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25AD4" w:rsidP="00AA26B5">
      <w:pPr>
        <w:pStyle w:val="PS-slousnesen"/>
        <w:spacing w:before="240" w:after="240"/>
      </w:pPr>
      <w:r>
        <w:t>336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55BC5">
        <w:t>e</w:t>
      </w:r>
      <w:r w:rsidR="009B4E72">
        <w:t xml:space="preserve"> </w:t>
      </w:r>
      <w:r w:rsidR="00325AD4">
        <w:t>71</w:t>
      </w:r>
      <w:r>
        <w:t>. schůze</w:t>
      </w:r>
    </w:p>
    <w:p w:rsidR="00DC29E4" w:rsidRDefault="00325AD4" w:rsidP="005E417D">
      <w:pPr>
        <w:pStyle w:val="PS-hlavika1"/>
        <w:spacing w:after="840"/>
      </w:pPr>
      <w:r>
        <w:t>ze dne 19</w:t>
      </w:r>
      <w:r w:rsidR="00355BC5">
        <w:t>. listopadu</w:t>
      </w:r>
      <w:r w:rsidR="00DA7C45">
        <w:t xml:space="preserve"> 2020</w:t>
      </w:r>
    </w:p>
    <w:p w:rsidR="002720DD" w:rsidRPr="00982E07" w:rsidRDefault="00630A63" w:rsidP="00B33FE0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982E07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44214A" w:rsidRDefault="00630A63" w:rsidP="004D717E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4D717E" w:rsidRPr="004D717E" w:rsidRDefault="004D717E" w:rsidP="004D717E">
      <w:pPr>
        <w:pStyle w:val="Bezmezer"/>
      </w:pPr>
    </w:p>
    <w:p w:rsidR="00977322" w:rsidRDefault="00EE4557" w:rsidP="00977322">
      <w:pPr>
        <w:pStyle w:val="Odstavecseseznamem"/>
        <w:numPr>
          <w:ilvl w:val="0"/>
          <w:numId w:val="29"/>
        </w:numPr>
        <w:suppressAutoHyphens/>
        <w:spacing w:before="360" w:after="840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1F6991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1F6991" w:rsidRPr="00AB4D57" w:rsidRDefault="001F6991" w:rsidP="001F6991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AB4D57">
        <w:rPr>
          <w:sz w:val="24"/>
          <w:szCs w:val="24"/>
        </w:rPr>
        <w:t xml:space="preserve">Návrh Zastupitelstva Libereckého kraje na vydání </w:t>
      </w:r>
      <w:r w:rsidR="00982E07">
        <w:rPr>
          <w:sz w:val="24"/>
          <w:szCs w:val="24"/>
        </w:rPr>
        <w:t>zákona, kterým se mění zákon č. </w:t>
      </w:r>
      <w:r w:rsidRPr="00AB4D57">
        <w:rPr>
          <w:sz w:val="24"/>
          <w:szCs w:val="24"/>
        </w:rPr>
        <w:t>211/2000 Sb., o Státním fondu podpory investic, ve znění pozdějších předpisů, zákon č. 128/2000 Sb., o obcích (obecní zřízení), ve znění p</w:t>
      </w:r>
      <w:r w:rsidR="00982E07">
        <w:rPr>
          <w:sz w:val="24"/>
          <w:szCs w:val="24"/>
        </w:rPr>
        <w:t>ozdějších předpisů, zákon č. </w:t>
      </w:r>
      <w:r w:rsidRPr="00AB4D57">
        <w:rPr>
          <w:sz w:val="24"/>
          <w:szCs w:val="24"/>
        </w:rPr>
        <w:t xml:space="preserve">131/2000 Sb., o hlavním městě Praze, ve znění </w:t>
      </w:r>
      <w:r w:rsidR="00982E07">
        <w:rPr>
          <w:sz w:val="24"/>
          <w:szCs w:val="24"/>
        </w:rPr>
        <w:t>pozdějších předpisů, a zákon č. </w:t>
      </w:r>
      <w:r w:rsidRPr="00AB4D57">
        <w:rPr>
          <w:sz w:val="24"/>
          <w:szCs w:val="24"/>
        </w:rPr>
        <w:t xml:space="preserve">586/1992 Sb., o daních z příjmů /sněmovní tisk 1049/   </w:t>
      </w:r>
    </w:p>
    <w:p w:rsidR="001F6991" w:rsidRPr="00AB4D57" w:rsidRDefault="001F6991" w:rsidP="007E25FC">
      <w:pPr>
        <w:pStyle w:val="vbory"/>
        <w:spacing w:after="240"/>
        <w:rPr>
          <w:sz w:val="24"/>
          <w:szCs w:val="24"/>
        </w:rPr>
      </w:pPr>
      <w:r w:rsidRPr="00AB4D57">
        <w:rPr>
          <w:sz w:val="24"/>
          <w:szCs w:val="24"/>
        </w:rPr>
        <w:t xml:space="preserve">výboru pro veřejnou správu a regionální rozvoj jako garančnímu výboru </w:t>
      </w:r>
    </w:p>
    <w:p w:rsidR="001F6991" w:rsidRPr="00AB4D57" w:rsidRDefault="001F6991" w:rsidP="001F6991">
      <w:pPr>
        <w:pStyle w:val="pikzn"/>
        <w:numPr>
          <w:ilvl w:val="0"/>
          <w:numId w:val="34"/>
        </w:numPr>
        <w:rPr>
          <w:sz w:val="24"/>
          <w:szCs w:val="24"/>
        </w:rPr>
      </w:pPr>
      <w:r w:rsidRPr="00AB4D57">
        <w:rPr>
          <w:sz w:val="24"/>
          <w:szCs w:val="24"/>
        </w:rPr>
        <w:t xml:space="preserve">Vládní návrh zákona, kterým se mění zákon č. 182/2006 Sb., o úpadku </w:t>
      </w:r>
      <w:r w:rsidRPr="00AB4D57">
        <w:rPr>
          <w:sz w:val="24"/>
          <w:szCs w:val="24"/>
        </w:rPr>
        <w:br/>
        <w:t>a způsobech jeho řešení (insolvenční zákon), ve znění pozdějších předpisů /sněmovní tisk 1073/</w:t>
      </w:r>
    </w:p>
    <w:p w:rsidR="001F6991" w:rsidRPr="00AB4D57" w:rsidRDefault="001F6991" w:rsidP="007E25FC">
      <w:pPr>
        <w:pStyle w:val="vbory"/>
        <w:spacing w:after="240"/>
        <w:jc w:val="left"/>
        <w:rPr>
          <w:sz w:val="24"/>
          <w:szCs w:val="24"/>
        </w:rPr>
      </w:pPr>
      <w:r w:rsidRPr="00AB4D57">
        <w:rPr>
          <w:sz w:val="24"/>
          <w:szCs w:val="24"/>
        </w:rPr>
        <w:t xml:space="preserve">ústavně právnímu výboru jako garančnímu výboru </w:t>
      </w:r>
    </w:p>
    <w:p w:rsidR="001F6991" w:rsidRPr="00AB4D57" w:rsidRDefault="001F6991" w:rsidP="001F6991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AB4D57">
        <w:rPr>
          <w:sz w:val="24"/>
          <w:szCs w:val="24"/>
        </w:rPr>
        <w:lastRenderedPageBreak/>
        <w:t>Vládní návrh zákona, kterým se mění zákon č. 111/1998 Sb., o vysok</w:t>
      </w:r>
      <w:r w:rsidR="00982E07">
        <w:rPr>
          <w:sz w:val="24"/>
          <w:szCs w:val="24"/>
        </w:rPr>
        <w:t>ých školách a o </w:t>
      </w:r>
      <w:r w:rsidRPr="00AB4D57">
        <w:rPr>
          <w:sz w:val="24"/>
          <w:szCs w:val="24"/>
        </w:rPr>
        <w:t xml:space="preserve">změně a doplnění dalších zákonů (zákon o vysokých školách), ve znění pozdějších předpisů, a další související zákony /sněmovní tisk 1083/ </w:t>
      </w:r>
    </w:p>
    <w:p w:rsidR="001F6991" w:rsidRPr="00AB4D57" w:rsidRDefault="001F6991" w:rsidP="007E25FC">
      <w:pPr>
        <w:pStyle w:val="vbory"/>
        <w:spacing w:after="240"/>
        <w:jc w:val="left"/>
        <w:rPr>
          <w:sz w:val="24"/>
          <w:szCs w:val="24"/>
        </w:rPr>
      </w:pPr>
      <w:r w:rsidRPr="00AB4D57">
        <w:rPr>
          <w:sz w:val="24"/>
          <w:szCs w:val="24"/>
        </w:rPr>
        <w:t xml:space="preserve">výboru pro vědu, vzdělání, kulturu, mládež a tělovýchovu jako garančnímu výboru </w:t>
      </w:r>
    </w:p>
    <w:p w:rsidR="001F6991" w:rsidRPr="00AB4D57" w:rsidRDefault="001F6991" w:rsidP="001F6991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AB4D57">
        <w:rPr>
          <w:sz w:val="24"/>
          <w:szCs w:val="24"/>
        </w:rPr>
        <w:t xml:space="preserve">Vládní návrh zákona, kterým se mění zákon č. 127/2005 Sb., o elektronických komunikacích a o změně některých souvisejících zákonů (zákon o elektronických komunikacích), ve znění pozdějších předpisů, a některé další zákony /sněmovní tisk 1084/ </w:t>
      </w:r>
    </w:p>
    <w:p w:rsidR="001F6991" w:rsidRPr="00AB4D57" w:rsidRDefault="001F6991" w:rsidP="007E25FC">
      <w:pPr>
        <w:pStyle w:val="vbory"/>
        <w:spacing w:after="240"/>
        <w:rPr>
          <w:sz w:val="24"/>
          <w:szCs w:val="24"/>
        </w:rPr>
      </w:pPr>
      <w:r w:rsidRPr="00AB4D57">
        <w:rPr>
          <w:sz w:val="24"/>
          <w:szCs w:val="24"/>
        </w:rPr>
        <w:t xml:space="preserve">hospodářskému výboru jako garančnímu výboru </w:t>
      </w:r>
    </w:p>
    <w:p w:rsidR="001F6991" w:rsidRPr="00AB4D57" w:rsidRDefault="001F6991" w:rsidP="001F6991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AB4D57">
        <w:rPr>
          <w:sz w:val="24"/>
          <w:szCs w:val="24"/>
        </w:rPr>
        <w:t xml:space="preserve">Zprávu o plnění státního rozpočtu České republiky za 1. pololetí 2020 /sněmovní tisk 1085/ </w:t>
      </w:r>
    </w:p>
    <w:p w:rsidR="001F6991" w:rsidRPr="00AB4D57" w:rsidRDefault="001F6991" w:rsidP="007E25FC">
      <w:pPr>
        <w:pStyle w:val="vbory"/>
        <w:spacing w:after="240"/>
        <w:rPr>
          <w:sz w:val="24"/>
          <w:szCs w:val="24"/>
        </w:rPr>
      </w:pPr>
      <w:r w:rsidRPr="00AB4D57">
        <w:rPr>
          <w:sz w:val="24"/>
          <w:szCs w:val="24"/>
        </w:rPr>
        <w:t xml:space="preserve">rozpočtovému výboru </w:t>
      </w:r>
    </w:p>
    <w:p w:rsidR="001F6991" w:rsidRPr="00AB4D57" w:rsidRDefault="001F6991" w:rsidP="001F6991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AB4D57">
        <w:rPr>
          <w:sz w:val="24"/>
          <w:szCs w:val="24"/>
        </w:rPr>
        <w:t xml:space="preserve">Dotační programy zemědělství pro rok 2021 poskytované podle § 1, § 2 a § 2d zákona č. 252/1997 Sb., o zemědělství, ve znění pozdějších předpisů /sněmovní tisk 1086/ </w:t>
      </w:r>
    </w:p>
    <w:p w:rsidR="001F6991" w:rsidRPr="00AB4D57" w:rsidRDefault="001F6991" w:rsidP="007E25FC">
      <w:pPr>
        <w:pStyle w:val="vbory"/>
        <w:spacing w:after="240"/>
        <w:rPr>
          <w:sz w:val="24"/>
          <w:szCs w:val="24"/>
        </w:rPr>
      </w:pPr>
      <w:r w:rsidRPr="00AB4D57">
        <w:rPr>
          <w:sz w:val="24"/>
          <w:szCs w:val="24"/>
        </w:rPr>
        <w:t xml:space="preserve">zemědělskému výboru </w:t>
      </w:r>
    </w:p>
    <w:p w:rsidR="001F6991" w:rsidRPr="00AB4D57" w:rsidRDefault="001F6991" w:rsidP="001F6991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AB4D57">
        <w:rPr>
          <w:sz w:val="24"/>
          <w:szCs w:val="24"/>
        </w:rPr>
        <w:t xml:space="preserve">Návrh rozpočtu Státního fondu kinematografie na rok </w:t>
      </w:r>
      <w:r w:rsidR="00982E07">
        <w:rPr>
          <w:sz w:val="24"/>
          <w:szCs w:val="24"/>
        </w:rPr>
        <w:t>2021 a střednědobého výhledu na </w:t>
      </w:r>
      <w:r w:rsidRPr="00AB4D57">
        <w:rPr>
          <w:sz w:val="24"/>
          <w:szCs w:val="24"/>
        </w:rPr>
        <w:t xml:space="preserve">léta 2022 a 2023 /sněmovní tisk 1087/ </w:t>
      </w:r>
    </w:p>
    <w:p w:rsidR="001F6991" w:rsidRPr="00AB4D57" w:rsidRDefault="001F6991" w:rsidP="007E25FC">
      <w:pPr>
        <w:pStyle w:val="vbory"/>
        <w:spacing w:after="240"/>
        <w:jc w:val="left"/>
        <w:rPr>
          <w:sz w:val="24"/>
          <w:szCs w:val="24"/>
        </w:rPr>
      </w:pPr>
      <w:r w:rsidRPr="00AB4D57">
        <w:rPr>
          <w:sz w:val="24"/>
          <w:szCs w:val="24"/>
        </w:rPr>
        <w:t xml:space="preserve">výboru pro vědu, vzdělání, kulturu, mládež a tělovýchovu </w:t>
      </w:r>
    </w:p>
    <w:p w:rsidR="001F6991" w:rsidRPr="00AB4D57" w:rsidRDefault="001F6991" w:rsidP="001F6991">
      <w:pPr>
        <w:pStyle w:val="pikzn"/>
        <w:numPr>
          <w:ilvl w:val="0"/>
          <w:numId w:val="22"/>
        </w:numPr>
        <w:rPr>
          <w:bCs/>
          <w:sz w:val="24"/>
          <w:szCs w:val="24"/>
        </w:rPr>
      </w:pPr>
      <w:r w:rsidRPr="00AB4D57">
        <w:rPr>
          <w:sz w:val="24"/>
          <w:szCs w:val="24"/>
        </w:rPr>
        <w:t xml:space="preserve">Zpráva o vývoji podnikatelského prostředí v České republice v roce 2019 /sněmovní tisk 1089/ </w:t>
      </w:r>
    </w:p>
    <w:p w:rsidR="001F6991" w:rsidRPr="00AB4D57" w:rsidRDefault="001F6991" w:rsidP="007E25FC">
      <w:pPr>
        <w:pStyle w:val="vbory"/>
        <w:spacing w:after="240"/>
        <w:rPr>
          <w:sz w:val="24"/>
          <w:szCs w:val="24"/>
        </w:rPr>
      </w:pPr>
      <w:r w:rsidRPr="00AB4D57">
        <w:rPr>
          <w:sz w:val="24"/>
          <w:szCs w:val="24"/>
        </w:rPr>
        <w:t xml:space="preserve">hospodářskému výboru </w:t>
      </w:r>
    </w:p>
    <w:p w:rsidR="001F6991" w:rsidRPr="00AB4D57" w:rsidRDefault="001F6991" w:rsidP="001F6991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AB4D57">
        <w:rPr>
          <w:sz w:val="24"/>
          <w:szCs w:val="24"/>
        </w:rPr>
        <w:t>Vládní návrh zákona, kterým se mění zákon č. 326/1999 Sb., o pobytu cizinců na území České republiky a o změně některých zákonů, ve znění pozdějších předpisů, a další související zákony /sněmovní tisk 1091/</w:t>
      </w:r>
    </w:p>
    <w:p w:rsidR="001F6991" w:rsidRPr="00AB4D57" w:rsidRDefault="001F6991" w:rsidP="007E25FC">
      <w:pPr>
        <w:pStyle w:val="vbory"/>
        <w:spacing w:after="240"/>
        <w:rPr>
          <w:sz w:val="24"/>
          <w:szCs w:val="24"/>
        </w:rPr>
      </w:pPr>
      <w:r w:rsidRPr="00AB4D57">
        <w:rPr>
          <w:sz w:val="24"/>
          <w:szCs w:val="24"/>
        </w:rPr>
        <w:t xml:space="preserve">výboru pro bezpečnost jako garančnímu výboru </w:t>
      </w:r>
    </w:p>
    <w:p w:rsidR="001F6991" w:rsidRPr="00AB4D57" w:rsidRDefault="001F6991" w:rsidP="001F6991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AB4D57">
        <w:rPr>
          <w:sz w:val="24"/>
          <w:szCs w:val="24"/>
        </w:rPr>
        <w:t>Vládní návrh, kterým se předkládá Parlamentu České r</w:t>
      </w:r>
      <w:r w:rsidR="00982E07">
        <w:rPr>
          <w:sz w:val="24"/>
          <w:szCs w:val="24"/>
        </w:rPr>
        <w:t>epubliky k vyslovení souhlasu s </w:t>
      </w:r>
      <w:r w:rsidRPr="00AB4D57">
        <w:rPr>
          <w:sz w:val="24"/>
          <w:szCs w:val="24"/>
        </w:rPr>
        <w:t>ratifikací změna Dohody o Mezinárodní finanční korporaci vyplývající z rezoluce Rady guvernérů Mezinárodní finanční korporace č. 273 ze dne 16. dubna 2020 /sněmovní tisk 1092/</w:t>
      </w:r>
    </w:p>
    <w:p w:rsidR="001F6991" w:rsidRPr="00AB4D57" w:rsidRDefault="001F6991" w:rsidP="007E25FC">
      <w:pPr>
        <w:pStyle w:val="vbory"/>
        <w:spacing w:after="240"/>
        <w:rPr>
          <w:sz w:val="24"/>
          <w:szCs w:val="24"/>
        </w:rPr>
      </w:pPr>
      <w:r w:rsidRPr="00AB4D57">
        <w:rPr>
          <w:sz w:val="24"/>
          <w:szCs w:val="24"/>
        </w:rPr>
        <w:t>zahraničnímu výboru;</w:t>
      </w:r>
    </w:p>
    <w:p w:rsidR="001F6991" w:rsidRPr="00AB4D57" w:rsidRDefault="001F6991" w:rsidP="001F6991">
      <w:pPr>
        <w:suppressAutoHyphens/>
        <w:spacing w:before="360" w:after="840"/>
        <w:jc w:val="both"/>
        <w:rPr>
          <w:color w:val="000000"/>
          <w:szCs w:val="24"/>
        </w:rPr>
      </w:pPr>
    </w:p>
    <w:p w:rsidR="0058464C" w:rsidRDefault="00554376" w:rsidP="00554376">
      <w:pPr>
        <w:suppressAutoHyphens/>
        <w:spacing w:before="360" w:after="120"/>
        <w:ind w:left="705"/>
        <w:jc w:val="both"/>
        <w:rPr>
          <w:color w:val="000000"/>
          <w:szCs w:val="24"/>
        </w:rPr>
      </w:pPr>
      <w:r w:rsidRPr="00140719">
        <w:rPr>
          <w:b/>
          <w:color w:val="000000"/>
          <w:szCs w:val="24"/>
        </w:rPr>
        <w:lastRenderedPageBreak/>
        <w:t>II.</w:t>
      </w:r>
      <w:r w:rsidRPr="00140719">
        <w:rPr>
          <w:b/>
          <w:color w:val="000000"/>
          <w:szCs w:val="24"/>
        </w:rPr>
        <w:tab/>
      </w:r>
      <w:r w:rsidR="000278F9" w:rsidRPr="00140719">
        <w:rPr>
          <w:b/>
          <w:color w:val="000000"/>
          <w:szCs w:val="24"/>
        </w:rPr>
        <w:t xml:space="preserve">určuje </w:t>
      </w:r>
      <w:r w:rsidR="000278F9" w:rsidRPr="00140719">
        <w:rPr>
          <w:color w:val="000000"/>
          <w:szCs w:val="24"/>
        </w:rPr>
        <w:t>zpravodajem pro prvé čtení</w:t>
      </w:r>
    </w:p>
    <w:p w:rsidR="00E71077" w:rsidRDefault="00E71077" w:rsidP="00554376">
      <w:pPr>
        <w:suppressAutoHyphens/>
        <w:spacing w:before="360" w:after="120"/>
        <w:ind w:left="705"/>
        <w:jc w:val="both"/>
        <w:rPr>
          <w:color w:val="000000"/>
          <w:szCs w:val="24"/>
        </w:rPr>
      </w:pPr>
    </w:p>
    <w:p w:rsidR="00E71077" w:rsidRPr="00E71077" w:rsidRDefault="00E71077" w:rsidP="00E71077">
      <w:pPr>
        <w:suppressAutoHyphens/>
        <w:jc w:val="both"/>
        <w:rPr>
          <w:color w:val="000000"/>
          <w:szCs w:val="24"/>
        </w:rPr>
      </w:pPr>
      <w:r w:rsidRPr="00E71077">
        <w:rPr>
          <w:color w:val="000000"/>
          <w:szCs w:val="24"/>
        </w:rPr>
        <w:t>ke sněmovnímu tisku 1049 poslankyni Věru Kovářovou</w:t>
      </w:r>
    </w:p>
    <w:p w:rsidR="00E71077" w:rsidRPr="00E71077" w:rsidRDefault="00E71077" w:rsidP="00E71077">
      <w:pPr>
        <w:suppressAutoHyphens/>
        <w:jc w:val="both"/>
        <w:rPr>
          <w:color w:val="000000"/>
          <w:szCs w:val="24"/>
        </w:rPr>
      </w:pPr>
      <w:r w:rsidRPr="00E71077">
        <w:rPr>
          <w:color w:val="000000"/>
          <w:szCs w:val="24"/>
        </w:rPr>
        <w:t>ke sněmovnímu tisku 1073 poslance Marka Výborného</w:t>
      </w:r>
    </w:p>
    <w:p w:rsidR="00E71077" w:rsidRPr="00E71077" w:rsidRDefault="00E71077" w:rsidP="00E71077">
      <w:pPr>
        <w:suppressAutoHyphens/>
        <w:jc w:val="both"/>
        <w:rPr>
          <w:color w:val="000000"/>
          <w:szCs w:val="24"/>
        </w:rPr>
      </w:pPr>
      <w:r w:rsidRPr="00E71077">
        <w:rPr>
          <w:color w:val="000000"/>
          <w:szCs w:val="24"/>
        </w:rPr>
        <w:t>ke sněmovnímu tisku 1083 poslance Karla Raise</w:t>
      </w:r>
    </w:p>
    <w:p w:rsidR="00E71077" w:rsidRPr="00E71077" w:rsidRDefault="00E71077" w:rsidP="00E71077">
      <w:pPr>
        <w:suppressAutoHyphens/>
        <w:jc w:val="both"/>
        <w:rPr>
          <w:color w:val="000000"/>
          <w:szCs w:val="24"/>
        </w:rPr>
      </w:pPr>
      <w:r w:rsidRPr="00E71077">
        <w:rPr>
          <w:color w:val="000000"/>
          <w:szCs w:val="24"/>
        </w:rPr>
        <w:t>ke sněmovnímu tisku 1084 poslance Martina Jiránka</w:t>
      </w:r>
    </w:p>
    <w:p w:rsidR="00E71077" w:rsidRPr="00E71077" w:rsidRDefault="00E71077" w:rsidP="00E71077">
      <w:pPr>
        <w:suppressAutoHyphens/>
        <w:jc w:val="both"/>
        <w:rPr>
          <w:szCs w:val="24"/>
        </w:rPr>
      </w:pPr>
      <w:r w:rsidRPr="00E71077">
        <w:rPr>
          <w:color w:val="000000"/>
          <w:szCs w:val="24"/>
        </w:rPr>
        <w:t xml:space="preserve">ke sněmovnímu tisku </w:t>
      </w:r>
      <w:r w:rsidRPr="00E71077">
        <w:rPr>
          <w:szCs w:val="24"/>
        </w:rPr>
        <w:t>1091 poslance Zdeňka Ondráčka</w:t>
      </w:r>
    </w:p>
    <w:p w:rsidR="00E71077" w:rsidRPr="00E71077" w:rsidRDefault="00E71077" w:rsidP="00E71077">
      <w:pPr>
        <w:jc w:val="both"/>
        <w:rPr>
          <w:color w:val="000000"/>
          <w:szCs w:val="24"/>
        </w:rPr>
      </w:pPr>
      <w:r w:rsidRPr="00E71077">
        <w:rPr>
          <w:color w:val="000000"/>
          <w:szCs w:val="24"/>
        </w:rPr>
        <w:t xml:space="preserve">ke sněmovnímu tisku </w:t>
      </w:r>
      <w:r w:rsidRPr="00E71077">
        <w:rPr>
          <w:szCs w:val="24"/>
        </w:rPr>
        <w:t xml:space="preserve">1092 poslance Jaroslava </w:t>
      </w:r>
      <w:proofErr w:type="spellStart"/>
      <w:r w:rsidRPr="00E71077">
        <w:rPr>
          <w:szCs w:val="24"/>
        </w:rPr>
        <w:t>Bžocha</w:t>
      </w:r>
      <w:proofErr w:type="spellEnd"/>
      <w:r w:rsidRPr="00E71077">
        <w:rPr>
          <w:szCs w:val="24"/>
        </w:rPr>
        <w:t>.</w:t>
      </w:r>
    </w:p>
    <w:p w:rsidR="004D717E" w:rsidRDefault="004D717E" w:rsidP="004D717E">
      <w:pPr>
        <w:jc w:val="both"/>
        <w:rPr>
          <w:color w:val="000000"/>
          <w:sz w:val="26"/>
        </w:rPr>
      </w:pPr>
    </w:p>
    <w:p w:rsidR="00FD5EDA" w:rsidRPr="00140719" w:rsidRDefault="00FD5EDA" w:rsidP="00151E66">
      <w:pPr>
        <w:suppressAutoHyphens/>
        <w:spacing w:before="360" w:after="120"/>
        <w:ind w:left="705" w:hanging="705"/>
        <w:jc w:val="both"/>
        <w:rPr>
          <w:b/>
          <w:color w:val="000000"/>
          <w:szCs w:val="24"/>
        </w:rPr>
      </w:pPr>
    </w:p>
    <w:p w:rsidR="00D870CA" w:rsidRDefault="00D870CA" w:rsidP="0058464C">
      <w:pPr>
        <w:jc w:val="both"/>
        <w:rPr>
          <w:color w:val="000000"/>
          <w:szCs w:val="24"/>
        </w:rPr>
      </w:pPr>
    </w:p>
    <w:p w:rsidR="0012660D" w:rsidRPr="00D870CA" w:rsidRDefault="0012660D" w:rsidP="0058464C">
      <w:pPr>
        <w:jc w:val="both"/>
        <w:rPr>
          <w:color w:val="000000"/>
          <w:szCs w:val="24"/>
        </w:rPr>
      </w:pPr>
    </w:p>
    <w:p w:rsidR="00077F77" w:rsidRPr="005B61B3" w:rsidRDefault="00D17832" w:rsidP="00D17832">
      <w:pPr>
        <w:spacing w:after="0"/>
        <w:jc w:val="center"/>
        <w:rPr>
          <w:color w:val="000000"/>
          <w:szCs w:val="24"/>
        </w:rPr>
      </w:pPr>
      <w:bookmarkStart w:id="0" w:name="_GoBack"/>
      <w:r>
        <w:rPr>
          <w:color w:val="000000"/>
          <w:szCs w:val="24"/>
        </w:rPr>
        <w:t>Radek Vondráček v. r.</w:t>
      </w:r>
      <w:bookmarkEnd w:id="0"/>
    </w:p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Default="006F6BAA" w:rsidP="006F6BAA">
      <w:pPr>
        <w:spacing w:after="0"/>
        <w:rPr>
          <w:szCs w:val="24"/>
        </w:rPr>
      </w:pPr>
    </w:p>
    <w:p w:rsidR="000B2D7D" w:rsidRDefault="000B2D7D" w:rsidP="006F6BAA">
      <w:pPr>
        <w:spacing w:after="0"/>
        <w:rPr>
          <w:szCs w:val="24"/>
        </w:rPr>
      </w:pPr>
    </w:p>
    <w:p w:rsidR="004575D9" w:rsidRDefault="004575D9" w:rsidP="006F6BAA">
      <w:pPr>
        <w:spacing w:after="0"/>
        <w:rPr>
          <w:szCs w:val="24"/>
        </w:rPr>
      </w:pPr>
    </w:p>
    <w:p w:rsidR="004575D9" w:rsidRDefault="004575D9" w:rsidP="006F6BAA">
      <w:pPr>
        <w:spacing w:after="0"/>
        <w:rPr>
          <w:szCs w:val="24"/>
        </w:rPr>
      </w:pPr>
    </w:p>
    <w:p w:rsidR="003B158E" w:rsidRDefault="00D17832" w:rsidP="00D17832">
      <w:pPr>
        <w:spacing w:after="0"/>
        <w:jc w:val="center"/>
        <w:rPr>
          <w:szCs w:val="24"/>
        </w:rPr>
      </w:pPr>
      <w:r>
        <w:rPr>
          <w:szCs w:val="24"/>
        </w:rPr>
        <w:t xml:space="preserve">Vojtěch </w:t>
      </w:r>
      <w:proofErr w:type="spellStart"/>
      <w:r>
        <w:rPr>
          <w:szCs w:val="24"/>
        </w:rPr>
        <w:t>Pikal</w:t>
      </w:r>
      <w:proofErr w:type="spellEnd"/>
      <w:r>
        <w:rPr>
          <w:szCs w:val="24"/>
        </w:rPr>
        <w:t xml:space="preserve"> v. r.</w:t>
      </w:r>
    </w:p>
    <w:p w:rsidR="002D1149" w:rsidRPr="005B61B3" w:rsidRDefault="006F6BAA" w:rsidP="006F6BAA">
      <w:pPr>
        <w:spacing w:after="0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164B63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832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38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124D8"/>
    <w:rsid w:val="000135E1"/>
    <w:rsid w:val="00013C29"/>
    <w:rsid w:val="000158E7"/>
    <w:rsid w:val="00017C30"/>
    <w:rsid w:val="00020A29"/>
    <w:rsid w:val="00023B3E"/>
    <w:rsid w:val="000274A4"/>
    <w:rsid w:val="0002756A"/>
    <w:rsid w:val="000278F9"/>
    <w:rsid w:val="00032A8B"/>
    <w:rsid w:val="000335CA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A41FD"/>
    <w:rsid w:val="000B120E"/>
    <w:rsid w:val="000B14D4"/>
    <w:rsid w:val="000B1F91"/>
    <w:rsid w:val="000B2D7D"/>
    <w:rsid w:val="000B5365"/>
    <w:rsid w:val="000C140B"/>
    <w:rsid w:val="000C3A41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656B"/>
    <w:rsid w:val="00103C04"/>
    <w:rsid w:val="00106842"/>
    <w:rsid w:val="001070A5"/>
    <w:rsid w:val="0010723A"/>
    <w:rsid w:val="0011648D"/>
    <w:rsid w:val="00116976"/>
    <w:rsid w:val="00116ECC"/>
    <w:rsid w:val="00117981"/>
    <w:rsid w:val="00122904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A47F3"/>
    <w:rsid w:val="001B45F3"/>
    <w:rsid w:val="001B4AB9"/>
    <w:rsid w:val="001B5404"/>
    <w:rsid w:val="001B596E"/>
    <w:rsid w:val="001C3B39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4729"/>
    <w:rsid w:val="00255C5D"/>
    <w:rsid w:val="00257024"/>
    <w:rsid w:val="00260771"/>
    <w:rsid w:val="002611A2"/>
    <w:rsid w:val="0026273A"/>
    <w:rsid w:val="00266604"/>
    <w:rsid w:val="002720DD"/>
    <w:rsid w:val="00272E1B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45BF"/>
    <w:rsid w:val="002C63EC"/>
    <w:rsid w:val="002C6BED"/>
    <w:rsid w:val="002D1149"/>
    <w:rsid w:val="002D1817"/>
    <w:rsid w:val="002D1F04"/>
    <w:rsid w:val="002E1106"/>
    <w:rsid w:val="002F1305"/>
    <w:rsid w:val="002F32F4"/>
    <w:rsid w:val="002F4CEA"/>
    <w:rsid w:val="003020FB"/>
    <w:rsid w:val="003020FD"/>
    <w:rsid w:val="00304A52"/>
    <w:rsid w:val="00320AF9"/>
    <w:rsid w:val="00325AD4"/>
    <w:rsid w:val="00327A68"/>
    <w:rsid w:val="00327A70"/>
    <w:rsid w:val="0033726B"/>
    <w:rsid w:val="00342E15"/>
    <w:rsid w:val="003467A3"/>
    <w:rsid w:val="0035289B"/>
    <w:rsid w:val="00353620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4C7F"/>
    <w:rsid w:val="00387497"/>
    <w:rsid w:val="00390B7A"/>
    <w:rsid w:val="00392CE0"/>
    <w:rsid w:val="00395A28"/>
    <w:rsid w:val="00395ED6"/>
    <w:rsid w:val="00397CB7"/>
    <w:rsid w:val="003A0A08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14A"/>
    <w:rsid w:val="00442C80"/>
    <w:rsid w:val="0045261A"/>
    <w:rsid w:val="004575D9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402D"/>
    <w:rsid w:val="004A66B4"/>
    <w:rsid w:val="004B52AA"/>
    <w:rsid w:val="004C0800"/>
    <w:rsid w:val="004C3BEC"/>
    <w:rsid w:val="004C583D"/>
    <w:rsid w:val="004C6372"/>
    <w:rsid w:val="004D10C4"/>
    <w:rsid w:val="004D571D"/>
    <w:rsid w:val="004D7117"/>
    <w:rsid w:val="004D717E"/>
    <w:rsid w:val="004E099C"/>
    <w:rsid w:val="004E1F39"/>
    <w:rsid w:val="004E3CBD"/>
    <w:rsid w:val="004F14FB"/>
    <w:rsid w:val="004F59AA"/>
    <w:rsid w:val="004F6E28"/>
    <w:rsid w:val="00500E2D"/>
    <w:rsid w:val="005016EF"/>
    <w:rsid w:val="005128F6"/>
    <w:rsid w:val="0051396F"/>
    <w:rsid w:val="00515C0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5008D"/>
    <w:rsid w:val="00554376"/>
    <w:rsid w:val="00562735"/>
    <w:rsid w:val="00562D70"/>
    <w:rsid w:val="00566A4C"/>
    <w:rsid w:val="00572996"/>
    <w:rsid w:val="00581B5C"/>
    <w:rsid w:val="0058464C"/>
    <w:rsid w:val="00586897"/>
    <w:rsid w:val="005913B5"/>
    <w:rsid w:val="00592236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547A"/>
    <w:rsid w:val="006071C2"/>
    <w:rsid w:val="006151A2"/>
    <w:rsid w:val="00616FE4"/>
    <w:rsid w:val="00620764"/>
    <w:rsid w:val="006216DE"/>
    <w:rsid w:val="006250C3"/>
    <w:rsid w:val="00630A63"/>
    <w:rsid w:val="00633EB4"/>
    <w:rsid w:val="006438C0"/>
    <w:rsid w:val="00645081"/>
    <w:rsid w:val="006509C7"/>
    <w:rsid w:val="0065104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4FE4"/>
    <w:rsid w:val="006A5617"/>
    <w:rsid w:val="006A675E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578F"/>
    <w:rsid w:val="006F6BAA"/>
    <w:rsid w:val="006F6C32"/>
    <w:rsid w:val="00702CB6"/>
    <w:rsid w:val="0071653A"/>
    <w:rsid w:val="00720810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4872"/>
    <w:rsid w:val="007B0240"/>
    <w:rsid w:val="007B0FA0"/>
    <w:rsid w:val="007B267B"/>
    <w:rsid w:val="007B3916"/>
    <w:rsid w:val="007C62DA"/>
    <w:rsid w:val="007D2636"/>
    <w:rsid w:val="007D300E"/>
    <w:rsid w:val="007D5EE1"/>
    <w:rsid w:val="007D7040"/>
    <w:rsid w:val="007E1BDA"/>
    <w:rsid w:val="007E1D0B"/>
    <w:rsid w:val="007E25FC"/>
    <w:rsid w:val="007E2CCE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0C53"/>
    <w:rsid w:val="008370A0"/>
    <w:rsid w:val="008420C2"/>
    <w:rsid w:val="00842476"/>
    <w:rsid w:val="0084421D"/>
    <w:rsid w:val="008454E3"/>
    <w:rsid w:val="00845E31"/>
    <w:rsid w:val="00847D0F"/>
    <w:rsid w:val="00854426"/>
    <w:rsid w:val="008553E2"/>
    <w:rsid w:val="00855C58"/>
    <w:rsid w:val="0086213F"/>
    <w:rsid w:val="008648F5"/>
    <w:rsid w:val="0086793D"/>
    <w:rsid w:val="00874019"/>
    <w:rsid w:val="00877793"/>
    <w:rsid w:val="00877EF0"/>
    <w:rsid w:val="00883C72"/>
    <w:rsid w:val="008843CD"/>
    <w:rsid w:val="008854A6"/>
    <w:rsid w:val="008870D7"/>
    <w:rsid w:val="00890296"/>
    <w:rsid w:val="00893C29"/>
    <w:rsid w:val="00897916"/>
    <w:rsid w:val="008A0A7C"/>
    <w:rsid w:val="008A6367"/>
    <w:rsid w:val="008B7F25"/>
    <w:rsid w:val="008C0748"/>
    <w:rsid w:val="008C4D0D"/>
    <w:rsid w:val="008C5BE7"/>
    <w:rsid w:val="008C6B00"/>
    <w:rsid w:val="008C77E5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06ADD"/>
    <w:rsid w:val="0091081E"/>
    <w:rsid w:val="00912D0A"/>
    <w:rsid w:val="009142ED"/>
    <w:rsid w:val="00920721"/>
    <w:rsid w:val="00920D8B"/>
    <w:rsid w:val="00923FF7"/>
    <w:rsid w:val="00924DFF"/>
    <w:rsid w:val="009257F6"/>
    <w:rsid w:val="00925E19"/>
    <w:rsid w:val="00940787"/>
    <w:rsid w:val="00941427"/>
    <w:rsid w:val="0094705D"/>
    <w:rsid w:val="009552E2"/>
    <w:rsid w:val="00977322"/>
    <w:rsid w:val="00982E07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760E"/>
    <w:rsid w:val="00A30624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D57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62BFD"/>
    <w:rsid w:val="00B63628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BF3D2C"/>
    <w:rsid w:val="00C00984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5C41"/>
    <w:rsid w:val="00C87682"/>
    <w:rsid w:val="00C92881"/>
    <w:rsid w:val="00C92F59"/>
    <w:rsid w:val="00C95E13"/>
    <w:rsid w:val="00CA593C"/>
    <w:rsid w:val="00CB2AB4"/>
    <w:rsid w:val="00CB5CC6"/>
    <w:rsid w:val="00CC050A"/>
    <w:rsid w:val="00CD60B9"/>
    <w:rsid w:val="00CE29CE"/>
    <w:rsid w:val="00CE78B9"/>
    <w:rsid w:val="00D00DD7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D9"/>
    <w:rsid w:val="00D347AB"/>
    <w:rsid w:val="00D347B6"/>
    <w:rsid w:val="00D35A4C"/>
    <w:rsid w:val="00D35C6E"/>
    <w:rsid w:val="00D410D7"/>
    <w:rsid w:val="00D4702F"/>
    <w:rsid w:val="00D5038F"/>
    <w:rsid w:val="00D65DAD"/>
    <w:rsid w:val="00D76FB3"/>
    <w:rsid w:val="00D778B1"/>
    <w:rsid w:val="00D800A9"/>
    <w:rsid w:val="00D870CA"/>
    <w:rsid w:val="00D87D21"/>
    <w:rsid w:val="00D90B8B"/>
    <w:rsid w:val="00D95257"/>
    <w:rsid w:val="00D95B2F"/>
    <w:rsid w:val="00DA12C5"/>
    <w:rsid w:val="00DA3EFA"/>
    <w:rsid w:val="00DA7C45"/>
    <w:rsid w:val="00DB4562"/>
    <w:rsid w:val="00DC0182"/>
    <w:rsid w:val="00DC0AAE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070B0"/>
    <w:rsid w:val="00E13DCA"/>
    <w:rsid w:val="00E14202"/>
    <w:rsid w:val="00E16C3C"/>
    <w:rsid w:val="00E20964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9143C"/>
    <w:rsid w:val="00E924FA"/>
    <w:rsid w:val="00EA34AC"/>
    <w:rsid w:val="00EA6A61"/>
    <w:rsid w:val="00EB2586"/>
    <w:rsid w:val="00EB42D4"/>
    <w:rsid w:val="00EB6340"/>
    <w:rsid w:val="00EC3436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22948"/>
    <w:rsid w:val="00F23C47"/>
    <w:rsid w:val="00F27CE5"/>
    <w:rsid w:val="00F31C62"/>
    <w:rsid w:val="00F32160"/>
    <w:rsid w:val="00F36BD9"/>
    <w:rsid w:val="00F44350"/>
    <w:rsid w:val="00F45963"/>
    <w:rsid w:val="00F46B82"/>
    <w:rsid w:val="00F5111E"/>
    <w:rsid w:val="00F54B83"/>
    <w:rsid w:val="00F647BB"/>
    <w:rsid w:val="00F75C9D"/>
    <w:rsid w:val="00F806B3"/>
    <w:rsid w:val="00F80B48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5EDA"/>
    <w:rsid w:val="00FD63EC"/>
    <w:rsid w:val="00FE1A46"/>
    <w:rsid w:val="00FE73F3"/>
    <w:rsid w:val="00FF1A28"/>
    <w:rsid w:val="00FF29CC"/>
    <w:rsid w:val="00FF3743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8625"/>
    <o:shapelayout v:ext="edit">
      <o:idmap v:ext="edit" data="1"/>
    </o:shapelayout>
  </w:shapeDefaults>
  <w:decimalSymbol w:val=","/>
  <w:listSeparator w:val=";"/>
  <w14:docId w14:val="5890C1DF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938F5-6CB7-432B-9CB3-1CC86F7CD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232</TotalTime>
  <Pages>3</Pages>
  <Words>479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227</cp:revision>
  <cp:lastPrinted>2020-10-08T08:56:00Z</cp:lastPrinted>
  <dcterms:created xsi:type="dcterms:W3CDTF">2020-04-27T08:03:00Z</dcterms:created>
  <dcterms:modified xsi:type="dcterms:W3CDTF">2020-11-19T14:34:00Z</dcterms:modified>
</cp:coreProperties>
</file>