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E550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4E5509">
        <w:t>5</w:t>
      </w:r>
      <w:r w:rsidR="0061591A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</w:t>
      </w:r>
      <w:r w:rsidR="004E5509">
        <w:t>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4E5509">
        <w:t>18</w:t>
      </w:r>
      <w:r>
        <w:t xml:space="preserve">. </w:t>
      </w:r>
      <w:r w:rsidR="004E5509">
        <w:t>ledna</w:t>
      </w:r>
      <w:r>
        <w:t xml:space="preserve"> 201</w:t>
      </w:r>
      <w:r w:rsidR="004E5509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 xml:space="preserve">k návrhu </w:t>
      </w:r>
      <w:r w:rsidR="004E5509" w:rsidRPr="00485900">
        <w:rPr>
          <w:color w:val="000000"/>
          <w:szCs w:val="24"/>
        </w:rPr>
        <w:t>Pravidel hospodaření poslaneckých klubů pro rok 201</w:t>
      </w:r>
      <w:r w:rsidR="004E5509">
        <w:rPr>
          <w:color w:val="000000"/>
          <w:szCs w:val="24"/>
        </w:rPr>
        <w:t>7</w:t>
      </w:r>
    </w:p>
    <w:p w:rsidR="004E5509" w:rsidRDefault="00E24AA7" w:rsidP="004E5509">
      <w:pPr>
        <w:pStyle w:val="StylPS-uvodnodstavecTun"/>
        <w:spacing w:after="0"/>
      </w:pPr>
      <w:r w:rsidRPr="00E24AA7">
        <w:t>Organizační výbor Poslanecké sněmovny</w:t>
      </w:r>
    </w:p>
    <w:p w:rsidR="004E5509" w:rsidRDefault="004E5509" w:rsidP="004E5509">
      <w:pPr>
        <w:pStyle w:val="Bezmezer"/>
      </w:pPr>
    </w:p>
    <w:p w:rsidR="004E5509" w:rsidRPr="004E5509" w:rsidRDefault="004E5509" w:rsidP="004E5509">
      <w:pPr>
        <w:pStyle w:val="Bezmezer"/>
      </w:pPr>
    </w:p>
    <w:p w:rsidR="004E5509" w:rsidRPr="00485900" w:rsidRDefault="004E5509" w:rsidP="004E5509">
      <w:pPr>
        <w:numPr>
          <w:ilvl w:val="0"/>
          <w:numId w:val="16"/>
        </w:numPr>
        <w:tabs>
          <w:tab w:val="left" w:pos="1428"/>
        </w:tabs>
        <w:suppressAutoHyphens/>
        <w:spacing w:after="0" w:line="240" w:lineRule="auto"/>
        <w:jc w:val="both"/>
        <w:rPr>
          <w:color w:val="000000"/>
          <w:szCs w:val="24"/>
        </w:rPr>
      </w:pPr>
      <w:r w:rsidRPr="00485900">
        <w:rPr>
          <w:b/>
          <w:color w:val="000000"/>
          <w:szCs w:val="24"/>
        </w:rPr>
        <w:t xml:space="preserve">doporučuje </w:t>
      </w:r>
      <w:r w:rsidRPr="00485900">
        <w:rPr>
          <w:color w:val="000000"/>
          <w:szCs w:val="24"/>
        </w:rPr>
        <w:t>Poslanecké sněmovně přijmout následující usnesení:</w:t>
      </w:r>
    </w:p>
    <w:p w:rsidR="004E5509" w:rsidRPr="00485900" w:rsidRDefault="004E5509" w:rsidP="004E5509">
      <w:pPr>
        <w:spacing w:after="0"/>
        <w:ind w:left="705"/>
        <w:jc w:val="both"/>
        <w:rPr>
          <w:color w:val="000000"/>
          <w:szCs w:val="24"/>
        </w:rPr>
      </w:pPr>
    </w:p>
    <w:p w:rsidR="004E5509" w:rsidRPr="00485900" w:rsidRDefault="004E5509" w:rsidP="004E5509">
      <w:pPr>
        <w:spacing w:after="0"/>
        <w:rPr>
          <w:b/>
          <w:szCs w:val="24"/>
        </w:rPr>
      </w:pPr>
      <w:r w:rsidRPr="00485900">
        <w:rPr>
          <w:szCs w:val="24"/>
        </w:rPr>
        <w:t>„Poslanecká sněmovna</w:t>
      </w:r>
    </w:p>
    <w:p w:rsidR="004E5509" w:rsidRPr="00485900" w:rsidRDefault="004E5509" w:rsidP="004E5509">
      <w:pPr>
        <w:spacing w:after="0"/>
        <w:rPr>
          <w:b/>
          <w:szCs w:val="24"/>
        </w:rPr>
      </w:pPr>
    </w:p>
    <w:p w:rsidR="004E5509" w:rsidRDefault="004E5509" w:rsidP="004E5509">
      <w:pPr>
        <w:spacing w:after="0"/>
        <w:ind w:right="-567"/>
        <w:jc w:val="both"/>
        <w:rPr>
          <w:szCs w:val="24"/>
        </w:rPr>
      </w:pPr>
      <w:r w:rsidRPr="00485900">
        <w:rPr>
          <w:b/>
          <w:szCs w:val="24"/>
        </w:rPr>
        <w:tab/>
        <w:t xml:space="preserve">schvaluje </w:t>
      </w:r>
      <w:r w:rsidRPr="00485900">
        <w:rPr>
          <w:szCs w:val="24"/>
        </w:rPr>
        <w:t>Pravidla hospodaření poslaneckých klubů pro rok 201</w:t>
      </w:r>
      <w:r>
        <w:rPr>
          <w:szCs w:val="24"/>
        </w:rPr>
        <w:t>7</w:t>
      </w:r>
      <w:r w:rsidRPr="00485900">
        <w:rPr>
          <w:szCs w:val="24"/>
        </w:rPr>
        <w:t xml:space="preserve"> s výší příspěvku měsíčně:</w:t>
      </w:r>
    </w:p>
    <w:p w:rsidR="004E5509" w:rsidRPr="00485900" w:rsidRDefault="004E5509" w:rsidP="004E5509">
      <w:pPr>
        <w:spacing w:after="0"/>
        <w:ind w:right="-567"/>
        <w:jc w:val="both"/>
        <w:rPr>
          <w:szCs w:val="24"/>
        </w:rPr>
      </w:pPr>
    </w:p>
    <w:p w:rsidR="004E5509" w:rsidRPr="00485900" w:rsidRDefault="004E5509" w:rsidP="004E5509">
      <w:pPr>
        <w:spacing w:after="0"/>
        <w:rPr>
          <w:szCs w:val="24"/>
        </w:rPr>
      </w:pPr>
      <w:r w:rsidRPr="00485900">
        <w:rPr>
          <w:szCs w:val="24"/>
        </w:rPr>
        <w:tab/>
        <w:t>pevná částka na kluby 24 500,-- Kč,</w:t>
      </w:r>
    </w:p>
    <w:p w:rsidR="004E5509" w:rsidRPr="00485900" w:rsidRDefault="004E5509" w:rsidP="004E5509">
      <w:pPr>
        <w:spacing w:after="0"/>
        <w:rPr>
          <w:szCs w:val="24"/>
        </w:rPr>
      </w:pPr>
      <w:r w:rsidRPr="00485900">
        <w:rPr>
          <w:szCs w:val="24"/>
        </w:rPr>
        <w:tab/>
        <w:t>variabilní částka na člena klubu vládní strany 5 314,-- Kč</w:t>
      </w:r>
    </w:p>
    <w:p w:rsidR="004E5509" w:rsidRPr="00485900" w:rsidRDefault="004E5509" w:rsidP="004E5509">
      <w:pPr>
        <w:spacing w:after="0"/>
        <w:rPr>
          <w:szCs w:val="24"/>
        </w:rPr>
      </w:pPr>
      <w:r w:rsidRPr="00485900">
        <w:rPr>
          <w:szCs w:val="24"/>
        </w:rPr>
        <w:tab/>
        <w:t>a variabilní částka na člena klubu nevládní strany 6 908,-- Kč (koeficient 1,3).</w:t>
      </w:r>
    </w:p>
    <w:p w:rsidR="004E5509" w:rsidRPr="00485900" w:rsidRDefault="004E5509" w:rsidP="004E5509">
      <w:pPr>
        <w:spacing w:after="0"/>
        <w:rPr>
          <w:szCs w:val="24"/>
        </w:rPr>
      </w:pPr>
    </w:p>
    <w:p w:rsidR="004E5509" w:rsidRPr="00485900" w:rsidRDefault="004E5509" w:rsidP="004E5509">
      <w:pPr>
        <w:spacing w:after="0"/>
        <w:rPr>
          <w:szCs w:val="24"/>
        </w:rPr>
      </w:pPr>
    </w:p>
    <w:p w:rsidR="004E5509" w:rsidRPr="00C60C06" w:rsidRDefault="004E5509" w:rsidP="004E5509">
      <w:pPr>
        <w:pStyle w:val="Nadpis1"/>
        <w:numPr>
          <w:ilvl w:val="0"/>
          <w:numId w:val="17"/>
        </w:numPr>
        <w:tabs>
          <w:tab w:val="left" w:pos="-720"/>
          <w:tab w:val="left" w:pos="426"/>
          <w:tab w:val="left" w:pos="1134"/>
        </w:tabs>
        <w:rPr>
          <w:szCs w:val="24"/>
          <w:u w:val="none"/>
        </w:rPr>
      </w:pPr>
      <w:r w:rsidRPr="00C60C06">
        <w:rPr>
          <w:szCs w:val="24"/>
          <w:u w:val="none"/>
        </w:rPr>
        <w:t>Pravidla hospodaření poslaneckých klubů pro rok 2017 tvoří přílohu tohoto usnesení.“</w:t>
      </w:r>
    </w:p>
    <w:p w:rsidR="004E5509" w:rsidRPr="00485900" w:rsidRDefault="004E5509" w:rsidP="004E5509">
      <w:pPr>
        <w:spacing w:after="0"/>
        <w:ind w:left="705"/>
        <w:jc w:val="both"/>
        <w:rPr>
          <w:szCs w:val="24"/>
        </w:rPr>
      </w:pPr>
    </w:p>
    <w:p w:rsidR="004E5509" w:rsidRPr="00485900" w:rsidRDefault="004E5509" w:rsidP="004E5509">
      <w:pPr>
        <w:pStyle w:val="pikzn"/>
        <w:tabs>
          <w:tab w:val="clear" w:pos="709"/>
        </w:tabs>
        <w:spacing w:after="0"/>
        <w:ind w:left="0" w:firstLine="0"/>
        <w:rPr>
          <w:sz w:val="24"/>
          <w:szCs w:val="24"/>
        </w:rPr>
      </w:pPr>
    </w:p>
    <w:p w:rsidR="004E5509" w:rsidRPr="00485900" w:rsidRDefault="004E5509" w:rsidP="004E5509">
      <w:pPr>
        <w:numPr>
          <w:ilvl w:val="0"/>
          <w:numId w:val="16"/>
        </w:numPr>
        <w:suppressAutoHyphens/>
        <w:spacing w:after="0" w:line="240" w:lineRule="auto"/>
        <w:jc w:val="both"/>
        <w:rPr>
          <w:color w:val="000000"/>
          <w:szCs w:val="24"/>
        </w:rPr>
      </w:pPr>
      <w:r w:rsidRPr="00485900">
        <w:rPr>
          <w:b/>
          <w:color w:val="000000"/>
          <w:szCs w:val="24"/>
        </w:rPr>
        <w:t xml:space="preserve">pověřuje </w:t>
      </w:r>
      <w:r w:rsidRPr="00485900">
        <w:rPr>
          <w:color w:val="000000"/>
          <w:szCs w:val="24"/>
        </w:rPr>
        <w:t>odůvodněním tohoto návrhu na schůzi Poslanecké sněmovny poslance Václava Votavu.</w:t>
      </w:r>
    </w:p>
    <w:p w:rsidR="004E5509" w:rsidRPr="00485900" w:rsidRDefault="004E5509" w:rsidP="004E5509">
      <w:pPr>
        <w:spacing w:after="0"/>
        <w:jc w:val="both"/>
        <w:rPr>
          <w:szCs w:val="24"/>
        </w:rPr>
      </w:pPr>
    </w:p>
    <w:p w:rsidR="004E5509" w:rsidRDefault="004E5509" w:rsidP="004E5509">
      <w:pPr>
        <w:tabs>
          <w:tab w:val="left" w:pos="3140"/>
        </w:tabs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3D1733" w:rsidRDefault="0061591A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  <w:r w:rsidR="005E55B1">
        <w:rPr>
          <w:color w:val="000000"/>
          <w:szCs w:val="24"/>
        </w:rPr>
        <w:t xml:space="preserve"> </w:t>
      </w:r>
      <w:r w:rsidR="007610A4">
        <w:rPr>
          <w:color w:val="000000"/>
          <w:szCs w:val="24"/>
        </w:rPr>
        <w:t xml:space="preserve">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  <w:bookmarkStart w:id="0" w:name="_GoBack"/>
      <w:bookmarkEnd w:id="0"/>
    </w:p>
    <w:p w:rsidR="001A3DFA" w:rsidRDefault="001A3DFA" w:rsidP="003D1733">
      <w:pPr>
        <w:spacing w:after="0"/>
        <w:jc w:val="center"/>
      </w:pPr>
    </w:p>
    <w:p w:rsidR="003D1733" w:rsidRDefault="003D1733" w:rsidP="003D1733">
      <w:pPr>
        <w:spacing w:after="0"/>
        <w:jc w:val="center"/>
      </w:pPr>
    </w:p>
    <w:p w:rsidR="003D1733" w:rsidRDefault="0061591A" w:rsidP="003D1733">
      <w:pPr>
        <w:spacing w:after="0"/>
        <w:jc w:val="center"/>
      </w:pPr>
      <w:r>
        <w:t xml:space="preserve">František Adámek v. r.  </w:t>
      </w:r>
      <w:r w:rsidR="005E55B1">
        <w:t xml:space="preserve">  </w:t>
      </w:r>
      <w:r w:rsidR="001C2780">
        <w:t xml:space="preserve"> </w:t>
      </w:r>
      <w:r w:rsidR="007610A4">
        <w:t xml:space="preserve"> </w:t>
      </w:r>
    </w:p>
    <w:p w:rsidR="004E5509" w:rsidRDefault="003D1733" w:rsidP="003D1733">
      <w:pPr>
        <w:spacing w:after="0"/>
        <w:jc w:val="center"/>
      </w:pPr>
      <w:r>
        <w:t>ověřovatel organizačního výboru</w:t>
      </w:r>
    </w:p>
    <w:p w:rsidR="004E5509" w:rsidRDefault="004E5509" w:rsidP="004E5509">
      <w:r>
        <w:br w:type="page"/>
      </w:r>
      <w:r>
        <w:lastRenderedPageBreak/>
        <w:tab/>
      </w:r>
    </w:p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>
      <w:pPr>
        <w:jc w:val="center"/>
        <w:rPr>
          <w:b/>
          <w:sz w:val="40"/>
        </w:rPr>
      </w:pPr>
      <w:r>
        <w:rPr>
          <w:b/>
          <w:sz w:val="40"/>
        </w:rPr>
        <w:t>Pravidla hospodaření</w:t>
      </w:r>
    </w:p>
    <w:p w:rsidR="004E5509" w:rsidRDefault="004E5509" w:rsidP="004E5509">
      <w:pPr>
        <w:jc w:val="center"/>
      </w:pPr>
      <w:r>
        <w:rPr>
          <w:b/>
          <w:sz w:val="40"/>
        </w:rPr>
        <w:t>poslaneckých klubů pro rok 2017</w:t>
      </w:r>
    </w:p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/>
    <w:p w:rsidR="004E5509" w:rsidRDefault="004E5509" w:rsidP="004E5509">
      <w:r>
        <w:t>Praha 5. 1. 2017</w:t>
      </w:r>
    </w:p>
    <w:p w:rsidR="004E5509" w:rsidRDefault="004E5509" w:rsidP="004E5509"/>
    <w:p w:rsidR="004E5509" w:rsidRDefault="004E5509" w:rsidP="004E5509">
      <w:pPr>
        <w:jc w:val="center"/>
      </w:pPr>
      <w:r>
        <w:t>- 2 -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V souladu s § 78 odst. 2 zákona č. 90/1995 Sb. o jednacím řádu Poslanecké sněmovny schvaluje Poslanecká sněmovna Pravidla hospodaření poslaneckých klubů Poslanecké sněmovny (dále jen „poslanecké kluby“) pro kalendářní rok 2017.</w:t>
      </w: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pStyle w:val="Nadpis1"/>
        <w:numPr>
          <w:ilvl w:val="0"/>
          <w:numId w:val="17"/>
        </w:numPr>
      </w:pPr>
      <w:r>
        <w:t>I. Měsíční výše příspěvku</w:t>
      </w: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Pr="003C0EB3" w:rsidRDefault="004E5509" w:rsidP="00BC3D43">
      <w:pPr>
        <w:spacing w:after="0"/>
        <w:jc w:val="both"/>
      </w:pPr>
      <w:r>
        <w:tab/>
        <w:t xml:space="preserve">Výše příspěvku na úhradu nákladů poslaneckých klubů (dále jen „příspěvek“) se stanoví pevnou částkou ve výši 24 500,-- Kč, variabilní částkou ve výši 5 314,-- Kč na člena klubu vládní strany </w:t>
      </w:r>
      <w:r w:rsidRPr="003C0EB3">
        <w:rPr>
          <w:szCs w:val="24"/>
          <w:lang w:eastAsia="cs-CZ"/>
        </w:rPr>
        <w:t xml:space="preserve">a variabilní částkou </w:t>
      </w:r>
      <w:r>
        <w:rPr>
          <w:szCs w:val="24"/>
          <w:lang w:eastAsia="cs-CZ"/>
        </w:rPr>
        <w:t xml:space="preserve">ve výši </w:t>
      </w:r>
      <w:r w:rsidRPr="003C0EB3">
        <w:rPr>
          <w:szCs w:val="24"/>
          <w:lang w:eastAsia="cs-CZ"/>
        </w:rPr>
        <w:t>6 908,-- Kč na člena klubu nevládní strany.</w:t>
      </w: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pStyle w:val="Nadpis1"/>
        <w:numPr>
          <w:ilvl w:val="0"/>
          <w:numId w:val="17"/>
        </w:numPr>
      </w:pPr>
      <w:r>
        <w:t>II. Podmínky poskytování příspěvku</w:t>
      </w:r>
    </w:p>
    <w:p w:rsidR="00BC3D43" w:rsidRPr="00BC3D43" w:rsidRDefault="00BC3D43" w:rsidP="00BC3D43">
      <w:pPr>
        <w:spacing w:after="0"/>
        <w:rPr>
          <w:lang w:eastAsia="zh-CN" w:bidi="hi-IN"/>
        </w:rPr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1.</w:t>
      </w:r>
      <w:r>
        <w:tab/>
        <w:t>Poslaneckým klubům nárok na příspěvek vzniká dnem ustavení poslaneckého klubu v souladu s § 77 jednacího řádu Poslanecké sněmovny. (V prvním měsíci ustavení poslaneckého klubu a v měsíci ukončení činnosti klubu se jedná o alikvotní částku z měsíčního příspěvku.)</w:t>
      </w:r>
    </w:p>
    <w:p w:rsidR="004E5509" w:rsidRDefault="004E5509" w:rsidP="00BC3D43">
      <w:pPr>
        <w:spacing w:after="0"/>
        <w:jc w:val="both"/>
      </w:pPr>
      <w:r>
        <w:tab/>
      </w:r>
      <w:r>
        <w:tab/>
        <w:t>Finanční prostředky jsou uvolňovány poslaneckým klubům měsíčně.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2.</w:t>
      </w:r>
      <w:r>
        <w:tab/>
        <w:t>Při změně počtu členů poslaneckého klubu se výše příspěvku mění ke dni této změny.</w:t>
      </w: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pStyle w:val="Nadpis1"/>
        <w:numPr>
          <w:ilvl w:val="0"/>
          <w:numId w:val="17"/>
        </w:numPr>
      </w:pPr>
      <w:r>
        <w:t>III. Zásady pro čerpání příspěvku</w:t>
      </w:r>
    </w:p>
    <w:p w:rsidR="00BC3D43" w:rsidRPr="00BC3D43" w:rsidRDefault="00BC3D43" w:rsidP="00BC3D43">
      <w:pPr>
        <w:rPr>
          <w:lang w:eastAsia="zh-CN" w:bidi="hi-IN"/>
        </w:rPr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1.</w:t>
      </w:r>
      <w:r>
        <w:tab/>
        <w:t xml:space="preserve">Kancelář Poslanecké sněmovny (dále jen "Kancelář PS"), která spravuje rozpočet Poslanecké sněmovny, má ve své rozpočtové kapitole zahrnuty i veškeré příjmy a výdaje související s příspěvky k úhradě nákladů poslaneckých klubů. </w:t>
      </w: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Pr="00716E5B" w:rsidRDefault="004E5509" w:rsidP="00BC3D43">
      <w:pPr>
        <w:spacing w:after="0"/>
        <w:ind w:firstLine="708"/>
        <w:jc w:val="both"/>
      </w:pPr>
      <w:r>
        <w:t xml:space="preserve">2. </w:t>
      </w:r>
      <w:r w:rsidRPr="00716E5B">
        <w:t xml:space="preserve">Kancelář PS zřizuje běžné účty pro jednotlivé poslanecké kluby v České národní bance, Na příkopě 864/28, 110 00 Praha – Nové Město a poukazuje na ně měsíčně (do 5. dne následujícího měsíce) ze svého běžného účtu částky, určené Poslaneckou sněmovnou jako příspěvky. 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ind w:firstLine="708"/>
        <w:jc w:val="center"/>
      </w:pPr>
    </w:p>
    <w:p w:rsidR="004E5509" w:rsidRDefault="004E5509" w:rsidP="00BC3D43">
      <w:pPr>
        <w:spacing w:after="0"/>
        <w:ind w:firstLine="708"/>
        <w:jc w:val="center"/>
      </w:pPr>
      <w:r>
        <w:t>- 3 -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ind w:firstLine="708"/>
        <w:jc w:val="both"/>
      </w:pPr>
      <w:r>
        <w:t>3.</w:t>
      </w:r>
      <w:r>
        <w:tab/>
        <w:t>Poslanecké kluby nemají právní subjektivitu. Předseda poslaneckého klubu určí osobu odpovědnou za hospodaření poslaneckého klubu, osobu odpovědnou za vedení pokladní služby a za vedení evidence příjmů a výdajů v peněžním deníku.</w:t>
      </w: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4.</w:t>
      </w:r>
      <w:r>
        <w:tab/>
        <w:t>Poslanecké kluby jsou oprávněny podle § 78 odst. 1 jednacího řádu Poslanecké sněmovny používat ke své činnosti místnosti v prostorách Sněmovny včetně potřebných technických prostředků.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Poslanecký klub hradí z příspěvků náklady spojené s činností poslaneckého klubu, jako jsou např. výdaje za nakoupený spotřební materiál, drobné hmotné předměty do výše 20 000 Kč/ks, výdaje za pohoštění při pracovních jednáních klubů, výdaje za činnost pracovníků poslaneckých klubů, za odborná stanoviska a posudky expertů apod.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Pokud si poslanecký klub pronajme prostory k jednání mimo Poslaneckou sněmovnu, hradí z těchto příspěvků veškeré náklady s tím spojené.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Z příspěvků je možné hradit i služební zahraniční cesty členů klubu, přičemž valutové zajištění lze uskutečnit prostřednictvím Kanceláře PS, a to na základě písemného sdělení předsedy poslaneckého klubu.</w:t>
      </w: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rPr>
          <w:u w:val="single"/>
        </w:rPr>
        <w:t>IV. Účetnictví</w:t>
      </w: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1.</w:t>
      </w:r>
      <w:r>
        <w:tab/>
        <w:t>Na poslanecké kluby se vztahují příslušné předpisy o vedení evidence příjmů a výdajů včetně doplňků uvedených v těchto pravidlech.</w:t>
      </w: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2.</w:t>
      </w:r>
      <w:r>
        <w:tab/>
        <w:t>Peněžní průběh hospodaření sleduje poslanecký klub v peněžním deníku pro neplátce DPH, který je k dispozici v elektronické podobě. Peněžní deník nahrazuje pokladní knihu.</w:t>
      </w: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3.</w:t>
      </w:r>
      <w:r>
        <w:tab/>
        <w:t>V peněžním deníku se zapisují v časovém uspořádání všechny peněžní prostředky přijaté a vydané v hotovosti nebo připsané či odepsané na běžném účtu. Kromě toho deník obsahuje údaje o přijaté záloze na provoz, o výdajích, a to v členění podle položkové skladby výdajů.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Peněžní deník musí nést označení „Kancelář Poslanecké sněmovny“ a příslušného poslaneckého klubu. Název poslaneckého klubu se uvádí na každém listu peněžního deníku.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BC3D43" w:rsidRDefault="00BC3D43" w:rsidP="00BC3D43">
      <w:pPr>
        <w:spacing w:after="0"/>
        <w:jc w:val="both"/>
      </w:pPr>
    </w:p>
    <w:p w:rsidR="004E5509" w:rsidRDefault="004E5509" w:rsidP="00BC3D43">
      <w:pPr>
        <w:spacing w:after="0"/>
        <w:jc w:val="center"/>
      </w:pPr>
      <w:r>
        <w:t>- 4 -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ind w:firstLine="708"/>
        <w:jc w:val="both"/>
      </w:pPr>
      <w:r>
        <w:t>4.</w:t>
      </w:r>
      <w:r>
        <w:tab/>
        <w:t>Originál uzavřeného peněžního deníku je vyúčtováním peněžního hospodaření poslaneckého klubu.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ind w:firstLine="708"/>
        <w:jc w:val="both"/>
      </w:pPr>
      <w:r>
        <w:t>5.</w:t>
      </w:r>
      <w:r>
        <w:tab/>
        <w:t>Peněžní deník se uzavře k poslednímu dni kalendářního pololetí nebo ke dni ukončení činnosti klubu.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6.</w:t>
      </w:r>
      <w:r>
        <w:tab/>
        <w:t>Poslanecký klub předá Kanceláři PS originál peněžního deníku se všemi příslušnými doklady za kalendářní pololetí, opatřené názvem poslaneckého klubu, a to do 6 dnů po lhůtě stanovené pro uzávěrku peněžního deníku; na poslední straně peněžního deníku se uvede datum uzávěrky, podpis předsedy poslaneckého klubu a pracovníka, který vede evidenci příjmů a výdajů.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7.</w:t>
      </w:r>
      <w:r>
        <w:tab/>
        <w:t>Fotokopie peněžního deníku zůstane v poslaneckém klubu. Doklady, podle kterých bylo v peněžním deníku účtováno, se v Kanceláři PS po přezkoušení označí způsobem zamezujícím jejich zneužití a uloží se v účetním archivu Kanceláře PS.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8.</w:t>
      </w:r>
      <w:r>
        <w:tab/>
        <w:t>Jako doklad o příjmu materiálu slouží dodací listy, faktury, přepravní doklady, stvrzenky při nákupu za hotové a příjemka vyhotovená útvarem, který je pověřen hospodařením s materiálem.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9.</w:t>
      </w:r>
      <w:r>
        <w:tab/>
        <w:t>Drobné hmotné předměty (předměty s dobou užití delší než jeden rok) nakoupené nebo jinak pořízené z prostředků poslaneckého klubu (leasing) budou po pořízení dány k evidenci Kanceláři PS.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10.</w:t>
      </w:r>
      <w:r>
        <w:tab/>
        <w:t>Na konci kalendářního roku nebo při ukončení činnosti poslaneckého klubu předá poslanecký klub Kanceláři PS seznam drobných hmotných předmětů, které navrhuje vyřadit z majetkové evidence pro úplné opotřebení, s uvedením data pořízení.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/>
        <w:jc w:val="both"/>
      </w:pPr>
      <w:r>
        <w:tab/>
        <w:t>11.</w:t>
      </w:r>
      <w:r>
        <w:tab/>
        <w:t>Koncem kalendářního roku nebo při ukončení činnosti poslaneckého klubu, tj. i na konci volebního období musí být nepoužitý zbytek příspěvku určeného k úhradě nákladů poslaneckého klubu vrácen Kanceláři PS na její provozní výdajový účet, a to tak, aby Česká národní banka mohla vrácenou částku připsat na uvedený účet nejpozději 20. prosince kalendářního roku, případně následující měsíc po ukončení volebního období.</w:t>
      </w:r>
    </w:p>
    <w:p w:rsidR="004E5509" w:rsidRDefault="004E5509" w:rsidP="00BC3D43">
      <w:pPr>
        <w:spacing w:after="0"/>
        <w:jc w:val="both"/>
      </w:pPr>
    </w:p>
    <w:p w:rsidR="004E5509" w:rsidRDefault="004E5509" w:rsidP="00BC3D43">
      <w:pPr>
        <w:spacing w:after="0" w:line="240" w:lineRule="auto"/>
      </w:pPr>
    </w:p>
    <w:p w:rsidR="00F03AB9" w:rsidRPr="003D1733" w:rsidRDefault="00F03AB9" w:rsidP="003D1733">
      <w:pPr>
        <w:spacing w:after="0"/>
        <w:jc w:val="center"/>
        <w:rPr>
          <w:color w:val="000000"/>
          <w:szCs w:val="24"/>
        </w:rPr>
      </w:pPr>
    </w:p>
    <w:sectPr w:rsidR="00F03AB9" w:rsidRPr="003D1733" w:rsidSect="00F03AB9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4FB" w:rsidRDefault="004F14FB">
    <w:pPr>
      <w:pStyle w:val="Zpat"/>
      <w:jc w:val="center"/>
    </w:pPr>
  </w:p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509" w:rsidRDefault="004E5509" w:rsidP="004E5509">
    <w:pPr>
      <w:pStyle w:val="Zhlav"/>
      <w:jc w:val="right"/>
    </w:pPr>
    <w:r>
      <w:t>Příloha k usnesení č. 35</w:t>
    </w:r>
    <w:r w:rsidR="0061591A">
      <w:t>8</w:t>
    </w:r>
  </w:p>
  <w:p w:rsidR="004E5509" w:rsidRDefault="004E5509" w:rsidP="004E550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0000004"/>
    <w:multiLevelType w:val="multilevel"/>
    <w:tmpl w:val="D27A3D96"/>
    <w:name w:val="WW8Num4"/>
    <w:lvl w:ilvl="0">
      <w:start w:val="1"/>
      <w:numFmt w:val="upperRoman"/>
      <w:lvlText w:val="%1."/>
      <w:lvlJc w:val="right"/>
      <w:pPr>
        <w:tabs>
          <w:tab w:val="num" w:pos="709"/>
        </w:tabs>
        <w:ind w:left="709" w:hanging="709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5"/>
  </w:num>
  <w:num w:numId="8">
    <w:abstractNumId w:val="14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2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33DE"/>
    <w:rsid w:val="001B45F3"/>
    <w:rsid w:val="001C2780"/>
    <w:rsid w:val="00207DEA"/>
    <w:rsid w:val="00214DE6"/>
    <w:rsid w:val="00230024"/>
    <w:rsid w:val="00253CAD"/>
    <w:rsid w:val="00254049"/>
    <w:rsid w:val="002720DD"/>
    <w:rsid w:val="00272E1B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D1733"/>
    <w:rsid w:val="003D2033"/>
    <w:rsid w:val="0040244B"/>
    <w:rsid w:val="00467674"/>
    <w:rsid w:val="004849D5"/>
    <w:rsid w:val="004D571D"/>
    <w:rsid w:val="004E099C"/>
    <w:rsid w:val="004E5509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E55B1"/>
    <w:rsid w:val="005F6CAE"/>
    <w:rsid w:val="0060547A"/>
    <w:rsid w:val="006151A2"/>
    <w:rsid w:val="0061591A"/>
    <w:rsid w:val="00616FE4"/>
    <w:rsid w:val="00620764"/>
    <w:rsid w:val="00661B5B"/>
    <w:rsid w:val="006B30A7"/>
    <w:rsid w:val="007610A4"/>
    <w:rsid w:val="007A4872"/>
    <w:rsid w:val="007C62DA"/>
    <w:rsid w:val="007D5EE1"/>
    <w:rsid w:val="007E1D0B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9D61D8"/>
    <w:rsid w:val="00A41028"/>
    <w:rsid w:val="00A46CDA"/>
    <w:rsid w:val="00A62F67"/>
    <w:rsid w:val="00AA0D27"/>
    <w:rsid w:val="00AB4EDD"/>
    <w:rsid w:val="00B13892"/>
    <w:rsid w:val="00B53E8D"/>
    <w:rsid w:val="00B63628"/>
    <w:rsid w:val="00B715B6"/>
    <w:rsid w:val="00B74031"/>
    <w:rsid w:val="00BB12D8"/>
    <w:rsid w:val="00BB34F7"/>
    <w:rsid w:val="00BC09E3"/>
    <w:rsid w:val="00BC3D43"/>
    <w:rsid w:val="00C30A55"/>
    <w:rsid w:val="00C37D77"/>
    <w:rsid w:val="00C40F29"/>
    <w:rsid w:val="00C56014"/>
    <w:rsid w:val="00C56585"/>
    <w:rsid w:val="00CB423E"/>
    <w:rsid w:val="00D31B37"/>
    <w:rsid w:val="00D347AB"/>
    <w:rsid w:val="00D76FB3"/>
    <w:rsid w:val="00D800A9"/>
    <w:rsid w:val="00D90B8B"/>
    <w:rsid w:val="00DB4562"/>
    <w:rsid w:val="00DC29E4"/>
    <w:rsid w:val="00E24AA7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4E5509"/>
    <w:pPr>
      <w:keepNext/>
      <w:tabs>
        <w:tab w:val="num" w:pos="643"/>
      </w:tabs>
      <w:suppressAutoHyphens/>
      <w:spacing w:after="0" w:line="240" w:lineRule="auto"/>
      <w:ind w:left="643" w:hanging="360"/>
      <w:jc w:val="both"/>
      <w:outlineLvl w:val="0"/>
    </w:pPr>
    <w:rPr>
      <w:rFonts w:eastAsia="Times New Roman"/>
      <w:szCs w:val="20"/>
      <w:u w:val="single"/>
      <w:lang w:eastAsia="zh-CN" w:bidi="hi-I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5509"/>
    <w:pPr>
      <w:keepNext/>
      <w:suppressAutoHyphens/>
      <w:spacing w:before="240" w:after="60" w:line="240" w:lineRule="auto"/>
      <w:outlineLvl w:val="1"/>
    </w:pPr>
    <w:rPr>
      <w:rFonts w:ascii="Calibri Light" w:eastAsia="Times New Roman" w:hAnsi="Calibri Light" w:cs="Mangal"/>
      <w:b/>
      <w:bCs/>
      <w:i/>
      <w:iCs/>
      <w:sz w:val="28"/>
      <w:szCs w:val="25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4E5509"/>
    <w:rPr>
      <w:rFonts w:ascii="Times New Roman" w:eastAsia="Times New Roman" w:hAnsi="Times New Roman"/>
      <w:sz w:val="24"/>
      <w:u w:val="single"/>
      <w:lang w:eastAsia="zh-CN" w:bidi="hi-IN"/>
    </w:rPr>
  </w:style>
  <w:style w:type="paragraph" w:customStyle="1" w:styleId="pikzn">
    <w:name w:val="_přikázání"/>
    <w:basedOn w:val="Normln"/>
    <w:next w:val="Normln"/>
    <w:rsid w:val="004E5509"/>
    <w:pPr>
      <w:tabs>
        <w:tab w:val="num" w:pos="709"/>
      </w:tabs>
      <w:suppressAutoHyphens/>
      <w:spacing w:after="280" w:line="240" w:lineRule="auto"/>
      <w:ind w:left="709" w:hanging="709"/>
      <w:jc w:val="both"/>
    </w:pPr>
    <w:rPr>
      <w:rFonts w:eastAsia="Times New Roman"/>
      <w:color w:val="000000"/>
      <w:sz w:val="26"/>
      <w:szCs w:val="20"/>
      <w:lang w:eastAsia="zh-C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E5509"/>
    <w:rPr>
      <w:rFonts w:ascii="Calibri Light" w:eastAsia="Times New Roman" w:hAnsi="Calibri Light" w:cs="Mangal"/>
      <w:b/>
      <w:bCs/>
      <w:i/>
      <w:iCs/>
      <w:sz w:val="28"/>
      <w:szCs w:val="25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5506C-5A7E-4400-B5DB-491328A1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84</TotalTime>
  <Pages>5</Pages>
  <Words>911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2017-01-18T14:00:00Z</cp:lastPrinted>
  <dcterms:created xsi:type="dcterms:W3CDTF">2017-01-18T10:41:00Z</dcterms:created>
  <dcterms:modified xsi:type="dcterms:W3CDTF">2017-01-18T15:08:00Z</dcterms:modified>
</cp:coreProperties>
</file>