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467574">
        <w:t>54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467574">
        <w:t>2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02ED2">
        <w:t>1</w:t>
      </w:r>
      <w:r w:rsidR="00467574">
        <w:t>1</w:t>
      </w:r>
      <w:r>
        <w:t xml:space="preserve">. </w:t>
      </w:r>
      <w:r w:rsidR="00467574">
        <w:t>ledna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467574" w:rsidRDefault="00467574" w:rsidP="00467574">
      <w:pPr>
        <w:jc w:val="both"/>
        <w:rPr>
          <w:szCs w:val="24"/>
        </w:rPr>
      </w:pPr>
    </w:p>
    <w:p w:rsidR="00467574" w:rsidRPr="00BA40E5" w:rsidRDefault="00467574" w:rsidP="00467574">
      <w:pPr>
        <w:jc w:val="both"/>
        <w:rPr>
          <w:szCs w:val="24"/>
        </w:rPr>
      </w:pPr>
    </w:p>
    <w:p w:rsidR="00467574" w:rsidRPr="00BA40E5" w:rsidRDefault="00467574" w:rsidP="0046757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BA40E5">
        <w:rPr>
          <w:sz w:val="24"/>
          <w:szCs w:val="24"/>
        </w:rPr>
        <w:t xml:space="preserve">Návrh poslankyň Markéty Adamové, Jitky </w:t>
      </w:r>
      <w:proofErr w:type="spellStart"/>
      <w:r w:rsidRPr="00BA40E5">
        <w:rPr>
          <w:sz w:val="24"/>
          <w:szCs w:val="24"/>
        </w:rPr>
        <w:t>Chalánkové</w:t>
      </w:r>
      <w:proofErr w:type="spellEnd"/>
      <w:r w:rsidRPr="00BA40E5">
        <w:rPr>
          <w:sz w:val="24"/>
          <w:szCs w:val="24"/>
        </w:rPr>
        <w:t>, Věry Kovářové a dalších na</w:t>
      </w:r>
      <w:r>
        <w:rPr>
          <w:sz w:val="24"/>
          <w:szCs w:val="24"/>
        </w:rPr>
        <w:t> </w:t>
      </w:r>
      <w:r w:rsidRPr="00BA40E5">
        <w:rPr>
          <w:sz w:val="24"/>
          <w:szCs w:val="24"/>
        </w:rPr>
        <w:t>vydání zákona, kterým se mění zákon č. 592/1992 Sb., o pojistném na veřejné zdravotní pojištění, ve znění pozdějších předpisů /sněmovní tisk 979/</w:t>
      </w:r>
    </w:p>
    <w:p w:rsidR="00467574" w:rsidRPr="00BA40E5" w:rsidRDefault="00467574" w:rsidP="0046757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BA40E5">
        <w:rPr>
          <w:sz w:val="24"/>
          <w:szCs w:val="24"/>
        </w:rPr>
        <w:t xml:space="preserve">Návrh poslanců </w:t>
      </w:r>
      <w:proofErr w:type="spellStart"/>
      <w:r w:rsidRPr="00BA40E5">
        <w:rPr>
          <w:sz w:val="24"/>
          <w:szCs w:val="24"/>
        </w:rPr>
        <w:t>Tomia</w:t>
      </w:r>
      <w:proofErr w:type="spellEnd"/>
      <w:r w:rsidRPr="00BA40E5">
        <w:rPr>
          <w:sz w:val="24"/>
          <w:szCs w:val="24"/>
        </w:rPr>
        <w:t xml:space="preserve"> </w:t>
      </w:r>
      <w:proofErr w:type="spellStart"/>
      <w:r w:rsidRPr="00BA40E5">
        <w:rPr>
          <w:sz w:val="24"/>
          <w:szCs w:val="24"/>
        </w:rPr>
        <w:t>Okamury</w:t>
      </w:r>
      <w:proofErr w:type="spellEnd"/>
      <w:r w:rsidRPr="00BA40E5">
        <w:rPr>
          <w:sz w:val="24"/>
          <w:szCs w:val="24"/>
        </w:rPr>
        <w:t>, Radima Fialy a Jaroslava Holíka na vydání zákona, kterým se mění zákon č. 40/2009 Sb., trestní zákoník, ve znění pozdějších předpisů /sněmovní tisk 985/</w:t>
      </w:r>
    </w:p>
    <w:p w:rsidR="00467574" w:rsidRDefault="00467574" w:rsidP="0046757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BA40E5">
        <w:rPr>
          <w:sz w:val="24"/>
          <w:szCs w:val="24"/>
        </w:rPr>
        <w:t>Vládní návrh zákona, kterým se mění zákon č. 273/2008 Sb., o Policii České republiky, ve znění pozdějších předpisů, a zákon č. 341/2011 Sb., o Generální inspekci bezpečnostních sborů a o změně souvisejících zákonů, ve znění pozdějších předpisů /sněmovní tisk 1004/</w:t>
      </w:r>
    </w:p>
    <w:p w:rsidR="00467574" w:rsidRDefault="00467574" w:rsidP="00467574">
      <w:pPr>
        <w:pStyle w:val="zaazen"/>
        <w:ind w:left="0" w:firstLine="0"/>
        <w:rPr>
          <w:sz w:val="24"/>
          <w:szCs w:val="24"/>
        </w:rPr>
      </w:pPr>
    </w:p>
    <w:p w:rsidR="00467574" w:rsidRDefault="00467574" w:rsidP="00467574">
      <w:pPr>
        <w:pStyle w:val="zaazen"/>
        <w:ind w:left="0" w:firstLine="0"/>
        <w:rPr>
          <w:sz w:val="24"/>
          <w:szCs w:val="24"/>
        </w:rPr>
      </w:pPr>
    </w:p>
    <w:p w:rsidR="00467574" w:rsidRDefault="00467574" w:rsidP="00467574">
      <w:pPr>
        <w:pStyle w:val="zaazen"/>
        <w:ind w:left="0" w:firstLine="0"/>
        <w:rPr>
          <w:sz w:val="24"/>
          <w:szCs w:val="24"/>
        </w:rPr>
      </w:pPr>
    </w:p>
    <w:p w:rsidR="00467574" w:rsidRPr="00BA40E5" w:rsidRDefault="00467574" w:rsidP="00467574">
      <w:pPr>
        <w:pStyle w:val="zaazen"/>
        <w:ind w:left="0" w:firstLine="0"/>
        <w:rPr>
          <w:sz w:val="24"/>
          <w:szCs w:val="24"/>
        </w:rPr>
      </w:pPr>
    </w:p>
    <w:p w:rsidR="00467574" w:rsidRPr="00BA40E5" w:rsidRDefault="00467574" w:rsidP="00467574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BA40E5">
        <w:rPr>
          <w:sz w:val="24"/>
          <w:szCs w:val="24"/>
        </w:rPr>
        <w:t>Vládní návrh zákona o statusu veřejné prospěšnosti a o změně souvisejících zákonů (zákon o statusu veřejné prospěšnosti) /sněmovní tisk 1005/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1A3DFA" w:rsidRDefault="001A3DFA" w:rsidP="00467574">
      <w:pPr>
        <w:spacing w:after="0"/>
        <w:rPr>
          <w:color w:val="000000"/>
          <w:szCs w:val="24"/>
        </w:rPr>
      </w:pPr>
    </w:p>
    <w:p w:rsidR="003D1733" w:rsidRDefault="003D1733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640259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640259" w:rsidP="003D1733">
      <w:pPr>
        <w:spacing w:after="0"/>
        <w:jc w:val="center"/>
      </w:pPr>
      <w:r>
        <w:t xml:space="preserve">Marek Benda v. r. 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259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53E8D"/>
    <w:rsid w:val="00B63628"/>
    <w:rsid w:val="00B715B6"/>
    <w:rsid w:val="00B74031"/>
    <w:rsid w:val="00BB12D8"/>
    <w:rsid w:val="00BB34F7"/>
    <w:rsid w:val="00BC09E3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277AE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3C454-AF4D-4B44-BC21-C356CFA4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2</Pages>
  <Words>206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2017-01-11T10:54:00Z</cp:lastPrinted>
  <dcterms:created xsi:type="dcterms:W3CDTF">2017-01-11T10:32:00Z</dcterms:created>
  <dcterms:modified xsi:type="dcterms:W3CDTF">2017-01-11T13:45:00Z</dcterms:modified>
</cp:coreProperties>
</file>