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FB21D7">
        <w:t>21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92966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2E7AEA" w:rsidRDefault="002E7AEA" w:rsidP="002E7AEA">
      <w:pPr>
        <w:pStyle w:val="PS-hlavika1"/>
      </w:pPr>
      <w:r>
        <w:t xml:space="preserve">z </w:t>
      </w:r>
      <w:r w:rsidR="0036788D">
        <w:t>60</w:t>
      </w:r>
      <w:r>
        <w:t>. schůze</w:t>
      </w:r>
    </w:p>
    <w:p w:rsidR="002E7AEA" w:rsidRDefault="002E7AEA" w:rsidP="002E7AEA">
      <w:pPr>
        <w:pStyle w:val="PS-hlavika1"/>
      </w:pPr>
      <w:r>
        <w:t xml:space="preserve">ze dne </w:t>
      </w:r>
      <w:r w:rsidR="0036788D">
        <w:t>8</w:t>
      </w:r>
      <w:r>
        <w:t xml:space="preserve">. </w:t>
      </w:r>
      <w:r w:rsidR="0036788D">
        <w:t>září</w:t>
      </w:r>
      <w:r>
        <w:t xml:space="preserve"> 2021</w:t>
      </w:r>
    </w:p>
    <w:p w:rsidR="00840B59" w:rsidRPr="00E62A17" w:rsidRDefault="007C43E1" w:rsidP="00E62A17">
      <w:pPr>
        <w:pStyle w:val="PSnzevzkona"/>
        <w:spacing w:before="480"/>
      </w:pPr>
      <w:r>
        <w:t xml:space="preserve">k </w:t>
      </w:r>
      <w:r w:rsidR="003B2F2F">
        <w:t>V</w:t>
      </w:r>
      <w:r w:rsidR="002A7498">
        <w:t>ýroční zprávě</w:t>
      </w:r>
      <w:r w:rsidR="00D632B7">
        <w:t xml:space="preserve"> o činnosti a účetní závěrce St</w:t>
      </w:r>
      <w:r w:rsidR="0008484D">
        <w:t xml:space="preserve">átního fondu dopravní infrastruktury </w:t>
      </w:r>
      <w:r w:rsidR="003B2F2F">
        <w:br/>
      </w:r>
      <w:r w:rsidR="0008484D">
        <w:t>za rok 20</w:t>
      </w:r>
      <w:r w:rsidR="002E7AEA">
        <w:t>20</w:t>
      </w:r>
      <w:r w:rsidR="00F86374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F86374">
        <w:rPr>
          <w:b/>
          <w:color w:val="000000" w:themeColor="text1"/>
        </w:rPr>
        <w:t xml:space="preserve">sněmovní tisk </w:t>
      </w:r>
      <w:r w:rsidR="00423E16">
        <w:rPr>
          <w:b/>
          <w:color w:val="000000" w:themeColor="text1"/>
        </w:rPr>
        <w:t>1257</w:t>
      </w:r>
    </w:p>
    <w:p w:rsidR="00853625" w:rsidRPr="00853625" w:rsidRDefault="003D0C70" w:rsidP="00A62D02">
      <w:pPr>
        <w:spacing w:before="72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B2F2F">
        <w:rPr>
          <w:rFonts w:ascii="Times New Roman" w:hAnsi="Times New Roman"/>
          <w:sz w:val="24"/>
          <w:szCs w:val="24"/>
          <w:lang w:eastAsia="cs-CZ"/>
        </w:rPr>
        <w:t>H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ospodářský výbor Poslanecké sněmovny Parlamentu ČR po vyslechnutí výkladu </w:t>
      </w:r>
      <w:r w:rsidR="00756592">
        <w:rPr>
          <w:rFonts w:ascii="Times New Roman" w:hAnsi="Times New Roman"/>
          <w:sz w:val="24"/>
          <w:szCs w:val="24"/>
          <w:lang w:eastAsia="cs-CZ"/>
        </w:rPr>
        <w:br/>
      </w:r>
      <w:r w:rsidR="00806562" w:rsidRPr="005440C5">
        <w:rPr>
          <w:rFonts w:ascii="Times New Roman" w:hAnsi="Times New Roman"/>
          <w:sz w:val="24"/>
          <w:szCs w:val="24"/>
          <w:lang w:eastAsia="cs-CZ"/>
        </w:rPr>
        <w:t>ředitel</w:t>
      </w:r>
      <w:r w:rsidR="005440C5" w:rsidRPr="005440C5">
        <w:rPr>
          <w:rFonts w:ascii="Times New Roman" w:hAnsi="Times New Roman"/>
          <w:sz w:val="24"/>
          <w:szCs w:val="24"/>
          <w:lang w:eastAsia="cs-CZ"/>
        </w:rPr>
        <w:t>ky Sekce pro správu finančních zdrojů</w:t>
      </w:r>
      <w:r w:rsidR="0054730A" w:rsidRPr="005440C5">
        <w:rPr>
          <w:rFonts w:ascii="Times New Roman" w:hAnsi="Times New Roman"/>
          <w:sz w:val="24"/>
          <w:szCs w:val="24"/>
          <w:lang w:eastAsia="cs-CZ"/>
        </w:rPr>
        <w:t xml:space="preserve"> Státního </w:t>
      </w:r>
      <w:r w:rsidR="00806562" w:rsidRPr="005440C5">
        <w:rPr>
          <w:rFonts w:ascii="Times New Roman" w:hAnsi="Times New Roman"/>
          <w:sz w:val="24"/>
          <w:szCs w:val="24"/>
          <w:lang w:eastAsia="cs-CZ"/>
        </w:rPr>
        <w:t>fondu</w:t>
      </w:r>
      <w:r w:rsidR="0054730A" w:rsidRPr="005440C5">
        <w:rPr>
          <w:rFonts w:ascii="Times New Roman" w:hAnsi="Times New Roman"/>
          <w:sz w:val="24"/>
          <w:szCs w:val="24"/>
          <w:lang w:eastAsia="cs-CZ"/>
        </w:rPr>
        <w:t xml:space="preserve"> dopra</w:t>
      </w:r>
      <w:r w:rsidR="00F84D18" w:rsidRPr="005440C5">
        <w:rPr>
          <w:rFonts w:ascii="Times New Roman" w:hAnsi="Times New Roman"/>
          <w:sz w:val="24"/>
          <w:szCs w:val="24"/>
          <w:lang w:eastAsia="cs-CZ"/>
        </w:rPr>
        <w:t>vn</w:t>
      </w:r>
      <w:r w:rsidR="003B2F2F" w:rsidRPr="005440C5">
        <w:rPr>
          <w:rFonts w:ascii="Times New Roman" w:hAnsi="Times New Roman"/>
          <w:sz w:val="24"/>
          <w:szCs w:val="24"/>
          <w:lang w:eastAsia="cs-CZ"/>
        </w:rPr>
        <w:t xml:space="preserve">í infrastruktury </w:t>
      </w:r>
      <w:r w:rsidR="005440C5">
        <w:rPr>
          <w:rFonts w:ascii="Times New Roman" w:hAnsi="Times New Roman"/>
          <w:sz w:val="24"/>
          <w:szCs w:val="24"/>
          <w:lang w:eastAsia="cs-CZ"/>
        </w:rPr>
        <w:t>Lucie Bartákové,</w:t>
      </w:r>
      <w:r w:rsidR="00F84D18" w:rsidRPr="002D7D9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>zpravodajské zp</w:t>
      </w:r>
      <w:r w:rsidR="00853625">
        <w:rPr>
          <w:rFonts w:ascii="Times New Roman" w:hAnsi="Times New Roman"/>
          <w:sz w:val="24"/>
          <w:szCs w:val="24"/>
          <w:lang w:eastAsia="cs-CZ"/>
        </w:rPr>
        <w:t>rávy poslance Martina Kolovratníka</w:t>
      </w:r>
      <w:r w:rsidR="00853625" w:rsidRPr="00853625">
        <w:rPr>
          <w:rFonts w:ascii="Times New Roman" w:hAnsi="Times New Roman"/>
          <w:sz w:val="24"/>
          <w:szCs w:val="24"/>
          <w:lang w:eastAsia="cs-CZ"/>
        </w:rPr>
        <w:t xml:space="preserve"> a po rozpravě</w:t>
      </w:r>
    </w:p>
    <w:p w:rsidR="00853625" w:rsidRPr="000B5FA3" w:rsidRDefault="00853625" w:rsidP="00A62D02">
      <w:pPr>
        <w:numPr>
          <w:ilvl w:val="0"/>
          <w:numId w:val="48"/>
        </w:numPr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B5FA3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doporučuje</w:t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0B5FA3"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0B5FA3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schválit</w:t>
      </w:r>
      <w:r w:rsidRPr="000B5FA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57BA7" w:rsidRPr="000B5FA3">
        <w:rPr>
          <w:rFonts w:ascii="Times New Roman" w:hAnsi="Times New Roman"/>
          <w:i/>
          <w:sz w:val="24"/>
          <w:szCs w:val="24"/>
          <w:lang w:eastAsia="cs-CZ"/>
        </w:rPr>
        <w:t>Výroční z</w:t>
      </w:r>
      <w:r w:rsidRPr="000B5FA3">
        <w:rPr>
          <w:rFonts w:ascii="Times New Roman" w:hAnsi="Times New Roman"/>
          <w:i/>
          <w:sz w:val="24"/>
          <w:szCs w:val="24"/>
          <w:lang w:eastAsia="cs-CZ"/>
        </w:rPr>
        <w:t xml:space="preserve">právu </w:t>
      </w:r>
      <w:r w:rsidR="00A62D02" w:rsidRPr="000B5FA3">
        <w:rPr>
          <w:rFonts w:ascii="Times New Roman" w:hAnsi="Times New Roman"/>
          <w:i/>
          <w:sz w:val="24"/>
          <w:szCs w:val="24"/>
          <w:lang w:eastAsia="cs-CZ"/>
        </w:rPr>
        <w:br/>
      </w:r>
      <w:r w:rsidRPr="000B5FA3">
        <w:rPr>
          <w:rFonts w:ascii="Times New Roman" w:hAnsi="Times New Roman"/>
          <w:i/>
          <w:sz w:val="24"/>
          <w:szCs w:val="24"/>
          <w:lang w:eastAsia="cs-CZ"/>
        </w:rPr>
        <w:t>o činnosti a účetní závěr</w:t>
      </w:r>
      <w:r w:rsidR="00423E16">
        <w:rPr>
          <w:rFonts w:ascii="Times New Roman" w:hAnsi="Times New Roman"/>
          <w:i/>
          <w:sz w:val="24"/>
          <w:szCs w:val="24"/>
          <w:lang w:eastAsia="cs-CZ"/>
        </w:rPr>
        <w:t>ku</w:t>
      </w:r>
      <w:r w:rsidRPr="000B5FA3">
        <w:rPr>
          <w:rFonts w:ascii="Times New Roman" w:hAnsi="Times New Roman"/>
          <w:i/>
          <w:sz w:val="24"/>
          <w:szCs w:val="24"/>
          <w:lang w:eastAsia="cs-CZ"/>
        </w:rPr>
        <w:t xml:space="preserve"> Státního fondu dopravní infrastruktury za rok 20</w:t>
      </w:r>
      <w:r w:rsidR="002E7AEA">
        <w:rPr>
          <w:rFonts w:ascii="Times New Roman" w:hAnsi="Times New Roman"/>
          <w:i/>
          <w:sz w:val="24"/>
          <w:szCs w:val="24"/>
          <w:lang w:eastAsia="cs-CZ"/>
        </w:rPr>
        <w:t>20</w:t>
      </w:r>
      <w:r w:rsidR="00A62D02" w:rsidRPr="000B5FA3">
        <w:rPr>
          <w:rFonts w:ascii="Times New Roman" w:hAnsi="Times New Roman"/>
          <w:i/>
          <w:sz w:val="24"/>
          <w:szCs w:val="24"/>
          <w:lang w:eastAsia="cs-CZ"/>
        </w:rPr>
        <w:br/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 xml:space="preserve">– sněmovní tisk </w:t>
      </w:r>
      <w:r w:rsidR="00423E16">
        <w:rPr>
          <w:rFonts w:ascii="Times New Roman" w:hAnsi="Times New Roman"/>
          <w:b/>
          <w:sz w:val="24"/>
          <w:szCs w:val="24"/>
          <w:lang w:eastAsia="cs-CZ"/>
        </w:rPr>
        <w:t>1257</w:t>
      </w:r>
      <w:r w:rsidRPr="000B5FA3">
        <w:rPr>
          <w:rFonts w:ascii="Times New Roman" w:hAnsi="Times New Roman"/>
          <w:b/>
          <w:sz w:val="24"/>
          <w:szCs w:val="24"/>
          <w:lang w:eastAsia="cs-CZ"/>
        </w:rPr>
        <w:t>.</w:t>
      </w:r>
    </w:p>
    <w:p w:rsidR="00853625" w:rsidRPr="00853625" w:rsidRDefault="00853625" w:rsidP="00A62D02">
      <w:pPr>
        <w:numPr>
          <w:ilvl w:val="0"/>
          <w:numId w:val="48"/>
        </w:numPr>
        <w:spacing w:before="480" w:after="48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853625"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přednesl zprávu o výsledku projednání této zprávy v hospodářském výboru.</w:t>
      </w:r>
    </w:p>
    <w:p w:rsidR="00853625" w:rsidRDefault="00853625" w:rsidP="00A62D02">
      <w:pPr>
        <w:numPr>
          <w:ilvl w:val="0"/>
          <w:numId w:val="48"/>
        </w:numPr>
        <w:tabs>
          <w:tab w:val="clear" w:pos="720"/>
          <w:tab w:val="left" w:pos="735"/>
        </w:tabs>
        <w:spacing w:before="360" w:after="360" w:line="288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B2F2F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Pověřuje</w:t>
      </w:r>
      <w:r w:rsidRPr="00853625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DF376B" w:rsidRPr="00DF376B">
        <w:rPr>
          <w:rFonts w:ascii="Times New Roman" w:hAnsi="Times New Roman"/>
          <w:sz w:val="24"/>
          <w:szCs w:val="24"/>
          <w:lang w:eastAsia="cs-CZ"/>
        </w:rPr>
        <w:t>předsed</w:t>
      </w:r>
      <w:r w:rsidR="00A62D02">
        <w:rPr>
          <w:rFonts w:ascii="Times New Roman" w:hAnsi="Times New Roman"/>
          <w:sz w:val="24"/>
          <w:szCs w:val="24"/>
          <w:lang w:eastAsia="cs-CZ"/>
        </w:rPr>
        <w:t>u</w:t>
      </w:r>
      <w:r w:rsidRPr="00853625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3B2F2F" w:rsidRDefault="00FB21D7" w:rsidP="00A62D02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3B2F2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F03EF">
        <w:rPr>
          <w:rFonts w:ascii="Times New Roman" w:hAnsi="Times New Roman"/>
          <w:sz w:val="24"/>
          <w:szCs w:val="24"/>
          <w:lang w:eastAsia="cs-CZ"/>
        </w:rPr>
        <w:t>v. r.</w:t>
      </w:r>
      <w:r w:rsidR="003B2F2F">
        <w:rPr>
          <w:rFonts w:ascii="Times New Roman" w:hAnsi="Times New Roman"/>
          <w:sz w:val="24"/>
          <w:szCs w:val="24"/>
          <w:lang w:eastAsia="cs-CZ"/>
        </w:rPr>
        <w:tab/>
      </w:r>
      <w:r w:rsidR="003B2F2F">
        <w:rPr>
          <w:rFonts w:ascii="Times New Roman" w:hAnsi="Times New Roman"/>
          <w:sz w:val="24"/>
          <w:szCs w:val="24"/>
          <w:lang w:eastAsia="cs-CZ"/>
        </w:rPr>
        <w:tab/>
      </w:r>
      <w:r w:rsidR="00A62D02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9F03E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3B2F2F" w:rsidRDefault="003B2F2F" w:rsidP="003B2F2F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</w:t>
      </w:r>
      <w:r w:rsidR="009F03EF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1F211E" w:rsidRPr="001F211E" w:rsidRDefault="003B2F2F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1F211E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00" w:rsidRDefault="00276C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2735A"/>
    <w:rsid w:val="00043544"/>
    <w:rsid w:val="000466AA"/>
    <w:rsid w:val="00062F92"/>
    <w:rsid w:val="00063EAB"/>
    <w:rsid w:val="00080B6F"/>
    <w:rsid w:val="0008484D"/>
    <w:rsid w:val="00095E2C"/>
    <w:rsid w:val="000A0654"/>
    <w:rsid w:val="000B5FA3"/>
    <w:rsid w:val="000C1FEA"/>
    <w:rsid w:val="000E4061"/>
    <w:rsid w:val="00115AE2"/>
    <w:rsid w:val="001202B7"/>
    <w:rsid w:val="00122551"/>
    <w:rsid w:val="00142CFB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76C00"/>
    <w:rsid w:val="0029657F"/>
    <w:rsid w:val="002A342F"/>
    <w:rsid w:val="002A7498"/>
    <w:rsid w:val="002B7DA3"/>
    <w:rsid w:val="002C54CB"/>
    <w:rsid w:val="002D7D9C"/>
    <w:rsid w:val="002E241C"/>
    <w:rsid w:val="002E7AEA"/>
    <w:rsid w:val="003039B2"/>
    <w:rsid w:val="003411AC"/>
    <w:rsid w:val="003426FF"/>
    <w:rsid w:val="003545A6"/>
    <w:rsid w:val="0036788D"/>
    <w:rsid w:val="00381626"/>
    <w:rsid w:val="003A4E2D"/>
    <w:rsid w:val="003B2F2F"/>
    <w:rsid w:val="003B6174"/>
    <w:rsid w:val="003C206B"/>
    <w:rsid w:val="003D0C70"/>
    <w:rsid w:val="003D1D59"/>
    <w:rsid w:val="003E0A61"/>
    <w:rsid w:val="003E1216"/>
    <w:rsid w:val="003F7969"/>
    <w:rsid w:val="0040119D"/>
    <w:rsid w:val="00422D4E"/>
    <w:rsid w:val="00423E16"/>
    <w:rsid w:val="00424C6F"/>
    <w:rsid w:val="00433B08"/>
    <w:rsid w:val="00456368"/>
    <w:rsid w:val="004803EE"/>
    <w:rsid w:val="00484A9B"/>
    <w:rsid w:val="004C0595"/>
    <w:rsid w:val="004C4CFA"/>
    <w:rsid w:val="004E3709"/>
    <w:rsid w:val="004E55D3"/>
    <w:rsid w:val="004E6F49"/>
    <w:rsid w:val="004F072B"/>
    <w:rsid w:val="004F0F9F"/>
    <w:rsid w:val="00527DCE"/>
    <w:rsid w:val="005440C5"/>
    <w:rsid w:val="0054730A"/>
    <w:rsid w:val="005502C9"/>
    <w:rsid w:val="00574D40"/>
    <w:rsid w:val="005878E5"/>
    <w:rsid w:val="005A3485"/>
    <w:rsid w:val="005C75E8"/>
    <w:rsid w:val="005E0478"/>
    <w:rsid w:val="00610CEC"/>
    <w:rsid w:val="00616143"/>
    <w:rsid w:val="00634590"/>
    <w:rsid w:val="00657E38"/>
    <w:rsid w:val="00670D30"/>
    <w:rsid w:val="00675DDF"/>
    <w:rsid w:val="00680E8A"/>
    <w:rsid w:val="00685BD6"/>
    <w:rsid w:val="006A2C40"/>
    <w:rsid w:val="006B4D4B"/>
    <w:rsid w:val="006B602A"/>
    <w:rsid w:val="006D02C4"/>
    <w:rsid w:val="006F49D0"/>
    <w:rsid w:val="00720226"/>
    <w:rsid w:val="00735B62"/>
    <w:rsid w:val="0074503A"/>
    <w:rsid w:val="00756592"/>
    <w:rsid w:val="00761979"/>
    <w:rsid w:val="00766CF9"/>
    <w:rsid w:val="00780F2F"/>
    <w:rsid w:val="00786A88"/>
    <w:rsid w:val="00792675"/>
    <w:rsid w:val="0079355C"/>
    <w:rsid w:val="007C43E1"/>
    <w:rsid w:val="007D198D"/>
    <w:rsid w:val="007E282F"/>
    <w:rsid w:val="00806562"/>
    <w:rsid w:val="008217A7"/>
    <w:rsid w:val="008352CB"/>
    <w:rsid w:val="00840B59"/>
    <w:rsid w:val="00850C7C"/>
    <w:rsid w:val="00853625"/>
    <w:rsid w:val="00857C58"/>
    <w:rsid w:val="0086179F"/>
    <w:rsid w:val="00863B9A"/>
    <w:rsid w:val="00881B5F"/>
    <w:rsid w:val="008A19FE"/>
    <w:rsid w:val="008A1C86"/>
    <w:rsid w:val="008B66E8"/>
    <w:rsid w:val="008B7D7C"/>
    <w:rsid w:val="008E30C3"/>
    <w:rsid w:val="008F0FEE"/>
    <w:rsid w:val="00924775"/>
    <w:rsid w:val="00940415"/>
    <w:rsid w:val="00940E50"/>
    <w:rsid w:val="009433FC"/>
    <w:rsid w:val="00947672"/>
    <w:rsid w:val="00965B39"/>
    <w:rsid w:val="0097160B"/>
    <w:rsid w:val="00990B93"/>
    <w:rsid w:val="009A1211"/>
    <w:rsid w:val="009A3784"/>
    <w:rsid w:val="009A57C3"/>
    <w:rsid w:val="009B2718"/>
    <w:rsid w:val="009B2C0E"/>
    <w:rsid w:val="009F03EF"/>
    <w:rsid w:val="009F3D2C"/>
    <w:rsid w:val="00A03230"/>
    <w:rsid w:val="00A3679C"/>
    <w:rsid w:val="00A47BEA"/>
    <w:rsid w:val="00A56AE6"/>
    <w:rsid w:val="00A625D7"/>
    <w:rsid w:val="00A62D02"/>
    <w:rsid w:val="00A87FB7"/>
    <w:rsid w:val="00AB1E4B"/>
    <w:rsid w:val="00AB2E54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57BA7"/>
    <w:rsid w:val="00B64EF3"/>
    <w:rsid w:val="00B92966"/>
    <w:rsid w:val="00B93115"/>
    <w:rsid w:val="00B96082"/>
    <w:rsid w:val="00BF65D9"/>
    <w:rsid w:val="00C3035B"/>
    <w:rsid w:val="00C37A1C"/>
    <w:rsid w:val="00C47C8E"/>
    <w:rsid w:val="00C5493B"/>
    <w:rsid w:val="00C630E6"/>
    <w:rsid w:val="00C70FB7"/>
    <w:rsid w:val="00C769D8"/>
    <w:rsid w:val="00C8064F"/>
    <w:rsid w:val="00C907C5"/>
    <w:rsid w:val="00CA608B"/>
    <w:rsid w:val="00CB400A"/>
    <w:rsid w:val="00CC1F7A"/>
    <w:rsid w:val="00CD0963"/>
    <w:rsid w:val="00CE5CBE"/>
    <w:rsid w:val="00D16015"/>
    <w:rsid w:val="00D17FBE"/>
    <w:rsid w:val="00D2550D"/>
    <w:rsid w:val="00D4088E"/>
    <w:rsid w:val="00D632B7"/>
    <w:rsid w:val="00D8192B"/>
    <w:rsid w:val="00D81ADB"/>
    <w:rsid w:val="00D85FFA"/>
    <w:rsid w:val="00D96A9B"/>
    <w:rsid w:val="00DB4AB7"/>
    <w:rsid w:val="00DE73DC"/>
    <w:rsid w:val="00DF376B"/>
    <w:rsid w:val="00E225B0"/>
    <w:rsid w:val="00E2625A"/>
    <w:rsid w:val="00E27A82"/>
    <w:rsid w:val="00E305F2"/>
    <w:rsid w:val="00E4482E"/>
    <w:rsid w:val="00E475A0"/>
    <w:rsid w:val="00E53774"/>
    <w:rsid w:val="00E615B3"/>
    <w:rsid w:val="00E62A17"/>
    <w:rsid w:val="00E65250"/>
    <w:rsid w:val="00E81A98"/>
    <w:rsid w:val="00E91AA6"/>
    <w:rsid w:val="00EA0554"/>
    <w:rsid w:val="00EA394A"/>
    <w:rsid w:val="00EA6734"/>
    <w:rsid w:val="00F06AA4"/>
    <w:rsid w:val="00F138DB"/>
    <w:rsid w:val="00F17737"/>
    <w:rsid w:val="00F23364"/>
    <w:rsid w:val="00F23A90"/>
    <w:rsid w:val="00F405B5"/>
    <w:rsid w:val="00F54AED"/>
    <w:rsid w:val="00F55AFD"/>
    <w:rsid w:val="00F84D18"/>
    <w:rsid w:val="00F86374"/>
    <w:rsid w:val="00F945BD"/>
    <w:rsid w:val="00FB21D7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15CFF1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customStyle="1" w:styleId="PS-hlavika1">
    <w:name w:val="PS-hlavička 1"/>
    <w:basedOn w:val="Normln"/>
    <w:next w:val="Bezmezer"/>
    <w:qFormat/>
    <w:rsid w:val="002E7AE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17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2021-09-08T08:12:00Z</cp:lastPrinted>
  <dcterms:created xsi:type="dcterms:W3CDTF">2020-09-09T09:13:00Z</dcterms:created>
  <dcterms:modified xsi:type="dcterms:W3CDTF">2021-09-08T08:12:00Z</dcterms:modified>
</cp:coreProperties>
</file>