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0C0063" w:rsidRDefault="000C6893" w:rsidP="000C0063">
      <w:pPr>
        <w:pStyle w:val="Nadpis"/>
        <w:spacing w:before="120"/>
        <w:jc w:val="center"/>
        <w:rPr>
          <w:b/>
          <w:bCs/>
          <w:sz w:val="22"/>
        </w:rPr>
      </w:pPr>
      <w:r>
        <w:rPr>
          <w:b/>
          <w:bCs/>
          <w:sz w:val="24"/>
        </w:rPr>
        <w:t xml:space="preserve">k </w:t>
      </w:r>
      <w:r w:rsidR="000C0063" w:rsidRPr="000C0063">
        <w:rPr>
          <w:b/>
          <w:sz w:val="24"/>
          <w:shd w:val="clear" w:color="auto" w:fill="FFFFFF"/>
        </w:rPr>
        <w:t>v</w:t>
      </w:r>
      <w:r w:rsidR="000C0063" w:rsidRPr="000C0063">
        <w:rPr>
          <w:b/>
          <w:sz w:val="24"/>
        </w:rPr>
        <w:t>ládnímu návrhu zákona, kterým se mění zákon č. 165/2012 Sb., o podporovaných zdrojích energie a o změně některých zákonů, ve znění pozdějších předpisů, a zákon č. 458/2000 Sb., o podmínkách podnikání a o výkonu státní správy v energetických odvětvích a o změně některých zákonů (energetický zákon), ve znění pozdějších předpisů</w:t>
      </w:r>
    </w:p>
    <w:p w:rsidR="000C6893" w:rsidRDefault="000C6893">
      <w:pPr>
        <w:pStyle w:val="Nadpis"/>
        <w:spacing w:before="0" w:after="0"/>
        <w:jc w:val="center"/>
        <w:rPr>
          <w:b/>
          <w:bCs/>
        </w:rPr>
      </w:pPr>
      <w:r>
        <w:rPr>
          <w:b/>
          <w:bCs/>
          <w:sz w:val="24"/>
        </w:rPr>
        <w:t xml:space="preserve">(tisk </w:t>
      </w:r>
      <w:r w:rsidR="000C0063">
        <w:rPr>
          <w:b/>
          <w:bCs/>
          <w:sz w:val="24"/>
        </w:rPr>
        <w:t>870)</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w:t>
      </w:r>
      <w:r w:rsidR="000C0063">
        <w:t xml:space="preserve">hospodářského </w:t>
      </w:r>
      <w:r>
        <w:t xml:space="preserve">výboru č. </w:t>
      </w:r>
      <w:r w:rsidR="000C0063">
        <w:t>380</w:t>
      </w:r>
      <w:r>
        <w:t xml:space="preserve"> z</w:t>
      </w:r>
      <w:r w:rsidR="00D8550A">
        <w:t> </w:t>
      </w:r>
      <w:r w:rsidR="000C0063">
        <w:t>55</w:t>
      </w:r>
      <w:r>
        <w:t>.</w:t>
      </w:r>
      <w:r w:rsidR="000C0063">
        <w:t> </w:t>
      </w:r>
      <w:r>
        <w:t xml:space="preserve">schůze konané dne </w:t>
      </w:r>
      <w:r w:rsidR="000C0063">
        <w:t>31. března 2021</w:t>
      </w:r>
      <w:r>
        <w:t xml:space="preserve"> (tisk </w:t>
      </w:r>
      <w:r w:rsidR="000C0063">
        <w:t>870</w:t>
      </w:r>
      <w:r>
        <w:t>/</w:t>
      </w:r>
      <w:r w:rsidR="000C0063">
        <w:t>5</w:t>
      </w:r>
      <w:r>
        <w:t>)</w:t>
      </w:r>
    </w:p>
    <w:p w:rsidR="000C0063" w:rsidRDefault="000C0063" w:rsidP="006B77FB">
      <w:pPr>
        <w:pStyle w:val="Odstavecseseznamem"/>
        <w:numPr>
          <w:ilvl w:val="0"/>
          <w:numId w:val="5"/>
        </w:numPr>
        <w:spacing w:before="360" w:after="120" w:line="240" w:lineRule="auto"/>
        <w:ind w:left="709" w:hanging="567"/>
        <w:contextualSpacing w:val="0"/>
        <w:jc w:val="both"/>
        <w:rPr>
          <w:rFonts w:ascii="Times New Roman" w:hAnsi="Times New Roman"/>
          <w:sz w:val="24"/>
          <w:szCs w:val="24"/>
        </w:rPr>
      </w:pPr>
      <w:r w:rsidRPr="006C421A">
        <w:rPr>
          <w:rFonts w:ascii="Times New Roman" w:hAnsi="Times New Roman"/>
          <w:sz w:val="24"/>
          <w:szCs w:val="24"/>
        </w:rPr>
        <w:t xml:space="preserve">Název zákona zní: </w:t>
      </w:r>
    </w:p>
    <w:p w:rsidR="000C0063" w:rsidRPr="00025BE8" w:rsidRDefault="000C0063" w:rsidP="00D8550A">
      <w:pPr>
        <w:pStyle w:val="Odstavecseseznamem"/>
        <w:spacing w:before="120" w:after="240" w:line="240" w:lineRule="auto"/>
        <w:ind w:left="709"/>
        <w:contextualSpacing w:val="0"/>
        <w:jc w:val="both"/>
        <w:rPr>
          <w:rFonts w:ascii="Times New Roman" w:hAnsi="Times New Roman"/>
          <w:sz w:val="24"/>
          <w:szCs w:val="24"/>
        </w:rPr>
      </w:pPr>
      <w:r w:rsidRPr="00025BE8">
        <w:rPr>
          <w:rFonts w:ascii="Times New Roman" w:hAnsi="Times New Roman"/>
          <w:sz w:val="24"/>
          <w:szCs w:val="24"/>
        </w:rPr>
        <w:t xml:space="preserve">„Návrh zákona, kterým se mění zákon č. 165/2012 Sb., o podporovaných zdrojích energie a o změně některých zákonů, ve znění pozdějších předpisů, a další související zákony“. </w:t>
      </w:r>
    </w:p>
    <w:p w:rsidR="000C0063" w:rsidRPr="009C1D5E" w:rsidRDefault="000C0063" w:rsidP="006B77FB">
      <w:pPr>
        <w:pStyle w:val="Odstavecseseznamem"/>
        <w:numPr>
          <w:ilvl w:val="0"/>
          <w:numId w:val="5"/>
        </w:numPr>
        <w:spacing w:before="480" w:after="480" w:line="240" w:lineRule="auto"/>
        <w:ind w:left="709" w:hanging="567"/>
        <w:contextualSpacing w:val="0"/>
        <w:jc w:val="both"/>
        <w:rPr>
          <w:rFonts w:ascii="Times New Roman" w:hAnsi="Times New Roman"/>
          <w:sz w:val="24"/>
          <w:szCs w:val="24"/>
        </w:rPr>
      </w:pPr>
      <w:r w:rsidRPr="009C1D5E">
        <w:rPr>
          <w:rFonts w:ascii="Times New Roman" w:hAnsi="Times New Roman"/>
          <w:bCs/>
          <w:sz w:val="24"/>
          <w:szCs w:val="24"/>
        </w:rPr>
        <w:t>V názvu návrhu zákona se slova a zákon č. 458/2000 Sb., o podmínkách podnikání a o výkonu státní správy v energetických odvětvích a o změně některých zákonů (energetický zákon), ve znění pozdějších předpisů“ nahrazují slovy „, a další související zákony“.</w:t>
      </w:r>
    </w:p>
    <w:p w:rsidR="000C0063" w:rsidRPr="006C421A"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6C421A">
        <w:rPr>
          <w:rFonts w:ascii="Times New Roman" w:hAnsi="Times New Roman"/>
          <w:bCs/>
          <w:sz w:val="24"/>
          <w:szCs w:val="24"/>
        </w:rPr>
        <w:t>V části první čl. I se za bod 4 vkládá nový bod</w:t>
      </w:r>
      <w:r>
        <w:rPr>
          <w:rFonts w:ascii="Times New Roman" w:hAnsi="Times New Roman"/>
          <w:bCs/>
          <w:sz w:val="24"/>
          <w:szCs w:val="24"/>
        </w:rPr>
        <w:t xml:space="preserve"> 5</w:t>
      </w:r>
      <w:r w:rsidRPr="006C421A">
        <w:rPr>
          <w:rFonts w:ascii="Times New Roman" w:hAnsi="Times New Roman"/>
          <w:bCs/>
          <w:sz w:val="24"/>
          <w:szCs w:val="24"/>
        </w:rPr>
        <w:t>, který zní:</w:t>
      </w:r>
    </w:p>
    <w:p w:rsidR="000C0063" w:rsidRPr="00B32EA2" w:rsidRDefault="000C0063" w:rsidP="000C0063">
      <w:pPr>
        <w:spacing w:after="120"/>
        <w:ind w:left="709"/>
        <w:jc w:val="both"/>
      </w:pPr>
      <w:r w:rsidRPr="00B32EA2">
        <w:rPr>
          <w:bCs/>
        </w:rPr>
        <w:t>„</w:t>
      </w:r>
      <w:r>
        <w:rPr>
          <w:bCs/>
        </w:rPr>
        <w:t>5</w:t>
      </w:r>
      <w:r w:rsidRPr="00B32EA2">
        <w:rPr>
          <w:bCs/>
        </w:rPr>
        <w:t>. V § 1 se na konci odstavce 1 tečka nahrazuje čárkou a doplňuje se písmeno g), které zní:</w:t>
      </w:r>
    </w:p>
    <w:p w:rsidR="000C0063" w:rsidRPr="00B32EA2" w:rsidRDefault="000C0063" w:rsidP="000C0063">
      <w:pPr>
        <w:ind w:left="709"/>
        <w:jc w:val="both"/>
      </w:pPr>
      <w:r w:rsidRPr="00B32EA2">
        <w:rPr>
          <w:bCs/>
        </w:rPr>
        <w:t>„g) práva a povinnosti osob dodávajících pohonné hmoty a elektřinu pro dopravní účely a působnost orgánů veřejné správy při zajištění naplnění cílů ve využívání energie z obnovitelných zdrojů v odvětví dopravy.“.“.</w:t>
      </w:r>
    </w:p>
    <w:p w:rsidR="000C0063" w:rsidRPr="00AB1F65" w:rsidRDefault="000C0063" w:rsidP="000C0063">
      <w:pPr>
        <w:spacing w:before="120" w:after="120"/>
        <w:ind w:left="709"/>
        <w:jc w:val="both"/>
      </w:pPr>
      <w:r w:rsidRPr="00AB1F65">
        <w:t>Následující body se přečíslují.</w:t>
      </w:r>
    </w:p>
    <w:p w:rsidR="000C0063" w:rsidRPr="00AB1F65" w:rsidRDefault="000C0063" w:rsidP="006B77FB">
      <w:pPr>
        <w:pStyle w:val="Odstavecseseznamem"/>
        <w:numPr>
          <w:ilvl w:val="0"/>
          <w:numId w:val="5"/>
        </w:numPr>
        <w:spacing w:before="480" w:after="120" w:line="240" w:lineRule="auto"/>
        <w:ind w:left="709" w:hanging="567"/>
        <w:jc w:val="both"/>
        <w:rPr>
          <w:rFonts w:ascii="Times New Roman" w:hAnsi="Times New Roman"/>
          <w:sz w:val="24"/>
          <w:szCs w:val="24"/>
        </w:rPr>
      </w:pPr>
      <w:r w:rsidRPr="00AB1F65">
        <w:rPr>
          <w:rFonts w:ascii="Times New Roman" w:hAnsi="Times New Roman"/>
          <w:bCs/>
          <w:sz w:val="24"/>
          <w:szCs w:val="24"/>
        </w:rPr>
        <w:t>V části první čl. I se za původní bod 6 vkládá nový bod 7, který zní:</w:t>
      </w:r>
    </w:p>
    <w:p w:rsidR="000C0063" w:rsidRPr="00AB1F65" w:rsidRDefault="000C0063" w:rsidP="000C0063">
      <w:pPr>
        <w:spacing w:before="120" w:after="120"/>
        <w:ind w:left="709"/>
        <w:jc w:val="both"/>
      </w:pPr>
      <w:r w:rsidRPr="00AB1F65">
        <w:rPr>
          <w:bCs/>
        </w:rPr>
        <w:t>„7. V § 1 se na konci odstavce 2 tečka nahrazuje čárkou a doplňuje se písmeno e), které zní:</w:t>
      </w:r>
    </w:p>
    <w:p w:rsidR="000C0063" w:rsidRPr="00AB1F65" w:rsidRDefault="000C0063" w:rsidP="000C0063">
      <w:pPr>
        <w:spacing w:before="120" w:after="120"/>
        <w:ind w:left="709"/>
        <w:jc w:val="both"/>
      </w:pPr>
      <w:r w:rsidRPr="00AB1F65">
        <w:rPr>
          <w:bCs/>
        </w:rPr>
        <w:t>„e) vytvořit podmínky pro naplnění cílů ve využívání energie z obnovitelných zdrojů v odvětví vytápění a chlazení a v odvětví dopravy.“.“.</w:t>
      </w:r>
    </w:p>
    <w:p w:rsidR="000C0063" w:rsidRPr="00AB1F65" w:rsidRDefault="000C0063" w:rsidP="000C0063">
      <w:pPr>
        <w:spacing w:before="240" w:after="480"/>
        <w:ind w:left="709"/>
        <w:jc w:val="both"/>
      </w:pPr>
      <w:r w:rsidRPr="00AB1F65">
        <w:rPr>
          <w:bCs/>
        </w:rPr>
        <w:t>Následující body se přečíslují.</w:t>
      </w:r>
    </w:p>
    <w:p w:rsidR="000C0063" w:rsidRPr="005420C4" w:rsidRDefault="000C0063" w:rsidP="006B77FB">
      <w:pPr>
        <w:pStyle w:val="Odstavecseseznamem"/>
        <w:numPr>
          <w:ilvl w:val="0"/>
          <w:numId w:val="5"/>
        </w:numPr>
        <w:spacing w:before="120" w:after="120" w:line="240" w:lineRule="auto"/>
        <w:ind w:left="709" w:hanging="567"/>
        <w:jc w:val="both"/>
        <w:rPr>
          <w:rFonts w:ascii="Times New Roman" w:hAnsi="Times New Roman"/>
          <w:sz w:val="24"/>
          <w:szCs w:val="24"/>
        </w:rPr>
      </w:pPr>
      <w:r w:rsidRPr="005420C4">
        <w:rPr>
          <w:rFonts w:ascii="Times New Roman" w:hAnsi="Times New Roman"/>
          <w:bCs/>
          <w:sz w:val="24"/>
          <w:szCs w:val="24"/>
        </w:rPr>
        <w:t>V části první čl. I se za původní bod 7 vkládá nový bod 8, který zní:</w:t>
      </w:r>
    </w:p>
    <w:p w:rsidR="000C0063" w:rsidRPr="005420C4" w:rsidRDefault="000C0063" w:rsidP="000C0063">
      <w:pPr>
        <w:spacing w:before="120" w:after="120"/>
        <w:ind w:left="709"/>
        <w:jc w:val="both"/>
      </w:pPr>
      <w:r w:rsidRPr="005420C4">
        <w:rPr>
          <w:bCs/>
        </w:rPr>
        <w:t>„8. V § 2 odst. 1 písmena a) a b) znějí:</w:t>
      </w:r>
    </w:p>
    <w:p w:rsidR="000C0063" w:rsidRPr="005420C4" w:rsidRDefault="000C0063" w:rsidP="000C0063">
      <w:pPr>
        <w:pStyle w:val="Textkomente2"/>
        <w:spacing w:before="120" w:after="120"/>
        <w:ind w:left="709"/>
        <w:jc w:val="both"/>
        <w:rPr>
          <w:sz w:val="24"/>
          <w:szCs w:val="24"/>
        </w:rPr>
      </w:pPr>
      <w:r w:rsidRPr="005420C4">
        <w:rPr>
          <w:bCs/>
          <w:sz w:val="24"/>
          <w:szCs w:val="24"/>
        </w:rPr>
        <w:lastRenderedPageBreak/>
        <w:t xml:space="preserve">„a) obnovitelnými zdroji obnovitelné nefosilní zdroje energie, jimiž jsou energie větru, energie slunečního záření (termální a </w:t>
      </w:r>
      <w:proofErr w:type="spellStart"/>
      <w:r w:rsidRPr="005420C4">
        <w:rPr>
          <w:bCs/>
          <w:sz w:val="24"/>
          <w:szCs w:val="24"/>
        </w:rPr>
        <w:t>fotovoltaická</w:t>
      </w:r>
      <w:proofErr w:type="spellEnd"/>
      <w:r w:rsidRPr="005420C4">
        <w:rPr>
          <w:bCs/>
          <w:sz w:val="24"/>
          <w:szCs w:val="24"/>
        </w:rPr>
        <w:t>), geotermální energie, energie okolního prostředí, energie z přílivu nebo vln a jiná energie z oceánů, energie vody</w:t>
      </w:r>
      <w:r w:rsidRPr="005420C4">
        <w:rPr>
          <w:sz w:val="24"/>
          <w:szCs w:val="24"/>
        </w:rPr>
        <w:t>, energie biomasy a paliv z ní vyráběných, energie skládkového plynu, energie kalového plynu z čistíren odpadních vod a energie bioplynu,</w:t>
      </w:r>
    </w:p>
    <w:p w:rsidR="000C0063" w:rsidRPr="005420C4" w:rsidRDefault="000C0063" w:rsidP="000C0063">
      <w:pPr>
        <w:spacing w:before="120" w:after="120"/>
        <w:ind w:left="709"/>
        <w:jc w:val="both"/>
      </w:pPr>
      <w:r w:rsidRPr="005420C4">
        <w:rPr>
          <w:bCs/>
        </w:rPr>
        <w:t>b) biomasou biologicky rozložitelná část produktů, odpadů a zbytků biologického původu ze zemědělství, z lesnictví a souvisejících odvětví a z rybolovu a akvakultury, včetně rostlinných a živočišných látek, jakož i biologicky rozložitelná část odpadů, včetně průmyslových a komunálních odpadů biologického původu, přičemž zemědělská biomasa je biomasa vyrobená v zemědělství a lesní biomasa je biomasa vyrobená v lesnictví.“.“.</w:t>
      </w:r>
    </w:p>
    <w:p w:rsidR="000C0063" w:rsidRPr="005420C4" w:rsidRDefault="000C0063" w:rsidP="000C0063">
      <w:pPr>
        <w:spacing w:before="240" w:after="480"/>
        <w:ind w:left="709"/>
        <w:jc w:val="both"/>
        <w:rPr>
          <w:bCs/>
        </w:rPr>
      </w:pPr>
      <w:r w:rsidRPr="005420C4">
        <w:rPr>
          <w:bCs/>
        </w:rPr>
        <w:t>Následující body se přečíslují.</w:t>
      </w:r>
    </w:p>
    <w:p w:rsidR="000C0063" w:rsidRPr="00373337" w:rsidRDefault="000C0063" w:rsidP="006B77FB">
      <w:pPr>
        <w:pStyle w:val="Odstavecseseznamem"/>
        <w:numPr>
          <w:ilvl w:val="0"/>
          <w:numId w:val="5"/>
        </w:numPr>
        <w:spacing w:before="120" w:after="120" w:line="240" w:lineRule="auto"/>
        <w:ind w:left="709" w:hanging="567"/>
        <w:jc w:val="both"/>
        <w:rPr>
          <w:rFonts w:ascii="Times New Roman" w:hAnsi="Times New Roman"/>
          <w:sz w:val="24"/>
          <w:szCs w:val="24"/>
        </w:rPr>
      </w:pPr>
      <w:r w:rsidRPr="00373337">
        <w:rPr>
          <w:rFonts w:ascii="Times New Roman" w:hAnsi="Times New Roman"/>
          <w:bCs/>
          <w:sz w:val="24"/>
          <w:szCs w:val="24"/>
        </w:rPr>
        <w:t>V části první čl. I původní bod 9 zní:</w:t>
      </w:r>
    </w:p>
    <w:p w:rsidR="000C0063" w:rsidRPr="00AB1F65" w:rsidRDefault="000C0063" w:rsidP="000C0063">
      <w:pPr>
        <w:spacing w:before="120" w:after="120"/>
        <w:ind w:left="709"/>
        <w:jc w:val="both"/>
      </w:pPr>
      <w:r w:rsidRPr="00AB1F65">
        <w:rPr>
          <w:bCs/>
        </w:rPr>
        <w:t>„9. V § 2 odst. 1 písmeno e) zní:</w:t>
      </w:r>
    </w:p>
    <w:p w:rsidR="000C0063" w:rsidRPr="00AB1F65" w:rsidRDefault="000C0063" w:rsidP="000C0063">
      <w:pPr>
        <w:spacing w:before="120" w:after="120"/>
        <w:ind w:left="709"/>
        <w:jc w:val="both"/>
      </w:pPr>
      <w:r w:rsidRPr="00AB1F65">
        <w:rPr>
          <w:bCs/>
        </w:rPr>
        <w:t xml:space="preserve">„e) </w:t>
      </w:r>
      <w:proofErr w:type="spellStart"/>
      <w:r w:rsidRPr="00AB1F65">
        <w:rPr>
          <w:bCs/>
        </w:rPr>
        <w:t>biometanem</w:t>
      </w:r>
      <w:proofErr w:type="spellEnd"/>
      <w:r w:rsidRPr="00AB1F65">
        <w:rPr>
          <w:bCs/>
        </w:rPr>
        <w:t xml:space="preserve"> upravený bioplyn, jehož kvalita a čistota splňuje kvalitativní parametry zemního plynu.“.“</w:t>
      </w:r>
    </w:p>
    <w:p w:rsidR="000C0063" w:rsidRPr="00373337" w:rsidRDefault="000C0063" w:rsidP="006B77FB">
      <w:pPr>
        <w:pStyle w:val="Odstavecseseznamem"/>
        <w:numPr>
          <w:ilvl w:val="0"/>
          <w:numId w:val="5"/>
        </w:numPr>
        <w:spacing w:before="480" w:after="120" w:line="240" w:lineRule="auto"/>
        <w:ind w:left="709" w:hanging="567"/>
        <w:jc w:val="both"/>
        <w:rPr>
          <w:rFonts w:ascii="Times New Roman" w:hAnsi="Times New Roman"/>
          <w:sz w:val="24"/>
          <w:szCs w:val="24"/>
        </w:rPr>
      </w:pPr>
      <w:r w:rsidRPr="00373337">
        <w:rPr>
          <w:rFonts w:ascii="Times New Roman" w:hAnsi="Times New Roman"/>
          <w:bCs/>
          <w:sz w:val="24"/>
          <w:szCs w:val="24"/>
        </w:rPr>
        <w:t>V části první čl. I se za původní bod 9 vkládá nový bod 10, který zní:</w:t>
      </w:r>
    </w:p>
    <w:p w:rsidR="000C0063" w:rsidRPr="00AB1F65" w:rsidRDefault="000C0063" w:rsidP="000C0063">
      <w:pPr>
        <w:spacing w:before="120" w:after="120"/>
        <w:ind w:left="709"/>
        <w:jc w:val="both"/>
      </w:pPr>
      <w:r w:rsidRPr="00AB1F65">
        <w:rPr>
          <w:bCs/>
        </w:rPr>
        <w:t>„10.</w:t>
      </w:r>
      <w:r>
        <w:rPr>
          <w:bCs/>
        </w:rPr>
        <w:t xml:space="preserve"> </w:t>
      </w:r>
      <w:r w:rsidRPr="00AB1F65">
        <w:rPr>
          <w:bCs/>
        </w:rPr>
        <w:t>V § 2 odst. 1 písmeno i) zní:</w:t>
      </w:r>
    </w:p>
    <w:p w:rsidR="000C0063" w:rsidRPr="00AB1F65" w:rsidRDefault="000C0063" w:rsidP="000C0063">
      <w:pPr>
        <w:spacing w:before="120" w:after="120"/>
        <w:ind w:left="709"/>
        <w:jc w:val="both"/>
      </w:pPr>
      <w:r w:rsidRPr="00AB1F65">
        <w:rPr>
          <w:bCs/>
        </w:rPr>
        <w:t>„i) hrubou konečnou spotřebou energie energetické komodity dodané k energetickým účelům pro průmysl, dopravu, domácnosti, služby včetně veřejných služeb, zemědělství, lesnictví a rybolov, spotřeba elektřiny a tepla v odvětví energetiky při výrobě elektřiny, tepla a paliv používaných v odvětví dopravy a ztráty elektřiny a tepla při distribuci a přenosu,“.“.</w:t>
      </w:r>
    </w:p>
    <w:p w:rsidR="000C0063" w:rsidRPr="00AB1F65" w:rsidRDefault="000C0063" w:rsidP="000C0063">
      <w:pPr>
        <w:spacing w:before="240" w:after="480"/>
        <w:ind w:left="709"/>
        <w:jc w:val="both"/>
        <w:rPr>
          <w:bCs/>
        </w:rPr>
      </w:pPr>
      <w:r w:rsidRPr="00AB1F65">
        <w:rPr>
          <w:bCs/>
        </w:rPr>
        <w:t>Následující body se přečíslují.</w:t>
      </w:r>
    </w:p>
    <w:p w:rsidR="000C0063" w:rsidRPr="002E76AF" w:rsidRDefault="000C0063" w:rsidP="006B77FB">
      <w:pPr>
        <w:pStyle w:val="Odstavecseseznamem"/>
        <w:numPr>
          <w:ilvl w:val="0"/>
          <w:numId w:val="5"/>
        </w:numPr>
        <w:spacing w:before="120" w:after="120" w:line="240" w:lineRule="auto"/>
        <w:ind w:left="709" w:hanging="567"/>
        <w:jc w:val="both"/>
        <w:rPr>
          <w:rFonts w:ascii="Times New Roman" w:hAnsi="Times New Roman"/>
          <w:bCs/>
          <w:sz w:val="24"/>
          <w:szCs w:val="24"/>
        </w:rPr>
      </w:pPr>
      <w:r w:rsidRPr="002E76AF">
        <w:rPr>
          <w:rFonts w:ascii="Times New Roman" w:hAnsi="Times New Roman"/>
          <w:bCs/>
          <w:sz w:val="24"/>
          <w:szCs w:val="24"/>
        </w:rPr>
        <w:t xml:space="preserve">V části první čl. I původním </w:t>
      </w:r>
      <w:r>
        <w:rPr>
          <w:rFonts w:ascii="Times New Roman" w:hAnsi="Times New Roman"/>
          <w:bCs/>
          <w:sz w:val="24"/>
          <w:szCs w:val="24"/>
        </w:rPr>
        <w:t>bodě</w:t>
      </w:r>
      <w:r w:rsidRPr="002E76AF">
        <w:rPr>
          <w:rFonts w:ascii="Times New Roman" w:hAnsi="Times New Roman"/>
          <w:bCs/>
          <w:sz w:val="24"/>
          <w:szCs w:val="24"/>
        </w:rPr>
        <w:t xml:space="preserve"> 12 se na konci textu </w:t>
      </w:r>
      <w:proofErr w:type="gramStart"/>
      <w:r w:rsidRPr="002E76AF">
        <w:rPr>
          <w:rFonts w:ascii="Times New Roman" w:hAnsi="Times New Roman"/>
          <w:bCs/>
          <w:sz w:val="24"/>
          <w:szCs w:val="24"/>
        </w:rPr>
        <w:t>písmene o)  doplňují</w:t>
      </w:r>
      <w:proofErr w:type="gramEnd"/>
      <w:r w:rsidRPr="002E76AF">
        <w:rPr>
          <w:rFonts w:ascii="Times New Roman" w:hAnsi="Times New Roman"/>
          <w:bCs/>
          <w:sz w:val="24"/>
          <w:szCs w:val="24"/>
        </w:rPr>
        <w:t xml:space="preserve"> slova „,nebo zařízení k úpravě bioplynu na </w:t>
      </w:r>
      <w:proofErr w:type="spellStart"/>
      <w:r w:rsidRPr="002E76AF">
        <w:rPr>
          <w:rFonts w:ascii="Times New Roman" w:hAnsi="Times New Roman"/>
          <w:bCs/>
          <w:sz w:val="24"/>
          <w:szCs w:val="24"/>
        </w:rPr>
        <w:t>biometan</w:t>
      </w:r>
      <w:proofErr w:type="spellEnd"/>
      <w:r w:rsidRPr="002E76AF">
        <w:rPr>
          <w:rFonts w:ascii="Times New Roman" w:hAnsi="Times New Roman"/>
          <w:bCs/>
          <w:sz w:val="24"/>
          <w:szCs w:val="24"/>
        </w:rPr>
        <w:t>“.</w:t>
      </w:r>
    </w:p>
    <w:p w:rsidR="000C0063" w:rsidRPr="004361AA"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bCs/>
          <w:sz w:val="24"/>
          <w:szCs w:val="24"/>
        </w:rPr>
      </w:pPr>
      <w:r w:rsidRPr="004361AA">
        <w:rPr>
          <w:rFonts w:ascii="Times New Roman" w:hAnsi="Times New Roman"/>
          <w:bCs/>
          <w:sz w:val="24"/>
          <w:szCs w:val="24"/>
        </w:rPr>
        <w:t xml:space="preserve">V části první čl. I původním bodě 13 se slova „výrobce plynu upraveného na </w:t>
      </w:r>
      <w:proofErr w:type="spellStart"/>
      <w:r w:rsidRPr="004361AA">
        <w:rPr>
          <w:rFonts w:ascii="Times New Roman" w:hAnsi="Times New Roman"/>
          <w:bCs/>
          <w:sz w:val="24"/>
          <w:szCs w:val="24"/>
        </w:rPr>
        <w:t>biometan</w:t>
      </w:r>
      <w:proofErr w:type="spellEnd"/>
      <w:r w:rsidRPr="004361AA">
        <w:rPr>
          <w:rFonts w:ascii="Times New Roman" w:hAnsi="Times New Roman"/>
          <w:bCs/>
          <w:sz w:val="24"/>
          <w:szCs w:val="24"/>
        </w:rPr>
        <w:t xml:space="preserve">“ nahrazují slovy „provozovatel výrobny </w:t>
      </w:r>
      <w:proofErr w:type="spellStart"/>
      <w:r w:rsidRPr="004361AA">
        <w:rPr>
          <w:rFonts w:ascii="Times New Roman" w:hAnsi="Times New Roman"/>
          <w:bCs/>
          <w:sz w:val="24"/>
          <w:szCs w:val="24"/>
        </w:rPr>
        <w:t>biometanu</w:t>
      </w:r>
      <w:proofErr w:type="spellEnd"/>
      <w:r w:rsidRPr="004361AA">
        <w:rPr>
          <w:rFonts w:ascii="Times New Roman" w:hAnsi="Times New Roman"/>
          <w:bCs/>
          <w:sz w:val="24"/>
          <w:szCs w:val="24"/>
        </w:rPr>
        <w:t>“.</w:t>
      </w:r>
    </w:p>
    <w:p w:rsidR="000C0063" w:rsidRPr="004361AA" w:rsidRDefault="000C0063" w:rsidP="006B77FB">
      <w:pPr>
        <w:pStyle w:val="Odstavecseseznamem"/>
        <w:numPr>
          <w:ilvl w:val="0"/>
          <w:numId w:val="5"/>
        </w:numPr>
        <w:spacing w:before="480" w:after="120" w:line="240" w:lineRule="auto"/>
        <w:ind w:left="709" w:hanging="567"/>
        <w:contextualSpacing w:val="0"/>
        <w:rPr>
          <w:rFonts w:ascii="Times New Roman" w:hAnsi="Times New Roman"/>
          <w:sz w:val="24"/>
          <w:szCs w:val="24"/>
        </w:rPr>
      </w:pPr>
      <w:r w:rsidRPr="004361AA">
        <w:rPr>
          <w:rFonts w:ascii="Times New Roman" w:hAnsi="Times New Roman"/>
          <w:sz w:val="24"/>
          <w:szCs w:val="24"/>
        </w:rPr>
        <w:t>V části první čl. I v bodě 16 v odst. 2 písmeno d) zní:</w:t>
      </w:r>
    </w:p>
    <w:p w:rsidR="000C0063" w:rsidRPr="00AB1F65" w:rsidRDefault="000C0063" w:rsidP="000C0063">
      <w:pPr>
        <w:spacing w:before="120" w:after="120"/>
        <w:ind w:left="709"/>
        <w:jc w:val="both"/>
      </w:pPr>
      <w:r w:rsidRPr="00AB1F65">
        <w:rPr>
          <w:bCs/>
        </w:rPr>
        <w:t>„d) modernizací výrobny elektřiny obnovení výrobny elektřiny zahrnující úplné nebo částečné nahrazení zařízení nebo provozních systémů a vybavení za účelem náhrady instalovaného výkonu nebo zvýšení účinnosti nebo instalovaného výkonu výrobny elektřiny; za modernizaci se považuje i změna paliva,“</w:t>
      </w:r>
      <w:r>
        <w:rPr>
          <w:bCs/>
        </w:rPr>
        <w:t>.</w:t>
      </w:r>
    </w:p>
    <w:p w:rsidR="000C0063" w:rsidRPr="004361AA" w:rsidRDefault="000C0063" w:rsidP="006B77FB">
      <w:pPr>
        <w:pStyle w:val="Odstavecseseznamem"/>
        <w:numPr>
          <w:ilvl w:val="0"/>
          <w:numId w:val="5"/>
        </w:numPr>
        <w:spacing w:before="480" w:after="120" w:line="240" w:lineRule="auto"/>
        <w:ind w:left="709" w:hanging="567"/>
        <w:jc w:val="both"/>
        <w:rPr>
          <w:rFonts w:ascii="Times New Roman" w:hAnsi="Times New Roman"/>
          <w:sz w:val="24"/>
          <w:szCs w:val="24"/>
        </w:rPr>
      </w:pPr>
      <w:r w:rsidRPr="004361AA">
        <w:rPr>
          <w:rFonts w:ascii="Times New Roman" w:hAnsi="Times New Roman"/>
          <w:bCs/>
          <w:sz w:val="24"/>
          <w:szCs w:val="24"/>
        </w:rPr>
        <w:t>V části první čl. I v původním bodě 16 se na konci odstavce 2 doplňují písmena j) až k), která znějí:</w:t>
      </w:r>
    </w:p>
    <w:p w:rsidR="000C0063" w:rsidRPr="00AB1F65" w:rsidRDefault="000C0063" w:rsidP="000C0063">
      <w:pPr>
        <w:spacing w:before="120" w:after="120"/>
        <w:ind w:left="709"/>
        <w:jc w:val="both"/>
      </w:pPr>
      <w:r w:rsidRPr="00AB1F65">
        <w:rPr>
          <w:bCs/>
        </w:rPr>
        <w:t>„j) energií okolního prostředí přirozeně se vyskytující tepelná energie a energie nahromaděná v prostředí vymezeném určitými hranicemi, která může být uložena v ovzduší, s výjimkou odpadního vzduchu, nebo v povrchových či odpadních vodách,</w:t>
      </w:r>
    </w:p>
    <w:p w:rsidR="000C0063" w:rsidRPr="00AB1F65" w:rsidRDefault="000C0063" w:rsidP="000C0063">
      <w:pPr>
        <w:spacing w:before="120" w:after="120"/>
        <w:ind w:left="709"/>
        <w:jc w:val="both"/>
      </w:pPr>
      <w:proofErr w:type="gramStart"/>
      <w:r w:rsidRPr="00AB1F65">
        <w:rPr>
          <w:bCs/>
        </w:rPr>
        <w:t>k)  geotermální</w:t>
      </w:r>
      <w:proofErr w:type="gramEnd"/>
      <w:r w:rsidRPr="00AB1F65">
        <w:rPr>
          <w:bCs/>
        </w:rPr>
        <w:t xml:space="preserve"> energií energie uložená ve formě tepla pod zemským povrchem,</w:t>
      </w:r>
    </w:p>
    <w:p w:rsidR="000C0063" w:rsidRPr="00AB1F65" w:rsidRDefault="000C0063" w:rsidP="000C0063">
      <w:pPr>
        <w:spacing w:before="120" w:after="120"/>
        <w:ind w:left="709"/>
        <w:jc w:val="both"/>
      </w:pPr>
      <w:r w:rsidRPr="00AB1F65">
        <w:rPr>
          <w:bCs/>
        </w:rPr>
        <w:t>l) zárukou původu elektronický dokument, který dokládá zákazníkovi původ dodané energie,</w:t>
      </w:r>
    </w:p>
    <w:p w:rsidR="000C0063" w:rsidRPr="00AB1F65" w:rsidRDefault="000C0063" w:rsidP="000C0063">
      <w:pPr>
        <w:spacing w:before="120" w:after="120"/>
        <w:ind w:left="709"/>
        <w:jc w:val="both"/>
        <w:rPr>
          <w:bCs/>
        </w:rPr>
      </w:pPr>
      <w:r w:rsidRPr="00AB1F65">
        <w:rPr>
          <w:bCs/>
        </w:rPr>
        <w:t xml:space="preserve">m) pokročilým </w:t>
      </w:r>
      <w:proofErr w:type="spellStart"/>
      <w:r w:rsidRPr="00AB1F65">
        <w:rPr>
          <w:bCs/>
        </w:rPr>
        <w:t>biometanem</w:t>
      </w:r>
      <w:proofErr w:type="spellEnd"/>
      <w:r w:rsidRPr="00AB1F65">
        <w:rPr>
          <w:bCs/>
        </w:rPr>
        <w:t xml:space="preserve">  </w:t>
      </w:r>
      <w:proofErr w:type="spellStart"/>
      <w:r w:rsidRPr="00AB1F65">
        <w:rPr>
          <w:bCs/>
        </w:rPr>
        <w:t>biometan</w:t>
      </w:r>
      <w:proofErr w:type="spellEnd"/>
      <w:r w:rsidRPr="00AB1F65">
        <w:rPr>
          <w:bCs/>
        </w:rPr>
        <w:t xml:space="preserve"> vyrobený ze surovin uvedených v prováděcím právním předpisu.“</w:t>
      </w:r>
      <w:r>
        <w:rPr>
          <w:bCs/>
        </w:rPr>
        <w:t>.</w:t>
      </w:r>
    </w:p>
    <w:p w:rsidR="000C0063" w:rsidRPr="00E81D40" w:rsidRDefault="000C0063" w:rsidP="006B77FB">
      <w:pPr>
        <w:pStyle w:val="Odstavecseseznamem"/>
        <w:numPr>
          <w:ilvl w:val="0"/>
          <w:numId w:val="5"/>
        </w:numPr>
        <w:spacing w:before="480" w:after="480" w:line="240" w:lineRule="auto"/>
        <w:ind w:left="709" w:hanging="567"/>
        <w:contextualSpacing w:val="0"/>
        <w:jc w:val="both"/>
        <w:rPr>
          <w:rFonts w:ascii="Times New Roman" w:hAnsi="Times New Roman"/>
          <w:sz w:val="24"/>
          <w:szCs w:val="24"/>
        </w:rPr>
      </w:pPr>
      <w:r w:rsidRPr="00E81D40">
        <w:rPr>
          <w:rFonts w:ascii="Times New Roman" w:hAnsi="Times New Roman"/>
          <w:sz w:val="24"/>
          <w:szCs w:val="24"/>
        </w:rPr>
        <w:t>V části první čl. I bodech 17, 19, 30, 44, 46, 51, 69, 73, 81, 83 a 99 se text „2021“ nahrazuje textem „2022“.</w:t>
      </w:r>
    </w:p>
    <w:p w:rsidR="000C0063" w:rsidRPr="004361AA" w:rsidRDefault="000C0063" w:rsidP="006B77FB">
      <w:pPr>
        <w:pStyle w:val="Odstavecseseznamem"/>
        <w:numPr>
          <w:ilvl w:val="0"/>
          <w:numId w:val="5"/>
        </w:numPr>
        <w:spacing w:before="480" w:after="120" w:line="240" w:lineRule="auto"/>
        <w:ind w:left="709" w:hanging="567"/>
        <w:jc w:val="both"/>
        <w:rPr>
          <w:rFonts w:ascii="Times New Roman" w:hAnsi="Times New Roman"/>
          <w:sz w:val="24"/>
          <w:szCs w:val="24"/>
        </w:rPr>
      </w:pPr>
      <w:r w:rsidRPr="004361AA">
        <w:rPr>
          <w:rFonts w:ascii="Times New Roman" w:hAnsi="Times New Roman"/>
          <w:sz w:val="24"/>
          <w:szCs w:val="24"/>
        </w:rPr>
        <w:t xml:space="preserve">V části první čl. I se za bod 35 vkládá nový bod 36, který zní: </w:t>
      </w:r>
    </w:p>
    <w:p w:rsidR="000C0063" w:rsidRPr="00AB1F65" w:rsidRDefault="000C0063" w:rsidP="000C0063">
      <w:pPr>
        <w:spacing w:before="120" w:after="120"/>
        <w:ind w:left="709"/>
        <w:jc w:val="both"/>
      </w:pPr>
      <w:r w:rsidRPr="00AB1F65">
        <w:t xml:space="preserve">„36. V § 6 se na konci odstavce 2 doplňuje věta </w:t>
      </w:r>
      <w:r w:rsidRPr="00AB1F65">
        <w:rPr>
          <w:b/>
          <w:i/>
        </w:rPr>
        <w:t>„</w:t>
      </w:r>
      <w:r w:rsidRPr="00AB1F65">
        <w:t>U výroben elektřiny uvedených do provozu od 1. ledna 2022 se podpora elektřiny z vysokoúčinné kombinované výroby elektřiny a tepla může vztahovat pouze na výrobny elektřiny využívající zemní plyn.“.</w:t>
      </w:r>
    </w:p>
    <w:p w:rsidR="000C0063" w:rsidRPr="00AB1F65" w:rsidRDefault="000C0063" w:rsidP="00D8550A">
      <w:pPr>
        <w:spacing w:before="120" w:after="240"/>
        <w:ind w:left="709"/>
        <w:jc w:val="both"/>
      </w:pPr>
      <w:r w:rsidRPr="00AB1F65">
        <w:t>Následující body se přečíslují.</w:t>
      </w:r>
    </w:p>
    <w:p w:rsidR="000C0063" w:rsidRPr="00E81D40" w:rsidRDefault="000C0063" w:rsidP="006B77FB">
      <w:pPr>
        <w:pStyle w:val="Odstavecseseznamem"/>
        <w:numPr>
          <w:ilvl w:val="0"/>
          <w:numId w:val="5"/>
        </w:numPr>
        <w:spacing w:before="120" w:after="120" w:line="240" w:lineRule="auto"/>
        <w:ind w:left="709" w:hanging="567"/>
        <w:jc w:val="both"/>
        <w:rPr>
          <w:rFonts w:ascii="Times New Roman" w:hAnsi="Times New Roman"/>
          <w:sz w:val="24"/>
          <w:szCs w:val="24"/>
        </w:rPr>
      </w:pPr>
      <w:r w:rsidRPr="00E81D40">
        <w:rPr>
          <w:rFonts w:ascii="Times New Roman" w:hAnsi="Times New Roman"/>
          <w:sz w:val="24"/>
          <w:szCs w:val="24"/>
        </w:rPr>
        <w:t xml:space="preserve">V části první čl. I v původním bodě 40 v § 6a odstavec 1 až 4 zní: </w:t>
      </w:r>
    </w:p>
    <w:p w:rsidR="000C0063" w:rsidRPr="00AB1F65" w:rsidRDefault="000C0063" w:rsidP="000C0063">
      <w:pPr>
        <w:spacing w:before="120" w:after="120"/>
        <w:ind w:left="709"/>
        <w:jc w:val="both"/>
      </w:pPr>
      <w:r w:rsidRPr="00AB1F65">
        <w:t xml:space="preserve"> „(1) Úřad stanoví udržovací podporu elektřiny tak, aby došlo k vyrovnání rozdílu mezi měrnými provozními náklady při použití biomasy u výroben elektřiny spalujících biomasu a měrnými provozními náklady při použití tuhých fosilních paliv.</w:t>
      </w:r>
    </w:p>
    <w:p w:rsidR="000C0063" w:rsidRPr="00AB1F65" w:rsidRDefault="000C0063" w:rsidP="000C0063">
      <w:pPr>
        <w:spacing w:before="120" w:after="120"/>
        <w:ind w:left="709"/>
        <w:jc w:val="both"/>
      </w:pPr>
      <w:r w:rsidRPr="00AB1F65">
        <w:t>(2) Rozsah a celkovou výši měrných provozních nákladů použité Úřadem pro stanovení výše udržovací podpory elektřiny podle odstavce 1 stanoví prováděcí právní předpis.</w:t>
      </w:r>
    </w:p>
    <w:p w:rsidR="000C0063" w:rsidRPr="00AB1F65" w:rsidRDefault="000C0063" w:rsidP="000C0063">
      <w:pPr>
        <w:spacing w:before="120" w:after="120"/>
        <w:ind w:left="709"/>
        <w:jc w:val="both"/>
      </w:pPr>
      <w:r w:rsidRPr="00AB1F65">
        <w:t xml:space="preserve">(3) Udržovací podpora elektřiny se vztahuje na elektřinu vyrobenou z biomasy ve výrobně elektřiny, pokud je zajištěno uplatnění užitečného tepla ve výši alespoň 50 % z vyrobeného tepla.  </w:t>
      </w:r>
    </w:p>
    <w:p w:rsidR="000C0063" w:rsidRPr="00AB1F65" w:rsidRDefault="000C0063" w:rsidP="000C0063">
      <w:pPr>
        <w:spacing w:before="120" w:after="120"/>
        <w:ind w:left="709"/>
        <w:jc w:val="both"/>
      </w:pPr>
      <w:r w:rsidRPr="00AB1F65">
        <w:t>(4) Úřad meziročně upravuje výši udržovací podpory elektřiny na základě monitoringu provozních nákladů a jejich změn.“.</w:t>
      </w:r>
    </w:p>
    <w:p w:rsidR="000C0063" w:rsidRPr="00E81D40" w:rsidRDefault="000C0063" w:rsidP="006B77FB">
      <w:pPr>
        <w:pStyle w:val="Odstavecseseznamem"/>
        <w:numPr>
          <w:ilvl w:val="0"/>
          <w:numId w:val="5"/>
        </w:numPr>
        <w:spacing w:before="480" w:after="480" w:line="240" w:lineRule="auto"/>
        <w:ind w:left="709" w:hanging="567"/>
        <w:contextualSpacing w:val="0"/>
        <w:jc w:val="both"/>
        <w:rPr>
          <w:rFonts w:ascii="Times New Roman" w:hAnsi="Times New Roman"/>
          <w:sz w:val="24"/>
          <w:szCs w:val="24"/>
        </w:rPr>
      </w:pPr>
      <w:r w:rsidRPr="00E81D40">
        <w:rPr>
          <w:rFonts w:ascii="Times New Roman" w:hAnsi="Times New Roman"/>
          <w:sz w:val="24"/>
          <w:szCs w:val="24"/>
        </w:rPr>
        <w:t>V části první čl. I původním bodě 40 se v § 6c odst. 4 se slova „s výjimkou skládkového a kalového plynu“ zrušují a na konci odstavce se doplňuje věta „Podmínka uvedená ve větě první se nevztahuje na skládkový a kalový plyn.“.</w:t>
      </w:r>
    </w:p>
    <w:p w:rsidR="000C0063" w:rsidRPr="00F34C3A" w:rsidRDefault="000C0063" w:rsidP="006B77FB">
      <w:pPr>
        <w:pStyle w:val="Odstavecseseznamem"/>
        <w:numPr>
          <w:ilvl w:val="0"/>
          <w:numId w:val="5"/>
        </w:numPr>
        <w:spacing w:before="480" w:after="120" w:line="240" w:lineRule="auto"/>
        <w:ind w:left="709" w:hanging="567"/>
        <w:jc w:val="both"/>
        <w:rPr>
          <w:rFonts w:ascii="Times New Roman" w:hAnsi="Times New Roman"/>
          <w:sz w:val="24"/>
          <w:szCs w:val="24"/>
        </w:rPr>
      </w:pPr>
      <w:r w:rsidRPr="00F34C3A">
        <w:rPr>
          <w:rFonts w:ascii="Times New Roman" w:hAnsi="Times New Roman"/>
          <w:sz w:val="24"/>
          <w:szCs w:val="24"/>
        </w:rPr>
        <w:t xml:space="preserve">V části první čl. I se za původní bod 50 vkládá nový bod 51, který zní: </w:t>
      </w:r>
    </w:p>
    <w:p w:rsidR="000C0063" w:rsidRPr="00F34C3A" w:rsidRDefault="000C0063" w:rsidP="000C0063">
      <w:pPr>
        <w:shd w:val="clear" w:color="auto" w:fill="FFFFFF"/>
        <w:spacing w:before="120" w:after="120"/>
        <w:ind w:left="720"/>
        <w:jc w:val="both"/>
      </w:pPr>
      <w:r w:rsidRPr="00F34C3A">
        <w:t>„51. V § 9 odst. 4 písm. a) a b) se slova „nebo vyrobenou společným spalováním obnovitelného zdroje a neobnovitelného zdroje“ zrušují.</w:t>
      </w:r>
      <w:r>
        <w:t>“.</w:t>
      </w:r>
    </w:p>
    <w:p w:rsidR="000C0063" w:rsidRPr="006F16CE" w:rsidRDefault="000C0063" w:rsidP="006B77FB">
      <w:pPr>
        <w:pStyle w:val="Odstavecseseznamem"/>
        <w:numPr>
          <w:ilvl w:val="0"/>
          <w:numId w:val="5"/>
        </w:numPr>
        <w:shd w:val="clear" w:color="auto" w:fill="FFFFFF"/>
        <w:spacing w:before="480" w:after="480" w:line="240" w:lineRule="auto"/>
        <w:ind w:left="709" w:hanging="567"/>
        <w:contextualSpacing w:val="0"/>
        <w:jc w:val="both"/>
        <w:rPr>
          <w:rFonts w:ascii="Times New Roman" w:hAnsi="Times New Roman"/>
          <w:sz w:val="24"/>
          <w:szCs w:val="24"/>
        </w:rPr>
      </w:pPr>
      <w:r w:rsidRPr="006F16CE">
        <w:rPr>
          <w:rFonts w:ascii="Times New Roman" w:hAnsi="Times New Roman"/>
          <w:sz w:val="24"/>
          <w:szCs w:val="24"/>
        </w:rPr>
        <w:t>V části první čl. I v původním bodě 51 se v § 9 odst. 6 písm. a) a b) se slovo „do“ nahrazuje slovy „nižším než“ a za slova „uvedené do provozu“ se doplňují slova „nebo modernizované“.</w:t>
      </w:r>
    </w:p>
    <w:p w:rsidR="000C0063" w:rsidRPr="006F16CE" w:rsidRDefault="000C0063" w:rsidP="006B77FB">
      <w:pPr>
        <w:pStyle w:val="Odstavecseseznamem"/>
        <w:numPr>
          <w:ilvl w:val="0"/>
          <w:numId w:val="5"/>
        </w:numPr>
        <w:spacing w:before="480" w:after="120" w:line="240" w:lineRule="auto"/>
        <w:ind w:left="709" w:hanging="567"/>
        <w:contextualSpacing w:val="0"/>
        <w:rPr>
          <w:rFonts w:ascii="Times New Roman" w:hAnsi="Times New Roman"/>
          <w:sz w:val="24"/>
          <w:szCs w:val="24"/>
        </w:rPr>
      </w:pPr>
      <w:r w:rsidRPr="006F16CE">
        <w:rPr>
          <w:rFonts w:ascii="Times New Roman" w:hAnsi="Times New Roman"/>
          <w:sz w:val="24"/>
          <w:szCs w:val="24"/>
        </w:rPr>
        <w:t xml:space="preserve">V části první čl. I v původním bodě 54 v § 10a odstavec 2 zní: </w:t>
      </w:r>
    </w:p>
    <w:p w:rsidR="000C0063" w:rsidRPr="00F34C3A" w:rsidRDefault="000C0063" w:rsidP="000C0063">
      <w:pPr>
        <w:spacing w:before="120" w:after="120"/>
        <w:ind w:left="709"/>
        <w:jc w:val="both"/>
      </w:pPr>
      <w:r w:rsidRPr="00F34C3A">
        <w:t xml:space="preserve">„(2) Ministerstvo může ve vyhlášení aukce ve spolupráci s Úřadem stanovit </w:t>
      </w:r>
    </w:p>
    <w:p w:rsidR="000C0063" w:rsidRPr="00F34C3A" w:rsidRDefault="000C0063" w:rsidP="000C0063">
      <w:pPr>
        <w:spacing w:before="120" w:after="120"/>
        <w:ind w:left="709" w:right="91"/>
        <w:jc w:val="both"/>
      </w:pPr>
      <w:r w:rsidRPr="00F34C3A">
        <w:t xml:space="preserve">a) maximální referenční aukční cenu v případě obnovitelných zdrojů, </w:t>
      </w:r>
    </w:p>
    <w:p w:rsidR="000C0063" w:rsidRPr="00F34C3A" w:rsidRDefault="000C0063" w:rsidP="000C0063">
      <w:pPr>
        <w:spacing w:before="120" w:after="120"/>
        <w:ind w:left="709" w:right="91"/>
        <w:jc w:val="both"/>
      </w:pPr>
      <w:r w:rsidRPr="00F34C3A">
        <w:t>b) maximální výši aukčního bonusu v případě vysokoúčinné kombinované výroby elektřiny a tepla nebo druhotných zdrojů, nebo</w:t>
      </w:r>
    </w:p>
    <w:p w:rsidR="000C0063" w:rsidRPr="00F34C3A" w:rsidRDefault="000C0063" w:rsidP="000C0063">
      <w:pPr>
        <w:shd w:val="clear" w:color="auto" w:fill="FFFFFF"/>
        <w:spacing w:before="120" w:after="120"/>
        <w:ind w:left="709"/>
        <w:jc w:val="both"/>
        <w:rPr>
          <w:bCs/>
        </w:rPr>
      </w:pPr>
      <w:r w:rsidRPr="00F34C3A">
        <w:t xml:space="preserve">c) v případě vysokoúčinné kombinované výroby elektřiny a tepla rovněž minimální podíl tepla dodávaného do soustavy zásobování teplem po dobu 5 let od uvedení výrobny do provozu </w:t>
      </w:r>
      <w:r w:rsidRPr="00F34C3A">
        <w:rPr>
          <w:bCs/>
        </w:rPr>
        <w:t>a maximální množství elektřiny, na které se podpora v kalendářním roce vztahuje“</w:t>
      </w:r>
      <w:r>
        <w:rPr>
          <w:bCs/>
        </w:rPr>
        <w:t>.</w:t>
      </w:r>
    </w:p>
    <w:p w:rsidR="000C0063" w:rsidRPr="006F16CE" w:rsidRDefault="000C0063" w:rsidP="006B77FB">
      <w:pPr>
        <w:pStyle w:val="Odstavecseseznamem"/>
        <w:numPr>
          <w:ilvl w:val="0"/>
          <w:numId w:val="5"/>
        </w:numPr>
        <w:spacing w:before="480" w:after="120" w:line="240" w:lineRule="auto"/>
        <w:ind w:left="709" w:hanging="567"/>
        <w:contextualSpacing w:val="0"/>
        <w:rPr>
          <w:rFonts w:ascii="Times New Roman" w:hAnsi="Times New Roman"/>
          <w:sz w:val="24"/>
          <w:szCs w:val="24"/>
        </w:rPr>
      </w:pPr>
      <w:r w:rsidRPr="006F16CE">
        <w:rPr>
          <w:rFonts w:ascii="Times New Roman" w:hAnsi="Times New Roman"/>
          <w:sz w:val="24"/>
          <w:szCs w:val="24"/>
        </w:rPr>
        <w:t>V části první čl. I původní bod 75 zní:</w:t>
      </w:r>
    </w:p>
    <w:p w:rsidR="000C0063" w:rsidRPr="00F34C3A" w:rsidRDefault="000C0063" w:rsidP="000C0063">
      <w:pPr>
        <w:spacing w:before="120" w:after="120"/>
        <w:ind w:left="709" w:hanging="10"/>
      </w:pPr>
      <w:r w:rsidRPr="00F34C3A">
        <w:t>„75. V § 12 se za odstavec 6 vkládá nový odstavec 7, který zní:</w:t>
      </w:r>
    </w:p>
    <w:p w:rsidR="000C0063" w:rsidRPr="00F34C3A" w:rsidRDefault="000C0063" w:rsidP="000C0063">
      <w:pPr>
        <w:spacing w:before="120" w:after="120"/>
        <w:ind w:left="709"/>
        <w:jc w:val="both"/>
      </w:pPr>
      <w:r w:rsidRPr="00F34C3A">
        <w:t>„(7) Úřad může při stanovení ročního zeleného bonusu na elektřinu z vysokoúčinné kombinované výroby elektřiny a tepla stanovit maximální množství elektřiny, na které se podpora v kalendářním roce vztahuje.“.</w:t>
      </w:r>
      <w:r>
        <w:t>“.</w:t>
      </w:r>
    </w:p>
    <w:p w:rsidR="000C0063" w:rsidRPr="00F34C3A" w:rsidRDefault="000C0063" w:rsidP="000C0063">
      <w:pPr>
        <w:shd w:val="clear" w:color="auto" w:fill="FFFFFF"/>
        <w:spacing w:before="240" w:after="120"/>
        <w:ind w:left="709"/>
        <w:jc w:val="both"/>
      </w:pPr>
      <w:r w:rsidRPr="00F34C3A">
        <w:t>Dosavadní odstavce 7 se označuje jako odstavec 8.</w:t>
      </w:r>
    </w:p>
    <w:p w:rsidR="000C0063" w:rsidRPr="006F16CE" w:rsidRDefault="000C0063" w:rsidP="006B77FB">
      <w:pPr>
        <w:pStyle w:val="Odstavecseseznamem"/>
        <w:numPr>
          <w:ilvl w:val="0"/>
          <w:numId w:val="5"/>
        </w:numPr>
        <w:spacing w:before="480" w:after="120" w:line="240" w:lineRule="auto"/>
        <w:ind w:left="709" w:hanging="567"/>
        <w:rPr>
          <w:rFonts w:ascii="Times New Roman" w:hAnsi="Times New Roman"/>
          <w:sz w:val="24"/>
          <w:szCs w:val="24"/>
        </w:rPr>
      </w:pPr>
      <w:r w:rsidRPr="006F16CE">
        <w:rPr>
          <w:rFonts w:ascii="Times New Roman" w:hAnsi="Times New Roman"/>
          <w:sz w:val="24"/>
          <w:szCs w:val="24"/>
        </w:rPr>
        <w:t>V části první čl. I původní bod 76 zní:</w:t>
      </w:r>
      <w:r w:rsidRPr="006F16CE">
        <w:rPr>
          <w:rFonts w:ascii="Times New Roman" w:hAnsi="Times New Roman"/>
          <w:color w:val="212121"/>
          <w:sz w:val="24"/>
          <w:szCs w:val="24"/>
        </w:rPr>
        <w:t> </w:t>
      </w:r>
    </w:p>
    <w:p w:rsidR="000C0063" w:rsidRPr="00F34C3A" w:rsidRDefault="000C0063" w:rsidP="000C0063">
      <w:pPr>
        <w:shd w:val="clear" w:color="auto" w:fill="FFFFFF"/>
        <w:spacing w:before="120" w:after="120"/>
        <w:ind w:left="709" w:hanging="10"/>
      </w:pPr>
      <w:r w:rsidRPr="00F34C3A">
        <w:t>„76. V § 12 odstavec 9 zní:</w:t>
      </w:r>
    </w:p>
    <w:p w:rsidR="000C0063" w:rsidRPr="00F34C3A" w:rsidRDefault="000C0063" w:rsidP="000C0063">
      <w:pPr>
        <w:shd w:val="clear" w:color="auto" w:fill="FFFFFF"/>
        <w:spacing w:before="120" w:after="120"/>
        <w:ind w:left="709"/>
        <w:jc w:val="both"/>
      </w:pPr>
      <w:r w:rsidRPr="00F34C3A">
        <w:t>„(9) Úřad je povinen stanovit celkovou výši podpory elektřiny tak, aby pro rok, kdy je výrobna elektřiny uvedena do provozu nebo je modernizována, činila referenční výkupní</w:t>
      </w:r>
      <w:r w:rsidRPr="00F34C3A">
        <w:rPr>
          <w:bCs/>
        </w:rPr>
        <w:t> </w:t>
      </w:r>
      <w:r w:rsidRPr="00F34C3A">
        <w:t>cena nebo zelený bonus na elektřinu nejvýše pětinásobek průměrné tržní ceny elektřiny na denním trhu s elektřinou organizovaném operátorem trhu stanovené jako průměr z hodnot ročních průměrných hodinových cen na tomto trhu za každý ukončený kalendářní rok v posledních třech letech.“.</w:t>
      </w:r>
      <w:r>
        <w:t>“.</w:t>
      </w:r>
    </w:p>
    <w:p w:rsidR="000C0063" w:rsidRPr="006F16CE" w:rsidRDefault="000C0063" w:rsidP="006B77FB">
      <w:pPr>
        <w:pStyle w:val="Odstavecseseznamem"/>
        <w:numPr>
          <w:ilvl w:val="0"/>
          <w:numId w:val="5"/>
        </w:numPr>
        <w:spacing w:before="480" w:after="120" w:line="240" w:lineRule="auto"/>
        <w:ind w:left="709" w:right="91" w:hanging="567"/>
        <w:contextualSpacing w:val="0"/>
        <w:rPr>
          <w:rFonts w:ascii="Times New Roman" w:hAnsi="Times New Roman"/>
          <w:sz w:val="24"/>
          <w:szCs w:val="24"/>
        </w:rPr>
      </w:pPr>
      <w:r w:rsidRPr="006F16CE">
        <w:rPr>
          <w:rFonts w:ascii="Times New Roman" w:hAnsi="Times New Roman"/>
          <w:sz w:val="24"/>
          <w:szCs w:val="24"/>
        </w:rPr>
        <w:t xml:space="preserve">V části první čl. I původní bod 77 zní: </w:t>
      </w:r>
    </w:p>
    <w:p w:rsidR="000C0063" w:rsidRPr="00F34C3A" w:rsidRDefault="000C0063" w:rsidP="000C0063">
      <w:pPr>
        <w:spacing w:before="120" w:after="120"/>
        <w:ind w:firstLine="709"/>
      </w:pPr>
      <w:r w:rsidRPr="00F34C3A">
        <w:t>„77. V § 12 odstavec 10 zní:</w:t>
      </w:r>
    </w:p>
    <w:p w:rsidR="000C0063" w:rsidRPr="00F34C3A" w:rsidRDefault="000C0063" w:rsidP="000C0063">
      <w:pPr>
        <w:shd w:val="clear" w:color="auto" w:fill="FFFFFF"/>
        <w:spacing w:before="120" w:after="120"/>
        <w:ind w:left="720"/>
        <w:jc w:val="both"/>
      </w:pPr>
      <w:r w:rsidRPr="00F34C3A">
        <w:t>„(10) Při stanovení výkupních cen, referenčních výkupních cen, ročních zelených bonusů na elektřinu a ceny za činnost povinně vykupujícího postupuje Úřad podle zákona o cenách a výši podpory stanoví v cenovém rozhodnutí.“.</w:t>
      </w:r>
      <w:r>
        <w:t>“.</w:t>
      </w:r>
    </w:p>
    <w:p w:rsidR="00D8550A" w:rsidRDefault="00D8550A">
      <w:pPr>
        <w:widowControl/>
        <w:suppressAutoHyphens w:val="0"/>
        <w:rPr>
          <w:rFonts w:eastAsia="Calibri" w:cs="Times New Roman"/>
          <w:kern w:val="0"/>
          <w:lang w:eastAsia="en-US" w:bidi="ar-SA"/>
        </w:rPr>
      </w:pPr>
      <w:r>
        <w:br w:type="page"/>
      </w:r>
    </w:p>
    <w:p w:rsidR="000C0063" w:rsidRPr="005C12A1" w:rsidRDefault="000C0063" w:rsidP="006B77FB">
      <w:pPr>
        <w:pStyle w:val="Odstavecseseznamem"/>
        <w:widowControl w:val="0"/>
        <w:numPr>
          <w:ilvl w:val="0"/>
          <w:numId w:val="5"/>
        </w:numPr>
        <w:spacing w:before="480" w:after="120" w:line="240" w:lineRule="auto"/>
        <w:ind w:left="709" w:hanging="567"/>
        <w:contextualSpacing w:val="0"/>
        <w:rPr>
          <w:rFonts w:ascii="Times New Roman" w:hAnsi="Times New Roman"/>
          <w:sz w:val="24"/>
          <w:szCs w:val="24"/>
        </w:rPr>
      </w:pPr>
      <w:r w:rsidRPr="005C12A1">
        <w:rPr>
          <w:rFonts w:ascii="Times New Roman" w:hAnsi="Times New Roman"/>
          <w:sz w:val="24"/>
          <w:szCs w:val="24"/>
        </w:rPr>
        <w:t>V části první čl. I bod 89 zní:</w:t>
      </w:r>
    </w:p>
    <w:p w:rsidR="000C0063" w:rsidRPr="00F34C3A" w:rsidRDefault="000C0063" w:rsidP="000C0063">
      <w:pPr>
        <w:spacing w:before="120" w:after="120"/>
        <w:ind w:left="709"/>
      </w:pPr>
      <w:r w:rsidRPr="00F34C3A">
        <w:t>„89. V § 24 se na konci odstavce 4 doplňuje písmeno d), které zní:</w:t>
      </w:r>
    </w:p>
    <w:p w:rsidR="000C0063" w:rsidRPr="006262F8" w:rsidRDefault="000C0063" w:rsidP="000C0063">
      <w:pPr>
        <w:shd w:val="clear" w:color="auto" w:fill="FFFFFF"/>
        <w:spacing w:before="120" w:after="120"/>
        <w:ind w:left="709"/>
        <w:jc w:val="both"/>
        <w:rPr>
          <w:spacing w:val="-2"/>
        </w:rPr>
      </w:pPr>
      <w:r w:rsidRPr="006262F8">
        <w:rPr>
          <w:spacing w:val="-2"/>
        </w:rPr>
        <w:t xml:space="preserve"> „d) teplo vyrobené z bioplynu, na který byla uplatněna provozní podpora </w:t>
      </w:r>
      <w:proofErr w:type="spellStart"/>
      <w:r w:rsidRPr="006262F8">
        <w:rPr>
          <w:spacing w:val="-2"/>
        </w:rPr>
        <w:t>biometanu</w:t>
      </w:r>
      <w:proofErr w:type="spellEnd"/>
      <w:r w:rsidRPr="006262F8">
        <w:rPr>
          <w:spacing w:val="-2"/>
        </w:rPr>
        <w:t>.“.“.</w:t>
      </w:r>
    </w:p>
    <w:p w:rsidR="000C0063" w:rsidRPr="005C12A1" w:rsidRDefault="000C0063" w:rsidP="006B77FB">
      <w:pPr>
        <w:pStyle w:val="Odstavecseseznamem"/>
        <w:widowControl w:val="0"/>
        <w:numPr>
          <w:ilvl w:val="0"/>
          <w:numId w:val="5"/>
        </w:numPr>
        <w:spacing w:before="480" w:after="120" w:line="240" w:lineRule="auto"/>
        <w:ind w:left="709" w:hanging="567"/>
        <w:contextualSpacing w:val="0"/>
        <w:rPr>
          <w:rFonts w:ascii="Times New Roman" w:hAnsi="Times New Roman"/>
          <w:sz w:val="24"/>
          <w:szCs w:val="24"/>
        </w:rPr>
      </w:pPr>
      <w:r w:rsidRPr="005C12A1">
        <w:rPr>
          <w:rFonts w:ascii="Times New Roman" w:hAnsi="Times New Roman"/>
          <w:sz w:val="24"/>
          <w:szCs w:val="24"/>
        </w:rPr>
        <w:t>V části první čl. I původní bod 99 v § 26a odstavec 4 zní:</w:t>
      </w:r>
    </w:p>
    <w:p w:rsidR="000C0063" w:rsidRPr="00F34C3A" w:rsidRDefault="000C0063" w:rsidP="000C0063">
      <w:pPr>
        <w:shd w:val="clear" w:color="auto" w:fill="FFFFFF"/>
        <w:spacing w:before="120" w:after="120"/>
        <w:ind w:left="720"/>
        <w:jc w:val="both"/>
      </w:pPr>
      <w:r w:rsidRPr="00F34C3A">
        <w:rPr>
          <w:bCs/>
        </w:rPr>
        <w:t xml:space="preserve">„(4) </w:t>
      </w:r>
      <w:r w:rsidRPr="00F34C3A">
        <w:rPr>
          <w:color w:val="212121"/>
          <w:highlight w:val="white"/>
        </w:rPr>
        <w:t xml:space="preserve">Úřad je povinen stanovit celkovou výši podpory tepla tak, aby pro rok, kdy je </w:t>
      </w:r>
      <w:r w:rsidRPr="009E5C5A">
        <w:rPr>
          <w:highlight w:val="white"/>
        </w:rPr>
        <w:t xml:space="preserve">výrobna tepla </w:t>
      </w:r>
      <w:r w:rsidRPr="00F34C3A">
        <w:rPr>
          <w:color w:val="212121"/>
          <w:highlight w:val="white"/>
        </w:rPr>
        <w:t>uvedena do provozu, činil zelený bonus na teplo nejvýše pětinásobek průměrné výsledné ceny tepelné energie zveřejňované Úřadem stanovené jako průměr cen tepelné energie ze zemního plynu na úrovni výroby při výkonu nad 10MWt za poslední tři ukončené kalendářní roky</w:t>
      </w:r>
      <w:r w:rsidRPr="00F34C3A">
        <w:t>“.</w:t>
      </w:r>
    </w:p>
    <w:p w:rsidR="000C0063" w:rsidRPr="005C12A1"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5C12A1">
        <w:rPr>
          <w:rFonts w:ascii="Times New Roman" w:hAnsi="Times New Roman"/>
          <w:sz w:val="24"/>
          <w:szCs w:val="24"/>
        </w:rPr>
        <w:t xml:space="preserve">V části první čl. I původním bodě 99 se v § 26a doplňuje odstavec 5, který zní: </w:t>
      </w:r>
    </w:p>
    <w:p w:rsidR="000C0063" w:rsidRPr="00F34C3A" w:rsidRDefault="000C0063" w:rsidP="000C0063">
      <w:pPr>
        <w:shd w:val="clear" w:color="auto" w:fill="FFFFFF"/>
        <w:spacing w:before="120" w:after="120"/>
        <w:ind w:left="720"/>
        <w:jc w:val="both"/>
      </w:pPr>
      <w:r w:rsidRPr="00F34C3A">
        <w:t>„(5) Při stanovení zelených bonusů na teplo postupuje Úřad podle zákona o cenách a výši podpory stanoví v cenovém rozhodnutí.“.</w:t>
      </w:r>
    </w:p>
    <w:p w:rsidR="000C0063" w:rsidRPr="005C12A1" w:rsidRDefault="000C0063" w:rsidP="006B77FB">
      <w:pPr>
        <w:pStyle w:val="Odstavecseseznamem"/>
        <w:numPr>
          <w:ilvl w:val="0"/>
          <w:numId w:val="5"/>
        </w:numPr>
        <w:shd w:val="clear" w:color="auto" w:fill="FFFFFF"/>
        <w:spacing w:before="480" w:after="480" w:line="240" w:lineRule="auto"/>
        <w:ind w:left="709" w:hanging="567"/>
        <w:contextualSpacing w:val="0"/>
        <w:jc w:val="both"/>
        <w:rPr>
          <w:rFonts w:ascii="Times New Roman" w:hAnsi="Times New Roman"/>
          <w:sz w:val="24"/>
          <w:szCs w:val="24"/>
        </w:rPr>
      </w:pPr>
      <w:r w:rsidRPr="005C12A1">
        <w:rPr>
          <w:rFonts w:ascii="Times New Roman" w:hAnsi="Times New Roman"/>
          <w:sz w:val="24"/>
          <w:szCs w:val="24"/>
        </w:rPr>
        <w:t>V</w:t>
      </w:r>
      <w:r w:rsidRPr="005C12A1">
        <w:rPr>
          <w:rFonts w:ascii="Times New Roman" w:hAnsi="Times New Roman"/>
          <w:b/>
          <w:bCs/>
          <w:sz w:val="24"/>
          <w:szCs w:val="24"/>
        </w:rPr>
        <w:t xml:space="preserve"> </w:t>
      </w:r>
      <w:r w:rsidRPr="005C12A1">
        <w:rPr>
          <w:rFonts w:ascii="Times New Roman" w:hAnsi="Times New Roman"/>
          <w:sz w:val="24"/>
          <w:szCs w:val="24"/>
        </w:rPr>
        <w:t>části první článku I původním bodě 104 v § 27 odst. 5 písm. b) se slova „Úřadu a ministerstvu“ nahrazují slovy „Úřadu, Státní energetické inspekci (dále jen „Inspekce“) a ministerstvu“.</w:t>
      </w:r>
    </w:p>
    <w:p w:rsidR="000C0063" w:rsidRPr="005C12A1" w:rsidRDefault="000C0063" w:rsidP="006B77FB">
      <w:pPr>
        <w:pStyle w:val="Odstavecseseznamem"/>
        <w:numPr>
          <w:ilvl w:val="0"/>
          <w:numId w:val="5"/>
        </w:numPr>
        <w:spacing w:before="120" w:after="120" w:line="240" w:lineRule="auto"/>
        <w:ind w:left="709" w:hanging="567"/>
        <w:jc w:val="both"/>
        <w:rPr>
          <w:rFonts w:ascii="Times New Roman" w:hAnsi="Times New Roman"/>
          <w:sz w:val="24"/>
          <w:szCs w:val="24"/>
        </w:rPr>
      </w:pPr>
      <w:r w:rsidRPr="005C12A1">
        <w:rPr>
          <w:rFonts w:ascii="Times New Roman" w:hAnsi="Times New Roman"/>
          <w:bCs/>
          <w:sz w:val="24"/>
          <w:szCs w:val="24"/>
        </w:rPr>
        <w:t>V části první čl. I  původním bodě 106 v § 27a odstavec 1 zní:</w:t>
      </w:r>
    </w:p>
    <w:p w:rsidR="000C0063" w:rsidRPr="00F34C3A" w:rsidRDefault="000C0063" w:rsidP="000C0063">
      <w:pPr>
        <w:shd w:val="clear" w:color="auto" w:fill="FFFFFF"/>
        <w:spacing w:before="120" w:after="120"/>
        <w:ind w:left="720"/>
        <w:jc w:val="both"/>
        <w:rPr>
          <w:bCs/>
        </w:rPr>
      </w:pPr>
      <w:r w:rsidRPr="00F34C3A">
        <w:rPr>
          <w:bCs/>
        </w:rPr>
        <w:t xml:space="preserve"> „(1) Podpora </w:t>
      </w:r>
      <w:proofErr w:type="spellStart"/>
      <w:r w:rsidRPr="00F34C3A">
        <w:rPr>
          <w:bCs/>
        </w:rPr>
        <w:t>biometanu</w:t>
      </w:r>
      <w:proofErr w:type="spellEnd"/>
      <w:r w:rsidRPr="00F34C3A">
        <w:rPr>
          <w:bCs/>
        </w:rPr>
        <w:t xml:space="preserve"> formou zeleného bonusu se poskytuje na </w:t>
      </w:r>
      <w:proofErr w:type="spellStart"/>
      <w:r w:rsidRPr="00F34C3A">
        <w:rPr>
          <w:bCs/>
        </w:rPr>
        <w:t>biometan</w:t>
      </w:r>
      <w:proofErr w:type="spellEnd"/>
      <w:r w:rsidRPr="00F34C3A">
        <w:rPr>
          <w:bCs/>
        </w:rPr>
        <w:t xml:space="preserve"> vyrobený ve výrobně </w:t>
      </w:r>
      <w:proofErr w:type="spellStart"/>
      <w:r w:rsidRPr="00F34C3A">
        <w:rPr>
          <w:bCs/>
        </w:rPr>
        <w:t>biometanu</w:t>
      </w:r>
      <w:proofErr w:type="spellEnd"/>
      <w:r w:rsidRPr="00F34C3A">
        <w:rPr>
          <w:bCs/>
        </w:rPr>
        <w:t xml:space="preserve"> na území České republiky připojené k distribuční nebo přepravní soustavě</w:t>
      </w:r>
      <w:r w:rsidRPr="00F34C3A">
        <w:rPr>
          <w:bCs/>
          <w:vertAlign w:val="superscript"/>
        </w:rPr>
        <w:t>24)</w:t>
      </w:r>
      <w:r w:rsidRPr="00F34C3A">
        <w:rPr>
          <w:bCs/>
        </w:rPr>
        <w:t xml:space="preserve"> České republiky nebo dodaný do čerpací stanice nebo výdejní </w:t>
      </w:r>
      <w:proofErr w:type="gramStart"/>
      <w:r w:rsidRPr="00F34C3A">
        <w:rPr>
          <w:bCs/>
        </w:rPr>
        <w:t>jednotky,</w:t>
      </w:r>
      <w:r w:rsidRPr="00F34C3A">
        <w:rPr>
          <w:bCs/>
          <w:vertAlign w:val="superscript"/>
        </w:rPr>
        <w:t>25</w:t>
      </w:r>
      <w:proofErr w:type="gramEnd"/>
      <w:r w:rsidRPr="00F34C3A">
        <w:rPr>
          <w:bCs/>
          <w:vertAlign w:val="superscript"/>
        </w:rPr>
        <w:t>),</w:t>
      </w:r>
      <w:r w:rsidRPr="00F34C3A">
        <w:rPr>
          <w:bCs/>
        </w:rPr>
        <w:t xml:space="preserve"> která je přímo připojená k výrobně </w:t>
      </w:r>
      <w:proofErr w:type="spellStart"/>
      <w:r w:rsidRPr="00F34C3A">
        <w:rPr>
          <w:bCs/>
        </w:rPr>
        <w:t>biometanu</w:t>
      </w:r>
      <w:proofErr w:type="spellEnd"/>
      <w:r w:rsidRPr="00F34C3A">
        <w:rPr>
          <w:bCs/>
        </w:rPr>
        <w:t>.“.</w:t>
      </w:r>
    </w:p>
    <w:p w:rsidR="000C0063" w:rsidRPr="005C12A1"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5C12A1">
        <w:rPr>
          <w:rFonts w:ascii="Times New Roman" w:hAnsi="Times New Roman"/>
          <w:bCs/>
          <w:sz w:val="24"/>
          <w:szCs w:val="24"/>
        </w:rPr>
        <w:t>V části první čl. I  původním bodě 106 v § 27a odstavec 4 zní:</w:t>
      </w:r>
    </w:p>
    <w:p w:rsidR="000C0063" w:rsidRPr="00F34C3A" w:rsidRDefault="000C0063" w:rsidP="000C0063">
      <w:pPr>
        <w:shd w:val="clear" w:color="auto" w:fill="FFFFFF"/>
        <w:spacing w:before="120" w:after="120"/>
        <w:ind w:left="720"/>
        <w:jc w:val="both"/>
        <w:rPr>
          <w:bCs/>
          <w:color w:val="000000"/>
        </w:rPr>
      </w:pPr>
      <w:r w:rsidRPr="00F34C3A">
        <w:rPr>
          <w:bCs/>
          <w:color w:val="000000"/>
        </w:rPr>
        <w:t xml:space="preserve">„(4) Rozhodne-li se výrobce </w:t>
      </w:r>
      <w:proofErr w:type="spellStart"/>
      <w:r w:rsidRPr="00F34C3A">
        <w:rPr>
          <w:bCs/>
          <w:color w:val="000000"/>
        </w:rPr>
        <w:t>biometanu</w:t>
      </w:r>
      <w:proofErr w:type="spellEnd"/>
      <w:r w:rsidRPr="00F34C3A">
        <w:rPr>
          <w:bCs/>
          <w:color w:val="000000"/>
        </w:rPr>
        <w:t xml:space="preserve"> využít podporu </w:t>
      </w:r>
      <w:proofErr w:type="spellStart"/>
      <w:r w:rsidRPr="00F34C3A">
        <w:rPr>
          <w:bCs/>
          <w:color w:val="000000"/>
        </w:rPr>
        <w:t>biometanu</w:t>
      </w:r>
      <w:proofErr w:type="spellEnd"/>
      <w:r w:rsidRPr="00F34C3A">
        <w:rPr>
          <w:bCs/>
          <w:color w:val="000000"/>
        </w:rPr>
        <w:t xml:space="preserve"> formou zeleného bonusu na </w:t>
      </w:r>
      <w:proofErr w:type="spellStart"/>
      <w:r w:rsidRPr="00F34C3A">
        <w:rPr>
          <w:bCs/>
          <w:color w:val="000000"/>
        </w:rPr>
        <w:t>biometan</w:t>
      </w:r>
      <w:proofErr w:type="spellEnd"/>
      <w:r w:rsidRPr="00F34C3A">
        <w:rPr>
          <w:bCs/>
          <w:color w:val="000000"/>
        </w:rPr>
        <w:t xml:space="preserve">, je povinen zaregistrovat v systému operátora trhu podporu zeleným bonusem na </w:t>
      </w:r>
      <w:proofErr w:type="spellStart"/>
      <w:r w:rsidRPr="00F34C3A">
        <w:rPr>
          <w:bCs/>
          <w:color w:val="000000"/>
        </w:rPr>
        <w:t>biometan</w:t>
      </w:r>
      <w:proofErr w:type="spellEnd"/>
      <w:r w:rsidRPr="00F34C3A">
        <w:rPr>
          <w:bCs/>
          <w:color w:val="000000"/>
        </w:rPr>
        <w:t xml:space="preserve">. Výrobce </w:t>
      </w:r>
      <w:proofErr w:type="spellStart"/>
      <w:r w:rsidRPr="00F34C3A">
        <w:rPr>
          <w:bCs/>
          <w:color w:val="000000"/>
        </w:rPr>
        <w:t>biometanu</w:t>
      </w:r>
      <w:proofErr w:type="spellEnd"/>
      <w:r w:rsidRPr="00F34C3A">
        <w:rPr>
          <w:bCs/>
          <w:color w:val="000000"/>
        </w:rPr>
        <w:t xml:space="preserve"> je povinen zaregistrovat podporu zeleným bonusem na </w:t>
      </w:r>
      <w:proofErr w:type="spellStart"/>
      <w:r w:rsidRPr="00F34C3A">
        <w:rPr>
          <w:bCs/>
          <w:color w:val="000000"/>
        </w:rPr>
        <w:t>biometan</w:t>
      </w:r>
      <w:proofErr w:type="spellEnd"/>
      <w:r w:rsidRPr="00F34C3A">
        <w:rPr>
          <w:bCs/>
          <w:color w:val="000000"/>
        </w:rPr>
        <w:t xml:space="preserve"> po nabytí právní moci rozhodnutí o udělení licence na výrobu plynu, která umožňuje výrobci provozovat výrobnu </w:t>
      </w:r>
      <w:proofErr w:type="spellStart"/>
      <w:r w:rsidRPr="00F34C3A">
        <w:rPr>
          <w:bCs/>
          <w:color w:val="000000"/>
        </w:rPr>
        <w:t>biometanu</w:t>
      </w:r>
      <w:proofErr w:type="spellEnd"/>
      <w:r w:rsidRPr="00F34C3A">
        <w:rPr>
          <w:bCs/>
          <w:color w:val="000000"/>
        </w:rPr>
        <w:t xml:space="preserve">, nejpozději do 90 dní od uvedení výrobny </w:t>
      </w:r>
      <w:proofErr w:type="spellStart"/>
      <w:r w:rsidRPr="00F34C3A">
        <w:rPr>
          <w:bCs/>
          <w:color w:val="000000"/>
        </w:rPr>
        <w:t>biometanu</w:t>
      </w:r>
      <w:proofErr w:type="spellEnd"/>
      <w:r w:rsidRPr="00F34C3A">
        <w:rPr>
          <w:bCs/>
          <w:color w:val="000000"/>
        </w:rPr>
        <w:t xml:space="preserve"> do provozu. Pokud výrobce </w:t>
      </w:r>
      <w:proofErr w:type="spellStart"/>
      <w:r w:rsidRPr="00F34C3A">
        <w:rPr>
          <w:bCs/>
          <w:color w:val="000000"/>
        </w:rPr>
        <w:t>biometanu</w:t>
      </w:r>
      <w:proofErr w:type="spellEnd"/>
      <w:r w:rsidRPr="00F34C3A">
        <w:rPr>
          <w:bCs/>
          <w:color w:val="000000"/>
        </w:rPr>
        <w:t xml:space="preserve"> nezaregistruje podporu zeleným bonusem na </w:t>
      </w:r>
      <w:proofErr w:type="spellStart"/>
      <w:r w:rsidRPr="00F34C3A">
        <w:rPr>
          <w:bCs/>
          <w:color w:val="000000"/>
        </w:rPr>
        <w:t>biometan</w:t>
      </w:r>
      <w:proofErr w:type="spellEnd"/>
      <w:r w:rsidRPr="00F34C3A">
        <w:rPr>
          <w:bCs/>
          <w:color w:val="000000"/>
        </w:rPr>
        <w:t xml:space="preserve"> podle věty druhé, právo na podporu </w:t>
      </w:r>
      <w:proofErr w:type="spellStart"/>
      <w:r w:rsidRPr="00F34C3A">
        <w:rPr>
          <w:bCs/>
          <w:color w:val="000000"/>
        </w:rPr>
        <w:t>biometanu</w:t>
      </w:r>
      <w:proofErr w:type="spellEnd"/>
      <w:r w:rsidRPr="00F34C3A">
        <w:rPr>
          <w:bCs/>
          <w:color w:val="000000"/>
        </w:rPr>
        <w:t xml:space="preserve"> nevzniká. Postup a rozsah při registraci podpory stanoví prováděcí právní předpis.“.</w:t>
      </w:r>
    </w:p>
    <w:p w:rsidR="000C0063" w:rsidRPr="00227E53"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227E53">
        <w:rPr>
          <w:rFonts w:ascii="Times New Roman" w:hAnsi="Times New Roman"/>
          <w:bCs/>
          <w:sz w:val="24"/>
          <w:szCs w:val="24"/>
        </w:rPr>
        <w:t>V části první čl. I  původním bodě 106 v § 27b odstavec 1 zní:</w:t>
      </w:r>
    </w:p>
    <w:p w:rsidR="000C0063" w:rsidRPr="00F34C3A" w:rsidRDefault="000C0063" w:rsidP="000C0063">
      <w:pPr>
        <w:shd w:val="clear" w:color="auto" w:fill="FFFFFF"/>
        <w:spacing w:before="120" w:after="120"/>
        <w:ind w:left="720"/>
        <w:jc w:val="both"/>
        <w:rPr>
          <w:bCs/>
          <w:color w:val="000000"/>
        </w:rPr>
      </w:pPr>
      <w:r w:rsidRPr="006262F8">
        <w:rPr>
          <w:bCs/>
          <w:color w:val="000000"/>
        </w:rPr>
        <w:t>„(1</w:t>
      </w:r>
      <w:r w:rsidRPr="00F34C3A">
        <w:rPr>
          <w:bCs/>
          <w:color w:val="000000"/>
        </w:rPr>
        <w:t xml:space="preserve">) Zelený bonus na </w:t>
      </w:r>
      <w:proofErr w:type="spellStart"/>
      <w:r w:rsidRPr="00F34C3A">
        <w:rPr>
          <w:bCs/>
          <w:color w:val="000000"/>
        </w:rPr>
        <w:t>biometan</w:t>
      </w:r>
      <w:proofErr w:type="spellEnd"/>
      <w:r w:rsidRPr="00F34C3A">
        <w:rPr>
          <w:bCs/>
          <w:color w:val="000000"/>
        </w:rPr>
        <w:t xml:space="preserve"> je stanoven v Kč/</w:t>
      </w:r>
      <w:proofErr w:type="spellStart"/>
      <w:r w:rsidRPr="00F34C3A">
        <w:rPr>
          <w:bCs/>
          <w:color w:val="000000"/>
        </w:rPr>
        <w:t>MWh</w:t>
      </w:r>
      <w:proofErr w:type="spellEnd"/>
      <w:r w:rsidRPr="00F34C3A">
        <w:rPr>
          <w:bCs/>
          <w:color w:val="000000"/>
        </w:rPr>
        <w:t xml:space="preserve"> výhřevnosti a je poskytován v ročním režimu.“.</w:t>
      </w:r>
    </w:p>
    <w:p w:rsidR="000C0063" w:rsidRPr="00227E53"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227E53">
        <w:rPr>
          <w:rFonts w:ascii="Times New Roman" w:hAnsi="Times New Roman"/>
          <w:bCs/>
          <w:sz w:val="24"/>
          <w:szCs w:val="24"/>
        </w:rPr>
        <w:t>V části první čl. I původním bodě 106 v § 27b odstavec 5 zní:</w:t>
      </w:r>
    </w:p>
    <w:p w:rsidR="000C0063" w:rsidRPr="00F34C3A" w:rsidRDefault="000C0063" w:rsidP="000C0063">
      <w:pPr>
        <w:shd w:val="clear" w:color="auto" w:fill="FFFFFF"/>
        <w:spacing w:before="120" w:after="120"/>
        <w:ind w:left="720"/>
        <w:jc w:val="both"/>
        <w:rPr>
          <w:bCs/>
        </w:rPr>
      </w:pPr>
      <w:r w:rsidRPr="00F34C3A">
        <w:rPr>
          <w:bCs/>
        </w:rPr>
        <w:t xml:space="preserve">„(5) Vyúčtování zeleného bonusu na </w:t>
      </w:r>
      <w:proofErr w:type="spellStart"/>
      <w:r w:rsidRPr="00F34C3A">
        <w:rPr>
          <w:bCs/>
        </w:rPr>
        <w:t>biometan</w:t>
      </w:r>
      <w:proofErr w:type="spellEnd"/>
      <w:r w:rsidRPr="00F34C3A">
        <w:rPr>
          <w:bCs/>
        </w:rPr>
        <w:t xml:space="preserve"> se uskutečňuje na základě naměřených hodnot </w:t>
      </w:r>
      <w:proofErr w:type="spellStart"/>
      <w:r w:rsidRPr="00F34C3A">
        <w:rPr>
          <w:bCs/>
        </w:rPr>
        <w:t>biometanu</w:t>
      </w:r>
      <w:proofErr w:type="spellEnd"/>
      <w:r w:rsidRPr="00F34C3A">
        <w:rPr>
          <w:bCs/>
        </w:rPr>
        <w:t xml:space="preserve"> podle prováděcího právního předpisu a evidovaných operátorem trhu podle prováděcího právního předpisu. Nepředá-li výrobce </w:t>
      </w:r>
      <w:proofErr w:type="spellStart"/>
      <w:r w:rsidRPr="00F34C3A">
        <w:rPr>
          <w:bCs/>
        </w:rPr>
        <w:t>biometanu</w:t>
      </w:r>
      <w:proofErr w:type="spellEnd"/>
      <w:r w:rsidRPr="00F34C3A">
        <w:rPr>
          <w:bCs/>
        </w:rPr>
        <w:t xml:space="preserve"> operátorovi trhu naměřené hodnoty </w:t>
      </w:r>
      <w:proofErr w:type="spellStart"/>
      <w:r w:rsidRPr="00F34C3A">
        <w:rPr>
          <w:bCs/>
        </w:rPr>
        <w:t>biometanu</w:t>
      </w:r>
      <w:proofErr w:type="spellEnd"/>
      <w:r w:rsidRPr="00F34C3A">
        <w:rPr>
          <w:bCs/>
        </w:rPr>
        <w:t xml:space="preserve"> nárok na úhradu zeleného bonusu na </w:t>
      </w:r>
      <w:proofErr w:type="spellStart"/>
      <w:r w:rsidRPr="00F34C3A">
        <w:rPr>
          <w:bCs/>
        </w:rPr>
        <w:t>biometan</w:t>
      </w:r>
      <w:proofErr w:type="spellEnd"/>
      <w:r w:rsidRPr="00F34C3A">
        <w:rPr>
          <w:bCs/>
        </w:rPr>
        <w:t xml:space="preserve"> nevzniká.“.</w:t>
      </w:r>
    </w:p>
    <w:p w:rsidR="000C0063" w:rsidRPr="00227E53"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227E53">
        <w:rPr>
          <w:rFonts w:ascii="Times New Roman" w:hAnsi="Times New Roman"/>
          <w:bCs/>
          <w:sz w:val="24"/>
          <w:szCs w:val="24"/>
        </w:rPr>
        <w:t>V části první čl. I původním bodě 106 v § 27c odstavec 1 zní:</w:t>
      </w:r>
    </w:p>
    <w:p w:rsidR="000C0063" w:rsidRPr="00F34C3A" w:rsidRDefault="000C0063" w:rsidP="000C0063">
      <w:pPr>
        <w:shd w:val="clear" w:color="auto" w:fill="FFFFFF"/>
        <w:spacing w:before="120" w:after="120"/>
        <w:ind w:left="720"/>
        <w:jc w:val="both"/>
        <w:rPr>
          <w:bCs/>
        </w:rPr>
      </w:pPr>
      <w:r w:rsidRPr="00F34C3A">
        <w:rPr>
          <w:bCs/>
        </w:rPr>
        <w:t xml:space="preserve">„(1) Úřad stanoví v daném kalendářním roce na následující kalendářní rok výši ročního zeleného bonusu na </w:t>
      </w:r>
      <w:proofErr w:type="spellStart"/>
      <w:r w:rsidRPr="00F34C3A">
        <w:rPr>
          <w:bCs/>
        </w:rPr>
        <w:t>biometan</w:t>
      </w:r>
      <w:proofErr w:type="spellEnd"/>
      <w:r w:rsidRPr="00F34C3A">
        <w:rPr>
          <w:bCs/>
        </w:rPr>
        <w:t xml:space="preserve"> tak, aby součet diskontovaných peněžních toků za dobu životnosti výrobny </w:t>
      </w:r>
      <w:proofErr w:type="spellStart"/>
      <w:r w:rsidRPr="00F34C3A">
        <w:rPr>
          <w:bCs/>
        </w:rPr>
        <w:t>biometanu</w:t>
      </w:r>
      <w:proofErr w:type="spellEnd"/>
      <w:r w:rsidRPr="00F34C3A">
        <w:rPr>
          <w:bCs/>
        </w:rPr>
        <w:t xml:space="preserve"> byl roven nule za podmínky splnění technických a ekonomických parametrů a při zohlednění předpokládaných příjmů z prodeje </w:t>
      </w:r>
      <w:proofErr w:type="spellStart"/>
      <w:r w:rsidRPr="00F34C3A">
        <w:rPr>
          <w:bCs/>
        </w:rPr>
        <w:t>biometanu</w:t>
      </w:r>
      <w:proofErr w:type="spellEnd"/>
      <w:r w:rsidRPr="00F34C3A">
        <w:rPr>
          <w:bCs/>
        </w:rPr>
        <w:t xml:space="preserve">. Úřad může stanovit samostatně výši ročního zeleného bonusu na </w:t>
      </w:r>
      <w:proofErr w:type="spellStart"/>
      <w:r w:rsidRPr="00F34C3A">
        <w:rPr>
          <w:bCs/>
        </w:rPr>
        <w:t>biometan</w:t>
      </w:r>
      <w:proofErr w:type="spellEnd"/>
      <w:r w:rsidRPr="00F34C3A">
        <w:rPr>
          <w:bCs/>
        </w:rPr>
        <w:t xml:space="preserve"> vyrobený ze surovin vymezujících pokročilý </w:t>
      </w:r>
      <w:proofErr w:type="spellStart"/>
      <w:r w:rsidRPr="00F34C3A">
        <w:rPr>
          <w:bCs/>
        </w:rPr>
        <w:t>biometan</w:t>
      </w:r>
      <w:proofErr w:type="spellEnd"/>
      <w:r w:rsidRPr="00F34C3A">
        <w:rPr>
          <w:bCs/>
        </w:rPr>
        <w:t xml:space="preserve"> uvedených v prováděcím právním předpisu a na ostatní </w:t>
      </w:r>
      <w:proofErr w:type="spellStart"/>
      <w:r w:rsidRPr="00F34C3A">
        <w:rPr>
          <w:bCs/>
        </w:rPr>
        <w:t>biometan</w:t>
      </w:r>
      <w:proofErr w:type="spellEnd"/>
      <w:r w:rsidRPr="00F34C3A">
        <w:rPr>
          <w:bCs/>
        </w:rPr>
        <w:t>. Technické a ekonomické parametry a výši diskontní míry stanoví prováděcí právní předpis.“.</w:t>
      </w:r>
    </w:p>
    <w:p w:rsidR="000C0063" w:rsidRPr="00227E53" w:rsidRDefault="000C0063" w:rsidP="006B77FB">
      <w:pPr>
        <w:pStyle w:val="Odstavecseseznamem"/>
        <w:numPr>
          <w:ilvl w:val="0"/>
          <w:numId w:val="5"/>
        </w:numPr>
        <w:spacing w:before="480" w:after="120" w:line="240" w:lineRule="auto"/>
        <w:ind w:left="709" w:hanging="567"/>
        <w:contextualSpacing w:val="0"/>
        <w:rPr>
          <w:rFonts w:ascii="Times New Roman" w:hAnsi="Times New Roman"/>
          <w:sz w:val="24"/>
          <w:szCs w:val="24"/>
        </w:rPr>
      </w:pPr>
      <w:r w:rsidRPr="00227E53">
        <w:rPr>
          <w:rFonts w:ascii="Times New Roman" w:hAnsi="Times New Roman"/>
          <w:sz w:val="24"/>
          <w:szCs w:val="24"/>
        </w:rPr>
        <w:t>V části první čl. I původním bodě 106 v § 27c odstavec 3 zní:</w:t>
      </w:r>
    </w:p>
    <w:p w:rsidR="000C0063" w:rsidRPr="00F34C3A" w:rsidRDefault="000C0063" w:rsidP="000C0063">
      <w:pPr>
        <w:shd w:val="clear" w:color="auto" w:fill="FFFFFF"/>
        <w:spacing w:before="120" w:after="120"/>
        <w:ind w:left="720"/>
        <w:jc w:val="both"/>
      </w:pPr>
      <w:r w:rsidRPr="00F34C3A">
        <w:rPr>
          <w:bCs/>
        </w:rPr>
        <w:t xml:space="preserve">„(3) </w:t>
      </w:r>
      <w:r w:rsidRPr="00F34C3A">
        <w:t xml:space="preserve">Úřad je povinen stanovit celkovou výši podpory </w:t>
      </w:r>
      <w:proofErr w:type="spellStart"/>
      <w:r w:rsidRPr="00F34C3A">
        <w:t>biometanu</w:t>
      </w:r>
      <w:proofErr w:type="spellEnd"/>
      <w:r w:rsidRPr="00F34C3A">
        <w:t xml:space="preserve"> tak, aby pro rok, kdy je výrobna </w:t>
      </w:r>
      <w:proofErr w:type="spellStart"/>
      <w:r w:rsidRPr="00F34C3A">
        <w:t>biometanu</w:t>
      </w:r>
      <w:proofErr w:type="spellEnd"/>
      <w:r w:rsidRPr="00F34C3A">
        <w:t xml:space="preserve"> uvedena do provozu, činil zelený bonus na </w:t>
      </w:r>
      <w:proofErr w:type="spellStart"/>
      <w:r w:rsidRPr="00F34C3A">
        <w:t>biometan</w:t>
      </w:r>
      <w:proofErr w:type="spellEnd"/>
      <w:r w:rsidRPr="00F34C3A">
        <w:t xml:space="preserve"> nejvýše pětinásobek průměrné tržní ceny plynu na vnitrodenním trhu s plynem organizovaném operátorem trhu stanovený jako průměr z hodnot ročních vážených průměrných cen za každý ukončený kalendářní rok v posledních třech letech.“.</w:t>
      </w:r>
    </w:p>
    <w:p w:rsidR="000C0063" w:rsidRPr="00227E53"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227E53">
        <w:rPr>
          <w:rFonts w:ascii="Times New Roman" w:hAnsi="Times New Roman"/>
          <w:sz w:val="24"/>
          <w:szCs w:val="24"/>
        </w:rPr>
        <w:t xml:space="preserve">V části první čl. I původním bodě 106 se v § 27c doplňuje odstavec 4, který zní: </w:t>
      </w:r>
    </w:p>
    <w:p w:rsidR="000C0063" w:rsidRPr="00F34C3A" w:rsidRDefault="000C0063" w:rsidP="000C0063">
      <w:pPr>
        <w:shd w:val="clear" w:color="auto" w:fill="FFFFFF"/>
        <w:spacing w:before="120" w:after="120"/>
        <w:ind w:left="720"/>
        <w:jc w:val="both"/>
      </w:pPr>
      <w:r w:rsidRPr="00F34C3A">
        <w:t xml:space="preserve">„(4) Při stanovení zelených bonusů na </w:t>
      </w:r>
      <w:proofErr w:type="spellStart"/>
      <w:r w:rsidRPr="00F34C3A">
        <w:t>biometan</w:t>
      </w:r>
      <w:proofErr w:type="spellEnd"/>
      <w:r w:rsidRPr="00F34C3A">
        <w:t xml:space="preserve"> postupuje Úřad podle zákona o cenách a výši podpory stanoví v cenovém rozhodnutí.“.</w:t>
      </w:r>
    </w:p>
    <w:p w:rsidR="000C0063" w:rsidRPr="00227E53"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227E53">
        <w:rPr>
          <w:rFonts w:ascii="Times New Roman" w:hAnsi="Times New Roman"/>
          <w:bCs/>
          <w:sz w:val="24"/>
          <w:szCs w:val="24"/>
        </w:rPr>
        <w:t>V části první čl. I původním bodě 106 v § 27d odstavec 1 zní:</w:t>
      </w:r>
    </w:p>
    <w:p w:rsidR="000C0063" w:rsidRPr="00F34C3A" w:rsidRDefault="000C0063" w:rsidP="000C0063">
      <w:pPr>
        <w:shd w:val="clear" w:color="auto" w:fill="FFFFFF"/>
        <w:spacing w:before="120" w:after="120"/>
        <w:ind w:left="720"/>
        <w:jc w:val="both"/>
        <w:rPr>
          <w:color w:val="000000"/>
          <w:lang w:eastAsia="cs-CZ"/>
        </w:rPr>
      </w:pPr>
      <w:r w:rsidRPr="00F34C3A">
        <w:rPr>
          <w:bCs/>
          <w:color w:val="000000"/>
        </w:rPr>
        <w:t xml:space="preserve">„(1) Provozovatel přepravní soustavy, provozovatel distribuční soustavy nebo jiný výrobce plynu jsou povinni přednostně připojit výrobnu </w:t>
      </w:r>
      <w:proofErr w:type="spellStart"/>
      <w:r w:rsidRPr="00F34C3A">
        <w:rPr>
          <w:bCs/>
          <w:color w:val="000000"/>
        </w:rPr>
        <w:t>biometanu</w:t>
      </w:r>
      <w:proofErr w:type="spellEnd"/>
      <w:r w:rsidRPr="00F34C3A">
        <w:rPr>
          <w:bCs/>
          <w:color w:val="000000"/>
        </w:rPr>
        <w:t xml:space="preserve"> za účelem přístupu k jimi provozovanému plynárenskému zařízení a to v nejbližším místě připojení, pokud o to výrobce </w:t>
      </w:r>
      <w:proofErr w:type="spellStart"/>
      <w:r w:rsidRPr="00F34C3A">
        <w:rPr>
          <w:bCs/>
          <w:color w:val="000000"/>
        </w:rPr>
        <w:t>biometanu</w:t>
      </w:r>
      <w:proofErr w:type="spellEnd"/>
      <w:r w:rsidRPr="00F34C3A">
        <w:rPr>
          <w:bCs/>
          <w:color w:val="000000"/>
        </w:rPr>
        <w:t xml:space="preserve"> požádá a splňuje podmínky připojení stanovené jiným právním </w:t>
      </w:r>
      <w:proofErr w:type="gramStart"/>
      <w:r w:rsidRPr="00F34C3A">
        <w:rPr>
          <w:bCs/>
          <w:color w:val="000000"/>
        </w:rPr>
        <w:t>předpisem.</w:t>
      </w:r>
      <w:r w:rsidRPr="00F34C3A">
        <w:rPr>
          <w:bCs/>
          <w:color w:val="000000"/>
          <w:vertAlign w:val="superscript"/>
        </w:rPr>
        <w:t>30</w:t>
      </w:r>
      <w:proofErr w:type="gramEnd"/>
      <w:r w:rsidRPr="00F34C3A">
        <w:rPr>
          <w:bCs/>
          <w:color w:val="000000"/>
          <w:vertAlign w:val="superscript"/>
        </w:rPr>
        <w:t>)</w:t>
      </w:r>
      <w:r w:rsidRPr="00F34C3A">
        <w:rPr>
          <w:bCs/>
          <w:color w:val="000000"/>
        </w:rPr>
        <w:t xml:space="preserve"> Tato povinnost nevzniká v případě nedostatku kapacity plynárenského zařízení, ke kterému by měla být výrobna </w:t>
      </w:r>
      <w:proofErr w:type="spellStart"/>
      <w:r w:rsidRPr="00F34C3A">
        <w:rPr>
          <w:bCs/>
          <w:color w:val="000000"/>
        </w:rPr>
        <w:t>biometanu</w:t>
      </w:r>
      <w:proofErr w:type="spellEnd"/>
      <w:r w:rsidRPr="00F34C3A">
        <w:rPr>
          <w:bCs/>
          <w:color w:val="000000"/>
        </w:rPr>
        <w:t xml:space="preserve"> připojena nebo při ohrožení bezpečného a spolehlivého provozu plynárenské soustavy. Provozovatel přepravní soustavy nebo provozovatel distribuční soustavy nebo jiný výrobce plynu je povinen zaregistrovat předávací místo výrobny </w:t>
      </w:r>
      <w:proofErr w:type="spellStart"/>
      <w:r w:rsidRPr="00F34C3A">
        <w:rPr>
          <w:bCs/>
          <w:color w:val="000000"/>
        </w:rPr>
        <w:t>biometanu</w:t>
      </w:r>
      <w:proofErr w:type="spellEnd"/>
      <w:r w:rsidRPr="00F34C3A">
        <w:rPr>
          <w:bCs/>
          <w:color w:val="000000"/>
        </w:rPr>
        <w:t xml:space="preserve"> připojené k jím provozovanému plynárenskému zařízení jako výrobní předávací místo v systému operátora trhu a dále registrovat všechny změny v těchto údajích v rozsahu podle jiného právního předpisu.“.</w:t>
      </w:r>
    </w:p>
    <w:p w:rsidR="00D8550A" w:rsidRDefault="00D8550A">
      <w:pPr>
        <w:widowControl/>
        <w:suppressAutoHyphens w:val="0"/>
        <w:rPr>
          <w:rFonts w:eastAsia="Calibri" w:cs="Times New Roman"/>
          <w:bCs/>
          <w:kern w:val="0"/>
          <w:lang w:eastAsia="en-US" w:bidi="ar-SA"/>
        </w:rPr>
      </w:pPr>
      <w:r>
        <w:rPr>
          <w:bCs/>
        </w:rPr>
        <w:br w:type="page"/>
      </w:r>
    </w:p>
    <w:p w:rsidR="000C0063" w:rsidRPr="00B748FD"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rPr>
      </w:pPr>
      <w:r w:rsidRPr="00B748FD">
        <w:rPr>
          <w:rFonts w:ascii="Times New Roman" w:hAnsi="Times New Roman"/>
          <w:bCs/>
          <w:sz w:val="24"/>
          <w:szCs w:val="24"/>
        </w:rPr>
        <w:t>V části první čl. I  původním bodě 106 v § 27d odstavec 3 zní:</w:t>
      </w:r>
    </w:p>
    <w:p w:rsidR="000C0063" w:rsidRPr="00B748FD" w:rsidRDefault="000C0063" w:rsidP="000C0063">
      <w:pPr>
        <w:spacing w:before="120" w:after="120"/>
        <w:ind w:left="720"/>
        <w:jc w:val="both"/>
        <w:rPr>
          <w:bCs/>
        </w:rPr>
      </w:pPr>
      <w:r w:rsidRPr="00B748FD">
        <w:rPr>
          <w:bCs/>
        </w:rPr>
        <w:t xml:space="preserve">„(3) Výrobce </w:t>
      </w:r>
      <w:proofErr w:type="spellStart"/>
      <w:r w:rsidRPr="00B748FD">
        <w:rPr>
          <w:bCs/>
        </w:rPr>
        <w:t>biometanu</w:t>
      </w:r>
      <w:proofErr w:type="spellEnd"/>
      <w:r w:rsidRPr="00B748FD">
        <w:rPr>
          <w:bCs/>
        </w:rPr>
        <w:t xml:space="preserve"> je povinen zaregistrovat předávací místo výrobny </w:t>
      </w:r>
      <w:proofErr w:type="spellStart"/>
      <w:r w:rsidRPr="00B748FD">
        <w:rPr>
          <w:bCs/>
        </w:rPr>
        <w:t>biometanu</w:t>
      </w:r>
      <w:proofErr w:type="spellEnd"/>
      <w:r w:rsidRPr="00B748FD">
        <w:rPr>
          <w:bCs/>
        </w:rPr>
        <w:t xml:space="preserve">,  která  není připojena k distribuční nebo přepravní soustavě České republiky, v systému operátora trhu a dále registrovat všechny změny těchto údajů v rozsahu podle jiného právního </w:t>
      </w:r>
      <w:proofErr w:type="gramStart"/>
      <w:r w:rsidRPr="00B748FD">
        <w:rPr>
          <w:bCs/>
        </w:rPr>
        <w:t>předpisu.</w:t>
      </w:r>
      <w:r w:rsidRPr="00B748FD">
        <w:rPr>
          <w:bCs/>
          <w:vertAlign w:val="superscript"/>
        </w:rPr>
        <w:t>31</w:t>
      </w:r>
      <w:proofErr w:type="gramEnd"/>
      <w:r w:rsidRPr="00B748FD">
        <w:rPr>
          <w:bCs/>
          <w:vertAlign w:val="superscript"/>
        </w:rPr>
        <w:t>)</w:t>
      </w:r>
      <w:r w:rsidRPr="00B748FD">
        <w:rPr>
          <w:bCs/>
        </w:rPr>
        <w:t>“.</w:t>
      </w:r>
    </w:p>
    <w:p w:rsidR="000C0063" w:rsidRPr="00B748FD"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rPr>
      </w:pPr>
      <w:r w:rsidRPr="00B748FD">
        <w:rPr>
          <w:rFonts w:ascii="Times New Roman" w:hAnsi="Times New Roman"/>
          <w:bCs/>
          <w:sz w:val="24"/>
          <w:szCs w:val="24"/>
        </w:rPr>
        <w:t xml:space="preserve">V části první čl. I  původním </w:t>
      </w:r>
      <w:r>
        <w:rPr>
          <w:rFonts w:ascii="Times New Roman" w:hAnsi="Times New Roman"/>
          <w:bCs/>
          <w:sz w:val="24"/>
          <w:szCs w:val="24"/>
        </w:rPr>
        <w:t>b</w:t>
      </w:r>
      <w:r w:rsidRPr="00B748FD">
        <w:rPr>
          <w:rFonts w:ascii="Times New Roman" w:hAnsi="Times New Roman"/>
          <w:bCs/>
          <w:sz w:val="24"/>
          <w:szCs w:val="24"/>
        </w:rPr>
        <w:t xml:space="preserve">odě </w:t>
      </w:r>
      <w:proofErr w:type="gramStart"/>
      <w:r w:rsidRPr="00B748FD">
        <w:rPr>
          <w:rFonts w:ascii="Times New Roman" w:hAnsi="Times New Roman"/>
          <w:bCs/>
          <w:sz w:val="24"/>
          <w:szCs w:val="24"/>
        </w:rPr>
        <w:t>106  § 27e</w:t>
      </w:r>
      <w:proofErr w:type="gramEnd"/>
      <w:r w:rsidRPr="00B748FD">
        <w:rPr>
          <w:rFonts w:ascii="Times New Roman" w:hAnsi="Times New Roman"/>
          <w:bCs/>
          <w:sz w:val="24"/>
          <w:szCs w:val="24"/>
        </w:rPr>
        <w:t xml:space="preserve"> zní:</w:t>
      </w:r>
    </w:p>
    <w:p w:rsidR="000C0063" w:rsidRPr="00B748FD" w:rsidRDefault="000C0063" w:rsidP="000C0063">
      <w:pPr>
        <w:spacing w:before="120" w:after="120"/>
        <w:ind w:left="720"/>
        <w:jc w:val="center"/>
      </w:pPr>
      <w:r w:rsidRPr="00B748FD">
        <w:rPr>
          <w:bCs/>
        </w:rPr>
        <w:t>„§ 27e</w:t>
      </w:r>
    </w:p>
    <w:p w:rsidR="000C0063" w:rsidRPr="00B748FD" w:rsidRDefault="000C0063" w:rsidP="000C0063">
      <w:pPr>
        <w:spacing w:before="120" w:after="120"/>
        <w:ind w:left="720"/>
        <w:jc w:val="center"/>
      </w:pPr>
      <w:r w:rsidRPr="00B748FD">
        <w:rPr>
          <w:b/>
          <w:bCs/>
        </w:rPr>
        <w:t xml:space="preserve">Podmínky podpory </w:t>
      </w:r>
      <w:proofErr w:type="spellStart"/>
      <w:r w:rsidRPr="00B748FD">
        <w:rPr>
          <w:b/>
          <w:bCs/>
        </w:rPr>
        <w:t>biometanu</w:t>
      </w:r>
      <w:proofErr w:type="spellEnd"/>
    </w:p>
    <w:p w:rsidR="000C0063" w:rsidRPr="00B748FD" w:rsidRDefault="000C0063" w:rsidP="000C0063">
      <w:pPr>
        <w:spacing w:before="120" w:after="120"/>
        <w:ind w:left="720"/>
        <w:jc w:val="both"/>
      </w:pPr>
      <w:r w:rsidRPr="00B748FD">
        <w:rPr>
          <w:bCs/>
        </w:rPr>
        <w:t xml:space="preserve">(1) Výrobce </w:t>
      </w:r>
      <w:proofErr w:type="spellStart"/>
      <w:r w:rsidRPr="00B748FD">
        <w:rPr>
          <w:bCs/>
        </w:rPr>
        <w:t>biometanu</w:t>
      </w:r>
      <w:proofErr w:type="spellEnd"/>
      <w:r w:rsidRPr="00B748FD">
        <w:rPr>
          <w:bCs/>
        </w:rPr>
        <w:t xml:space="preserve"> je povinen na svůj náklad zajistit měření množství, kvality a tlaku vyrobeného </w:t>
      </w:r>
      <w:proofErr w:type="spellStart"/>
      <w:r w:rsidRPr="00B748FD">
        <w:rPr>
          <w:bCs/>
        </w:rPr>
        <w:t>biometanu</w:t>
      </w:r>
      <w:proofErr w:type="spellEnd"/>
      <w:r w:rsidRPr="00B748FD">
        <w:rPr>
          <w:bCs/>
        </w:rPr>
        <w:t xml:space="preserve"> v předávacím místě  plynárenského zařízení, k němuž je výrobna </w:t>
      </w:r>
      <w:proofErr w:type="spellStart"/>
      <w:r w:rsidRPr="00B748FD">
        <w:rPr>
          <w:bCs/>
        </w:rPr>
        <w:t>biometanu</w:t>
      </w:r>
      <w:proofErr w:type="spellEnd"/>
      <w:r w:rsidRPr="00B748FD">
        <w:rPr>
          <w:bCs/>
        </w:rPr>
        <w:t xml:space="preserve"> připojena, a předávat tyto údaje provozovateli tohoto plynárenského zařízení, a to způsobem, který stanoví prováděcí právní předpis. Výrobce </w:t>
      </w:r>
      <w:proofErr w:type="spellStart"/>
      <w:r w:rsidRPr="00B748FD">
        <w:rPr>
          <w:bCs/>
        </w:rPr>
        <w:t>biometanu</w:t>
      </w:r>
      <w:proofErr w:type="spellEnd"/>
      <w:r w:rsidRPr="00B748FD">
        <w:rPr>
          <w:bCs/>
        </w:rPr>
        <w:t xml:space="preserve"> je povinen předávat operátorovi trhu údaje související s výrobnou a výrobou </w:t>
      </w:r>
      <w:proofErr w:type="spellStart"/>
      <w:r w:rsidRPr="00B748FD">
        <w:rPr>
          <w:bCs/>
        </w:rPr>
        <w:t>biometanu</w:t>
      </w:r>
      <w:proofErr w:type="spellEnd"/>
      <w:r w:rsidRPr="00B748FD">
        <w:rPr>
          <w:bCs/>
        </w:rPr>
        <w:t xml:space="preserve"> a o surovinách využitých pro výrobu </w:t>
      </w:r>
      <w:proofErr w:type="spellStart"/>
      <w:r w:rsidRPr="00B748FD">
        <w:rPr>
          <w:bCs/>
        </w:rPr>
        <w:t>biometanu</w:t>
      </w:r>
      <w:proofErr w:type="spellEnd"/>
      <w:r w:rsidRPr="00B748FD">
        <w:rPr>
          <w:bCs/>
        </w:rPr>
        <w:t xml:space="preserve"> v rozsahu, termínech a způsobem stanoveným prováděcím právním předpisem. Způsob a rozsah měření </w:t>
      </w:r>
      <w:proofErr w:type="spellStart"/>
      <w:r w:rsidRPr="00B748FD">
        <w:rPr>
          <w:bCs/>
        </w:rPr>
        <w:t>biometanu</w:t>
      </w:r>
      <w:proofErr w:type="spellEnd"/>
      <w:r w:rsidRPr="00B748FD">
        <w:rPr>
          <w:bCs/>
        </w:rPr>
        <w:t xml:space="preserve">, požadavky na kvalitu </w:t>
      </w:r>
      <w:proofErr w:type="spellStart"/>
      <w:r w:rsidRPr="00B748FD">
        <w:rPr>
          <w:bCs/>
        </w:rPr>
        <w:t>biometanu</w:t>
      </w:r>
      <w:proofErr w:type="spellEnd"/>
      <w:r w:rsidRPr="00B748FD">
        <w:rPr>
          <w:bCs/>
        </w:rPr>
        <w:t xml:space="preserve">, odorizaci a tlak vyrobeného </w:t>
      </w:r>
      <w:proofErr w:type="spellStart"/>
      <w:r w:rsidRPr="00B748FD">
        <w:rPr>
          <w:bCs/>
        </w:rPr>
        <w:t>biometanu</w:t>
      </w:r>
      <w:proofErr w:type="spellEnd"/>
      <w:r w:rsidRPr="00B748FD">
        <w:rPr>
          <w:bCs/>
        </w:rPr>
        <w:t xml:space="preserve"> stanoví prováděcí právní předpis.</w:t>
      </w:r>
    </w:p>
    <w:p w:rsidR="000C0063" w:rsidRPr="00B748FD" w:rsidRDefault="000C0063" w:rsidP="000C0063">
      <w:pPr>
        <w:spacing w:before="120" w:after="120"/>
        <w:ind w:left="720"/>
        <w:jc w:val="both"/>
      </w:pPr>
      <w:r w:rsidRPr="00B748FD">
        <w:rPr>
          <w:bCs/>
        </w:rPr>
        <w:t xml:space="preserve">(2) Výrobce </w:t>
      </w:r>
      <w:proofErr w:type="spellStart"/>
      <w:r w:rsidRPr="00B748FD">
        <w:rPr>
          <w:bCs/>
        </w:rPr>
        <w:t>biometanu</w:t>
      </w:r>
      <w:proofErr w:type="spellEnd"/>
      <w:r w:rsidRPr="00B748FD">
        <w:rPr>
          <w:bCs/>
        </w:rPr>
        <w:t xml:space="preserve">, který uplatňuje právo na podporu zeleným bonusem na </w:t>
      </w:r>
      <w:proofErr w:type="spellStart"/>
      <w:r w:rsidRPr="00B748FD">
        <w:rPr>
          <w:bCs/>
        </w:rPr>
        <w:t>biometan</w:t>
      </w:r>
      <w:proofErr w:type="spellEnd"/>
      <w:r w:rsidRPr="00B748FD">
        <w:rPr>
          <w:bCs/>
        </w:rPr>
        <w:t xml:space="preserve"> dodaný do čerpací stanice nebo výdejní jednotky přímo připojené k výrobně </w:t>
      </w:r>
      <w:proofErr w:type="spellStart"/>
      <w:r w:rsidRPr="00B748FD">
        <w:rPr>
          <w:bCs/>
        </w:rPr>
        <w:t>biometanu</w:t>
      </w:r>
      <w:proofErr w:type="spellEnd"/>
      <w:r w:rsidRPr="00B748FD">
        <w:rPr>
          <w:bCs/>
        </w:rPr>
        <w:t xml:space="preserve"> bez využití plynárenské soustavy, je povinen</w:t>
      </w:r>
    </w:p>
    <w:p w:rsidR="000C0063" w:rsidRPr="00B748FD" w:rsidRDefault="000C0063" w:rsidP="000C0063">
      <w:pPr>
        <w:spacing w:before="120" w:after="120"/>
        <w:ind w:left="720"/>
        <w:jc w:val="both"/>
      </w:pPr>
      <w:r>
        <w:rPr>
          <w:bCs/>
        </w:rPr>
        <w:t xml:space="preserve">a) </w:t>
      </w:r>
      <w:r w:rsidRPr="00B748FD">
        <w:rPr>
          <w:bCs/>
        </w:rPr>
        <w:t xml:space="preserve">na svůj náklad zajistit měření množství takto dodaného </w:t>
      </w:r>
      <w:proofErr w:type="spellStart"/>
      <w:r w:rsidRPr="00B748FD">
        <w:rPr>
          <w:bCs/>
        </w:rPr>
        <w:t>biometanu</w:t>
      </w:r>
      <w:proofErr w:type="spellEnd"/>
      <w:r w:rsidRPr="00B748FD">
        <w:rPr>
          <w:bCs/>
        </w:rPr>
        <w:t xml:space="preserve"> stanoveným měřidlem podle zákona o metrologii,</w:t>
      </w:r>
    </w:p>
    <w:p w:rsidR="000C0063" w:rsidRPr="00B748FD" w:rsidRDefault="000C0063" w:rsidP="000C0063">
      <w:pPr>
        <w:spacing w:before="120" w:after="120"/>
        <w:ind w:left="720"/>
        <w:jc w:val="both"/>
      </w:pPr>
      <w:r w:rsidRPr="00B748FD">
        <w:rPr>
          <w:bCs/>
        </w:rPr>
        <w:t>b)</w:t>
      </w:r>
      <w:r>
        <w:rPr>
          <w:bCs/>
        </w:rPr>
        <w:t xml:space="preserve"> </w:t>
      </w:r>
      <w:r w:rsidRPr="00B748FD">
        <w:rPr>
          <w:bCs/>
        </w:rPr>
        <w:t xml:space="preserve">předat operátorovi trhu elektronickou formou údaje o množství vyrobeného </w:t>
      </w:r>
      <w:proofErr w:type="spellStart"/>
      <w:r w:rsidRPr="00B748FD">
        <w:rPr>
          <w:bCs/>
        </w:rPr>
        <w:t>biometanu</w:t>
      </w:r>
      <w:proofErr w:type="spellEnd"/>
      <w:r w:rsidRPr="00B748FD">
        <w:rPr>
          <w:bCs/>
        </w:rPr>
        <w:t xml:space="preserve"> dodaného do čerpací stanice nebo výdejní jednotky s rozdělením na pokročilý a ostatní </w:t>
      </w:r>
      <w:proofErr w:type="spellStart"/>
      <w:r w:rsidRPr="00B748FD">
        <w:rPr>
          <w:bCs/>
        </w:rPr>
        <w:t>biometan</w:t>
      </w:r>
      <w:proofErr w:type="spellEnd"/>
      <w:r w:rsidRPr="00B748FD">
        <w:rPr>
          <w:bCs/>
        </w:rPr>
        <w:t xml:space="preserve"> a údaje o surovinách využitých pro výrobu takového </w:t>
      </w:r>
      <w:proofErr w:type="spellStart"/>
      <w:r w:rsidRPr="00B748FD">
        <w:rPr>
          <w:bCs/>
        </w:rPr>
        <w:t>biometanu</w:t>
      </w:r>
      <w:proofErr w:type="spellEnd"/>
      <w:r w:rsidRPr="00B748FD">
        <w:rPr>
          <w:bCs/>
        </w:rPr>
        <w:t xml:space="preserve"> v rozsahu, termínech a způsobem stanoveným prováděcím právním předpisem.</w:t>
      </w:r>
    </w:p>
    <w:p w:rsidR="000C0063" w:rsidRPr="00B748FD" w:rsidRDefault="000C0063" w:rsidP="000C0063">
      <w:pPr>
        <w:spacing w:before="120" w:after="120"/>
        <w:ind w:left="720"/>
        <w:jc w:val="both"/>
      </w:pPr>
      <w:r w:rsidRPr="00B748FD">
        <w:rPr>
          <w:bCs/>
        </w:rPr>
        <w:t xml:space="preserve">(3) Výrobce </w:t>
      </w:r>
      <w:proofErr w:type="spellStart"/>
      <w:r w:rsidRPr="00B748FD">
        <w:rPr>
          <w:bCs/>
        </w:rPr>
        <w:t>biometanu</w:t>
      </w:r>
      <w:proofErr w:type="spellEnd"/>
      <w:r w:rsidRPr="00B748FD">
        <w:rPr>
          <w:bCs/>
        </w:rPr>
        <w:t xml:space="preserve"> je dále povinen </w:t>
      </w:r>
    </w:p>
    <w:p w:rsidR="000C0063" w:rsidRPr="00B748FD" w:rsidRDefault="000C0063" w:rsidP="000C0063">
      <w:pPr>
        <w:spacing w:before="120" w:after="120"/>
        <w:ind w:left="720"/>
        <w:jc w:val="both"/>
      </w:pPr>
      <w:r w:rsidRPr="00B748FD">
        <w:rPr>
          <w:bCs/>
        </w:rPr>
        <w:t>a)</w:t>
      </w:r>
      <w:r>
        <w:rPr>
          <w:bCs/>
        </w:rPr>
        <w:t xml:space="preserve"> </w:t>
      </w:r>
      <w:r w:rsidRPr="00B748FD">
        <w:rPr>
          <w:bCs/>
        </w:rPr>
        <w:t xml:space="preserve">udržovat a provozovat měřicí zařízení podle odstavců 1 a 2 s platným ověřením podle zákona o metrologii, </w:t>
      </w:r>
    </w:p>
    <w:p w:rsidR="000C0063" w:rsidRPr="00B748FD" w:rsidRDefault="000C0063" w:rsidP="000C0063">
      <w:pPr>
        <w:spacing w:before="120" w:after="120"/>
        <w:ind w:left="720"/>
        <w:jc w:val="both"/>
      </w:pPr>
      <w:r w:rsidRPr="00B748FD">
        <w:rPr>
          <w:bCs/>
        </w:rPr>
        <w:t>b)</w:t>
      </w:r>
      <w:r>
        <w:rPr>
          <w:bCs/>
        </w:rPr>
        <w:t xml:space="preserve"> </w:t>
      </w:r>
      <w:r w:rsidRPr="00B748FD">
        <w:rPr>
          <w:bCs/>
        </w:rPr>
        <w:t>zdržet se jakýchkoli neoprávněných zásahů do zajištění proti neoprávněné manipulaci nebo do měřicího zařízení podle odstavců 1 a 2 nebo do jeho součástí a příslušenství.</w:t>
      </w:r>
    </w:p>
    <w:p w:rsidR="000C0063" w:rsidRPr="00B748FD" w:rsidRDefault="000C0063" w:rsidP="000C0063">
      <w:pPr>
        <w:spacing w:before="120" w:after="120"/>
        <w:ind w:left="720"/>
        <w:jc w:val="both"/>
        <w:rPr>
          <w:bCs/>
        </w:rPr>
      </w:pPr>
      <w:r w:rsidRPr="00B748FD">
        <w:rPr>
          <w:bCs/>
        </w:rPr>
        <w:t xml:space="preserve">(4) Výrobce </w:t>
      </w:r>
      <w:proofErr w:type="spellStart"/>
      <w:r w:rsidRPr="00B748FD">
        <w:rPr>
          <w:bCs/>
        </w:rPr>
        <w:t>biometanu</w:t>
      </w:r>
      <w:proofErr w:type="spellEnd"/>
      <w:r w:rsidRPr="00B748FD">
        <w:rPr>
          <w:bCs/>
        </w:rPr>
        <w:t xml:space="preserve"> je povinen předat elektronickou formou operátorovi trhu úplné a pravdivé naměřené hodnoty množství </w:t>
      </w:r>
      <w:proofErr w:type="spellStart"/>
      <w:r w:rsidRPr="00B748FD">
        <w:rPr>
          <w:bCs/>
        </w:rPr>
        <w:t>biometanu</w:t>
      </w:r>
      <w:proofErr w:type="spellEnd"/>
      <w:r w:rsidRPr="00B748FD">
        <w:rPr>
          <w:bCs/>
        </w:rPr>
        <w:t xml:space="preserve"> podle odstavců 1 a 2 a údaje týkající se identifikace výrobce </w:t>
      </w:r>
      <w:proofErr w:type="spellStart"/>
      <w:r w:rsidRPr="00B748FD">
        <w:rPr>
          <w:bCs/>
        </w:rPr>
        <w:t>biometanu</w:t>
      </w:r>
      <w:proofErr w:type="spellEnd"/>
      <w:r w:rsidRPr="00B748FD">
        <w:rPr>
          <w:bCs/>
        </w:rPr>
        <w:t xml:space="preserve"> a výrobny </w:t>
      </w:r>
      <w:proofErr w:type="spellStart"/>
      <w:r w:rsidRPr="00B748FD">
        <w:rPr>
          <w:bCs/>
        </w:rPr>
        <w:t>biometanu</w:t>
      </w:r>
      <w:proofErr w:type="spellEnd"/>
      <w:r w:rsidRPr="00B748FD">
        <w:rPr>
          <w:bCs/>
        </w:rPr>
        <w:t xml:space="preserve"> a na vyžádání operátora trhu poskytnout další doplňující informace týkající se předávaných údajů. Způsob, rozsah a termín předání a evidence naměřených hodnot </w:t>
      </w:r>
      <w:proofErr w:type="spellStart"/>
      <w:r w:rsidRPr="00B748FD">
        <w:rPr>
          <w:bCs/>
        </w:rPr>
        <w:t>biometanu</w:t>
      </w:r>
      <w:proofErr w:type="spellEnd"/>
      <w:r w:rsidRPr="00B748FD">
        <w:rPr>
          <w:bCs/>
        </w:rPr>
        <w:t xml:space="preserve"> a předávaných údajů týkajících se identifikace výrobce </w:t>
      </w:r>
      <w:proofErr w:type="spellStart"/>
      <w:r w:rsidRPr="00B748FD">
        <w:rPr>
          <w:bCs/>
        </w:rPr>
        <w:t>biometanu</w:t>
      </w:r>
      <w:proofErr w:type="spellEnd"/>
      <w:r w:rsidRPr="00B748FD">
        <w:rPr>
          <w:bCs/>
        </w:rPr>
        <w:t xml:space="preserve"> a výrobny </w:t>
      </w:r>
      <w:proofErr w:type="spellStart"/>
      <w:r w:rsidRPr="00B748FD">
        <w:rPr>
          <w:bCs/>
        </w:rPr>
        <w:t>biometanu</w:t>
      </w:r>
      <w:proofErr w:type="spellEnd"/>
      <w:r w:rsidRPr="00B748FD">
        <w:rPr>
          <w:bCs/>
        </w:rPr>
        <w:t xml:space="preserve">  stanoví prováděcí právní předpis.“.</w:t>
      </w:r>
    </w:p>
    <w:p w:rsidR="00D8550A" w:rsidRDefault="00D8550A">
      <w:pPr>
        <w:widowControl/>
        <w:suppressAutoHyphens w:val="0"/>
        <w:rPr>
          <w:rFonts w:eastAsia="Calibri" w:cs="Times New Roman"/>
          <w:bCs/>
          <w:kern w:val="0"/>
          <w:lang w:eastAsia="en-US" w:bidi="ar-SA"/>
        </w:rPr>
      </w:pPr>
      <w:r>
        <w:rPr>
          <w:bCs/>
        </w:rPr>
        <w:br w:type="page"/>
      </w:r>
    </w:p>
    <w:p w:rsidR="000C0063" w:rsidRPr="00B748FD"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rPr>
      </w:pPr>
      <w:r w:rsidRPr="00B748FD">
        <w:rPr>
          <w:rFonts w:ascii="Times New Roman" w:hAnsi="Times New Roman"/>
          <w:bCs/>
          <w:sz w:val="24"/>
          <w:szCs w:val="24"/>
        </w:rPr>
        <w:t>V části první čl. I  původním bodě 106 v § 27f odstavec 3 zní:</w:t>
      </w:r>
    </w:p>
    <w:p w:rsidR="000C0063" w:rsidRPr="00B748FD" w:rsidRDefault="000C0063" w:rsidP="000C0063">
      <w:pPr>
        <w:spacing w:before="120" w:after="120"/>
        <w:ind w:left="720"/>
        <w:jc w:val="both"/>
        <w:rPr>
          <w:bCs/>
        </w:rPr>
      </w:pPr>
      <w:r w:rsidRPr="00B748FD">
        <w:rPr>
          <w:bCs/>
        </w:rPr>
        <w:t xml:space="preserve">„(3) Nestanoví-li tento zákon jinak, lze pokročilý </w:t>
      </w:r>
      <w:proofErr w:type="spellStart"/>
      <w:r w:rsidRPr="00B748FD">
        <w:rPr>
          <w:bCs/>
        </w:rPr>
        <w:t>biometan</w:t>
      </w:r>
      <w:proofErr w:type="spellEnd"/>
      <w:r w:rsidRPr="00B748FD">
        <w:rPr>
          <w:bCs/>
        </w:rPr>
        <w:t xml:space="preserve">, na který byla poskytnuta podpora zeleným bonusem na </w:t>
      </w:r>
      <w:proofErr w:type="spellStart"/>
      <w:r w:rsidRPr="00B748FD">
        <w:rPr>
          <w:bCs/>
        </w:rPr>
        <w:t>biometan</w:t>
      </w:r>
      <w:proofErr w:type="spellEnd"/>
      <w:r w:rsidRPr="00B748FD">
        <w:rPr>
          <w:bCs/>
        </w:rPr>
        <w:t xml:space="preserve">, uplatnit pouze v odvětví dopravy, a to pro plnění cíle pro pokročilá biopaliva a pokročilý bioplyn pro </w:t>
      </w:r>
      <w:proofErr w:type="gramStart"/>
      <w:r w:rsidRPr="00B748FD">
        <w:rPr>
          <w:bCs/>
        </w:rPr>
        <w:t>dopravu.</w:t>
      </w:r>
      <w:r w:rsidRPr="00B748FD">
        <w:rPr>
          <w:bCs/>
          <w:vertAlign w:val="superscript"/>
        </w:rPr>
        <w:t>1)</w:t>
      </w:r>
      <w:r w:rsidRPr="00B748FD">
        <w:rPr>
          <w:bCs/>
        </w:rPr>
        <w:t xml:space="preserve"> Pro</w:t>
      </w:r>
      <w:proofErr w:type="gramEnd"/>
      <w:r w:rsidRPr="00B748FD">
        <w:rPr>
          <w:bCs/>
        </w:rPr>
        <w:t xml:space="preserve"> jiné účely než v odvětví dopravy lze takto podpořený pokročilý </w:t>
      </w:r>
      <w:proofErr w:type="spellStart"/>
      <w:r w:rsidRPr="00B748FD">
        <w:rPr>
          <w:bCs/>
        </w:rPr>
        <w:t>biometan</w:t>
      </w:r>
      <w:proofErr w:type="spellEnd"/>
      <w:r w:rsidRPr="00B748FD">
        <w:rPr>
          <w:bCs/>
        </w:rPr>
        <w:t xml:space="preserve"> uplatnit pouze v případě, že množství pokročilého </w:t>
      </w:r>
      <w:proofErr w:type="spellStart"/>
      <w:r w:rsidRPr="00B748FD">
        <w:rPr>
          <w:bCs/>
        </w:rPr>
        <w:t>biometanu</w:t>
      </w:r>
      <w:proofErr w:type="spellEnd"/>
      <w:r w:rsidRPr="00B748FD">
        <w:rPr>
          <w:bCs/>
        </w:rPr>
        <w:t xml:space="preserve">, dodaného do přepravní nebo distribuční soustavy, nebo do čerpací stanice nebo výdejní jednotky, na který výrobce </w:t>
      </w:r>
      <w:proofErr w:type="spellStart"/>
      <w:r w:rsidRPr="00B748FD">
        <w:rPr>
          <w:bCs/>
        </w:rPr>
        <w:t>biometanu</w:t>
      </w:r>
      <w:proofErr w:type="spellEnd"/>
      <w:r w:rsidRPr="00B748FD">
        <w:rPr>
          <w:bCs/>
        </w:rPr>
        <w:t xml:space="preserve"> uplatnil právo na podporu </w:t>
      </w:r>
      <w:proofErr w:type="spellStart"/>
      <w:r w:rsidRPr="00B748FD">
        <w:rPr>
          <w:bCs/>
        </w:rPr>
        <w:t>biometanu</w:t>
      </w:r>
      <w:proofErr w:type="spellEnd"/>
      <w:r w:rsidRPr="00B748FD">
        <w:rPr>
          <w:bCs/>
        </w:rPr>
        <w:t xml:space="preserve">, překročí celkové množství zemního plynu a </w:t>
      </w:r>
      <w:proofErr w:type="spellStart"/>
      <w:r w:rsidRPr="00B748FD">
        <w:rPr>
          <w:bCs/>
        </w:rPr>
        <w:t>biometanu</w:t>
      </w:r>
      <w:proofErr w:type="spellEnd"/>
      <w:r w:rsidRPr="00B748FD">
        <w:rPr>
          <w:bCs/>
        </w:rPr>
        <w:t xml:space="preserve"> spotřebovaného v dopravě.“.</w:t>
      </w:r>
    </w:p>
    <w:p w:rsidR="000C0063" w:rsidRPr="00B748FD"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rPr>
      </w:pPr>
      <w:r w:rsidRPr="00B748FD">
        <w:rPr>
          <w:rFonts w:ascii="Times New Roman" w:hAnsi="Times New Roman"/>
          <w:bCs/>
          <w:sz w:val="24"/>
          <w:szCs w:val="24"/>
        </w:rPr>
        <w:t>V části první čl. I se za původní bod 111 vkládá nový bod 112, který zní</w:t>
      </w:r>
    </w:p>
    <w:p w:rsidR="000C0063" w:rsidRPr="00B748FD" w:rsidRDefault="000C0063" w:rsidP="000C0063">
      <w:pPr>
        <w:spacing w:before="120" w:after="120"/>
        <w:ind w:left="720"/>
        <w:jc w:val="both"/>
      </w:pPr>
      <w:r w:rsidRPr="00B748FD">
        <w:rPr>
          <w:bCs/>
        </w:rPr>
        <w:t>„112.</w:t>
      </w:r>
      <w:r>
        <w:rPr>
          <w:bCs/>
        </w:rPr>
        <w:t xml:space="preserve"> </w:t>
      </w:r>
      <w:r w:rsidRPr="00B748FD">
        <w:rPr>
          <w:bCs/>
        </w:rPr>
        <w:t>V § 28 se na konci odstavce 1 tečka nahrazuje čárkou a za nově označené písmeno e) se doplňuje se písmeno f), které zní:</w:t>
      </w:r>
    </w:p>
    <w:p w:rsidR="000C0063" w:rsidRPr="00B748FD" w:rsidRDefault="000C0063" w:rsidP="000C0063">
      <w:pPr>
        <w:spacing w:before="120" w:after="120"/>
        <w:ind w:left="720"/>
        <w:jc w:val="both"/>
      </w:pPr>
      <w:r w:rsidRPr="00B748FD">
        <w:rPr>
          <w:bCs/>
        </w:rPr>
        <w:t>„f) výnosy z vydání záruk původu podle § 45a a výnosy z nabídnutých záruk původu podle § 45c.“.“.</w:t>
      </w:r>
    </w:p>
    <w:p w:rsidR="000C0063" w:rsidRPr="00B748FD" w:rsidRDefault="000C0063" w:rsidP="000C0063">
      <w:pPr>
        <w:spacing w:before="240" w:after="480"/>
        <w:ind w:left="720"/>
        <w:jc w:val="both"/>
        <w:rPr>
          <w:bCs/>
        </w:rPr>
      </w:pPr>
      <w:r w:rsidRPr="00B748FD">
        <w:rPr>
          <w:bCs/>
        </w:rPr>
        <w:t>Následující body se přečíslují.</w:t>
      </w:r>
    </w:p>
    <w:p w:rsidR="000C0063" w:rsidRPr="003F3073" w:rsidRDefault="000C0063" w:rsidP="006B77FB">
      <w:pPr>
        <w:pStyle w:val="Odstavecseseznamem"/>
        <w:numPr>
          <w:ilvl w:val="0"/>
          <w:numId w:val="5"/>
        </w:numPr>
        <w:spacing w:before="120" w:after="120" w:line="240" w:lineRule="auto"/>
        <w:ind w:left="709" w:hanging="567"/>
        <w:jc w:val="both"/>
        <w:rPr>
          <w:rFonts w:ascii="Times New Roman" w:hAnsi="Times New Roman"/>
        </w:rPr>
      </w:pPr>
      <w:r w:rsidRPr="003F3073">
        <w:rPr>
          <w:rFonts w:ascii="Times New Roman" w:hAnsi="Times New Roman"/>
          <w:sz w:val="24"/>
          <w:szCs w:val="24"/>
        </w:rPr>
        <w:t xml:space="preserve">V části první čl. I původním bodě 120 se v § 30 na konci odstavce 6 tečka nahrazuje čárkou a doplňují se slova: </w:t>
      </w:r>
    </w:p>
    <w:p w:rsidR="000C0063" w:rsidRDefault="000C0063" w:rsidP="000C0063">
      <w:pPr>
        <w:spacing w:before="120" w:after="120"/>
        <w:ind w:left="720"/>
        <w:jc w:val="both"/>
      </w:pPr>
      <w:r w:rsidRPr="00B748FD">
        <w:t>„, a při posuzování přiměřenosti podpory se pro výrobny elektřiny využívající energii důlního plynu použije hodnota vnitřního výnosového procenta stanovená tímto zákonem pro výrobny elektřiny využívající energii bioplynu.“.</w:t>
      </w:r>
    </w:p>
    <w:p w:rsidR="000C0063" w:rsidRPr="00AE0307"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rPr>
      </w:pPr>
      <w:r w:rsidRPr="00AE0307">
        <w:rPr>
          <w:rFonts w:ascii="Times New Roman" w:hAnsi="Times New Roman"/>
          <w:sz w:val="24"/>
          <w:szCs w:val="24"/>
        </w:rPr>
        <w:t xml:space="preserve">V části první čl. I původním bodě 120 § 32 zní: </w:t>
      </w:r>
    </w:p>
    <w:p w:rsidR="000C0063" w:rsidRPr="00AE0307" w:rsidRDefault="000C0063" w:rsidP="000C0063">
      <w:pPr>
        <w:spacing w:before="120" w:after="120"/>
        <w:ind w:left="709"/>
        <w:jc w:val="center"/>
      </w:pPr>
      <w:r w:rsidRPr="00AE0307">
        <w:t>„§ 32</w:t>
      </w:r>
    </w:p>
    <w:p w:rsidR="000C0063" w:rsidRPr="00AE0307" w:rsidRDefault="000C0063" w:rsidP="000C0063">
      <w:pPr>
        <w:spacing w:before="120" w:after="120"/>
        <w:ind w:left="709"/>
        <w:jc w:val="center"/>
      </w:pPr>
      <w:r w:rsidRPr="00AE0307">
        <w:rPr>
          <w:b/>
          <w:bCs/>
        </w:rPr>
        <w:t>Plošná úprava podpory k odstranění rizika nadměrné podpory</w:t>
      </w:r>
    </w:p>
    <w:p w:rsidR="000C0063" w:rsidRPr="009E5C5A" w:rsidRDefault="000C0063" w:rsidP="000C0063">
      <w:pPr>
        <w:pStyle w:val="Odstavecseseznamem"/>
        <w:spacing w:before="120" w:after="120" w:line="240" w:lineRule="auto"/>
        <w:ind w:left="709" w:right="42"/>
        <w:contextualSpacing w:val="0"/>
        <w:jc w:val="both"/>
        <w:rPr>
          <w:rFonts w:ascii="Times New Roman" w:hAnsi="Times New Roman"/>
        </w:rPr>
      </w:pPr>
      <w:r w:rsidRPr="00AE0307">
        <w:rPr>
          <w:rFonts w:ascii="Times New Roman" w:hAnsi="Times New Roman"/>
          <w:sz w:val="24"/>
          <w:szCs w:val="24"/>
        </w:rPr>
        <w:t>(1) Pokud je výsledkem sektorového šetření zjištění rizika nadměrné podpory, Úřad pro elektřinu vyrobenou ve výrobnách elektřiny náležejících do sektoru, ve kterém je riziko nadměrné podpory, současně s výkupní cenou stanovenou podle podmínek platných pro rok, ve kterém byla výrobna elektřiny uvedena do provozu, stanoví s účinností od následujícího kalendářního roku další výkupní cenu, a to v takové výši</w:t>
      </w:r>
      <w:r w:rsidRPr="009E5C5A">
        <w:rPr>
          <w:rFonts w:ascii="Times New Roman" w:hAnsi="Times New Roman"/>
          <w:sz w:val="24"/>
          <w:szCs w:val="24"/>
        </w:rPr>
        <w:t xml:space="preserve">, aby při podpoře takto stanovenou výkupní cenou bylo po zbývající dobu trvání práva na podporu elektřiny dosaženo vnitřního výnosového procenta podle § 30 odst. 1. </w:t>
      </w:r>
    </w:p>
    <w:p w:rsidR="000C0063" w:rsidRPr="00AE0307" w:rsidRDefault="000C0063" w:rsidP="000C0063">
      <w:pPr>
        <w:pStyle w:val="Odstavecseseznamem"/>
        <w:spacing w:before="120" w:after="120" w:line="240" w:lineRule="auto"/>
        <w:ind w:left="709" w:right="42"/>
        <w:contextualSpacing w:val="0"/>
        <w:jc w:val="both"/>
        <w:rPr>
          <w:rFonts w:ascii="Times New Roman" w:hAnsi="Times New Roman"/>
        </w:rPr>
      </w:pPr>
      <w:r w:rsidRPr="00AE0307">
        <w:rPr>
          <w:rFonts w:ascii="Times New Roman" w:hAnsi="Times New Roman"/>
          <w:sz w:val="24"/>
          <w:szCs w:val="24"/>
        </w:rPr>
        <w:t xml:space="preserve">(2) Při stanovení ročních zelených bonusů pro elektřinu vyrobenou ve výrobnách elektřiny náležejících do sektoru, ve kterém je riziko nadměrné podpory, a stanovení postupu pro stanovení hodinového zeleného bonusu na elektřinu se odstavec 1 použije obdobně. </w:t>
      </w:r>
    </w:p>
    <w:p w:rsidR="000C0063" w:rsidRPr="00AE0307" w:rsidRDefault="000C0063" w:rsidP="000C0063">
      <w:pPr>
        <w:spacing w:before="120" w:after="120"/>
        <w:ind w:left="709"/>
        <w:jc w:val="both"/>
      </w:pPr>
      <w:r w:rsidRPr="00AE0307">
        <w:t>(3) Úřad je povinen při stanovení podpor k odstranění rizika nadměrné podpory podle odstavců 1 a 2 postupovat tak, aby snížení výkupních cen a zelených bonusů bylo v souladu se zprávou o sektorovém šetření podle § 31 odst. 6 a s podklady sektorového šetření, které ministerstvo předá Úřadu.“.</w:t>
      </w:r>
    </w:p>
    <w:p w:rsidR="000C0063" w:rsidRPr="00AE0307" w:rsidRDefault="000C0063" w:rsidP="006B77FB">
      <w:pPr>
        <w:pStyle w:val="Odstavecseseznamem"/>
        <w:numPr>
          <w:ilvl w:val="0"/>
          <w:numId w:val="5"/>
        </w:numPr>
        <w:spacing w:before="480" w:after="480" w:line="240" w:lineRule="auto"/>
        <w:ind w:left="709" w:hanging="567"/>
        <w:contextualSpacing w:val="0"/>
        <w:jc w:val="both"/>
        <w:rPr>
          <w:rFonts w:ascii="Times New Roman" w:eastAsia="Arial" w:hAnsi="Times New Roman"/>
          <w:sz w:val="24"/>
          <w:szCs w:val="24"/>
          <w:lang w:bidi="hi-IN"/>
        </w:rPr>
      </w:pPr>
      <w:r>
        <w:rPr>
          <w:rFonts w:ascii="Times New Roman" w:eastAsia="Arial" w:hAnsi="Times New Roman"/>
          <w:sz w:val="24"/>
          <w:szCs w:val="24"/>
          <w:lang w:bidi="hi-IN"/>
        </w:rPr>
        <w:t xml:space="preserve">V části první čl. I. v </w:t>
      </w:r>
      <w:r w:rsidRPr="00AE0307">
        <w:rPr>
          <w:rFonts w:ascii="Times New Roman" w:eastAsia="Arial" w:hAnsi="Times New Roman"/>
          <w:sz w:val="24"/>
          <w:szCs w:val="24"/>
          <w:lang w:bidi="hi-IN"/>
        </w:rPr>
        <w:t>bodě 120 se v § 34 odst. 1 před poslední větu odstavce vkládá text „Žádost o stanovení individuálních podmínek podpory může podat rovněž výrobce, u kterého je souběh podpory elektřiny z obnovitelných zdrojů s investiční podporou podle § 30 odst. 2 písm. c), a to do 2 měsíců ode dne zveřejnění výsledků sektorového šetření, pokud výsledkem sektorového šetření nebylo zjištění rizika nadměrné podpory.“.</w:t>
      </w:r>
    </w:p>
    <w:p w:rsidR="000C0063" w:rsidRPr="005234CE" w:rsidRDefault="000C0063" w:rsidP="006B77FB">
      <w:pPr>
        <w:pStyle w:val="Odstavecseseznamem"/>
        <w:numPr>
          <w:ilvl w:val="0"/>
          <w:numId w:val="5"/>
        </w:numPr>
        <w:spacing w:before="120" w:after="120" w:line="240" w:lineRule="auto"/>
        <w:ind w:left="709" w:hanging="567"/>
        <w:jc w:val="both"/>
        <w:rPr>
          <w:rFonts w:ascii="Times New Roman" w:eastAsia="Arial" w:hAnsi="Times New Roman"/>
          <w:sz w:val="24"/>
          <w:szCs w:val="24"/>
          <w:lang w:bidi="hi-IN"/>
        </w:rPr>
      </w:pPr>
      <w:r w:rsidRPr="005234CE">
        <w:rPr>
          <w:rFonts w:ascii="Times New Roman" w:eastAsia="Arial" w:hAnsi="Times New Roman"/>
          <w:sz w:val="24"/>
          <w:szCs w:val="24"/>
          <w:lang w:bidi="hi-IN"/>
        </w:rPr>
        <w:t>V části první čl. I původním bodě 120 se v § 34 odst. 5 za text „§ 30 odst. 1“ vkládají slova „nebo že výše podpory splňuje podmínky výše podpory malého rozsahu stanovené přímo použitelným předpisem Evropské unie upravujícím oblast podpory de minimis</w:t>
      </w:r>
      <w:r w:rsidRPr="005234CE">
        <w:rPr>
          <w:rFonts w:ascii="Times New Roman" w:eastAsia="Arial" w:hAnsi="Times New Roman"/>
          <w:sz w:val="24"/>
          <w:szCs w:val="24"/>
          <w:vertAlign w:val="superscript"/>
          <w:lang w:bidi="hi-IN"/>
        </w:rPr>
        <w:t>32)</w:t>
      </w:r>
      <w:r w:rsidRPr="005234CE">
        <w:rPr>
          <w:rFonts w:ascii="Times New Roman" w:eastAsia="Arial" w:hAnsi="Times New Roman"/>
          <w:sz w:val="24"/>
          <w:szCs w:val="24"/>
          <w:lang w:bidi="hi-IN"/>
        </w:rPr>
        <w:t>“.</w:t>
      </w:r>
    </w:p>
    <w:p w:rsidR="000C0063" w:rsidRPr="005234CE" w:rsidRDefault="000C0063" w:rsidP="006B77FB">
      <w:pPr>
        <w:pStyle w:val="Odstavecseseznamem"/>
        <w:numPr>
          <w:ilvl w:val="0"/>
          <w:numId w:val="5"/>
        </w:numPr>
        <w:spacing w:before="480" w:after="480" w:line="240" w:lineRule="auto"/>
        <w:ind w:left="709" w:hanging="567"/>
        <w:contextualSpacing w:val="0"/>
        <w:jc w:val="both"/>
        <w:rPr>
          <w:rFonts w:ascii="Times New Roman" w:eastAsia="Arial" w:hAnsi="Times New Roman"/>
          <w:sz w:val="24"/>
          <w:szCs w:val="24"/>
          <w:lang w:bidi="hi-IN"/>
        </w:rPr>
      </w:pPr>
      <w:r w:rsidRPr="005234CE">
        <w:rPr>
          <w:rFonts w:ascii="Times New Roman" w:eastAsia="Arial" w:hAnsi="Times New Roman"/>
          <w:sz w:val="24"/>
          <w:szCs w:val="24"/>
          <w:lang w:bidi="hi-IN"/>
        </w:rPr>
        <w:t>V části první čl. I. v bodě 120 se v § 35 v odst. 1 za slovem „pokud“ slova „zjistí, že“ zrušují a za slova „§ 33 odst. 2“ se doplňuje text „nebo nepodal žádost o stanovení individuálních podmínek podpory ve lhůtě podle § 34“.</w:t>
      </w:r>
    </w:p>
    <w:p w:rsidR="000C0063" w:rsidRPr="005234CE" w:rsidRDefault="000C0063" w:rsidP="006B77FB">
      <w:pPr>
        <w:pStyle w:val="Odstavecseseznamem"/>
        <w:numPr>
          <w:ilvl w:val="0"/>
          <w:numId w:val="5"/>
        </w:numPr>
        <w:spacing w:before="120" w:after="120" w:line="240" w:lineRule="auto"/>
        <w:ind w:left="709" w:hanging="567"/>
        <w:jc w:val="both"/>
        <w:rPr>
          <w:rFonts w:ascii="Times New Roman" w:eastAsia="Arial" w:hAnsi="Times New Roman"/>
          <w:sz w:val="24"/>
          <w:szCs w:val="24"/>
          <w:lang w:bidi="hi-IN"/>
        </w:rPr>
      </w:pPr>
      <w:r w:rsidRPr="005234CE">
        <w:rPr>
          <w:rFonts w:ascii="Times New Roman" w:eastAsia="Arial" w:hAnsi="Times New Roman"/>
          <w:sz w:val="24"/>
          <w:szCs w:val="24"/>
          <w:lang w:bidi="hi-IN"/>
        </w:rPr>
        <w:t>V části první čl. I. v bodě 120 se v § 35 v odst. 2 slova „z moci úřední“ nahrazují slovy „podle odstavce 1“.</w:t>
      </w:r>
    </w:p>
    <w:p w:rsidR="000C0063" w:rsidRPr="005234CE" w:rsidRDefault="000C0063" w:rsidP="006B77FB">
      <w:pPr>
        <w:pStyle w:val="Odstavecseseznamem"/>
        <w:numPr>
          <w:ilvl w:val="0"/>
          <w:numId w:val="5"/>
        </w:numPr>
        <w:spacing w:before="480" w:after="480" w:line="240" w:lineRule="auto"/>
        <w:ind w:left="709" w:hanging="567"/>
        <w:contextualSpacing w:val="0"/>
        <w:jc w:val="both"/>
        <w:rPr>
          <w:rFonts w:ascii="Times New Roman" w:eastAsia="Arial" w:hAnsi="Times New Roman"/>
          <w:sz w:val="24"/>
          <w:szCs w:val="24"/>
          <w:lang w:bidi="hi-IN"/>
        </w:rPr>
      </w:pPr>
      <w:r w:rsidRPr="005234CE">
        <w:rPr>
          <w:rFonts w:ascii="Times New Roman" w:eastAsia="Arial" w:hAnsi="Times New Roman"/>
          <w:sz w:val="24"/>
          <w:szCs w:val="24"/>
          <w:lang w:bidi="hi-IN"/>
        </w:rPr>
        <w:t xml:space="preserve">V části první </w:t>
      </w:r>
      <w:r>
        <w:rPr>
          <w:rFonts w:ascii="Times New Roman" w:eastAsia="Arial" w:hAnsi="Times New Roman"/>
          <w:sz w:val="24"/>
          <w:szCs w:val="24"/>
          <w:lang w:bidi="hi-IN"/>
        </w:rPr>
        <w:t>č</w:t>
      </w:r>
      <w:r w:rsidRPr="005234CE">
        <w:rPr>
          <w:rFonts w:ascii="Times New Roman" w:eastAsia="Arial" w:hAnsi="Times New Roman"/>
          <w:sz w:val="24"/>
          <w:szCs w:val="24"/>
          <w:lang w:bidi="hi-IN"/>
        </w:rPr>
        <w:t>l. I. v bodě 120 se v § 35 v odst. 3 za slova „Inspekce vychází“ vkládají slova „z technických a ekonomických údajů poskytnutých výrobcem o jím provozované výrobně elektřiny a rovněž“.</w:t>
      </w:r>
    </w:p>
    <w:p w:rsidR="000C0063" w:rsidRPr="005234CE" w:rsidRDefault="000C0063" w:rsidP="006B77FB">
      <w:pPr>
        <w:pStyle w:val="Odstavecseseznamem"/>
        <w:numPr>
          <w:ilvl w:val="0"/>
          <w:numId w:val="5"/>
        </w:numPr>
        <w:spacing w:before="120" w:after="480" w:line="240" w:lineRule="auto"/>
        <w:ind w:left="709" w:hanging="567"/>
        <w:contextualSpacing w:val="0"/>
        <w:jc w:val="both"/>
        <w:rPr>
          <w:rFonts w:ascii="Times New Roman" w:hAnsi="Times New Roman"/>
          <w:color w:val="000000"/>
          <w:sz w:val="24"/>
          <w:szCs w:val="24"/>
          <w:lang w:eastAsia="cs-CZ" w:bidi="hi-IN"/>
        </w:rPr>
      </w:pPr>
      <w:r w:rsidRPr="005234CE">
        <w:rPr>
          <w:rFonts w:ascii="Times New Roman" w:hAnsi="Times New Roman"/>
          <w:color w:val="000000"/>
          <w:sz w:val="24"/>
          <w:szCs w:val="24"/>
          <w:lang w:eastAsia="cs-CZ" w:bidi="hi-IN"/>
        </w:rPr>
        <w:t>V</w:t>
      </w:r>
      <w:r>
        <w:rPr>
          <w:rFonts w:ascii="Times New Roman" w:hAnsi="Times New Roman"/>
          <w:color w:val="000000"/>
          <w:sz w:val="24"/>
          <w:szCs w:val="24"/>
          <w:lang w:eastAsia="cs-CZ" w:bidi="hi-IN"/>
        </w:rPr>
        <w:t xml:space="preserve"> části první </w:t>
      </w:r>
      <w:r w:rsidRPr="005234CE">
        <w:rPr>
          <w:rFonts w:ascii="Times New Roman" w:hAnsi="Times New Roman"/>
          <w:color w:val="000000"/>
          <w:sz w:val="24"/>
          <w:szCs w:val="24"/>
          <w:lang w:eastAsia="cs-CZ" w:bidi="hi-IN"/>
        </w:rPr>
        <w:t xml:space="preserve">čl. I </w:t>
      </w:r>
      <w:r>
        <w:rPr>
          <w:rFonts w:ascii="Times New Roman" w:hAnsi="Times New Roman"/>
          <w:color w:val="000000"/>
          <w:sz w:val="24"/>
          <w:szCs w:val="24"/>
          <w:lang w:eastAsia="cs-CZ" w:bidi="hi-IN"/>
        </w:rPr>
        <w:t xml:space="preserve">v </w:t>
      </w:r>
      <w:r w:rsidRPr="005234CE">
        <w:rPr>
          <w:rFonts w:ascii="Times New Roman" w:hAnsi="Times New Roman"/>
          <w:color w:val="000000"/>
          <w:sz w:val="24"/>
          <w:szCs w:val="24"/>
          <w:lang w:eastAsia="cs-CZ" w:bidi="hi-IN"/>
        </w:rPr>
        <w:t>bod</w:t>
      </w:r>
      <w:r>
        <w:rPr>
          <w:rFonts w:ascii="Times New Roman" w:hAnsi="Times New Roman"/>
          <w:color w:val="000000"/>
          <w:sz w:val="24"/>
          <w:szCs w:val="24"/>
          <w:lang w:eastAsia="cs-CZ" w:bidi="hi-IN"/>
        </w:rPr>
        <w:t>ě</w:t>
      </w:r>
      <w:r w:rsidRPr="005234CE">
        <w:rPr>
          <w:rFonts w:ascii="Times New Roman" w:hAnsi="Times New Roman"/>
          <w:color w:val="000000"/>
          <w:sz w:val="24"/>
          <w:szCs w:val="24"/>
          <w:lang w:eastAsia="cs-CZ" w:bidi="hi-IN"/>
        </w:rPr>
        <w:t xml:space="preserve"> 120</w:t>
      </w:r>
      <w:r>
        <w:rPr>
          <w:rFonts w:ascii="Times New Roman" w:hAnsi="Times New Roman"/>
          <w:color w:val="000000"/>
          <w:sz w:val="24"/>
          <w:szCs w:val="24"/>
          <w:lang w:eastAsia="cs-CZ" w:bidi="hi-IN"/>
        </w:rPr>
        <w:t xml:space="preserve"> se v</w:t>
      </w:r>
      <w:r w:rsidRPr="005234CE">
        <w:rPr>
          <w:rFonts w:ascii="Times New Roman" w:hAnsi="Times New Roman"/>
          <w:color w:val="000000"/>
          <w:sz w:val="24"/>
          <w:szCs w:val="24"/>
          <w:lang w:eastAsia="cs-CZ" w:bidi="hi-IN"/>
        </w:rPr>
        <w:t xml:space="preserve"> § 35 v odstavci 8 za slovo „podpory“ doplňují slova „nebo pokud bylo zahájeno řízení v případě, kdy se podle tohoto zákona přiměřenost podpory neprověřuje,“.</w:t>
      </w:r>
    </w:p>
    <w:p w:rsidR="000C0063" w:rsidRPr="005234CE" w:rsidRDefault="000C0063" w:rsidP="006B77FB">
      <w:pPr>
        <w:pStyle w:val="Odstavecseseznamem"/>
        <w:numPr>
          <w:ilvl w:val="0"/>
          <w:numId w:val="5"/>
        </w:numPr>
        <w:spacing w:before="480" w:after="120" w:line="240" w:lineRule="auto"/>
        <w:ind w:left="709" w:hanging="567"/>
        <w:contextualSpacing w:val="0"/>
        <w:rPr>
          <w:rFonts w:ascii="Times New Roman" w:hAnsi="Times New Roman"/>
        </w:rPr>
      </w:pPr>
      <w:r w:rsidRPr="005234CE">
        <w:rPr>
          <w:rFonts w:ascii="Times New Roman" w:hAnsi="Times New Roman"/>
          <w:sz w:val="24"/>
          <w:szCs w:val="24"/>
        </w:rPr>
        <w:t xml:space="preserve">V části první čl. I původním bodě 120 v § 37 odstavec 2 zní: </w:t>
      </w:r>
    </w:p>
    <w:p w:rsidR="000C0063" w:rsidRPr="00AE0307" w:rsidRDefault="000C0063" w:rsidP="000C0063">
      <w:pPr>
        <w:spacing w:before="120" w:after="120"/>
        <w:ind w:left="709"/>
        <w:jc w:val="both"/>
      </w:pPr>
      <w:r w:rsidRPr="00AE0307">
        <w:t xml:space="preserve">„(2) Podporu elektřiny, podporu tepla nebo podporu </w:t>
      </w:r>
      <w:proofErr w:type="spellStart"/>
      <w:r w:rsidRPr="00AE0307">
        <w:t>biometanu</w:t>
      </w:r>
      <w:proofErr w:type="spellEnd"/>
      <w:r w:rsidRPr="00AE0307">
        <w:t xml:space="preserve"> (dále jen „provozní podpora“) podle tohoto zákona lze souběžně poskytovat s investiční podporou. Poskytnutá investiční podpora se zohlední ve výši provozní podpory nebo délce poskytování provozní podpory způsobem podle prováděcího právního předpisu; to neplatí v případě provozní podpory, která nezahrnuje investiční náklady podporované výrobny elektřiny, výrobny tepla nebo výrobny </w:t>
      </w:r>
      <w:proofErr w:type="spellStart"/>
      <w:r w:rsidRPr="00AE0307">
        <w:t>biometanu</w:t>
      </w:r>
      <w:proofErr w:type="spellEnd"/>
      <w:r w:rsidRPr="00AE0307">
        <w:t>.“.</w:t>
      </w:r>
    </w:p>
    <w:p w:rsidR="000C0063" w:rsidRPr="005234CE" w:rsidRDefault="000C0063" w:rsidP="006B77FB">
      <w:pPr>
        <w:pStyle w:val="Odstavecseseznamem"/>
        <w:numPr>
          <w:ilvl w:val="0"/>
          <w:numId w:val="5"/>
        </w:numPr>
        <w:spacing w:before="480" w:after="120" w:line="240" w:lineRule="auto"/>
        <w:ind w:left="709" w:hanging="567"/>
        <w:contextualSpacing w:val="0"/>
        <w:jc w:val="both"/>
        <w:rPr>
          <w:rFonts w:ascii="Times New Roman" w:eastAsia="Arial" w:hAnsi="Times New Roman"/>
          <w:sz w:val="24"/>
          <w:szCs w:val="24"/>
          <w:lang w:bidi="hi-IN"/>
        </w:rPr>
      </w:pPr>
      <w:r w:rsidRPr="005234CE">
        <w:rPr>
          <w:rFonts w:ascii="Times New Roman" w:eastAsia="Arial" w:hAnsi="Times New Roman"/>
          <w:sz w:val="24"/>
          <w:szCs w:val="24"/>
          <w:lang w:bidi="hi-IN"/>
        </w:rPr>
        <w:t>V části první čl</w:t>
      </w:r>
      <w:r>
        <w:rPr>
          <w:rFonts w:ascii="Times New Roman" w:eastAsia="Arial" w:hAnsi="Times New Roman"/>
          <w:sz w:val="24"/>
          <w:szCs w:val="24"/>
          <w:lang w:bidi="hi-IN"/>
        </w:rPr>
        <w:t>.</w:t>
      </w:r>
      <w:r w:rsidRPr="005234CE">
        <w:rPr>
          <w:rFonts w:ascii="Times New Roman" w:eastAsia="Arial" w:hAnsi="Times New Roman"/>
          <w:sz w:val="24"/>
          <w:szCs w:val="24"/>
          <w:lang w:bidi="hi-IN"/>
        </w:rPr>
        <w:t xml:space="preserve"> I původním bodě 120 v § 39 odst. 4 větě druhé se slova „ministerstvu nebo Úřadu“ nahrazují slovy „ministerstvu, Úřadu a Inspekci.“.</w:t>
      </w:r>
    </w:p>
    <w:p w:rsidR="000C0063" w:rsidRPr="001E4434" w:rsidRDefault="000C0063" w:rsidP="006B77FB">
      <w:pPr>
        <w:pStyle w:val="Odstavecseseznamem"/>
        <w:numPr>
          <w:ilvl w:val="0"/>
          <w:numId w:val="5"/>
        </w:numPr>
        <w:spacing w:before="480" w:after="480" w:line="240" w:lineRule="auto"/>
        <w:ind w:left="709" w:hanging="567"/>
        <w:contextualSpacing w:val="0"/>
        <w:jc w:val="both"/>
        <w:rPr>
          <w:rFonts w:ascii="Times New Roman" w:eastAsia="Arial" w:hAnsi="Times New Roman"/>
          <w:sz w:val="24"/>
          <w:szCs w:val="24"/>
          <w:lang w:bidi="hi-IN"/>
        </w:rPr>
      </w:pPr>
      <w:r w:rsidRPr="001E4434">
        <w:rPr>
          <w:rFonts w:ascii="Times New Roman" w:eastAsia="Arial" w:hAnsi="Times New Roman"/>
          <w:sz w:val="24"/>
          <w:szCs w:val="24"/>
          <w:lang w:bidi="hi-IN"/>
        </w:rPr>
        <w:t>V části první čl</w:t>
      </w:r>
      <w:r>
        <w:rPr>
          <w:rFonts w:ascii="Times New Roman" w:eastAsia="Arial" w:hAnsi="Times New Roman"/>
          <w:sz w:val="24"/>
          <w:szCs w:val="24"/>
          <w:lang w:bidi="hi-IN"/>
        </w:rPr>
        <w:t>.</w:t>
      </w:r>
      <w:r w:rsidRPr="001E4434">
        <w:rPr>
          <w:rFonts w:ascii="Times New Roman" w:eastAsia="Arial" w:hAnsi="Times New Roman"/>
          <w:sz w:val="24"/>
          <w:szCs w:val="24"/>
          <w:lang w:bidi="hi-IN"/>
        </w:rPr>
        <w:t xml:space="preserve"> I původním bodě 120 v § 39 odst. 5 a 6 se za slovo „Úřadu,“ vkládá slovo „Inspekci,“.</w:t>
      </w:r>
    </w:p>
    <w:p w:rsidR="00D8550A" w:rsidRDefault="00D8550A">
      <w:pPr>
        <w:widowControl/>
        <w:suppressAutoHyphens w:val="0"/>
        <w:rPr>
          <w:rFonts w:eastAsia="Calibri" w:cs="Times New Roman"/>
          <w:kern w:val="0"/>
          <w:lang w:eastAsia="en-US" w:bidi="ar-SA"/>
        </w:rPr>
      </w:pPr>
      <w:r>
        <w:br w:type="page"/>
      </w:r>
    </w:p>
    <w:p w:rsidR="000C0063" w:rsidRPr="001E4434" w:rsidRDefault="000C0063" w:rsidP="006B77FB">
      <w:pPr>
        <w:pStyle w:val="Odstavecseseznamem"/>
        <w:numPr>
          <w:ilvl w:val="0"/>
          <w:numId w:val="5"/>
        </w:numPr>
        <w:spacing w:before="120" w:after="120" w:line="240" w:lineRule="auto"/>
        <w:ind w:left="709" w:hanging="567"/>
        <w:contextualSpacing w:val="0"/>
        <w:jc w:val="both"/>
        <w:rPr>
          <w:rFonts w:ascii="Times New Roman" w:hAnsi="Times New Roman"/>
          <w:sz w:val="24"/>
          <w:szCs w:val="24"/>
        </w:rPr>
      </w:pPr>
      <w:r w:rsidRPr="001E4434">
        <w:rPr>
          <w:rFonts w:ascii="Times New Roman" w:hAnsi="Times New Roman"/>
          <w:sz w:val="24"/>
          <w:szCs w:val="24"/>
        </w:rPr>
        <w:t>V části první čl</w:t>
      </w:r>
      <w:r>
        <w:rPr>
          <w:rFonts w:ascii="Times New Roman" w:hAnsi="Times New Roman"/>
          <w:sz w:val="24"/>
          <w:szCs w:val="24"/>
        </w:rPr>
        <w:t>.</w:t>
      </w:r>
      <w:r w:rsidRPr="001E4434">
        <w:rPr>
          <w:rFonts w:ascii="Times New Roman" w:hAnsi="Times New Roman"/>
          <w:sz w:val="24"/>
          <w:szCs w:val="24"/>
        </w:rPr>
        <w:t xml:space="preserve"> I původní bod 123 zní: </w:t>
      </w:r>
    </w:p>
    <w:p w:rsidR="000C0063" w:rsidRPr="001E4434" w:rsidRDefault="000C0063" w:rsidP="000C0063">
      <w:pPr>
        <w:spacing w:before="120" w:after="120"/>
        <w:ind w:left="720"/>
        <w:jc w:val="both"/>
        <w:rPr>
          <w:rFonts w:eastAsia="Arial"/>
        </w:rPr>
      </w:pPr>
      <w:r w:rsidRPr="001E4434">
        <w:rPr>
          <w:rFonts w:eastAsia="Arial"/>
        </w:rPr>
        <w:t>„</w:t>
      </w:r>
      <w:r>
        <w:rPr>
          <w:rFonts w:eastAsia="Arial"/>
        </w:rPr>
        <w:t xml:space="preserve">123. </w:t>
      </w:r>
      <w:r w:rsidRPr="001E4434">
        <w:rPr>
          <w:rFonts w:eastAsia="Arial"/>
        </w:rPr>
        <w:t>V § 48 se slovo „Úřad“ nahrazuje slovem „Inspekce“.“</w:t>
      </w:r>
    </w:p>
    <w:p w:rsidR="000C0063" w:rsidRPr="001E4434"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1E4434">
        <w:rPr>
          <w:rFonts w:ascii="Times New Roman" w:hAnsi="Times New Roman"/>
          <w:sz w:val="24"/>
          <w:szCs w:val="24"/>
        </w:rPr>
        <w:t>V části první čl</w:t>
      </w:r>
      <w:r>
        <w:rPr>
          <w:rFonts w:ascii="Times New Roman" w:hAnsi="Times New Roman"/>
          <w:sz w:val="24"/>
          <w:szCs w:val="24"/>
        </w:rPr>
        <w:t>.</w:t>
      </w:r>
      <w:r w:rsidRPr="001E4434">
        <w:rPr>
          <w:rFonts w:ascii="Times New Roman" w:hAnsi="Times New Roman"/>
          <w:sz w:val="24"/>
          <w:szCs w:val="24"/>
        </w:rPr>
        <w:t xml:space="preserve"> I se původní bod 124 zrušuje.</w:t>
      </w:r>
    </w:p>
    <w:p w:rsidR="000C0063" w:rsidRPr="001E4434" w:rsidRDefault="000C0063" w:rsidP="000C0063">
      <w:pPr>
        <w:spacing w:before="240" w:after="480"/>
        <w:ind w:left="720"/>
        <w:jc w:val="both"/>
        <w:rPr>
          <w:rFonts w:eastAsia="Arial"/>
        </w:rPr>
      </w:pPr>
      <w:r>
        <w:rPr>
          <w:rFonts w:eastAsia="Arial"/>
        </w:rPr>
        <w:t xml:space="preserve">Následující </w:t>
      </w:r>
      <w:r w:rsidRPr="001E4434">
        <w:rPr>
          <w:rFonts w:eastAsia="Arial"/>
        </w:rPr>
        <w:t>body se přečíslují.</w:t>
      </w:r>
    </w:p>
    <w:p w:rsidR="000C0063" w:rsidRPr="001E4434" w:rsidRDefault="000C0063" w:rsidP="006B77FB">
      <w:pPr>
        <w:pStyle w:val="Odstavecseseznamem"/>
        <w:numPr>
          <w:ilvl w:val="0"/>
          <w:numId w:val="5"/>
        </w:numPr>
        <w:spacing w:before="120" w:after="120" w:line="240" w:lineRule="auto"/>
        <w:ind w:left="709" w:hanging="567"/>
        <w:contextualSpacing w:val="0"/>
        <w:jc w:val="both"/>
        <w:rPr>
          <w:rFonts w:ascii="Times New Roman" w:hAnsi="Times New Roman"/>
          <w:sz w:val="24"/>
          <w:szCs w:val="24"/>
        </w:rPr>
      </w:pPr>
      <w:r w:rsidRPr="001E4434">
        <w:rPr>
          <w:rFonts w:ascii="Times New Roman" w:hAnsi="Times New Roman"/>
          <w:sz w:val="24"/>
          <w:szCs w:val="24"/>
        </w:rPr>
        <w:t>V části první čl</w:t>
      </w:r>
      <w:r>
        <w:rPr>
          <w:rFonts w:ascii="Times New Roman" w:hAnsi="Times New Roman"/>
          <w:sz w:val="24"/>
          <w:szCs w:val="24"/>
        </w:rPr>
        <w:t>.</w:t>
      </w:r>
      <w:r w:rsidRPr="001E4434">
        <w:rPr>
          <w:rFonts w:ascii="Times New Roman" w:hAnsi="Times New Roman"/>
          <w:sz w:val="24"/>
          <w:szCs w:val="24"/>
        </w:rPr>
        <w:t xml:space="preserve"> I se za původní bod 125 vkládá nový novelizační bod, který zní:</w:t>
      </w:r>
    </w:p>
    <w:p w:rsidR="000C0063" w:rsidRPr="001E4434" w:rsidRDefault="000C0063" w:rsidP="000C0063">
      <w:pPr>
        <w:pStyle w:val="Odstavecseseznamem"/>
        <w:spacing w:before="120" w:after="120" w:line="240" w:lineRule="auto"/>
        <w:contextualSpacing w:val="0"/>
        <w:jc w:val="both"/>
        <w:rPr>
          <w:rFonts w:ascii="Times New Roman" w:hAnsi="Times New Roman"/>
          <w:sz w:val="24"/>
          <w:szCs w:val="24"/>
        </w:rPr>
      </w:pPr>
      <w:r w:rsidRPr="001E4434">
        <w:rPr>
          <w:rFonts w:ascii="Times New Roman" w:hAnsi="Times New Roman"/>
          <w:sz w:val="24"/>
          <w:szCs w:val="24"/>
        </w:rPr>
        <w:t>„</w:t>
      </w:r>
      <w:r>
        <w:rPr>
          <w:rFonts w:ascii="Times New Roman" w:hAnsi="Times New Roman"/>
          <w:sz w:val="24"/>
          <w:szCs w:val="24"/>
        </w:rPr>
        <w:t xml:space="preserve">X. </w:t>
      </w:r>
      <w:r w:rsidRPr="001E4434">
        <w:rPr>
          <w:rFonts w:ascii="Times New Roman" w:hAnsi="Times New Roman"/>
          <w:sz w:val="24"/>
          <w:szCs w:val="24"/>
        </w:rPr>
        <w:t>V § 50 odst. 2 se slovo „Úřad“ nahrazuje slovem „Inspekce“.</w:t>
      </w:r>
    </w:p>
    <w:p w:rsidR="000C0063" w:rsidRPr="001E4434" w:rsidRDefault="000C0063" w:rsidP="000C0063">
      <w:pPr>
        <w:spacing w:before="240" w:after="480"/>
        <w:ind w:left="720"/>
        <w:jc w:val="both"/>
        <w:rPr>
          <w:rFonts w:eastAsia="Arial"/>
        </w:rPr>
      </w:pPr>
      <w:r w:rsidRPr="001E4434">
        <w:t xml:space="preserve"> </w:t>
      </w:r>
      <w:r w:rsidRPr="001E4434">
        <w:rPr>
          <w:rFonts w:eastAsia="Arial"/>
        </w:rPr>
        <w:t>Následující body se přečíslují.</w:t>
      </w:r>
    </w:p>
    <w:p w:rsidR="000C0063" w:rsidRPr="009B778E" w:rsidRDefault="000C0063" w:rsidP="006B77FB">
      <w:pPr>
        <w:pStyle w:val="Odstavecseseznamem"/>
        <w:numPr>
          <w:ilvl w:val="0"/>
          <w:numId w:val="5"/>
        </w:numPr>
        <w:spacing w:before="120" w:after="120" w:line="240" w:lineRule="auto"/>
        <w:ind w:left="709" w:hanging="567"/>
        <w:jc w:val="both"/>
        <w:rPr>
          <w:rFonts w:ascii="Times New Roman" w:hAnsi="Times New Roman"/>
          <w:sz w:val="24"/>
          <w:szCs w:val="24"/>
        </w:rPr>
      </w:pPr>
      <w:r w:rsidRPr="009B778E">
        <w:rPr>
          <w:rFonts w:ascii="Times New Roman" w:hAnsi="Times New Roman"/>
          <w:bCs/>
          <w:sz w:val="24"/>
          <w:szCs w:val="24"/>
        </w:rPr>
        <w:t>V části první čl. I původní bod 121 zní:</w:t>
      </w:r>
    </w:p>
    <w:p w:rsidR="000C0063" w:rsidRPr="001E4434" w:rsidRDefault="000C0063" w:rsidP="000C0063">
      <w:pPr>
        <w:spacing w:before="120" w:after="120"/>
        <w:ind w:left="720"/>
        <w:jc w:val="both"/>
      </w:pPr>
      <w:r w:rsidRPr="001E4434">
        <w:rPr>
          <w:bCs/>
        </w:rPr>
        <w:t>„121.</w:t>
      </w:r>
      <w:r>
        <w:rPr>
          <w:bCs/>
        </w:rPr>
        <w:t xml:space="preserve"> </w:t>
      </w:r>
      <w:r w:rsidRPr="001E4434">
        <w:rPr>
          <w:bCs/>
        </w:rPr>
        <w:t>HLAVA IX zní:</w:t>
      </w:r>
    </w:p>
    <w:p w:rsidR="000C0063" w:rsidRPr="001E4434" w:rsidRDefault="000C0063" w:rsidP="000C0063">
      <w:pPr>
        <w:spacing w:before="120" w:after="120"/>
        <w:ind w:left="720"/>
        <w:jc w:val="center"/>
      </w:pPr>
      <w:r w:rsidRPr="001E4434">
        <w:rPr>
          <w:bCs/>
        </w:rPr>
        <w:t>„</w:t>
      </w:r>
      <w:r w:rsidRPr="001E4434">
        <w:rPr>
          <w:b/>
          <w:bCs/>
          <w:color w:val="000000"/>
        </w:rPr>
        <w:t>HLAVA IX</w:t>
      </w:r>
    </w:p>
    <w:p w:rsidR="000C0063" w:rsidRPr="001E4434" w:rsidRDefault="000C0063" w:rsidP="000C0063">
      <w:pPr>
        <w:spacing w:before="120" w:after="120"/>
        <w:ind w:left="720"/>
        <w:jc w:val="center"/>
      </w:pPr>
      <w:r w:rsidRPr="001E4434">
        <w:rPr>
          <w:b/>
          <w:bCs/>
          <w:color w:val="000000"/>
        </w:rPr>
        <w:t>PODMÍNKY PRO VYDÁNÍ, EVIDENCI A UZNÁVÁNÍ ZÁRUK PŮVODU</w:t>
      </w:r>
    </w:p>
    <w:p w:rsidR="000C0063" w:rsidRPr="00710945" w:rsidRDefault="000C0063" w:rsidP="000C0063">
      <w:pPr>
        <w:spacing w:before="120" w:after="120"/>
        <w:ind w:left="720"/>
        <w:jc w:val="center"/>
      </w:pPr>
      <w:r w:rsidRPr="00710945">
        <w:rPr>
          <w:bCs/>
          <w:color w:val="000000"/>
        </w:rPr>
        <w:t>§ 44</w:t>
      </w:r>
    </w:p>
    <w:p w:rsidR="000C0063" w:rsidRPr="001E4434" w:rsidRDefault="000C0063" w:rsidP="000C0063">
      <w:pPr>
        <w:spacing w:before="120" w:after="120"/>
        <w:ind w:left="720"/>
        <w:jc w:val="center"/>
      </w:pPr>
      <w:r w:rsidRPr="001E4434">
        <w:rPr>
          <w:b/>
          <w:bCs/>
          <w:color w:val="000000"/>
        </w:rPr>
        <w:t>Záruka původu energie</w:t>
      </w:r>
    </w:p>
    <w:p w:rsidR="000C0063" w:rsidRPr="001E4434" w:rsidRDefault="000C0063" w:rsidP="000C0063">
      <w:pPr>
        <w:spacing w:before="120" w:after="120"/>
        <w:ind w:left="720"/>
        <w:jc w:val="both"/>
      </w:pPr>
      <w:r w:rsidRPr="001E4434">
        <w:rPr>
          <w:bCs/>
          <w:color w:val="000000"/>
        </w:rPr>
        <w:t>(1)</w:t>
      </w:r>
      <w:r w:rsidRPr="001E4434">
        <w:rPr>
          <w:bCs/>
          <w:color w:val="000000"/>
        </w:rPr>
        <w:tab/>
        <w:t xml:space="preserve">Záruku původu lze vydat na elektřinu, </w:t>
      </w:r>
      <w:proofErr w:type="spellStart"/>
      <w:r w:rsidRPr="001E4434">
        <w:rPr>
          <w:bCs/>
          <w:color w:val="000000"/>
        </w:rPr>
        <w:t>biometan</w:t>
      </w:r>
      <w:proofErr w:type="spellEnd"/>
      <w:r w:rsidRPr="001E4434">
        <w:rPr>
          <w:bCs/>
          <w:color w:val="000000"/>
        </w:rPr>
        <w:t>, vodík nebo teplo. Záruka původu a právo s ní spojené se považují za nehmotnou věc.</w:t>
      </w:r>
    </w:p>
    <w:p w:rsidR="000C0063" w:rsidRPr="001E4434" w:rsidRDefault="000C0063" w:rsidP="000C0063">
      <w:pPr>
        <w:spacing w:before="120" w:after="120"/>
        <w:ind w:left="720"/>
        <w:jc w:val="both"/>
      </w:pPr>
      <w:r w:rsidRPr="001E4434">
        <w:rPr>
          <w:bCs/>
          <w:color w:val="000000"/>
        </w:rPr>
        <w:t>(2)</w:t>
      </w:r>
      <w:r w:rsidRPr="001E4434">
        <w:rPr>
          <w:bCs/>
          <w:color w:val="000000"/>
        </w:rPr>
        <w:tab/>
        <w:t xml:space="preserve">Záruka původu elektřiny se vydává na množství elektřiny, které bylo výrobcem elektřiny vyrobeno v České republice a dodáno do přenosové nebo distribuční soustavy České </w:t>
      </w:r>
      <w:r w:rsidRPr="001E4434">
        <w:rPr>
          <w:bCs/>
        </w:rPr>
        <w:t xml:space="preserve">republiky za období jednoho kalendářního měsíce. </w:t>
      </w:r>
    </w:p>
    <w:p w:rsidR="000C0063" w:rsidRPr="001E4434" w:rsidRDefault="000C0063" w:rsidP="000C0063">
      <w:pPr>
        <w:spacing w:before="120" w:after="120"/>
        <w:ind w:left="720"/>
        <w:jc w:val="both"/>
      </w:pPr>
      <w:r w:rsidRPr="001E4434">
        <w:rPr>
          <w:bCs/>
        </w:rPr>
        <w:t>(3)</w:t>
      </w:r>
      <w:r w:rsidRPr="001E4434">
        <w:rPr>
          <w:bCs/>
        </w:rPr>
        <w:tab/>
        <w:t xml:space="preserve">Záruka původu </w:t>
      </w:r>
      <w:proofErr w:type="spellStart"/>
      <w:r w:rsidRPr="001E4434">
        <w:rPr>
          <w:bCs/>
        </w:rPr>
        <w:t>biometanu</w:t>
      </w:r>
      <w:proofErr w:type="spellEnd"/>
      <w:r w:rsidRPr="001E4434">
        <w:rPr>
          <w:bCs/>
        </w:rPr>
        <w:t xml:space="preserve"> se vydává na množství </w:t>
      </w:r>
      <w:proofErr w:type="spellStart"/>
      <w:r w:rsidRPr="001E4434">
        <w:rPr>
          <w:bCs/>
        </w:rPr>
        <w:t>biometanu</w:t>
      </w:r>
      <w:proofErr w:type="spellEnd"/>
      <w:r w:rsidRPr="001E4434">
        <w:rPr>
          <w:bCs/>
        </w:rPr>
        <w:t xml:space="preserve">, které bylo výrobcem </w:t>
      </w:r>
      <w:proofErr w:type="spellStart"/>
      <w:r w:rsidRPr="001E4434">
        <w:rPr>
          <w:bCs/>
        </w:rPr>
        <w:t>biometanu</w:t>
      </w:r>
      <w:proofErr w:type="spellEnd"/>
      <w:r w:rsidRPr="001E4434">
        <w:rPr>
          <w:bCs/>
        </w:rPr>
        <w:t xml:space="preserve"> vyrobeno v České republice a dodáno do přepravní nebo distribuční soustavy České republiky za období jednoho </w:t>
      </w:r>
      <w:r w:rsidRPr="001E4434">
        <w:rPr>
          <w:bCs/>
          <w:color w:val="000000"/>
        </w:rPr>
        <w:t xml:space="preserve">kalendářního měsíce. </w:t>
      </w:r>
    </w:p>
    <w:p w:rsidR="000C0063" w:rsidRPr="001E4434" w:rsidRDefault="000C0063" w:rsidP="000C0063">
      <w:pPr>
        <w:spacing w:before="120" w:after="120"/>
        <w:ind w:left="720"/>
        <w:jc w:val="both"/>
      </w:pPr>
      <w:r w:rsidRPr="001E4434">
        <w:rPr>
          <w:bCs/>
          <w:color w:val="000000"/>
        </w:rPr>
        <w:t xml:space="preserve"> (4)</w:t>
      </w:r>
      <w:r w:rsidRPr="001E4434">
        <w:rPr>
          <w:bCs/>
          <w:color w:val="000000"/>
        </w:rPr>
        <w:tab/>
        <w:t xml:space="preserve">Záruka původu tepla se vydává na množství tepla, které bylo výrobcem tepla nebo výrobcem tepla z jaderného zařízení vyrobeno v České republice a dodáno do rozvodného tepelného zařízení soustavy zásobování tepelnou energií nebo dodané zákazníkovi přímo z výrobny tepelné energie za období jednoho kalendářního měsíce. </w:t>
      </w:r>
    </w:p>
    <w:p w:rsidR="000C0063" w:rsidRPr="001E4434" w:rsidRDefault="000C0063" w:rsidP="000C0063">
      <w:pPr>
        <w:spacing w:before="120" w:after="120"/>
        <w:ind w:left="720"/>
        <w:jc w:val="both"/>
      </w:pPr>
      <w:r w:rsidRPr="001E4434">
        <w:rPr>
          <w:b/>
          <w:bCs/>
          <w:color w:val="000000"/>
        </w:rPr>
        <w:t>(</w:t>
      </w:r>
      <w:r w:rsidRPr="001E4434">
        <w:rPr>
          <w:bCs/>
          <w:color w:val="000000"/>
        </w:rPr>
        <w:t>5)</w:t>
      </w:r>
      <w:r w:rsidRPr="001E4434">
        <w:rPr>
          <w:bCs/>
          <w:color w:val="000000"/>
        </w:rPr>
        <w:tab/>
        <w:t>Záruka původu vodíku se vydává na množství vodíku, které bylo výrobcem vodíku vyrobeno v České republice a dodáno do přepravní nebo distribuční soustavy České republiky nebo do čerpací stanice nebo výdejní jednotky za období jednoho kalendářního měsíce.</w:t>
      </w:r>
    </w:p>
    <w:p w:rsidR="000C0063" w:rsidRPr="001E4434" w:rsidRDefault="000C0063" w:rsidP="000C0063">
      <w:pPr>
        <w:spacing w:before="120" w:after="120"/>
        <w:ind w:left="720"/>
        <w:jc w:val="both"/>
      </w:pPr>
      <w:r w:rsidRPr="001E4434">
        <w:rPr>
          <w:bCs/>
          <w:color w:val="000000"/>
        </w:rPr>
        <w:t>(6)</w:t>
      </w:r>
      <w:r w:rsidRPr="001E4434">
        <w:rPr>
          <w:bCs/>
          <w:color w:val="000000"/>
        </w:rPr>
        <w:tab/>
        <w:t>Obsahové náležitosti záruky původu stanoví prováděcí právní předpis.</w:t>
      </w:r>
    </w:p>
    <w:p w:rsidR="00D8550A" w:rsidRDefault="00D8550A" w:rsidP="000C0063">
      <w:pPr>
        <w:spacing w:before="240" w:after="120"/>
        <w:ind w:left="720"/>
        <w:jc w:val="center"/>
        <w:rPr>
          <w:bCs/>
          <w:color w:val="000000"/>
        </w:rPr>
      </w:pPr>
    </w:p>
    <w:p w:rsidR="000C0063" w:rsidRPr="001E4434" w:rsidRDefault="000C0063" w:rsidP="000C0063">
      <w:pPr>
        <w:spacing w:before="240" w:after="120"/>
        <w:ind w:left="720"/>
        <w:jc w:val="center"/>
      </w:pPr>
      <w:r w:rsidRPr="001E4434">
        <w:rPr>
          <w:bCs/>
          <w:color w:val="000000"/>
        </w:rPr>
        <w:t>§ 45</w:t>
      </w:r>
    </w:p>
    <w:p w:rsidR="000C0063" w:rsidRPr="001E4434" w:rsidRDefault="000C0063" w:rsidP="000C0063">
      <w:pPr>
        <w:spacing w:before="120" w:after="120"/>
        <w:ind w:left="720"/>
        <w:jc w:val="center"/>
      </w:pPr>
      <w:r w:rsidRPr="001E4434">
        <w:rPr>
          <w:b/>
          <w:bCs/>
          <w:color w:val="000000"/>
        </w:rPr>
        <w:t>Vydávání záruk původu energie</w:t>
      </w:r>
    </w:p>
    <w:p w:rsidR="000C0063" w:rsidRPr="001E4434" w:rsidRDefault="000C0063" w:rsidP="000C0063">
      <w:pPr>
        <w:spacing w:before="120" w:after="120"/>
        <w:ind w:left="720"/>
        <w:jc w:val="both"/>
      </w:pPr>
      <w:r>
        <w:rPr>
          <w:bCs/>
          <w:color w:val="000000"/>
        </w:rPr>
        <w:t xml:space="preserve">(1) </w:t>
      </w:r>
      <w:r w:rsidRPr="001E4434">
        <w:rPr>
          <w:bCs/>
          <w:color w:val="000000"/>
        </w:rPr>
        <w:t xml:space="preserve">Záruku původu vydává v elektronické podobě operátor trhu na základě žádosti výrobce elektřiny, výrobce tepla, výrobce tepla z jaderného zařízení, výrobce </w:t>
      </w:r>
      <w:proofErr w:type="spellStart"/>
      <w:r w:rsidRPr="001E4434">
        <w:rPr>
          <w:bCs/>
          <w:color w:val="000000"/>
        </w:rPr>
        <w:t>biometanu</w:t>
      </w:r>
      <w:proofErr w:type="spellEnd"/>
      <w:r w:rsidRPr="001E4434">
        <w:rPr>
          <w:bCs/>
          <w:color w:val="000000"/>
        </w:rPr>
        <w:t xml:space="preserve"> nebo výrobce vodíku (dále jen „výrobce energie“) na jeho účet vedený v evidenci záruk původu. Výrobce energie může požádat o vydání záruky původu nejpozději do dvanácti měsíců od konce období výroby energie, na které se záruka původu vydává. Pro vydání záruky původu je povinen výrobce energie registrovat výrobnu elektřiny, výrobnu tepla z jaderného zařízení a výrobnu vodíku v systému operátora trhu podle prováděcího právního předpisu.</w:t>
      </w:r>
    </w:p>
    <w:p w:rsidR="000C0063" w:rsidRPr="001E4434" w:rsidRDefault="000C0063" w:rsidP="000C0063">
      <w:pPr>
        <w:spacing w:before="120" w:after="120"/>
        <w:ind w:left="720"/>
        <w:jc w:val="both"/>
      </w:pPr>
      <w:r w:rsidRPr="001E4434">
        <w:rPr>
          <w:bCs/>
          <w:color w:val="000000"/>
        </w:rPr>
        <w:t>(2)</w:t>
      </w:r>
      <w:r>
        <w:rPr>
          <w:bCs/>
          <w:color w:val="000000"/>
        </w:rPr>
        <w:t xml:space="preserve"> </w:t>
      </w:r>
      <w:r w:rsidRPr="001E4434">
        <w:rPr>
          <w:bCs/>
          <w:color w:val="000000"/>
        </w:rPr>
        <w:t xml:space="preserve">Pro podání žádosti o vydání záruky původu je výrobce energie povinen předat elektronickou formou operátorovi trhu úplné a pravdivé informace o vyrobeném a dodaném množství elektřiny, </w:t>
      </w:r>
      <w:proofErr w:type="spellStart"/>
      <w:r w:rsidRPr="001E4434">
        <w:rPr>
          <w:bCs/>
          <w:color w:val="000000"/>
        </w:rPr>
        <w:t>biometanu</w:t>
      </w:r>
      <w:proofErr w:type="spellEnd"/>
      <w:r w:rsidRPr="001E4434">
        <w:rPr>
          <w:bCs/>
          <w:color w:val="000000"/>
        </w:rPr>
        <w:t xml:space="preserve">, vodíku nebo tepla. Provozovatel přenosové soustavy, provozovatel přepravní soustavy, provozovatel distribuční soustavy, výrobce plynu, provozovatel čerpací stanice nebo výdejní jednotky, ke které je přímo připojena výrobna </w:t>
      </w:r>
      <w:proofErr w:type="spellStart"/>
      <w:r w:rsidRPr="001E4434">
        <w:rPr>
          <w:bCs/>
          <w:color w:val="000000"/>
        </w:rPr>
        <w:t>biometanu</w:t>
      </w:r>
      <w:proofErr w:type="spellEnd"/>
      <w:r w:rsidRPr="001E4434">
        <w:rPr>
          <w:bCs/>
          <w:color w:val="000000"/>
        </w:rPr>
        <w:t>, výrobce vodíku a provozovatel rozvodných tepelných zařízení jsou povinni předat elektronickou formou operátorovi trhu úplné a pravdivé informace nezbytné pro vydávání záruky původu.  Rozsah předávaných údajů stanoví prováděcí právní předpis</w:t>
      </w:r>
      <w:r>
        <w:rPr>
          <w:bCs/>
          <w:color w:val="000000"/>
        </w:rPr>
        <w:t>.</w:t>
      </w:r>
    </w:p>
    <w:p w:rsidR="000C0063" w:rsidRPr="001E4434" w:rsidRDefault="000C0063" w:rsidP="000C0063">
      <w:pPr>
        <w:spacing w:before="120" w:after="120"/>
        <w:ind w:left="720"/>
        <w:jc w:val="both"/>
      </w:pPr>
      <w:r>
        <w:rPr>
          <w:bCs/>
          <w:color w:val="000000"/>
        </w:rPr>
        <w:t xml:space="preserve">(3) </w:t>
      </w:r>
      <w:r w:rsidRPr="001E4434">
        <w:rPr>
          <w:bCs/>
          <w:color w:val="000000"/>
        </w:rPr>
        <w:t xml:space="preserve">Operátor trhu vydá záruku původu na základě výrobcem předaných naměřených nebo vypočtených hodnot o vyrobeném množství elektřiny, </w:t>
      </w:r>
      <w:proofErr w:type="spellStart"/>
      <w:r w:rsidRPr="001E4434">
        <w:rPr>
          <w:bCs/>
          <w:color w:val="000000"/>
        </w:rPr>
        <w:t>biometanu</w:t>
      </w:r>
      <w:proofErr w:type="spellEnd"/>
      <w:r w:rsidRPr="001E4434">
        <w:rPr>
          <w:bCs/>
          <w:color w:val="000000"/>
        </w:rPr>
        <w:t>, vodíku nebo tepla podle prováděcího právního předpisu.</w:t>
      </w:r>
    </w:p>
    <w:p w:rsidR="000C0063" w:rsidRPr="001E4434" w:rsidRDefault="000C0063" w:rsidP="000C0063">
      <w:pPr>
        <w:spacing w:before="120" w:after="120"/>
        <w:ind w:left="720"/>
        <w:jc w:val="both"/>
      </w:pPr>
      <w:r w:rsidRPr="001E4434">
        <w:rPr>
          <w:bCs/>
          <w:color w:val="000000"/>
        </w:rPr>
        <w:t>(4)</w:t>
      </w:r>
      <w:r>
        <w:rPr>
          <w:bCs/>
          <w:color w:val="000000"/>
        </w:rPr>
        <w:t xml:space="preserve"> </w:t>
      </w:r>
      <w:r w:rsidRPr="001E4434">
        <w:rPr>
          <w:bCs/>
          <w:color w:val="000000"/>
        </w:rPr>
        <w:t xml:space="preserve">Záruka původu je vydávána nejméně v hodnotě 1 </w:t>
      </w:r>
      <w:proofErr w:type="spellStart"/>
      <w:r w:rsidRPr="001E4434">
        <w:rPr>
          <w:bCs/>
          <w:color w:val="000000"/>
        </w:rPr>
        <w:t>MWh</w:t>
      </w:r>
      <w:proofErr w:type="spellEnd"/>
      <w:r w:rsidRPr="001E4434">
        <w:rPr>
          <w:bCs/>
          <w:color w:val="000000"/>
        </w:rPr>
        <w:t xml:space="preserve"> anebo jejích celých násobcích.</w:t>
      </w:r>
    </w:p>
    <w:p w:rsidR="000C0063" w:rsidRPr="001E4434" w:rsidRDefault="000C0063" w:rsidP="000C0063">
      <w:pPr>
        <w:spacing w:before="120" w:after="120"/>
        <w:ind w:left="720"/>
        <w:jc w:val="both"/>
      </w:pPr>
      <w:r w:rsidRPr="001E4434">
        <w:rPr>
          <w:b/>
          <w:bCs/>
          <w:color w:val="000000"/>
        </w:rPr>
        <w:t>(</w:t>
      </w:r>
      <w:r w:rsidRPr="001E4434">
        <w:rPr>
          <w:bCs/>
          <w:color w:val="000000"/>
        </w:rPr>
        <w:t>5)</w:t>
      </w:r>
      <w:r>
        <w:rPr>
          <w:bCs/>
          <w:color w:val="000000"/>
        </w:rPr>
        <w:t xml:space="preserve"> </w:t>
      </w:r>
      <w:r w:rsidRPr="001E4434">
        <w:rPr>
          <w:bCs/>
          <w:color w:val="000000"/>
        </w:rPr>
        <w:t>Pokud byla elektřina vyrobena z obnovitelných zdrojů a současně z vysokoúčinné kombinované výroby elektřiny a tepla, operátor trhu vydá záruku původu elektřiny, ve které budou uvedeny obě tyto skutečnosti.</w:t>
      </w:r>
    </w:p>
    <w:p w:rsidR="000C0063" w:rsidRPr="001E4434" w:rsidRDefault="000C0063" w:rsidP="000C0063">
      <w:pPr>
        <w:spacing w:before="120" w:after="120"/>
        <w:ind w:left="720"/>
        <w:jc w:val="both"/>
      </w:pPr>
      <w:r w:rsidRPr="001E4434">
        <w:rPr>
          <w:bCs/>
          <w:color w:val="000000"/>
        </w:rPr>
        <w:t>(6)</w:t>
      </w:r>
      <w:r>
        <w:rPr>
          <w:bCs/>
          <w:color w:val="000000"/>
        </w:rPr>
        <w:t xml:space="preserve"> </w:t>
      </w:r>
      <w:r w:rsidRPr="001E4434">
        <w:rPr>
          <w:bCs/>
          <w:color w:val="000000"/>
        </w:rPr>
        <w:t>Pokud jsou paliva z biomasy použita pro výrobu elektřiny nebo výrobu tepla ve výrobnách s celkovým jmenovitým tepelným příkonem nejméně 20 MW v případě pevných paliv z biomasy a s celkovým jmenovitým tepelným příkonem nejméně 2 MW v případě plynných paliv z biomasy, pak podmínkou pro vydání záruky původu je splnění kritérií udržitelnosti podle prováděcího právního předpisu.</w:t>
      </w:r>
    </w:p>
    <w:p w:rsidR="000C0063" w:rsidRPr="001E4434" w:rsidRDefault="000C0063" w:rsidP="000C0063">
      <w:pPr>
        <w:spacing w:before="120" w:after="120"/>
        <w:ind w:left="720"/>
        <w:jc w:val="both"/>
      </w:pPr>
      <w:r w:rsidRPr="001E4434">
        <w:rPr>
          <w:bCs/>
          <w:color w:val="000000"/>
        </w:rPr>
        <w:t xml:space="preserve">(7) Podmínkou pro vydání záruky původu </w:t>
      </w:r>
      <w:proofErr w:type="spellStart"/>
      <w:r w:rsidRPr="001E4434">
        <w:rPr>
          <w:bCs/>
          <w:color w:val="000000"/>
        </w:rPr>
        <w:t>biometanu</w:t>
      </w:r>
      <w:proofErr w:type="spellEnd"/>
      <w:r w:rsidRPr="001E4434">
        <w:rPr>
          <w:bCs/>
          <w:color w:val="000000"/>
        </w:rPr>
        <w:t xml:space="preserve"> je splnění kritérií udržitelnosti podle prováděcího právního předpisu. Záruka původu </w:t>
      </w:r>
      <w:proofErr w:type="spellStart"/>
      <w:r w:rsidRPr="001E4434">
        <w:rPr>
          <w:bCs/>
          <w:color w:val="000000"/>
        </w:rPr>
        <w:t>biometanu</w:t>
      </w:r>
      <w:proofErr w:type="spellEnd"/>
      <w:r w:rsidRPr="001E4434">
        <w:rPr>
          <w:bCs/>
          <w:color w:val="000000"/>
        </w:rPr>
        <w:t xml:space="preserve"> se vydává zvlášť na pokročilý </w:t>
      </w:r>
      <w:proofErr w:type="spellStart"/>
      <w:r w:rsidRPr="001E4434">
        <w:rPr>
          <w:bCs/>
          <w:color w:val="000000"/>
        </w:rPr>
        <w:t>biometan</w:t>
      </w:r>
      <w:proofErr w:type="spellEnd"/>
      <w:r w:rsidRPr="001E4434">
        <w:rPr>
          <w:bCs/>
          <w:color w:val="000000"/>
        </w:rPr>
        <w:t xml:space="preserve"> a na ostatní </w:t>
      </w:r>
      <w:proofErr w:type="spellStart"/>
      <w:r w:rsidRPr="001E4434">
        <w:rPr>
          <w:bCs/>
          <w:color w:val="000000"/>
        </w:rPr>
        <w:t>biometan</w:t>
      </w:r>
      <w:proofErr w:type="spellEnd"/>
      <w:r w:rsidRPr="001E4434">
        <w:rPr>
          <w:bCs/>
          <w:color w:val="000000"/>
        </w:rPr>
        <w:t xml:space="preserve">. </w:t>
      </w:r>
    </w:p>
    <w:p w:rsidR="000C0063" w:rsidRPr="001E4434" w:rsidRDefault="000C0063" w:rsidP="000C0063">
      <w:pPr>
        <w:spacing w:before="240" w:after="120"/>
        <w:ind w:left="720"/>
        <w:jc w:val="center"/>
      </w:pPr>
      <w:r w:rsidRPr="001E4434">
        <w:rPr>
          <w:bCs/>
          <w:color w:val="000000"/>
        </w:rPr>
        <w:t>§ 45a</w:t>
      </w:r>
    </w:p>
    <w:p w:rsidR="000C0063" w:rsidRPr="001E4434" w:rsidRDefault="000C0063" w:rsidP="000C0063">
      <w:pPr>
        <w:spacing w:before="120" w:after="120"/>
        <w:ind w:left="720"/>
        <w:jc w:val="center"/>
      </w:pPr>
      <w:r w:rsidRPr="001E4434">
        <w:rPr>
          <w:b/>
          <w:bCs/>
          <w:color w:val="000000"/>
        </w:rPr>
        <w:t>Nakládání se zárukami původu energie a jejich evidence</w:t>
      </w:r>
    </w:p>
    <w:p w:rsidR="000C0063" w:rsidRPr="001E4434" w:rsidRDefault="000C0063" w:rsidP="000C0063">
      <w:pPr>
        <w:spacing w:before="120" w:after="120"/>
        <w:ind w:left="720"/>
        <w:jc w:val="both"/>
      </w:pPr>
      <w:r w:rsidRPr="001E4434">
        <w:rPr>
          <w:bCs/>
          <w:color w:val="000000"/>
        </w:rPr>
        <w:t>(1)</w:t>
      </w:r>
      <w:r>
        <w:rPr>
          <w:bCs/>
          <w:color w:val="000000"/>
        </w:rPr>
        <w:t xml:space="preserve"> </w:t>
      </w:r>
      <w:r w:rsidRPr="001E4434">
        <w:rPr>
          <w:bCs/>
          <w:color w:val="000000"/>
        </w:rPr>
        <w:t xml:space="preserve">Záruka původu je platná po dobu dvanácti měsíců od konce období výroby odpovídající energie, pokud do té doby nedojde k jejímu uplatnění. </w:t>
      </w:r>
    </w:p>
    <w:p w:rsidR="000C0063" w:rsidRPr="001E4434" w:rsidRDefault="000C0063" w:rsidP="000C0063">
      <w:pPr>
        <w:spacing w:before="120" w:after="120"/>
        <w:ind w:left="720"/>
        <w:jc w:val="both"/>
      </w:pPr>
      <w:r w:rsidRPr="001E4434">
        <w:rPr>
          <w:bCs/>
          <w:color w:val="000000"/>
        </w:rPr>
        <w:t>(2)</w:t>
      </w:r>
      <w:r>
        <w:rPr>
          <w:bCs/>
          <w:color w:val="000000"/>
        </w:rPr>
        <w:t xml:space="preserve"> </w:t>
      </w:r>
      <w:r w:rsidRPr="001E4434">
        <w:rPr>
          <w:bCs/>
          <w:color w:val="000000"/>
        </w:rPr>
        <w:t xml:space="preserve">Operátor trhu vede záruky původu v evidenci záruk původu v elektronické podobě na účtu osoby, které byla záruka původu vydána nebo která záruky původu nabyla jiným způsobem, nebo na odděleném účtu operátora trhu. Držitelem účtu je držitel licence na výrobu elektřiny, výrobu plynu nebo výrobu tepelné energie, na rozvod tepelné energie, obchod s elektřinou nebo obchod s plynem nebo činnosti operátora trhu podle jiného právního předpisu </w:t>
      </w:r>
      <w:r w:rsidRPr="001E4434">
        <w:rPr>
          <w:bCs/>
          <w:color w:val="000000"/>
          <w:vertAlign w:val="superscript"/>
        </w:rPr>
        <w:t>x)</w:t>
      </w:r>
      <w:r w:rsidRPr="001E4434">
        <w:rPr>
          <w:bCs/>
          <w:color w:val="000000"/>
        </w:rPr>
        <w:t xml:space="preserve"> a výrobce vodíku.   </w:t>
      </w:r>
    </w:p>
    <w:p w:rsidR="000C0063" w:rsidRPr="001E4434" w:rsidRDefault="000C0063" w:rsidP="000C0063">
      <w:pPr>
        <w:spacing w:before="120" w:after="120"/>
        <w:ind w:left="720"/>
        <w:jc w:val="both"/>
      </w:pPr>
      <w:proofErr w:type="gramStart"/>
      <w:r w:rsidRPr="001E4434">
        <w:rPr>
          <w:bCs/>
          <w:color w:val="000000"/>
        </w:rPr>
        <w:t>(3) Operátor</w:t>
      </w:r>
      <w:proofErr w:type="gramEnd"/>
      <w:r w:rsidRPr="001E4434">
        <w:rPr>
          <w:bCs/>
          <w:color w:val="000000"/>
        </w:rPr>
        <w:t xml:space="preserve"> trhu provozuje způsobem umožňujícím dálkový přístup evidenci záruk původu, ve </w:t>
      </w:r>
      <w:proofErr w:type="gramStart"/>
      <w:r w:rsidRPr="001E4434">
        <w:rPr>
          <w:bCs/>
          <w:color w:val="000000"/>
        </w:rPr>
        <w:t>které</w:t>
      </w:r>
      <w:proofErr w:type="gramEnd"/>
      <w:r w:rsidRPr="001E4434">
        <w:rPr>
          <w:bCs/>
          <w:color w:val="000000"/>
        </w:rPr>
        <w:t xml:space="preserve"> </w:t>
      </w:r>
    </w:p>
    <w:p w:rsidR="000C0063" w:rsidRPr="001E4434" w:rsidRDefault="000C0063" w:rsidP="000C0063">
      <w:pPr>
        <w:spacing w:before="120" w:after="120"/>
        <w:ind w:left="720"/>
        <w:jc w:val="both"/>
      </w:pPr>
      <w:r w:rsidRPr="001E4434">
        <w:rPr>
          <w:bCs/>
          <w:color w:val="000000"/>
        </w:rPr>
        <w:t xml:space="preserve">a) vytváří a vede účty držitelů účtů, </w:t>
      </w:r>
    </w:p>
    <w:p w:rsidR="000C0063" w:rsidRPr="001E4434" w:rsidRDefault="000C0063" w:rsidP="000C0063">
      <w:pPr>
        <w:spacing w:before="120" w:after="120"/>
        <w:ind w:left="720"/>
        <w:jc w:val="both"/>
      </w:pPr>
      <w:r w:rsidRPr="001E4434">
        <w:rPr>
          <w:bCs/>
          <w:color w:val="000000"/>
        </w:rPr>
        <w:t>b) vydává a eviduje vydané záruky původu,</w:t>
      </w:r>
    </w:p>
    <w:p w:rsidR="000C0063" w:rsidRPr="001E4434" w:rsidRDefault="000C0063" w:rsidP="000C0063">
      <w:pPr>
        <w:spacing w:before="120" w:after="120"/>
        <w:ind w:left="720"/>
        <w:jc w:val="both"/>
      </w:pPr>
      <w:r w:rsidRPr="001E4434">
        <w:rPr>
          <w:bCs/>
          <w:color w:val="000000"/>
        </w:rPr>
        <w:t xml:space="preserve">c) převádí a eviduje převody záruk původu mezi držiteli účtu nebo mezi držitelem účtu a dodavatelem nebo výrobcem elektřiny, plynu, vodíku, tepla nebo chladu z jiného členského státu Evropské unie, smluvního státu Dohody o Evropském hospodářském prostoru nebo Švýcarské konfederace (dále jen "jiný členský stát"), </w:t>
      </w:r>
    </w:p>
    <w:p w:rsidR="000C0063" w:rsidRPr="001E4434" w:rsidRDefault="000C0063" w:rsidP="000C0063">
      <w:pPr>
        <w:spacing w:before="120" w:after="120"/>
        <w:ind w:left="720"/>
        <w:jc w:val="both"/>
      </w:pPr>
      <w:r w:rsidRPr="001E4434">
        <w:rPr>
          <w:bCs/>
          <w:color w:val="000000"/>
        </w:rPr>
        <w:t xml:space="preserve">d) eviduje uplatnění záruky původu pro prokázání původu energie dodané zákazníkovi nebo jiné osobě spotřebovávající energii; uplatněním záruky původu dochází k jejímu zrušení, </w:t>
      </w:r>
    </w:p>
    <w:p w:rsidR="000C0063" w:rsidRPr="001E4434" w:rsidRDefault="000C0063" w:rsidP="000C0063">
      <w:pPr>
        <w:spacing w:before="120" w:after="120"/>
        <w:ind w:left="720"/>
        <w:jc w:val="both"/>
      </w:pPr>
      <w:r w:rsidRPr="001E4434">
        <w:rPr>
          <w:bCs/>
          <w:color w:val="000000"/>
        </w:rPr>
        <w:t xml:space="preserve">e) uznává záruky původu vydané v jiném členském státě a eviduje uznané záruky původu, pokud je umožněna jejich převoditelnost v elektronické podobě do evidence záruk původu provozované operátorem trhu, </w:t>
      </w:r>
    </w:p>
    <w:p w:rsidR="000C0063" w:rsidRPr="001E4434" w:rsidRDefault="000C0063" w:rsidP="000C0063">
      <w:pPr>
        <w:spacing w:before="120" w:after="120"/>
        <w:ind w:left="720"/>
        <w:jc w:val="both"/>
      </w:pPr>
      <w:r w:rsidRPr="001E4434">
        <w:rPr>
          <w:bCs/>
          <w:color w:val="000000"/>
        </w:rPr>
        <w:t xml:space="preserve">f) ruší a eviduje zrušení záruk původu, </w:t>
      </w:r>
    </w:p>
    <w:p w:rsidR="000C0063" w:rsidRPr="001E4434" w:rsidRDefault="000C0063" w:rsidP="000C0063">
      <w:pPr>
        <w:spacing w:before="120" w:after="120"/>
        <w:ind w:left="720"/>
        <w:jc w:val="both"/>
      </w:pPr>
      <w:r w:rsidRPr="001E4434">
        <w:rPr>
          <w:bCs/>
          <w:color w:val="000000"/>
        </w:rPr>
        <w:t xml:space="preserve">g) vyřadí a eviduje vyřazení záruk původu, pokud od konce období výroby energie, na kterou byla záruka původu vydána, uplyne 12 měsíců a záruka původu nebyla uplatněna, nebo pokud k vydání záruky původu došlo na základě neúplných nebo nepravdivých informací. </w:t>
      </w:r>
    </w:p>
    <w:p w:rsidR="000C0063" w:rsidRPr="001E4434" w:rsidRDefault="000C0063" w:rsidP="000C0063">
      <w:pPr>
        <w:spacing w:before="120" w:after="120"/>
        <w:ind w:left="720"/>
        <w:jc w:val="both"/>
      </w:pPr>
      <w:r>
        <w:rPr>
          <w:bCs/>
          <w:color w:val="000000"/>
        </w:rPr>
        <w:t xml:space="preserve">(4) </w:t>
      </w:r>
      <w:r w:rsidRPr="001E4434">
        <w:rPr>
          <w:bCs/>
          <w:color w:val="000000"/>
        </w:rPr>
        <w:t xml:space="preserve">Držitel účtu uplatní záruku původu tak, že v evidenci záruk původu přiřadí záruku původu zákazníkovi nebo jiné osobě, která spotřebovává energii. Držitelé účtu, s výjimkou operátora trhu, jsou povinni předat elektronickou formou operátorovi trhu úplné a pravdivé informace nezbytné pro převod, uznání a uplatnění záruky původu. </w:t>
      </w:r>
    </w:p>
    <w:p w:rsidR="000C0063" w:rsidRPr="001E4434" w:rsidRDefault="000C0063" w:rsidP="000C0063">
      <w:pPr>
        <w:spacing w:before="120" w:after="120"/>
        <w:ind w:left="720"/>
        <w:jc w:val="both"/>
      </w:pPr>
      <w:r w:rsidRPr="001E4434">
        <w:rPr>
          <w:bCs/>
          <w:color w:val="000000"/>
        </w:rPr>
        <w:t>(5)</w:t>
      </w:r>
      <w:r>
        <w:rPr>
          <w:bCs/>
          <w:color w:val="000000"/>
        </w:rPr>
        <w:t xml:space="preserve"> </w:t>
      </w:r>
      <w:r w:rsidRPr="001E4434">
        <w:rPr>
          <w:bCs/>
          <w:color w:val="000000"/>
        </w:rPr>
        <w:t xml:space="preserve">Operátor trhu je povinen zajistit bezpečnost a důvěrnost údajů v evidenci záruk původu. </w:t>
      </w:r>
    </w:p>
    <w:p w:rsidR="000C0063" w:rsidRPr="001E4434" w:rsidRDefault="000C0063" w:rsidP="000C0063">
      <w:pPr>
        <w:spacing w:before="120" w:after="120"/>
        <w:ind w:left="720"/>
        <w:jc w:val="both"/>
      </w:pPr>
      <w:r w:rsidRPr="001E4434">
        <w:rPr>
          <w:bCs/>
          <w:color w:val="000000"/>
        </w:rPr>
        <w:t>(6)</w:t>
      </w:r>
      <w:r>
        <w:rPr>
          <w:bCs/>
          <w:color w:val="000000"/>
        </w:rPr>
        <w:t xml:space="preserve"> </w:t>
      </w:r>
      <w:r w:rsidRPr="001E4434">
        <w:rPr>
          <w:bCs/>
          <w:color w:val="000000"/>
        </w:rPr>
        <w:t xml:space="preserve">Držitel účtu, s výjimkou operátora trhu, je povinen operátorovi trhu hradit cenu za vydání záruky původu, cenu za převod záruky původu a cenu za vedení účtu v evidenci záruk původu, cenu záruky původu a cenu za převod záruk původu pokročilého </w:t>
      </w:r>
      <w:proofErr w:type="spellStart"/>
      <w:r w:rsidRPr="001E4434">
        <w:rPr>
          <w:bCs/>
          <w:color w:val="000000"/>
        </w:rPr>
        <w:t>biometanu</w:t>
      </w:r>
      <w:proofErr w:type="spellEnd"/>
      <w:r w:rsidRPr="001E4434">
        <w:rPr>
          <w:bCs/>
          <w:color w:val="000000"/>
        </w:rPr>
        <w:t xml:space="preserve">, zahrnující hodnotu záruky původu pokročilého </w:t>
      </w:r>
      <w:proofErr w:type="spellStart"/>
      <w:r w:rsidRPr="001E4434">
        <w:rPr>
          <w:bCs/>
          <w:color w:val="000000"/>
        </w:rPr>
        <w:t>biometanu</w:t>
      </w:r>
      <w:proofErr w:type="spellEnd"/>
      <w:r w:rsidRPr="001E4434">
        <w:rPr>
          <w:bCs/>
          <w:color w:val="000000"/>
        </w:rPr>
        <w:t>.</w:t>
      </w:r>
    </w:p>
    <w:p w:rsidR="000C0063" w:rsidRPr="001E4434" w:rsidRDefault="000C0063" w:rsidP="000C0063">
      <w:pPr>
        <w:spacing w:before="120" w:after="120"/>
        <w:ind w:left="720"/>
        <w:jc w:val="both"/>
      </w:pPr>
      <w:r w:rsidRPr="001E4434">
        <w:rPr>
          <w:bCs/>
          <w:color w:val="000000"/>
        </w:rPr>
        <w:t>(7)</w:t>
      </w:r>
      <w:r>
        <w:rPr>
          <w:bCs/>
          <w:color w:val="000000"/>
        </w:rPr>
        <w:t xml:space="preserve"> </w:t>
      </w:r>
      <w:r w:rsidRPr="001E4434">
        <w:rPr>
          <w:bCs/>
          <w:color w:val="000000"/>
        </w:rPr>
        <w:t xml:space="preserve">Postupy, termíny a podmínky pro vydání, převody, uplatnění, uznání, vyřazení a zrušení záruky původu, náležitosti žádosti o vydání záruk původu a převod záruk původu, způsob předávání informací a ověřování údajů nutných k vydávání záruk původu, způsob převodu, uznání, uplatnění, vyřazení, zrušení záruky původu a vedení účtů v evidenci záruk původu stanoví prováděcí právní předpis. </w:t>
      </w:r>
    </w:p>
    <w:p w:rsidR="000C0063" w:rsidRPr="001E4434" w:rsidRDefault="000C0063" w:rsidP="000C0063">
      <w:pPr>
        <w:spacing w:before="120" w:after="120"/>
        <w:ind w:left="720"/>
        <w:jc w:val="both"/>
      </w:pPr>
      <w:r w:rsidRPr="001E4434">
        <w:rPr>
          <w:bCs/>
          <w:color w:val="000000"/>
        </w:rPr>
        <w:t>(8)</w:t>
      </w:r>
      <w:r>
        <w:rPr>
          <w:bCs/>
          <w:color w:val="000000"/>
        </w:rPr>
        <w:t xml:space="preserve"> </w:t>
      </w:r>
      <w:r w:rsidRPr="001E4434">
        <w:rPr>
          <w:bCs/>
          <w:color w:val="000000"/>
        </w:rPr>
        <w:t xml:space="preserve">Operátor trhu je povinen zveřejnit pravidla používání evidence záruk původu způsobem umožňujícím dálkový přístup.      </w:t>
      </w:r>
    </w:p>
    <w:p w:rsidR="000C0063" w:rsidRPr="001E4434" w:rsidRDefault="000C0063" w:rsidP="000C0063">
      <w:pPr>
        <w:spacing w:before="120" w:after="120"/>
        <w:ind w:left="720"/>
        <w:jc w:val="both"/>
      </w:pPr>
      <w:r w:rsidRPr="001E4434">
        <w:rPr>
          <w:bCs/>
          <w:color w:val="000000"/>
        </w:rPr>
        <w:t xml:space="preserve">(9) Úřad stanoví v cenovém rozhodnutí cenu za vydání záruky původu, cenu za převod záruky původu, cenu za vedení účtu v evidenci záruk původu a cenu záruky původu nebo způsob stanovení ceny záruky původu a cenu za převod záruk původu pokročilého </w:t>
      </w:r>
      <w:proofErr w:type="spellStart"/>
      <w:r w:rsidRPr="001E4434">
        <w:rPr>
          <w:bCs/>
          <w:color w:val="000000"/>
        </w:rPr>
        <w:t>biometanu</w:t>
      </w:r>
      <w:proofErr w:type="spellEnd"/>
      <w:r w:rsidRPr="001E4434">
        <w:rPr>
          <w:bCs/>
          <w:color w:val="000000"/>
        </w:rPr>
        <w:t xml:space="preserve"> zahrnující hodnotu záruky původu pokročilého </w:t>
      </w:r>
      <w:proofErr w:type="spellStart"/>
      <w:r w:rsidRPr="001E4434">
        <w:rPr>
          <w:bCs/>
          <w:color w:val="000000"/>
        </w:rPr>
        <w:t>biometanu</w:t>
      </w:r>
      <w:proofErr w:type="spellEnd"/>
      <w:r w:rsidRPr="001E4434">
        <w:rPr>
          <w:bCs/>
          <w:color w:val="000000"/>
        </w:rPr>
        <w:t>.</w:t>
      </w:r>
    </w:p>
    <w:p w:rsidR="000C0063" w:rsidRPr="001E4434" w:rsidRDefault="000C0063" w:rsidP="000C0063">
      <w:pPr>
        <w:spacing w:before="120" w:after="120"/>
        <w:ind w:left="720"/>
        <w:jc w:val="both"/>
      </w:pPr>
      <w:r w:rsidRPr="001E4434">
        <w:rPr>
          <w:bCs/>
          <w:color w:val="000000"/>
        </w:rPr>
        <w:t xml:space="preserve">(10) Výrobce energie, který přijal pro danou výrobnu investiční podporu po nabytí účinnosti tohoto zákona nebo je daná výrobna v době podání žádosti o vydání záruky původu registrována v systému operátora trhu s formou podpory elektřiny, jejíž výše nebyla stanovena v aukci podle tohoto zákona, provozní podpory </w:t>
      </w:r>
      <w:proofErr w:type="spellStart"/>
      <w:r w:rsidRPr="001E4434">
        <w:rPr>
          <w:bCs/>
          <w:color w:val="000000"/>
        </w:rPr>
        <w:t>biometanu</w:t>
      </w:r>
      <w:proofErr w:type="spellEnd"/>
      <w:r w:rsidRPr="001E4434">
        <w:rPr>
          <w:bCs/>
          <w:color w:val="000000"/>
        </w:rPr>
        <w:t xml:space="preserve"> nebo podpory tepla podle tohoto zákona, je při vydání záruky původu výrobce energie povinen uhradit operátorovi trhu cenu za vydání záruky původu a cenu záruky původu.</w:t>
      </w:r>
    </w:p>
    <w:p w:rsidR="000C0063" w:rsidRPr="001E4434" w:rsidRDefault="000C0063" w:rsidP="000C0063">
      <w:pPr>
        <w:spacing w:before="240" w:after="120"/>
        <w:ind w:left="720"/>
        <w:jc w:val="center"/>
      </w:pPr>
      <w:r w:rsidRPr="001E4434">
        <w:rPr>
          <w:bCs/>
          <w:color w:val="000000"/>
        </w:rPr>
        <w:t>§ 45b</w:t>
      </w:r>
    </w:p>
    <w:p w:rsidR="000C0063" w:rsidRPr="00710945" w:rsidRDefault="000C0063" w:rsidP="000C0063">
      <w:pPr>
        <w:spacing w:before="120" w:after="120"/>
        <w:ind w:left="720"/>
        <w:jc w:val="center"/>
        <w:rPr>
          <w:b/>
        </w:rPr>
      </w:pPr>
      <w:r w:rsidRPr="00710945">
        <w:rPr>
          <w:b/>
          <w:bCs/>
          <w:color w:val="000000"/>
        </w:rPr>
        <w:t>Nakládání se zárukami původu energie vydaných v jiném státě</w:t>
      </w:r>
    </w:p>
    <w:p w:rsidR="000C0063" w:rsidRPr="001E4434" w:rsidRDefault="000C0063" w:rsidP="000C0063">
      <w:pPr>
        <w:spacing w:before="120" w:after="120"/>
        <w:ind w:left="720"/>
        <w:jc w:val="both"/>
      </w:pPr>
      <w:r w:rsidRPr="001E4434">
        <w:rPr>
          <w:bCs/>
          <w:color w:val="000000"/>
        </w:rPr>
        <w:t>(1) Záruka původu, která byla vydána v jiném členském státě, se považuje za záruku původu podle tohoto zákona, pokud je umožněn její elektronický převod z evidence záruk původu z tohoto členského státu do evidence záruk původu v České republice, a je prokazatelně doloženo, že nedošlo k jejímu použití v jiném členském státě pro prokázání původu energie dodané zákazníkovi nebo jiné osobě, která spotřebovává energii v tomto jiném členském státě nebo k jejímu vyřazení. V případě pochybností o správnosti nebo pravosti záruk původu vydaných v jiném členském státě je operátor trhu oprávněn tyto záruky původu prověřit a případně neuznat jako záruky původu podle tohoto zákona a je povinen o těchto skutečnostech informovat ministerstvo. Ministerstvo oznámí Evropské komisi neuznání záruky původu včetně odůvodnění. Pokud Evropská komise přijme rozhodnutí, kterým po České republice požaduje uznání záruky původu, operátor trhu platnou záruku původu uzná.</w:t>
      </w:r>
    </w:p>
    <w:p w:rsidR="000C0063" w:rsidRPr="001E4434" w:rsidRDefault="000C0063" w:rsidP="000C0063">
      <w:pPr>
        <w:spacing w:before="120" w:after="120"/>
        <w:ind w:left="720"/>
        <w:jc w:val="both"/>
      </w:pPr>
      <w:r>
        <w:rPr>
          <w:bCs/>
          <w:color w:val="000000"/>
        </w:rPr>
        <w:t xml:space="preserve">(2) </w:t>
      </w:r>
      <w:r w:rsidRPr="001E4434">
        <w:rPr>
          <w:bCs/>
          <w:color w:val="000000"/>
        </w:rPr>
        <w:t>Operátor trhu neuzná záruku původu vydanou státem, který není členem Evropské unie s výjimkou případů, kdy Evropská unie sjednala se státem, který není členem Evropské unie, dohodu o vzájemném uznávání záruk původu vydaných v Evropské unii a v tomto státě, a dochází-li k přímému dovozu nebo vývozu energie mezi Evropskou unií a tímto státem. V tomto případě se použije ustanovení odstavce 1 obdobně.</w:t>
      </w:r>
    </w:p>
    <w:p w:rsidR="000C0063" w:rsidRPr="00710945" w:rsidRDefault="000C0063" w:rsidP="000C0063">
      <w:pPr>
        <w:spacing w:before="240" w:after="120"/>
        <w:ind w:left="720"/>
        <w:jc w:val="center"/>
      </w:pPr>
      <w:r w:rsidRPr="00710945">
        <w:rPr>
          <w:bCs/>
          <w:color w:val="000000"/>
        </w:rPr>
        <w:t>§ 45c</w:t>
      </w:r>
    </w:p>
    <w:p w:rsidR="000C0063" w:rsidRPr="00710945" w:rsidRDefault="000C0063" w:rsidP="000C0063">
      <w:pPr>
        <w:spacing w:before="120" w:after="120"/>
        <w:ind w:left="720"/>
        <w:jc w:val="center"/>
        <w:rPr>
          <w:b/>
        </w:rPr>
      </w:pPr>
      <w:r w:rsidRPr="00710945">
        <w:rPr>
          <w:b/>
          <w:bCs/>
          <w:color w:val="000000"/>
        </w:rPr>
        <w:t xml:space="preserve">Některá ustanovení o vydávání a nakládání se zárukami původu pokročilého </w:t>
      </w:r>
      <w:proofErr w:type="spellStart"/>
      <w:r w:rsidRPr="00710945">
        <w:rPr>
          <w:b/>
          <w:bCs/>
          <w:color w:val="000000"/>
        </w:rPr>
        <w:t>biometanu</w:t>
      </w:r>
      <w:proofErr w:type="spellEnd"/>
    </w:p>
    <w:p w:rsidR="000C0063" w:rsidRPr="001E4434" w:rsidRDefault="000C0063" w:rsidP="000C0063">
      <w:pPr>
        <w:spacing w:before="120" w:after="120"/>
        <w:ind w:left="720"/>
        <w:jc w:val="both"/>
      </w:pPr>
      <w:r w:rsidRPr="001E4434">
        <w:rPr>
          <w:bCs/>
          <w:color w:val="000000"/>
        </w:rPr>
        <w:t xml:space="preserve">(1) Právo na vydání záruky původu pokročilého </w:t>
      </w:r>
      <w:proofErr w:type="spellStart"/>
      <w:r w:rsidRPr="001E4434">
        <w:rPr>
          <w:bCs/>
          <w:color w:val="000000"/>
        </w:rPr>
        <w:t>biometanu</w:t>
      </w:r>
      <w:proofErr w:type="spellEnd"/>
      <w:r w:rsidRPr="001E4434">
        <w:rPr>
          <w:bCs/>
          <w:color w:val="000000"/>
        </w:rPr>
        <w:t xml:space="preserve"> nemá výrobce </w:t>
      </w:r>
      <w:proofErr w:type="spellStart"/>
      <w:r w:rsidRPr="001E4434">
        <w:rPr>
          <w:bCs/>
          <w:color w:val="000000"/>
        </w:rPr>
        <w:t>biometanu</w:t>
      </w:r>
      <w:proofErr w:type="spellEnd"/>
      <w:r w:rsidRPr="001E4434">
        <w:rPr>
          <w:bCs/>
          <w:color w:val="000000"/>
        </w:rPr>
        <w:t xml:space="preserve">, který zaregistroval podporu </w:t>
      </w:r>
      <w:proofErr w:type="spellStart"/>
      <w:r w:rsidRPr="001E4434">
        <w:rPr>
          <w:bCs/>
          <w:color w:val="000000"/>
        </w:rPr>
        <w:t>biometanu</w:t>
      </w:r>
      <w:proofErr w:type="spellEnd"/>
      <w:r w:rsidRPr="001E4434">
        <w:rPr>
          <w:bCs/>
          <w:color w:val="000000"/>
        </w:rPr>
        <w:t xml:space="preserve"> formou zelených bonusů na </w:t>
      </w:r>
      <w:proofErr w:type="spellStart"/>
      <w:r w:rsidRPr="001E4434">
        <w:rPr>
          <w:bCs/>
          <w:color w:val="000000"/>
        </w:rPr>
        <w:t>biometan</w:t>
      </w:r>
      <w:proofErr w:type="spellEnd"/>
      <w:r w:rsidRPr="001E4434">
        <w:rPr>
          <w:bCs/>
          <w:color w:val="000000"/>
        </w:rPr>
        <w:t>. Záruku původu podle věty první operátor trhu vydá a eviduje ji na odděleném účtu operátora trhu.</w:t>
      </w:r>
    </w:p>
    <w:p w:rsidR="000C0063" w:rsidRPr="001E4434" w:rsidRDefault="000C0063" w:rsidP="000C0063">
      <w:pPr>
        <w:spacing w:before="120" w:after="120"/>
        <w:ind w:left="720"/>
        <w:jc w:val="both"/>
      </w:pPr>
      <w:r w:rsidRPr="001E4434">
        <w:rPr>
          <w:bCs/>
          <w:color w:val="000000"/>
        </w:rPr>
        <w:t xml:space="preserve">(2) Držitel účtu je oprávněn uplatnit záruku původu pokročilého </w:t>
      </w:r>
      <w:proofErr w:type="spellStart"/>
      <w:r w:rsidRPr="001E4434">
        <w:rPr>
          <w:bCs/>
          <w:color w:val="000000"/>
        </w:rPr>
        <w:t>biometanu</w:t>
      </w:r>
      <w:proofErr w:type="spellEnd"/>
      <w:r w:rsidRPr="001E4434">
        <w:rPr>
          <w:bCs/>
          <w:color w:val="000000"/>
        </w:rPr>
        <w:t xml:space="preserve"> pouze k dodávce plynu nebo </w:t>
      </w:r>
      <w:proofErr w:type="spellStart"/>
      <w:r w:rsidRPr="001E4434">
        <w:rPr>
          <w:bCs/>
          <w:color w:val="000000"/>
        </w:rPr>
        <w:t>biometanu</w:t>
      </w:r>
      <w:proofErr w:type="spellEnd"/>
      <w:r w:rsidRPr="001E4434">
        <w:rPr>
          <w:bCs/>
          <w:color w:val="000000"/>
        </w:rPr>
        <w:t xml:space="preserve"> ke spotřebě do čerpací stanice nebo výdejní jednotky, které jsou připojeny k přepravní nebo distribuční soustavě; to neplatí v případě záruky původu pokročilého </w:t>
      </w:r>
      <w:proofErr w:type="spellStart"/>
      <w:r w:rsidRPr="001E4434">
        <w:rPr>
          <w:bCs/>
          <w:color w:val="000000"/>
        </w:rPr>
        <w:t>biometanu</w:t>
      </w:r>
      <w:proofErr w:type="spellEnd"/>
      <w:r w:rsidRPr="001E4434">
        <w:rPr>
          <w:bCs/>
          <w:color w:val="000000"/>
        </w:rPr>
        <w:t xml:space="preserve"> nabídnuté operátorem trhu podle věty druhé odstavce 4.</w:t>
      </w:r>
    </w:p>
    <w:p w:rsidR="000C0063" w:rsidRPr="001E4434" w:rsidRDefault="000C0063" w:rsidP="000C0063">
      <w:pPr>
        <w:spacing w:before="120" w:after="120"/>
        <w:ind w:left="720"/>
        <w:jc w:val="both"/>
      </w:pPr>
      <w:r w:rsidRPr="001E4434">
        <w:rPr>
          <w:bCs/>
          <w:color w:val="000000"/>
        </w:rPr>
        <w:t xml:space="preserve">(3) Operátor trhu je povinen umožnit převod záruk původu pokročilého </w:t>
      </w:r>
      <w:proofErr w:type="spellStart"/>
      <w:r w:rsidRPr="001E4434">
        <w:rPr>
          <w:bCs/>
          <w:color w:val="000000"/>
        </w:rPr>
        <w:t>biometanu</w:t>
      </w:r>
      <w:proofErr w:type="spellEnd"/>
      <w:r w:rsidRPr="001E4434">
        <w:rPr>
          <w:bCs/>
          <w:color w:val="000000"/>
        </w:rPr>
        <w:t xml:space="preserve"> evidovaných na odděleném účtu operátora trhu přednostně ve prospěch dodavatelů plynu, kteří dodávají zemní plyn a </w:t>
      </w:r>
      <w:proofErr w:type="spellStart"/>
      <w:r w:rsidRPr="001E4434">
        <w:rPr>
          <w:bCs/>
          <w:color w:val="000000"/>
        </w:rPr>
        <w:t>biometan</w:t>
      </w:r>
      <w:proofErr w:type="spellEnd"/>
      <w:r w:rsidRPr="001E4434">
        <w:rPr>
          <w:bCs/>
          <w:color w:val="000000"/>
        </w:rPr>
        <w:t xml:space="preserve"> ke spotřebě do čerpacích stanic nebo výdejních jednotek, a to v poměru podle podílů dodavatelů plynu na celkové dodávce zemního plynu a </w:t>
      </w:r>
      <w:proofErr w:type="spellStart"/>
      <w:r w:rsidRPr="001E4434">
        <w:rPr>
          <w:bCs/>
          <w:color w:val="000000"/>
        </w:rPr>
        <w:t>biometanu</w:t>
      </w:r>
      <w:proofErr w:type="spellEnd"/>
      <w:r w:rsidRPr="001E4434">
        <w:rPr>
          <w:bCs/>
          <w:color w:val="000000"/>
        </w:rPr>
        <w:t xml:space="preserve">, která nezahrnuje zkapalněný zemní plyn anebo zkapalněný </w:t>
      </w:r>
      <w:proofErr w:type="spellStart"/>
      <w:r w:rsidRPr="001E4434">
        <w:rPr>
          <w:bCs/>
          <w:color w:val="000000"/>
        </w:rPr>
        <w:t>biometan</w:t>
      </w:r>
      <w:proofErr w:type="spellEnd"/>
      <w:r w:rsidRPr="001E4434">
        <w:rPr>
          <w:bCs/>
          <w:color w:val="000000"/>
        </w:rPr>
        <w:t xml:space="preserve"> do čerpacích stanic nebo výdejních jednotek v České republice. </w:t>
      </w:r>
    </w:p>
    <w:p w:rsidR="000C0063" w:rsidRPr="001E4434" w:rsidRDefault="000C0063" w:rsidP="000C0063">
      <w:pPr>
        <w:spacing w:before="120" w:after="120"/>
        <w:ind w:left="720"/>
        <w:jc w:val="both"/>
      </w:pPr>
      <w:r w:rsidRPr="001E4434">
        <w:rPr>
          <w:bCs/>
          <w:color w:val="000000"/>
        </w:rPr>
        <w:t xml:space="preserve">(4) Operátor trhu je povinen umožnit přednostní převod záruk původu podle odstavce 3 nejvýše v rozsahu celkového množství zemního plynu a </w:t>
      </w:r>
      <w:proofErr w:type="spellStart"/>
      <w:r w:rsidRPr="001E4434">
        <w:rPr>
          <w:bCs/>
          <w:color w:val="000000"/>
        </w:rPr>
        <w:t>biometanu</w:t>
      </w:r>
      <w:proofErr w:type="spellEnd"/>
      <w:r w:rsidRPr="001E4434">
        <w:rPr>
          <w:bCs/>
          <w:color w:val="000000"/>
        </w:rPr>
        <w:t xml:space="preserve"> dodávaného ke spotřebě zemního plynu a </w:t>
      </w:r>
      <w:proofErr w:type="spellStart"/>
      <w:r w:rsidRPr="001E4434">
        <w:rPr>
          <w:bCs/>
          <w:color w:val="000000"/>
        </w:rPr>
        <w:t>biometanu</w:t>
      </w:r>
      <w:proofErr w:type="spellEnd"/>
      <w:r w:rsidRPr="001E4434">
        <w:rPr>
          <w:bCs/>
          <w:color w:val="000000"/>
        </w:rPr>
        <w:t xml:space="preserve"> podle odstavce 3. Ostatní záruky původu evidované na odděleném účtu operátora trhu nabídne operátor trhu k převodu ve prospěch dalších držitelů účtů za cenu převodu záruk původu pokročilého </w:t>
      </w:r>
      <w:proofErr w:type="spellStart"/>
      <w:r w:rsidRPr="001E4434">
        <w:rPr>
          <w:bCs/>
          <w:color w:val="000000"/>
        </w:rPr>
        <w:t>biometanu</w:t>
      </w:r>
      <w:proofErr w:type="spellEnd"/>
      <w:r w:rsidRPr="001E4434">
        <w:rPr>
          <w:bCs/>
          <w:color w:val="000000"/>
        </w:rPr>
        <w:t xml:space="preserve"> zahrnující hodnotu záruky původu pokročilého </w:t>
      </w:r>
      <w:proofErr w:type="spellStart"/>
      <w:r w:rsidRPr="001E4434">
        <w:rPr>
          <w:bCs/>
          <w:color w:val="000000"/>
        </w:rPr>
        <w:t>biometanu</w:t>
      </w:r>
      <w:proofErr w:type="spellEnd"/>
      <w:r w:rsidRPr="001E4434">
        <w:rPr>
          <w:bCs/>
          <w:color w:val="000000"/>
        </w:rPr>
        <w:t>.</w:t>
      </w:r>
    </w:p>
    <w:p w:rsidR="000C0063" w:rsidRPr="001E4434" w:rsidRDefault="000C0063" w:rsidP="000C0063">
      <w:pPr>
        <w:spacing w:before="120" w:after="120"/>
        <w:ind w:left="720"/>
        <w:jc w:val="both"/>
      </w:pPr>
      <w:r w:rsidRPr="001E4434">
        <w:rPr>
          <w:rFonts w:eastAsia="Arial"/>
          <w:bCs/>
          <w:color w:val="000000"/>
        </w:rPr>
        <w:t xml:space="preserve">(5) Způsob stanovení podílu dodavatelů plynu na celkové dodávce zemního plynu a </w:t>
      </w:r>
      <w:proofErr w:type="spellStart"/>
      <w:r w:rsidRPr="001E4434">
        <w:rPr>
          <w:rFonts w:eastAsia="Arial"/>
          <w:bCs/>
          <w:color w:val="000000"/>
        </w:rPr>
        <w:t>biometanu</w:t>
      </w:r>
      <w:proofErr w:type="spellEnd"/>
      <w:r w:rsidRPr="001E4434">
        <w:rPr>
          <w:rFonts w:eastAsia="Arial"/>
          <w:bCs/>
          <w:color w:val="000000"/>
        </w:rPr>
        <w:t xml:space="preserve"> podle odstavce 3 a pravidla převodu záruk původu pokročilého </w:t>
      </w:r>
      <w:proofErr w:type="spellStart"/>
      <w:r w:rsidRPr="001E4434">
        <w:rPr>
          <w:rFonts w:eastAsia="Arial"/>
          <w:bCs/>
          <w:color w:val="000000"/>
        </w:rPr>
        <w:t>biometanu</w:t>
      </w:r>
      <w:proofErr w:type="spellEnd"/>
      <w:r w:rsidRPr="001E4434">
        <w:rPr>
          <w:rFonts w:eastAsia="Arial"/>
          <w:bCs/>
          <w:color w:val="000000"/>
        </w:rPr>
        <w:t xml:space="preserve"> podle odstavce 4 stanoví prováděcí právní předpis.“.“.</w:t>
      </w:r>
    </w:p>
    <w:p w:rsidR="000C0063" w:rsidRPr="00B87C50" w:rsidRDefault="000C0063" w:rsidP="006B77FB">
      <w:pPr>
        <w:pStyle w:val="Odstavecseseznamem"/>
        <w:numPr>
          <w:ilvl w:val="0"/>
          <w:numId w:val="5"/>
        </w:numPr>
        <w:spacing w:before="480" w:after="120" w:line="240" w:lineRule="auto"/>
        <w:ind w:left="709" w:hanging="567"/>
        <w:jc w:val="both"/>
        <w:rPr>
          <w:rFonts w:ascii="Times New Roman" w:hAnsi="Times New Roman"/>
          <w:sz w:val="24"/>
          <w:szCs w:val="24"/>
        </w:rPr>
      </w:pPr>
      <w:r w:rsidRPr="00B87C50">
        <w:rPr>
          <w:rFonts w:ascii="Times New Roman" w:hAnsi="Times New Roman"/>
          <w:bCs/>
          <w:sz w:val="24"/>
          <w:szCs w:val="24"/>
        </w:rPr>
        <w:t>V části první čl. I se za původní bod 121 vkládá nový bod 122, který včetně poznámky pod čarou č. 24 zní:</w:t>
      </w:r>
    </w:p>
    <w:p w:rsidR="000C0063" w:rsidRPr="00B87C50" w:rsidRDefault="000C0063" w:rsidP="000C0063">
      <w:pPr>
        <w:spacing w:before="120" w:after="120"/>
        <w:ind w:left="709"/>
        <w:jc w:val="both"/>
      </w:pPr>
      <w:r w:rsidRPr="00B87C50">
        <w:rPr>
          <w:bCs/>
        </w:rPr>
        <w:t>„122. Za Hlavu IX se vkládají hlavy X, XI a XII, které znějí:</w:t>
      </w:r>
    </w:p>
    <w:p w:rsidR="000C0063" w:rsidRPr="00B87C50" w:rsidRDefault="000C0063" w:rsidP="000C0063">
      <w:pPr>
        <w:spacing w:before="120" w:after="120"/>
        <w:ind w:left="709"/>
        <w:jc w:val="center"/>
      </w:pPr>
      <w:r w:rsidRPr="00B87C50">
        <w:rPr>
          <w:bCs/>
        </w:rPr>
        <w:t>„</w:t>
      </w:r>
      <w:r w:rsidRPr="00B87C50">
        <w:rPr>
          <w:b/>
          <w:bCs/>
        </w:rPr>
        <w:t>HLAVA X</w:t>
      </w:r>
    </w:p>
    <w:p w:rsidR="000C0063" w:rsidRPr="00B87C50" w:rsidRDefault="000C0063" w:rsidP="000C0063">
      <w:pPr>
        <w:spacing w:before="120" w:after="120"/>
        <w:ind w:left="709"/>
        <w:jc w:val="center"/>
      </w:pPr>
      <w:r w:rsidRPr="00B87C50">
        <w:rPr>
          <w:b/>
        </w:rPr>
        <w:t>OSVĚDČENÍ O PŮVODU ELEKTŘINY Z VYSOKOÚČINNÉ KOMBINOVANÉ VÝROBY ELEKTŘINY A TEPLA NEBO DRUHOTNÝCH ZDROJŮ</w:t>
      </w:r>
    </w:p>
    <w:p w:rsidR="000C0063" w:rsidRPr="00B87C50" w:rsidRDefault="000C0063" w:rsidP="000C0063">
      <w:pPr>
        <w:spacing w:before="120" w:after="120"/>
        <w:ind w:left="709"/>
        <w:jc w:val="center"/>
      </w:pPr>
      <w:r w:rsidRPr="00B87C50">
        <w:t>§ 46</w:t>
      </w:r>
    </w:p>
    <w:p w:rsidR="000C0063" w:rsidRPr="00B87C50" w:rsidRDefault="000C0063" w:rsidP="000C0063">
      <w:pPr>
        <w:spacing w:before="120" w:after="120"/>
        <w:ind w:left="709"/>
        <w:jc w:val="center"/>
      </w:pPr>
      <w:r w:rsidRPr="00B87C50">
        <w:rPr>
          <w:b/>
          <w:bCs/>
        </w:rPr>
        <w:t>Osvědčení o původu elektřiny</w:t>
      </w:r>
    </w:p>
    <w:p w:rsidR="000C0063" w:rsidRPr="00B87C50" w:rsidRDefault="000C0063" w:rsidP="000C0063">
      <w:pPr>
        <w:spacing w:before="120" w:after="120"/>
        <w:ind w:left="709"/>
        <w:jc w:val="both"/>
      </w:pPr>
      <w:r w:rsidRPr="00B87C50">
        <w:t xml:space="preserve">Osvědčení o původu elektřiny z vysokoúčinné kombinované výroby elektřiny a tepla nebo z druhotných zdrojů (dále jen „osvědčení o původu“) slouží k prokazování schopnosti zařízení vyrábět elektřinu z vysokoúčinné kombinované výroby elektřiny a tepla nebo z druhotných zdrojů. </w:t>
      </w:r>
    </w:p>
    <w:p w:rsidR="000C0063" w:rsidRPr="00B87C50" w:rsidRDefault="000C0063" w:rsidP="000C0063">
      <w:pPr>
        <w:spacing w:before="240" w:after="120"/>
        <w:ind w:left="709"/>
        <w:jc w:val="center"/>
      </w:pPr>
      <w:r w:rsidRPr="00B87C50">
        <w:rPr>
          <w:bCs/>
        </w:rPr>
        <w:t>§ 47</w:t>
      </w:r>
    </w:p>
    <w:p w:rsidR="000C0063" w:rsidRPr="00B87C50" w:rsidRDefault="000C0063" w:rsidP="000C0063">
      <w:pPr>
        <w:spacing w:before="120" w:after="120"/>
        <w:ind w:left="709"/>
        <w:jc w:val="center"/>
      </w:pPr>
      <w:r w:rsidRPr="00B87C50">
        <w:rPr>
          <w:b/>
          <w:shd w:val="clear" w:color="auto" w:fill="FFFFFF"/>
        </w:rPr>
        <w:t>Vydání osvědčení o původu elektřiny</w:t>
      </w:r>
    </w:p>
    <w:p w:rsidR="000C0063" w:rsidRPr="00B87C50" w:rsidRDefault="000C0063" w:rsidP="000C0063">
      <w:pPr>
        <w:spacing w:before="120" w:after="120"/>
        <w:ind w:left="709"/>
        <w:jc w:val="both"/>
      </w:pPr>
      <w:r w:rsidRPr="00B87C50">
        <w:rPr>
          <w:bCs/>
        </w:rPr>
        <w:t>(1)</w:t>
      </w:r>
      <w:r w:rsidRPr="00B87C50">
        <w:t xml:space="preserve"> Osvědčení o původu vydává ministerstvo na základě žádosti výrobce elektřiny z druhotných zdrojů nebo výrobce elektřiny z vysokoúčinné kombinované výroby elektřiny a tepla, ve které jsou uvedeny identifikační údaje výrobny elektřiny, popis a schéma výrobny elektřiny a výrobního zařízení, výpočet množství elektřiny z kombinované výroby elektřiny a tepla, účinnost, úspory primární energie a informace, zda provoz zařízení sníží </w:t>
      </w:r>
      <w:r w:rsidRPr="00B87C50">
        <w:rPr>
          <w:shd w:val="clear" w:color="auto" w:fill="FFFFFF"/>
        </w:rPr>
        <w:t>dodávku tepelné energie ze stávající účinné soustavy zásobování tepelnou energií</w:t>
      </w:r>
      <w:r w:rsidRPr="00B87C50">
        <w:t>. Žádost o vydání osvědčení o původu se podává na formuláři, jehož náležitosti a vzor stanoví prováděcí právní předpis.</w:t>
      </w:r>
    </w:p>
    <w:p w:rsidR="000C0063" w:rsidRPr="00B87C50" w:rsidRDefault="000C0063" w:rsidP="000C0063">
      <w:pPr>
        <w:spacing w:before="120" w:after="120"/>
        <w:ind w:left="709"/>
        <w:jc w:val="both"/>
      </w:pPr>
      <w:r w:rsidRPr="00B87C50">
        <w:rPr>
          <w:bCs/>
        </w:rPr>
        <w:t>(2)</w:t>
      </w:r>
      <w:r w:rsidRPr="00B87C50">
        <w:t xml:space="preserve"> Výrobce elektřiny z druhotných zdrojů nebo výrobce elektřiny z vysokoúčinné kombinované výroby elektřiny a tepla, který podá žádost o vydání osvědčení o původu, je povinen předat ministerstvu úplné a pravdivé informace nezbytné k jeho vydání.</w:t>
      </w:r>
    </w:p>
    <w:p w:rsidR="000C0063" w:rsidRPr="00B87C50" w:rsidRDefault="000C0063" w:rsidP="000C0063">
      <w:pPr>
        <w:spacing w:before="240" w:after="120"/>
        <w:ind w:left="709"/>
        <w:jc w:val="center"/>
      </w:pPr>
      <w:r w:rsidRPr="00B87C50">
        <w:t>§ 47a</w:t>
      </w:r>
    </w:p>
    <w:p w:rsidR="000C0063" w:rsidRPr="00B87C50" w:rsidRDefault="000C0063" w:rsidP="000C0063">
      <w:pPr>
        <w:spacing w:before="120" w:after="120"/>
        <w:ind w:left="709"/>
        <w:jc w:val="center"/>
      </w:pPr>
      <w:r w:rsidRPr="00B87C50">
        <w:rPr>
          <w:b/>
          <w:bCs/>
        </w:rPr>
        <w:t>Evidence, změny a zrušení osvědčení o původu</w:t>
      </w:r>
    </w:p>
    <w:p w:rsidR="000C0063" w:rsidRPr="00B87C50" w:rsidRDefault="000C0063" w:rsidP="000C0063">
      <w:pPr>
        <w:spacing w:before="120" w:after="120"/>
        <w:ind w:left="709"/>
        <w:jc w:val="both"/>
      </w:pPr>
      <w:r w:rsidRPr="00B87C50">
        <w:t>(1) Držitel osvědčení o původu je povinen bezodkladně oznámit ministerstvu veškeré změny údajů uvedených v žádosti o vydání osvědčení o původu či jiné závažné skutečnosti vztahující se k udělenému osvědčení o původu.</w:t>
      </w:r>
    </w:p>
    <w:p w:rsidR="000C0063" w:rsidRPr="00B87C50" w:rsidRDefault="000C0063" w:rsidP="000C0063">
      <w:pPr>
        <w:spacing w:before="120" w:after="120"/>
        <w:ind w:left="709"/>
        <w:jc w:val="both"/>
      </w:pPr>
      <w:r w:rsidRPr="00B87C50">
        <w:rPr>
          <w:bCs/>
        </w:rPr>
        <w:t>(2)</w:t>
      </w:r>
      <w:r w:rsidRPr="00B87C50">
        <w:t xml:space="preserve"> Vydaná osvědčení o původu eviduje ministerstvo.</w:t>
      </w:r>
    </w:p>
    <w:p w:rsidR="000C0063" w:rsidRPr="00B87C50" w:rsidRDefault="000C0063" w:rsidP="000C0063">
      <w:pPr>
        <w:spacing w:before="120" w:after="120"/>
        <w:ind w:left="709"/>
        <w:jc w:val="both"/>
      </w:pPr>
      <w:r w:rsidRPr="00B87C50">
        <w:t>(3) Ministerstvo osvědčení o původu zruší, pokud</w:t>
      </w:r>
    </w:p>
    <w:p w:rsidR="000C0063" w:rsidRPr="00B87C50" w:rsidRDefault="000C0063" w:rsidP="000C0063">
      <w:pPr>
        <w:spacing w:before="120" w:after="120"/>
        <w:ind w:left="709"/>
        <w:jc w:val="both"/>
      </w:pPr>
      <w:r w:rsidRPr="00B87C50">
        <w:t>a) držitel osvědčení o jeho zrušení požádá,</w:t>
      </w:r>
    </w:p>
    <w:p w:rsidR="000C0063" w:rsidRPr="00B87C50" w:rsidRDefault="000C0063" w:rsidP="000C0063">
      <w:pPr>
        <w:spacing w:before="120" w:after="120"/>
        <w:ind w:left="709"/>
        <w:jc w:val="both"/>
      </w:pPr>
      <w:r w:rsidRPr="00B87C50">
        <w:t>b) osvědčení bylo vydáno na základě neúplných nebo nepravdivých informací, nebo</w:t>
      </w:r>
    </w:p>
    <w:p w:rsidR="000C0063" w:rsidRPr="00B87C50" w:rsidRDefault="000C0063" w:rsidP="000C0063">
      <w:pPr>
        <w:spacing w:before="120" w:after="120"/>
        <w:ind w:left="709"/>
        <w:jc w:val="both"/>
      </w:pPr>
      <w:r w:rsidRPr="00B87C50">
        <w:t>c) zařízení ztratilo schopnost vyrábět elektřinu z vysokoúčinné kombinované výroby elektřiny a tepla nebo z druhotných zdrojů.</w:t>
      </w:r>
    </w:p>
    <w:p w:rsidR="000C0063" w:rsidRPr="00B87C50" w:rsidRDefault="000C0063" w:rsidP="000C0063">
      <w:pPr>
        <w:spacing w:before="240" w:after="120"/>
        <w:ind w:left="709"/>
        <w:jc w:val="center"/>
      </w:pPr>
      <w:r w:rsidRPr="00B87C50">
        <w:rPr>
          <w:b/>
          <w:bCs/>
        </w:rPr>
        <w:t>HLAVA XI</w:t>
      </w:r>
    </w:p>
    <w:p w:rsidR="000C0063" w:rsidRPr="00B87C50" w:rsidRDefault="000C0063" w:rsidP="000C0063">
      <w:pPr>
        <w:spacing w:before="120" w:after="120"/>
        <w:ind w:left="709"/>
        <w:jc w:val="center"/>
      </w:pPr>
      <w:r w:rsidRPr="00B87C50">
        <w:rPr>
          <w:b/>
        </w:rPr>
        <w:t xml:space="preserve">OVĚŘOVÁNÍ PLNĚNÍ KRITÉRIÍ UDRŽITELNOSTI A ÚSPOR EMISÍ SKLENÍKOVÝCH PLYNŮ U VÝROBY ELEKTŘINY, VÝROBY TEPLA A VÝROBY </w:t>
      </w:r>
      <w:proofErr w:type="gramStart"/>
      <w:r w:rsidRPr="00B87C50">
        <w:rPr>
          <w:b/>
        </w:rPr>
        <w:t>BIOMETANU A  EVIDENCE</w:t>
      </w:r>
      <w:proofErr w:type="gramEnd"/>
      <w:r w:rsidRPr="00B87C50">
        <w:rPr>
          <w:b/>
        </w:rPr>
        <w:t xml:space="preserve"> PLNĚNÍ </w:t>
      </w:r>
      <w:r w:rsidRPr="00B87C50">
        <w:rPr>
          <w:b/>
          <w:bCs/>
          <w:color w:val="000000"/>
        </w:rPr>
        <w:t>VYUŽITÍ OBNOVITELNÝCH ZDROJŮ ENERGIE V DOPRAVĚ</w:t>
      </w:r>
    </w:p>
    <w:p w:rsidR="000C0063" w:rsidRPr="00B87C50" w:rsidRDefault="000C0063" w:rsidP="000C0063">
      <w:pPr>
        <w:spacing w:before="120" w:after="120"/>
        <w:ind w:left="709"/>
        <w:jc w:val="center"/>
      </w:pPr>
      <w:r w:rsidRPr="00B87C50">
        <w:rPr>
          <w:bCs/>
        </w:rPr>
        <w:t>§ 47b</w:t>
      </w:r>
    </w:p>
    <w:p w:rsidR="000C0063" w:rsidRPr="00B87C50" w:rsidRDefault="000C0063" w:rsidP="000C0063">
      <w:pPr>
        <w:spacing w:before="120" w:after="120"/>
        <w:ind w:left="709"/>
        <w:jc w:val="center"/>
      </w:pPr>
      <w:r w:rsidRPr="00B87C50">
        <w:rPr>
          <w:b/>
          <w:bCs/>
        </w:rPr>
        <w:t xml:space="preserve">Ověřování plnění kritérií udržitelnosti a úspor emisí skleníkových plynů u výroby elektřiny, výroby tepla a výroby </w:t>
      </w:r>
      <w:proofErr w:type="spellStart"/>
      <w:r w:rsidRPr="00B87C50">
        <w:rPr>
          <w:b/>
          <w:bCs/>
        </w:rPr>
        <w:t>biometanu</w:t>
      </w:r>
      <w:proofErr w:type="spellEnd"/>
    </w:p>
    <w:p w:rsidR="000C0063" w:rsidRPr="00B87C50" w:rsidRDefault="000C0063" w:rsidP="000C0063">
      <w:pPr>
        <w:spacing w:before="120" w:after="120"/>
        <w:ind w:left="709"/>
        <w:jc w:val="both"/>
      </w:pPr>
      <w:r w:rsidRPr="00B87C50">
        <w:rPr>
          <w:bCs/>
          <w:color w:val="000000"/>
        </w:rPr>
        <w:t xml:space="preserve">(1) V případě </w:t>
      </w:r>
      <w:proofErr w:type="spellStart"/>
      <w:r w:rsidRPr="00B87C50">
        <w:rPr>
          <w:bCs/>
          <w:color w:val="000000"/>
        </w:rPr>
        <w:t>biometanu</w:t>
      </w:r>
      <w:proofErr w:type="spellEnd"/>
      <w:r w:rsidRPr="00B87C50">
        <w:rPr>
          <w:bCs/>
          <w:color w:val="000000"/>
        </w:rPr>
        <w:t xml:space="preserve">, pokud se nejedná o vstupní surovinu pro výrobu </w:t>
      </w:r>
      <w:proofErr w:type="spellStart"/>
      <w:r w:rsidRPr="00B87C50">
        <w:rPr>
          <w:bCs/>
          <w:color w:val="000000"/>
        </w:rPr>
        <w:t>biometanu</w:t>
      </w:r>
      <w:proofErr w:type="spellEnd"/>
      <w:r w:rsidRPr="00B87C50">
        <w:rPr>
          <w:bCs/>
          <w:color w:val="000000"/>
        </w:rPr>
        <w:t xml:space="preserve"> podle odstavce 2, dokládá splnění kritérií udržitelnosti a úspor emisí skleníkových plynů výrobce </w:t>
      </w:r>
      <w:proofErr w:type="spellStart"/>
      <w:r w:rsidRPr="00B87C50">
        <w:rPr>
          <w:bCs/>
          <w:color w:val="000000"/>
        </w:rPr>
        <w:t>biometanu</w:t>
      </w:r>
      <w:proofErr w:type="spellEnd"/>
      <w:r w:rsidRPr="00B87C50">
        <w:rPr>
          <w:bCs/>
          <w:color w:val="000000"/>
        </w:rPr>
        <w:t xml:space="preserve"> dokladem vydaným v souladu s rozhodnutím podle čl. 30 odst. 5 směrnice 2018/2001/EU.</w:t>
      </w:r>
    </w:p>
    <w:p w:rsidR="000C0063" w:rsidRPr="00B87C50" w:rsidRDefault="000C0063" w:rsidP="000C0063">
      <w:pPr>
        <w:spacing w:before="120" w:after="120"/>
        <w:ind w:left="709"/>
        <w:jc w:val="both"/>
      </w:pPr>
      <w:r w:rsidRPr="00B87C50">
        <w:rPr>
          <w:bCs/>
          <w:color w:val="000000"/>
        </w:rPr>
        <w:t xml:space="preserve">(2) U vstupní suroviny pro výrobu </w:t>
      </w:r>
      <w:proofErr w:type="spellStart"/>
      <w:r w:rsidRPr="00B87C50">
        <w:rPr>
          <w:bCs/>
          <w:color w:val="000000"/>
        </w:rPr>
        <w:t>biometanu</w:t>
      </w:r>
      <w:proofErr w:type="spellEnd"/>
      <w:r w:rsidRPr="00B87C50">
        <w:rPr>
          <w:bCs/>
          <w:color w:val="000000"/>
        </w:rPr>
        <w:t xml:space="preserve"> dokládá splnění kritérií udržitelnosti a úspor emisí skleníkových plynů výrobce, dovozce nebo prodejce vstupní suroviny určené pro výrobu </w:t>
      </w:r>
      <w:proofErr w:type="spellStart"/>
      <w:r w:rsidRPr="00B87C50">
        <w:rPr>
          <w:bCs/>
          <w:color w:val="000000"/>
        </w:rPr>
        <w:t>biometanu</w:t>
      </w:r>
      <w:proofErr w:type="spellEnd"/>
      <w:r w:rsidRPr="00B87C50">
        <w:rPr>
          <w:bCs/>
          <w:color w:val="000000"/>
        </w:rPr>
        <w:t>, a to dokladem vydaným v souladu s rozhodnutím podle čl. 30 odst. 5 směrnice 2018/2001/EU.</w:t>
      </w:r>
    </w:p>
    <w:p w:rsidR="000C0063" w:rsidRPr="00B87C50" w:rsidRDefault="000C0063" w:rsidP="000C0063">
      <w:pPr>
        <w:spacing w:before="120" w:after="120"/>
        <w:ind w:left="709"/>
        <w:jc w:val="both"/>
      </w:pPr>
      <w:r w:rsidRPr="00B87C50">
        <w:rPr>
          <w:bCs/>
          <w:color w:val="000000"/>
        </w:rPr>
        <w:t>(3) V případě výroby elektřiny a výroby tepla z paliv z biomasy, pokud se nejedná o vstupní surovinu pro výrobu paliva z biomasy podle odstavce 4, dokládá splnění kritérií udržitelnosti a úspor emisí skleníkových plynů výrobce elektřiny a výrobce tepla dokladem vydaným v souladu s rozhodnutím podle čl. 30 odst. 5 směrnice 2018/2001/EU.</w:t>
      </w:r>
    </w:p>
    <w:p w:rsidR="000C0063" w:rsidRPr="00B87C50" w:rsidRDefault="000C0063" w:rsidP="000C0063">
      <w:pPr>
        <w:spacing w:before="120" w:after="120"/>
        <w:ind w:left="709"/>
        <w:jc w:val="both"/>
      </w:pPr>
      <w:r w:rsidRPr="00B87C50">
        <w:rPr>
          <w:bCs/>
          <w:color w:val="000000"/>
        </w:rPr>
        <w:t>(4) U vstupní suroviny pro výrobu paliv z biomasy dokládá splnění kritérií udržitelnosti a úspor emisí skleníkových plynů výrobce, dovozce nebo prodejce vstupní suroviny určené pro výrobu paliv z biomasy, a to dokladem vydaným v souladu s rozhodnutím podle čl. 30 odst. 5 směrnice 2018/2001/EU.</w:t>
      </w:r>
    </w:p>
    <w:p w:rsidR="000C0063" w:rsidRPr="00B87C50" w:rsidRDefault="000C0063" w:rsidP="000C0063">
      <w:pPr>
        <w:spacing w:before="120" w:after="120"/>
        <w:ind w:left="709"/>
        <w:jc w:val="both"/>
      </w:pPr>
      <w:r w:rsidRPr="00B87C50">
        <w:rPr>
          <w:bCs/>
          <w:color w:val="000000"/>
        </w:rPr>
        <w:t>(5) Osoba vydávající doklad prokazující splnění kritérií udržitelnosti a úspor emisí podle odstavců 1 až 4 je povinna v něm uvádět přesné, úplné a pravdivé údaje.</w:t>
      </w:r>
    </w:p>
    <w:p w:rsidR="000C0063" w:rsidRPr="00B87C50" w:rsidRDefault="000C0063" w:rsidP="000C0063">
      <w:pPr>
        <w:spacing w:before="240" w:after="120"/>
        <w:ind w:left="709"/>
        <w:jc w:val="center"/>
      </w:pPr>
      <w:r w:rsidRPr="00B87C50">
        <w:rPr>
          <w:bCs/>
          <w:color w:val="000000"/>
        </w:rPr>
        <w:t>§ 47c</w:t>
      </w:r>
    </w:p>
    <w:p w:rsidR="000C0063" w:rsidRPr="00B87C50" w:rsidRDefault="000C0063" w:rsidP="000C0063">
      <w:pPr>
        <w:spacing w:before="120" w:after="120"/>
        <w:ind w:left="709"/>
        <w:jc w:val="center"/>
      </w:pPr>
      <w:r w:rsidRPr="00B87C50">
        <w:rPr>
          <w:b/>
          <w:bCs/>
          <w:color w:val="000000"/>
        </w:rPr>
        <w:t>Evidence plnění využití obnovitelných zdrojů energie v dopravě</w:t>
      </w:r>
    </w:p>
    <w:p w:rsidR="000C0063" w:rsidRPr="00B87C50" w:rsidRDefault="000C0063" w:rsidP="000C0063">
      <w:pPr>
        <w:spacing w:before="120" w:after="120"/>
        <w:ind w:left="709"/>
        <w:jc w:val="both"/>
      </w:pPr>
      <w:r w:rsidRPr="00B87C50">
        <w:rPr>
          <w:bCs/>
          <w:color w:val="000000"/>
        </w:rPr>
        <w:t xml:space="preserve">(1) Operátor trhu provozuje způsobem umožňujícím dálkový přístup elektronickou evidenci dokumentů s údaji o plnění využití obnovitelných zdrojů energie v dopravě (dále jen „evidence plnění využití obnovitelných zdrojů energie v dopravě“). </w:t>
      </w:r>
    </w:p>
    <w:p w:rsidR="000C0063" w:rsidRPr="00B87C50" w:rsidRDefault="000C0063" w:rsidP="000C0063">
      <w:pPr>
        <w:spacing w:before="120" w:after="120"/>
        <w:ind w:left="709"/>
        <w:jc w:val="both"/>
      </w:pPr>
      <w:r w:rsidRPr="00B87C50">
        <w:rPr>
          <w:bCs/>
          <w:color w:val="000000"/>
        </w:rPr>
        <w:t>(2) Evidence plnění využití obnovitelných zdrojů energie v dopravě umožňuje zejména</w:t>
      </w:r>
    </w:p>
    <w:p w:rsidR="000C0063" w:rsidRPr="00B87C50" w:rsidRDefault="000C0063" w:rsidP="000C0063">
      <w:pPr>
        <w:spacing w:before="120" w:after="120"/>
        <w:ind w:left="709"/>
        <w:jc w:val="both"/>
      </w:pPr>
      <w:r w:rsidRPr="00B87C50">
        <w:rPr>
          <w:bCs/>
          <w:color w:val="000000"/>
        </w:rPr>
        <w:t>a) vkládat a uchovávat dokumenty týkající se kritérií udržitelnosti a emisí skleníkových plynů, pokud tento zákon nebo jiný právní předpis ukládá povinnost uchovávat dokumenty po stanovenou dobu,</w:t>
      </w:r>
    </w:p>
    <w:p w:rsidR="000C0063" w:rsidRPr="00B87C50" w:rsidRDefault="000C0063" w:rsidP="000C0063">
      <w:pPr>
        <w:spacing w:before="120" w:after="120"/>
        <w:ind w:left="709"/>
        <w:jc w:val="both"/>
      </w:pPr>
      <w:r w:rsidRPr="00B87C50">
        <w:rPr>
          <w:bCs/>
          <w:color w:val="000000"/>
        </w:rPr>
        <w:t xml:space="preserve">b) evidovat převody a využití pohonných hmot vyrobených z obnovitelných zdrojů energie na splnění povinnosti zajištění minimálního podílu biopaliv, pokročilého </w:t>
      </w:r>
      <w:proofErr w:type="spellStart"/>
      <w:r w:rsidRPr="00B87C50">
        <w:rPr>
          <w:bCs/>
          <w:color w:val="000000"/>
        </w:rPr>
        <w:t>biometanu</w:t>
      </w:r>
      <w:proofErr w:type="spellEnd"/>
      <w:r w:rsidRPr="00B87C50">
        <w:rPr>
          <w:bCs/>
          <w:color w:val="000000"/>
        </w:rPr>
        <w:t xml:space="preserve"> a elektřiny z obnovitelných zdrojů energie v dopravě,</w:t>
      </w:r>
    </w:p>
    <w:p w:rsidR="000C0063" w:rsidRPr="00B87C50" w:rsidRDefault="000C0063" w:rsidP="000C0063">
      <w:pPr>
        <w:spacing w:before="120" w:after="120"/>
        <w:ind w:left="709"/>
        <w:jc w:val="both"/>
      </w:pPr>
      <w:r w:rsidRPr="00B87C50">
        <w:rPr>
          <w:bCs/>
          <w:color w:val="000000"/>
        </w:rPr>
        <w:t>c) vkládat a uchovávat další dokumenty, pokud tak stanoví tento zákon nebo jiný právní předpis.</w:t>
      </w:r>
    </w:p>
    <w:p w:rsidR="000C0063" w:rsidRPr="00B87C50" w:rsidRDefault="000C0063" w:rsidP="000C0063">
      <w:pPr>
        <w:spacing w:before="120" w:after="120"/>
        <w:ind w:left="709"/>
        <w:jc w:val="both"/>
      </w:pPr>
      <w:r w:rsidRPr="00B87C50">
        <w:rPr>
          <w:bCs/>
          <w:color w:val="000000"/>
        </w:rPr>
        <w:t>(3) Operátor trhu je povinen osobě, která je podle tohoto zákona nebo jiného právního předpis povinna dokládat plnění využití obnovitelných zdrojů energie v dopravě, umožnit přístup k evidenci</w:t>
      </w:r>
      <w:r w:rsidRPr="00B87C50">
        <w:t xml:space="preserve"> </w:t>
      </w:r>
      <w:r w:rsidRPr="00B87C50">
        <w:rPr>
          <w:bCs/>
          <w:color w:val="000000"/>
        </w:rPr>
        <w:t>plnění využití obnovitelných zdrojů energie v dopravě, na základě její žádosti.</w:t>
      </w:r>
    </w:p>
    <w:p w:rsidR="000C0063" w:rsidRPr="00B87C50" w:rsidRDefault="000C0063" w:rsidP="000C0063">
      <w:pPr>
        <w:spacing w:before="120" w:after="120"/>
        <w:ind w:left="709"/>
        <w:jc w:val="both"/>
      </w:pPr>
      <w:r w:rsidRPr="00B87C50">
        <w:rPr>
          <w:bCs/>
          <w:color w:val="000000"/>
        </w:rPr>
        <w:t xml:space="preserve">(4) Operátor trhu je povinen ministerstvu, Ministerstvu zemědělství, Inspekci, orgánům celní správy umožnit přístup k evidenci plnění využití obnovitelných zdrojů energie v dopravě a v rozsahu jejich věcné působnosti umožnit přístup ke všem údajům a elektronickým dokumentům evidovaným v evidenci plnění využití obnovitelných zdrojů energie v dopravě. </w:t>
      </w:r>
    </w:p>
    <w:p w:rsidR="000C0063" w:rsidRPr="00B87C50" w:rsidRDefault="000C0063" w:rsidP="000C0063">
      <w:pPr>
        <w:spacing w:before="120" w:after="120"/>
        <w:ind w:left="709"/>
        <w:jc w:val="both"/>
      </w:pPr>
      <w:r w:rsidRPr="00B87C50">
        <w:rPr>
          <w:bCs/>
          <w:color w:val="000000"/>
        </w:rPr>
        <w:t xml:space="preserve">(5) Podmínky přístupu k evidenci plnění využití obnovitelných zdrojů energie v dopravě, </w:t>
      </w:r>
      <w:r w:rsidRPr="00B87C50">
        <w:rPr>
          <w:bCs/>
        </w:rPr>
        <w:t xml:space="preserve">náležitosti žádosti k přístupu do evidence plnění využití obnovitelných zdrojů energie v dopravě, </w:t>
      </w:r>
      <w:r w:rsidRPr="00B87C50">
        <w:rPr>
          <w:bCs/>
          <w:color w:val="000000"/>
        </w:rPr>
        <w:t>podrobnosti provozu evidence a podrobnosti formy a způsob vkládání dokumentů a poskytování údajů z evidence plnění využití obnovitelných zdrojů energie v dopravě stanoví prováděcí právní předpis.</w:t>
      </w:r>
    </w:p>
    <w:p w:rsidR="000C0063" w:rsidRPr="00B87C50" w:rsidRDefault="000C0063" w:rsidP="000C0063">
      <w:pPr>
        <w:spacing w:before="120" w:after="120"/>
        <w:ind w:left="709"/>
        <w:jc w:val="both"/>
      </w:pPr>
      <w:r w:rsidRPr="00B87C50">
        <w:rPr>
          <w:bCs/>
          <w:color w:val="000000"/>
        </w:rPr>
        <w:t xml:space="preserve">(6) </w:t>
      </w:r>
      <w:r w:rsidRPr="00B87C50">
        <w:t>Operátor trhu je oprávněn požadovat od osoby, která žádá o přístup k evidenci plnění využití obnovitelných zdrojů energie v dopravě nebo požaduje údaje z evidence plnění využití obnovitelných zdrojů energie v dopravě, s výjimkou ministerstva, Ministerstva zemědělství, Inspekce a orgánů celní správy, úhradu ve výši, která nesmí přesáhnout jeho náklady spojené se zajištěním přístupu a poskytnutím požadovaných údajů.</w:t>
      </w:r>
    </w:p>
    <w:p w:rsidR="000C0063" w:rsidRPr="00B87C50" w:rsidRDefault="000C0063" w:rsidP="000C0063">
      <w:pPr>
        <w:spacing w:before="240" w:after="120"/>
        <w:ind w:left="709"/>
        <w:jc w:val="center"/>
      </w:pPr>
      <w:r w:rsidRPr="00B87C50">
        <w:rPr>
          <w:b/>
          <w:bCs/>
          <w:color w:val="000000"/>
        </w:rPr>
        <w:t>Hlava XII</w:t>
      </w:r>
    </w:p>
    <w:p w:rsidR="000C0063" w:rsidRPr="00B87C50" w:rsidRDefault="000C0063" w:rsidP="000C0063">
      <w:pPr>
        <w:spacing w:before="120" w:after="120"/>
        <w:ind w:left="709"/>
        <w:jc w:val="center"/>
      </w:pPr>
      <w:r w:rsidRPr="00B87C50">
        <w:rPr>
          <w:b/>
          <w:bCs/>
          <w:color w:val="000000"/>
        </w:rPr>
        <w:t>POVINNOSTI DODAVATELŮ PALIV ZAJISTIT MINIMÁLNÍ PODÍL ENERGIE Z OBNOVITELNÝCH ZDROJŮ V POHONNÝCH HMOTÁCH A ELEKTŘINĚ DODÁVANÝCH PRO DOPRAVNÍ ÚČELY</w:t>
      </w:r>
    </w:p>
    <w:p w:rsidR="000C0063" w:rsidRPr="00B87C50" w:rsidRDefault="000C0063" w:rsidP="000C0063">
      <w:pPr>
        <w:spacing w:before="120" w:after="120"/>
        <w:ind w:left="709"/>
        <w:jc w:val="center"/>
      </w:pPr>
      <w:r w:rsidRPr="00B87C50">
        <w:rPr>
          <w:bCs/>
        </w:rPr>
        <w:t>§ 47d</w:t>
      </w:r>
    </w:p>
    <w:p w:rsidR="000C0063" w:rsidRPr="00B87C50" w:rsidRDefault="000C0063" w:rsidP="000C0063">
      <w:pPr>
        <w:spacing w:before="120" w:after="120"/>
        <w:ind w:left="709"/>
        <w:jc w:val="center"/>
      </w:pPr>
      <w:r w:rsidRPr="00B87C50">
        <w:rPr>
          <w:b/>
          <w:bCs/>
          <w:color w:val="000000"/>
        </w:rPr>
        <w:t xml:space="preserve">Povinnost zajistit minimální množství </w:t>
      </w:r>
      <w:proofErr w:type="spellStart"/>
      <w:r w:rsidRPr="00B87C50">
        <w:rPr>
          <w:b/>
          <w:bCs/>
          <w:color w:val="000000"/>
        </w:rPr>
        <w:t>biometanu</w:t>
      </w:r>
      <w:proofErr w:type="spellEnd"/>
      <w:r w:rsidRPr="00B87C50">
        <w:rPr>
          <w:b/>
          <w:bCs/>
          <w:color w:val="000000"/>
        </w:rPr>
        <w:t xml:space="preserve"> v dopravě</w:t>
      </w:r>
    </w:p>
    <w:p w:rsidR="000C0063" w:rsidRPr="00CA4F3A" w:rsidRDefault="000C0063" w:rsidP="000C0063">
      <w:pPr>
        <w:overflowPunct w:val="0"/>
        <w:autoSpaceDE w:val="0"/>
        <w:spacing w:before="120" w:after="120"/>
        <w:ind w:left="709"/>
        <w:jc w:val="both"/>
        <w:textAlignment w:val="baseline"/>
      </w:pPr>
      <w:r>
        <w:rPr>
          <w:bCs/>
          <w:color w:val="000000"/>
        </w:rPr>
        <w:t xml:space="preserve">(1) </w:t>
      </w:r>
      <w:r w:rsidRPr="00CA4F3A">
        <w:rPr>
          <w:bCs/>
          <w:color w:val="000000"/>
        </w:rPr>
        <w:t xml:space="preserve">Dodavatel plynu podle energetického zákona je, nejedná-li se o zkapalněný ropný plyn, zkapalněný zemní plyn anebo zkapalněný </w:t>
      </w:r>
      <w:proofErr w:type="spellStart"/>
      <w:r w:rsidRPr="00CA4F3A">
        <w:rPr>
          <w:bCs/>
          <w:color w:val="000000"/>
        </w:rPr>
        <w:t>biometan</w:t>
      </w:r>
      <w:proofErr w:type="spellEnd"/>
      <w:r w:rsidRPr="00CA4F3A">
        <w:rPr>
          <w:bCs/>
          <w:color w:val="000000"/>
        </w:rPr>
        <w:t xml:space="preserve">, povinen zajistit, aby v množství zemního plynu a </w:t>
      </w:r>
      <w:proofErr w:type="spellStart"/>
      <w:r w:rsidRPr="00CA4F3A">
        <w:rPr>
          <w:bCs/>
          <w:color w:val="000000"/>
        </w:rPr>
        <w:t>biometanu</w:t>
      </w:r>
      <w:proofErr w:type="spellEnd"/>
      <w:r w:rsidRPr="00CA4F3A">
        <w:rPr>
          <w:bCs/>
          <w:color w:val="000000"/>
        </w:rPr>
        <w:t xml:space="preserve">, které dodává ke spotřebě pro dopravní účely, byl za kalendářní rok i minimální podíl energie pokročilého </w:t>
      </w:r>
      <w:proofErr w:type="spellStart"/>
      <w:r w:rsidRPr="00CA4F3A">
        <w:rPr>
          <w:bCs/>
          <w:color w:val="000000"/>
        </w:rPr>
        <w:t>biometanu</w:t>
      </w:r>
      <w:proofErr w:type="spellEnd"/>
      <w:r w:rsidRPr="00CA4F3A">
        <w:rPr>
          <w:bCs/>
          <w:color w:val="000000"/>
        </w:rPr>
        <w:t>, a to ve výši</w:t>
      </w:r>
    </w:p>
    <w:p w:rsidR="000C0063" w:rsidRPr="00B87C50" w:rsidRDefault="000C0063" w:rsidP="000C0063">
      <w:pPr>
        <w:spacing w:before="120" w:after="120"/>
        <w:ind w:left="709"/>
        <w:jc w:val="both"/>
      </w:pPr>
      <w:r w:rsidRPr="00B87C50">
        <w:rPr>
          <w:bCs/>
          <w:color w:val="000000"/>
        </w:rPr>
        <w:t xml:space="preserve">a) 0,5 % energie z celkového množství energie v zemním plynu a </w:t>
      </w:r>
      <w:proofErr w:type="spellStart"/>
      <w:r w:rsidRPr="00B87C50">
        <w:rPr>
          <w:bCs/>
          <w:color w:val="000000"/>
        </w:rPr>
        <w:t>biometanu</w:t>
      </w:r>
      <w:proofErr w:type="spellEnd"/>
      <w:r w:rsidRPr="00B87C50">
        <w:rPr>
          <w:bCs/>
          <w:color w:val="000000"/>
        </w:rPr>
        <w:t xml:space="preserve"> dodaném do čerpacích stanic a výdejních jednotek pro dopravní účely od 1. ledna 2023, </w:t>
      </w:r>
    </w:p>
    <w:p w:rsidR="000C0063" w:rsidRPr="00B87C50" w:rsidRDefault="000C0063" w:rsidP="000C0063">
      <w:pPr>
        <w:spacing w:before="120" w:after="120"/>
        <w:ind w:left="709"/>
        <w:jc w:val="both"/>
      </w:pPr>
      <w:r w:rsidRPr="00B87C50">
        <w:rPr>
          <w:bCs/>
          <w:color w:val="000000"/>
        </w:rPr>
        <w:t xml:space="preserve">b) 2 % energie z celkového množství energie v zemním plynu a </w:t>
      </w:r>
      <w:proofErr w:type="spellStart"/>
      <w:r w:rsidRPr="00B87C50">
        <w:rPr>
          <w:bCs/>
          <w:color w:val="000000"/>
        </w:rPr>
        <w:t>biometanu</w:t>
      </w:r>
      <w:proofErr w:type="spellEnd"/>
      <w:r w:rsidRPr="00B87C50">
        <w:rPr>
          <w:bCs/>
          <w:color w:val="000000"/>
        </w:rPr>
        <w:t xml:space="preserve"> dodaném do čerpacích stanic a výdejních jednotek pro dopravní účely od 1. ledna 2025, a</w:t>
      </w:r>
    </w:p>
    <w:p w:rsidR="000C0063" w:rsidRPr="00B87C50" w:rsidRDefault="000C0063" w:rsidP="000C0063">
      <w:pPr>
        <w:spacing w:before="120" w:after="120"/>
        <w:ind w:left="709"/>
        <w:jc w:val="both"/>
      </w:pPr>
      <w:r w:rsidRPr="00B87C50">
        <w:rPr>
          <w:bCs/>
          <w:color w:val="000000"/>
        </w:rPr>
        <w:t xml:space="preserve">c) 40 % energie z celkového množství energie v zemním plynu a </w:t>
      </w:r>
      <w:proofErr w:type="spellStart"/>
      <w:r w:rsidRPr="00B87C50">
        <w:rPr>
          <w:bCs/>
          <w:color w:val="000000"/>
        </w:rPr>
        <w:t>biometanu</w:t>
      </w:r>
      <w:proofErr w:type="spellEnd"/>
      <w:r w:rsidRPr="00B87C50">
        <w:rPr>
          <w:bCs/>
          <w:color w:val="000000"/>
        </w:rPr>
        <w:t xml:space="preserve"> dodaném do čerpacích stanic a výdejních jednotek pro dopravní účely od 1. ledna 2030.</w:t>
      </w:r>
    </w:p>
    <w:p w:rsidR="000C0063" w:rsidRPr="00B87C50" w:rsidRDefault="000C0063" w:rsidP="000C0063">
      <w:pPr>
        <w:spacing w:before="120" w:after="120"/>
        <w:ind w:left="709"/>
        <w:jc w:val="both"/>
      </w:pPr>
      <w:r w:rsidRPr="00B87C50">
        <w:rPr>
          <w:bCs/>
          <w:color w:val="000000"/>
        </w:rPr>
        <w:t xml:space="preserve">(2) Pro účely splnění povinnosti uvedené v odstavci 1 je energetický obsah pokročilého </w:t>
      </w:r>
      <w:proofErr w:type="spellStart"/>
      <w:r w:rsidRPr="00B87C50">
        <w:rPr>
          <w:bCs/>
          <w:color w:val="000000"/>
        </w:rPr>
        <w:t>biometanu</w:t>
      </w:r>
      <w:proofErr w:type="spellEnd"/>
      <w:r w:rsidRPr="00B87C50">
        <w:rPr>
          <w:bCs/>
          <w:color w:val="000000"/>
        </w:rPr>
        <w:t xml:space="preserve"> dodaného pro dopravní účely násoben dvěma.</w:t>
      </w:r>
    </w:p>
    <w:p w:rsidR="000C0063" w:rsidRPr="00B87C50" w:rsidRDefault="000C0063" w:rsidP="000C0063">
      <w:pPr>
        <w:spacing w:before="120" w:after="120"/>
        <w:ind w:left="709"/>
        <w:jc w:val="both"/>
      </w:pPr>
      <w:r w:rsidRPr="00B87C50">
        <w:rPr>
          <w:bCs/>
          <w:color w:val="000000"/>
        </w:rPr>
        <w:t xml:space="preserve">(3) Pro účely splnění povinnosti uvedené v odstavci 1 je zohledňován pouze </w:t>
      </w:r>
      <w:proofErr w:type="spellStart"/>
      <w:r w:rsidRPr="00B87C50">
        <w:rPr>
          <w:bCs/>
          <w:color w:val="000000"/>
        </w:rPr>
        <w:t>biometan</w:t>
      </w:r>
      <w:proofErr w:type="spellEnd"/>
      <w:r w:rsidRPr="00B87C50">
        <w:rPr>
          <w:bCs/>
          <w:color w:val="000000"/>
        </w:rPr>
        <w:t>,</w:t>
      </w:r>
    </w:p>
    <w:p w:rsidR="000C0063" w:rsidRPr="00B87C50" w:rsidRDefault="000C0063" w:rsidP="000C0063">
      <w:pPr>
        <w:spacing w:before="120" w:after="120"/>
        <w:ind w:left="709"/>
        <w:jc w:val="both"/>
      </w:pPr>
      <w:r w:rsidRPr="00B87C50">
        <w:rPr>
          <w:bCs/>
          <w:color w:val="000000"/>
        </w:rPr>
        <w:t xml:space="preserve">a) pro který dodavatel plynu postupem podle tohoto zákona uplatnil záruky původu pokročilého </w:t>
      </w:r>
      <w:proofErr w:type="spellStart"/>
      <w:r w:rsidRPr="00B87C50">
        <w:rPr>
          <w:bCs/>
          <w:color w:val="000000"/>
        </w:rPr>
        <w:t>biometanu</w:t>
      </w:r>
      <w:proofErr w:type="spellEnd"/>
      <w:r w:rsidRPr="00B87C50">
        <w:rPr>
          <w:bCs/>
          <w:color w:val="000000"/>
        </w:rPr>
        <w:t>,</w:t>
      </w:r>
    </w:p>
    <w:p w:rsidR="000C0063" w:rsidRPr="00B87C50" w:rsidRDefault="000C0063" w:rsidP="000C0063">
      <w:pPr>
        <w:spacing w:before="120" w:after="120"/>
        <w:ind w:left="709"/>
        <w:jc w:val="both"/>
      </w:pPr>
      <w:r w:rsidRPr="00B87C50">
        <w:rPr>
          <w:bCs/>
          <w:color w:val="000000"/>
        </w:rPr>
        <w:t xml:space="preserve">b) který byl na daňovém území České republiky spotřebován a </w:t>
      </w:r>
    </w:p>
    <w:p w:rsidR="000C0063" w:rsidRPr="00B87C50" w:rsidRDefault="000C0063" w:rsidP="000C0063">
      <w:pPr>
        <w:spacing w:before="120" w:after="120"/>
        <w:ind w:left="709"/>
        <w:jc w:val="both"/>
      </w:pPr>
      <w:r w:rsidRPr="00B87C50">
        <w:rPr>
          <w:bCs/>
          <w:color w:val="000000"/>
        </w:rPr>
        <w:t>c) který nebyl dosud zohledněn pro účely splnění povinnosti uvedené v odstavci 1 ani ke splnění obdobné povinnosti na území jiného členského státu Evropské unie.</w:t>
      </w:r>
    </w:p>
    <w:p w:rsidR="000C0063" w:rsidRPr="00B87C50" w:rsidRDefault="000C0063" w:rsidP="000C0063">
      <w:pPr>
        <w:spacing w:before="120" w:after="120"/>
        <w:ind w:left="709"/>
        <w:jc w:val="both"/>
      </w:pPr>
      <w:r w:rsidRPr="00B87C50">
        <w:rPr>
          <w:bCs/>
          <w:color w:val="000000"/>
        </w:rPr>
        <w:t xml:space="preserve">(4) Pokud dodavatel plynu za kalendářní rok uplatní při dodávce zemního plynu a </w:t>
      </w:r>
      <w:proofErr w:type="spellStart"/>
      <w:r w:rsidRPr="00B87C50">
        <w:rPr>
          <w:bCs/>
          <w:color w:val="000000"/>
        </w:rPr>
        <w:t>biometanu</w:t>
      </w:r>
      <w:proofErr w:type="spellEnd"/>
      <w:r w:rsidRPr="00B87C50">
        <w:rPr>
          <w:bCs/>
          <w:color w:val="000000"/>
        </w:rPr>
        <w:t xml:space="preserve"> do odběrných míst připojených k přepravní nebo distribuční soustavě, ve kterých je zemní plyn a </w:t>
      </w:r>
      <w:proofErr w:type="spellStart"/>
      <w:r w:rsidRPr="00B87C50">
        <w:rPr>
          <w:bCs/>
          <w:color w:val="000000"/>
        </w:rPr>
        <w:t>biometan</w:t>
      </w:r>
      <w:proofErr w:type="spellEnd"/>
      <w:r w:rsidRPr="00B87C50">
        <w:rPr>
          <w:bCs/>
          <w:color w:val="000000"/>
        </w:rPr>
        <w:t xml:space="preserve"> dodáván ke spotřebě do čerpacích stanic nebo výdejních jednotek, záruky původu alespoň v rozsahu, v jakém měl možnost nabýt záruky původu pokročilého </w:t>
      </w:r>
      <w:proofErr w:type="spellStart"/>
      <w:r w:rsidRPr="00B87C50">
        <w:rPr>
          <w:bCs/>
          <w:color w:val="000000"/>
        </w:rPr>
        <w:t>biometanu</w:t>
      </w:r>
      <w:proofErr w:type="spellEnd"/>
      <w:r w:rsidRPr="00B87C50">
        <w:rPr>
          <w:bCs/>
          <w:color w:val="000000"/>
        </w:rPr>
        <w:t xml:space="preserve"> od operátora trhu postupem podle tohoto zákona, platí, že je povinnost zajištění podílu energie pokročilého </w:t>
      </w:r>
      <w:proofErr w:type="spellStart"/>
      <w:r w:rsidRPr="00B87C50">
        <w:rPr>
          <w:bCs/>
          <w:color w:val="000000"/>
        </w:rPr>
        <w:t>biometanu</w:t>
      </w:r>
      <w:proofErr w:type="spellEnd"/>
      <w:r w:rsidRPr="00B87C50">
        <w:rPr>
          <w:bCs/>
          <w:color w:val="000000"/>
        </w:rPr>
        <w:t xml:space="preserve"> v zemním plynu a </w:t>
      </w:r>
      <w:proofErr w:type="spellStart"/>
      <w:r w:rsidRPr="00B87C50">
        <w:rPr>
          <w:bCs/>
          <w:color w:val="000000"/>
        </w:rPr>
        <w:t>biometanu</w:t>
      </w:r>
      <w:proofErr w:type="spellEnd"/>
      <w:r w:rsidRPr="00B87C50">
        <w:rPr>
          <w:bCs/>
          <w:color w:val="000000"/>
        </w:rPr>
        <w:t xml:space="preserve"> podle odstavce 1 splněna.</w:t>
      </w:r>
    </w:p>
    <w:p w:rsidR="000C0063" w:rsidRPr="00B87C50" w:rsidRDefault="000C0063" w:rsidP="000C0063">
      <w:pPr>
        <w:spacing w:before="120" w:after="120"/>
        <w:ind w:left="709"/>
        <w:jc w:val="both"/>
      </w:pPr>
      <w:r w:rsidRPr="00B87C50">
        <w:rPr>
          <w:bCs/>
          <w:color w:val="000000"/>
        </w:rPr>
        <w:t xml:space="preserve">(5) Dodavatel plynu je povinen každoročně k 30. červnu podat celnímu úřadu hlášení o splnění povinnosti zajištění minimálního podílu energie pokročilého </w:t>
      </w:r>
      <w:proofErr w:type="spellStart"/>
      <w:r w:rsidRPr="00B87C50">
        <w:rPr>
          <w:bCs/>
          <w:color w:val="000000"/>
        </w:rPr>
        <w:t>biometanu</w:t>
      </w:r>
      <w:proofErr w:type="spellEnd"/>
      <w:r w:rsidRPr="00B87C50">
        <w:rPr>
          <w:bCs/>
          <w:color w:val="000000"/>
        </w:rPr>
        <w:t xml:space="preserve"> v zemním plynu a </w:t>
      </w:r>
      <w:proofErr w:type="spellStart"/>
      <w:r w:rsidRPr="00B87C50">
        <w:rPr>
          <w:bCs/>
          <w:color w:val="000000"/>
        </w:rPr>
        <w:t>biometanu</w:t>
      </w:r>
      <w:proofErr w:type="spellEnd"/>
      <w:r w:rsidRPr="00B87C50">
        <w:rPr>
          <w:bCs/>
          <w:color w:val="000000"/>
        </w:rPr>
        <w:t xml:space="preserve">, které dodává ke spotřebě pro dopravní účely. V hlášení je dodavatel plynu povinen uvést údaje týkající se plnění povinnosti zajistit minimální podíl energie pokročilého </w:t>
      </w:r>
      <w:proofErr w:type="spellStart"/>
      <w:r w:rsidRPr="00B87C50">
        <w:rPr>
          <w:bCs/>
          <w:color w:val="000000"/>
        </w:rPr>
        <w:t>biometanu</w:t>
      </w:r>
      <w:proofErr w:type="spellEnd"/>
      <w:r w:rsidRPr="00B87C50">
        <w:rPr>
          <w:bCs/>
          <w:color w:val="000000"/>
        </w:rPr>
        <w:t xml:space="preserve"> za kalendářní rok. Hlášení zahrnuje i převody na splnění povinnosti podle § 47f. Hlášení se podává elektronicky ve formátu a struktuře zveřejněné Generálním ředitelstvím cel na jeho internetových stránkách.</w:t>
      </w:r>
    </w:p>
    <w:p w:rsidR="000C0063" w:rsidRPr="00B87C50" w:rsidRDefault="000C0063" w:rsidP="000C0063">
      <w:pPr>
        <w:spacing w:before="120" w:after="120"/>
        <w:ind w:left="709"/>
        <w:jc w:val="both"/>
      </w:pPr>
      <w:r w:rsidRPr="00B87C50">
        <w:rPr>
          <w:bCs/>
          <w:color w:val="000000"/>
        </w:rPr>
        <w:t>(6) Nepodá-li dodavatel plynu hlášení podle odstavce 5 ani</w:t>
      </w:r>
      <w:r w:rsidRPr="00B87C50">
        <w:t xml:space="preserve"> </w:t>
      </w:r>
      <w:r w:rsidRPr="00B87C50">
        <w:rPr>
          <w:bCs/>
          <w:color w:val="000000"/>
        </w:rPr>
        <w:t xml:space="preserve">v náhradní lhůtě stanovené celním úřadem ve výzvě, hledí se na zemní plyn a </w:t>
      </w:r>
      <w:proofErr w:type="spellStart"/>
      <w:r w:rsidRPr="00B87C50">
        <w:rPr>
          <w:bCs/>
          <w:color w:val="000000"/>
        </w:rPr>
        <w:t>biometan</w:t>
      </w:r>
      <w:proofErr w:type="spellEnd"/>
      <w:r w:rsidRPr="00B87C50">
        <w:rPr>
          <w:bCs/>
          <w:color w:val="000000"/>
        </w:rPr>
        <w:t xml:space="preserve">, který dodal ke spotřebě pro dopravní účely za kalendářní rok, jako na zemní plyn a </w:t>
      </w:r>
      <w:proofErr w:type="spellStart"/>
      <w:r w:rsidRPr="00B87C50">
        <w:rPr>
          <w:bCs/>
          <w:color w:val="000000"/>
        </w:rPr>
        <w:t>biometan</w:t>
      </w:r>
      <w:proofErr w:type="spellEnd"/>
      <w:r w:rsidRPr="00B87C50">
        <w:rPr>
          <w:bCs/>
          <w:color w:val="000000"/>
        </w:rPr>
        <w:t xml:space="preserve"> neobsahující žádný pokročilý </w:t>
      </w:r>
      <w:proofErr w:type="spellStart"/>
      <w:r w:rsidRPr="00B87C50">
        <w:rPr>
          <w:bCs/>
          <w:color w:val="000000"/>
        </w:rPr>
        <w:t>biometan</w:t>
      </w:r>
      <w:proofErr w:type="spellEnd"/>
      <w:r w:rsidRPr="00B87C50">
        <w:rPr>
          <w:bCs/>
          <w:color w:val="000000"/>
        </w:rPr>
        <w:t>.</w:t>
      </w:r>
    </w:p>
    <w:p w:rsidR="000C0063" w:rsidRPr="00B87C50" w:rsidRDefault="000C0063" w:rsidP="000C0063">
      <w:pPr>
        <w:spacing w:before="120" w:after="120"/>
        <w:ind w:left="709"/>
        <w:jc w:val="both"/>
      </w:pPr>
      <w:r w:rsidRPr="00B87C50">
        <w:rPr>
          <w:bCs/>
          <w:color w:val="000000"/>
        </w:rPr>
        <w:t xml:space="preserve">(7) Dodavateli plynu, který nesplní povinnost stanovenou v odstavci 1, vzniká povinnost uhradit pokutu z nedodaného objemu pokročilého </w:t>
      </w:r>
      <w:proofErr w:type="spellStart"/>
      <w:r w:rsidRPr="00B87C50">
        <w:rPr>
          <w:bCs/>
          <w:color w:val="000000"/>
        </w:rPr>
        <w:t>biometanu</w:t>
      </w:r>
      <w:proofErr w:type="spellEnd"/>
      <w:r w:rsidRPr="00B87C50">
        <w:rPr>
          <w:bCs/>
          <w:color w:val="000000"/>
        </w:rPr>
        <w:t xml:space="preserve"> v zemním plynu a </w:t>
      </w:r>
      <w:proofErr w:type="spellStart"/>
      <w:r w:rsidRPr="00B87C50">
        <w:rPr>
          <w:bCs/>
          <w:color w:val="000000"/>
        </w:rPr>
        <w:t>biometanu</w:t>
      </w:r>
      <w:proofErr w:type="spellEnd"/>
      <w:r w:rsidRPr="00B87C50">
        <w:rPr>
          <w:bCs/>
          <w:color w:val="000000"/>
        </w:rPr>
        <w:t xml:space="preserve">. Pokuta se vypočte jako součin množství nedodaného pokročilého </w:t>
      </w:r>
      <w:proofErr w:type="spellStart"/>
      <w:r w:rsidRPr="00B87C50">
        <w:rPr>
          <w:bCs/>
          <w:color w:val="000000"/>
        </w:rPr>
        <w:t>biometanu</w:t>
      </w:r>
      <w:proofErr w:type="spellEnd"/>
      <w:r w:rsidRPr="00B87C50">
        <w:rPr>
          <w:bCs/>
          <w:color w:val="000000"/>
        </w:rPr>
        <w:t xml:space="preserve"> podle odstavce 1 nebo 5 v kWh výhřevnosti a částky 3 Kč. O povinnosti uhradit pokutu rozhodne celní úřad platebním výměrem a současně ji zaeviduje. Pokuta je splatná do 30 dnů ode dne oznámení tohoto platebního výměru. Pokuta se spravuje podle daňového řádu a je příjmem státního rozpočtu.</w:t>
      </w:r>
    </w:p>
    <w:p w:rsidR="000C0063" w:rsidRPr="00B87C50" w:rsidRDefault="000C0063" w:rsidP="000C0063">
      <w:pPr>
        <w:spacing w:before="240" w:after="120"/>
        <w:ind w:left="709"/>
        <w:jc w:val="center"/>
      </w:pPr>
      <w:r w:rsidRPr="00B87C50">
        <w:rPr>
          <w:bCs/>
          <w:color w:val="000000"/>
        </w:rPr>
        <w:t>§</w:t>
      </w:r>
      <w:r w:rsidRPr="00B87C50">
        <w:rPr>
          <w:bCs/>
        </w:rPr>
        <w:t xml:space="preserve"> 47e</w:t>
      </w:r>
    </w:p>
    <w:p w:rsidR="000C0063" w:rsidRPr="00B87C50" w:rsidRDefault="000C0063" w:rsidP="000C0063">
      <w:pPr>
        <w:spacing w:before="120" w:after="120"/>
        <w:ind w:left="709"/>
        <w:jc w:val="center"/>
      </w:pPr>
      <w:r w:rsidRPr="00B87C50">
        <w:rPr>
          <w:b/>
          <w:bCs/>
          <w:color w:val="000000"/>
        </w:rPr>
        <w:t>Povinnost zajistit v dopravě minimální množství elektřiny vyrobené z obnovitelného zdroje energie</w:t>
      </w:r>
    </w:p>
    <w:p w:rsidR="000C0063" w:rsidRPr="00B87C50" w:rsidRDefault="000C0063" w:rsidP="000C0063">
      <w:pPr>
        <w:pStyle w:val="Odstavecseseznamem"/>
        <w:suppressAutoHyphens/>
        <w:overflowPunct w:val="0"/>
        <w:autoSpaceDE w:val="0"/>
        <w:spacing w:before="120" w:after="120" w:line="240" w:lineRule="auto"/>
        <w:ind w:left="766"/>
        <w:contextualSpacing w:val="0"/>
        <w:jc w:val="both"/>
        <w:textAlignment w:val="baseline"/>
        <w:rPr>
          <w:rFonts w:ascii="Times New Roman" w:hAnsi="Times New Roman"/>
          <w:sz w:val="24"/>
          <w:szCs w:val="24"/>
        </w:rPr>
      </w:pPr>
      <w:r>
        <w:rPr>
          <w:rFonts w:ascii="Times New Roman" w:hAnsi="Times New Roman"/>
          <w:bCs/>
          <w:color w:val="000000"/>
          <w:sz w:val="24"/>
          <w:szCs w:val="24"/>
        </w:rPr>
        <w:t xml:space="preserve">(1) </w:t>
      </w:r>
      <w:r w:rsidRPr="00B87C50">
        <w:rPr>
          <w:rFonts w:ascii="Times New Roman" w:hAnsi="Times New Roman"/>
          <w:bCs/>
          <w:color w:val="000000"/>
          <w:sz w:val="24"/>
          <w:szCs w:val="24"/>
        </w:rPr>
        <w:t>Provozovatel dobíjecí stanice podle zákona o pohonných hmotách (dále jen „provozovatel dobíjecí stanice“) je povinen zajistit, aby v množství elektřiny spotřebované pro dobíjení vozidel v jím provozované dobíjecí stanici byl za kalendářní rok i minimální podíl elektřiny vyrobené z obnovitelného zdroje energie, a to ve výši</w:t>
      </w:r>
    </w:p>
    <w:p w:rsidR="000C0063" w:rsidRPr="00B87C50" w:rsidRDefault="000C0063" w:rsidP="000C0063">
      <w:pPr>
        <w:spacing w:before="120" w:after="120"/>
        <w:ind w:left="709"/>
        <w:jc w:val="both"/>
      </w:pPr>
      <w:r w:rsidRPr="00B87C50">
        <w:rPr>
          <w:bCs/>
          <w:color w:val="000000"/>
        </w:rPr>
        <w:t>a) 9</w:t>
      </w:r>
      <w:r>
        <w:rPr>
          <w:bCs/>
          <w:color w:val="000000"/>
        </w:rPr>
        <w:t xml:space="preserve"> </w:t>
      </w:r>
      <w:r w:rsidRPr="00B87C50">
        <w:rPr>
          <w:bCs/>
          <w:color w:val="000000"/>
        </w:rPr>
        <w:t>% elektřiny z celkového množství elektřiny spotřebované pro dobíjení vozidel od 1. ledna 2023,</w:t>
      </w:r>
    </w:p>
    <w:p w:rsidR="000C0063" w:rsidRPr="00B87C50" w:rsidRDefault="000C0063" w:rsidP="000C0063">
      <w:pPr>
        <w:spacing w:before="120" w:after="120"/>
        <w:ind w:left="709"/>
        <w:jc w:val="both"/>
      </w:pPr>
      <w:r w:rsidRPr="00B87C50">
        <w:rPr>
          <w:bCs/>
          <w:color w:val="000000"/>
        </w:rPr>
        <w:t>b) 11 % elektřiny z celkového množství elektřiny spotřebované pro dobíjení vozidel od 1. ledna 2025 a</w:t>
      </w:r>
    </w:p>
    <w:p w:rsidR="000C0063" w:rsidRPr="00B87C50" w:rsidRDefault="000C0063" w:rsidP="000C0063">
      <w:pPr>
        <w:spacing w:before="120" w:after="120"/>
        <w:ind w:left="709"/>
        <w:jc w:val="both"/>
      </w:pPr>
      <w:r w:rsidRPr="00B87C50">
        <w:rPr>
          <w:bCs/>
          <w:color w:val="000000"/>
        </w:rPr>
        <w:t xml:space="preserve">c) 15 % elektřiny z celkového množství elektřiny spotřebované pro dobíjení vozidel od 1. ledna 2030. </w:t>
      </w:r>
    </w:p>
    <w:p w:rsidR="000C0063" w:rsidRPr="00B87C50" w:rsidRDefault="000C0063" w:rsidP="000C0063">
      <w:pPr>
        <w:spacing w:before="120" w:after="120"/>
        <w:ind w:left="709"/>
        <w:jc w:val="both"/>
      </w:pPr>
      <w:r w:rsidRPr="00B87C50">
        <w:rPr>
          <w:bCs/>
          <w:color w:val="000000"/>
        </w:rPr>
        <w:t xml:space="preserve">(2) Pro účely splnění povinnosti uvedené v odstavci 1 je zohledňována pouze </w:t>
      </w:r>
    </w:p>
    <w:p w:rsidR="000C0063" w:rsidRPr="00B87C50" w:rsidRDefault="000C0063" w:rsidP="000C0063">
      <w:pPr>
        <w:spacing w:before="120" w:after="120"/>
        <w:ind w:left="709"/>
        <w:jc w:val="both"/>
      </w:pPr>
      <w:r w:rsidRPr="00B87C50">
        <w:rPr>
          <w:bCs/>
          <w:color w:val="000000"/>
        </w:rPr>
        <w:t xml:space="preserve">a) elektřina, pro kterou byla v případě její dodávky z přenosové nebo distribuční soustavy uplatněna záruka původu elektřiny z obnovitelných zdrojů energie dodavatelem elektřiny podle energetického zákona ve prospěch provozovatele dobíjecí stanice, který tuto elektřinu spotřeboval pro dobíjení vozidel v jím provozované dobíjecí stanici, </w:t>
      </w:r>
    </w:p>
    <w:p w:rsidR="000C0063" w:rsidRPr="00B87C50" w:rsidRDefault="000C0063" w:rsidP="000C0063">
      <w:pPr>
        <w:spacing w:before="120" w:after="120"/>
        <w:ind w:left="709"/>
        <w:jc w:val="both"/>
      </w:pPr>
      <w:r w:rsidRPr="00B87C50">
        <w:rPr>
          <w:bCs/>
          <w:color w:val="000000"/>
        </w:rPr>
        <w:t>b) elektřina v rozsahu podílu elektřiny z obnovitelných zdrojů energie ve zbytkovém energetickém mixu sestaveném a zveřejněném operátorem trhu podle energetického zákona, pokud při její dodávce z přenosové nebo distribuční soustavy nebyla uplatněna záruka původu elektřiny z obnovitelných zdrojů energie, nebo</w:t>
      </w:r>
    </w:p>
    <w:p w:rsidR="000C0063" w:rsidRPr="00B87C50" w:rsidRDefault="000C0063" w:rsidP="000C0063">
      <w:pPr>
        <w:spacing w:before="120" w:after="120"/>
        <w:ind w:left="709"/>
        <w:jc w:val="both"/>
      </w:pPr>
      <w:r w:rsidRPr="00B87C50">
        <w:rPr>
          <w:bCs/>
          <w:color w:val="000000"/>
        </w:rPr>
        <w:t>c) elektřina z obnovitelných zdrojů energie, která byla vyrobena a spotřebována bez využití přenosové nebo distribuční soustavy v odběrném místě, ve kterém je připojena dobíjecí stanice.</w:t>
      </w:r>
    </w:p>
    <w:p w:rsidR="000C0063" w:rsidRPr="00B87C50" w:rsidRDefault="000C0063" w:rsidP="000C0063">
      <w:pPr>
        <w:spacing w:before="120" w:after="120"/>
        <w:ind w:left="709"/>
        <w:jc w:val="both"/>
      </w:pPr>
      <w:r w:rsidRPr="00B87C50">
        <w:rPr>
          <w:bCs/>
          <w:color w:val="000000"/>
        </w:rPr>
        <w:t xml:space="preserve">(3) V případě, že provozovatel dobíjecí stanice uplatňuje pro splnění povinnosti podle odstavce 1 i elektřinu podle odstavce 2 písm. c), je provozovatel dobíjecí stanice povinen </w:t>
      </w:r>
    </w:p>
    <w:p w:rsidR="000C0063" w:rsidRPr="00B87C50" w:rsidRDefault="000C0063" w:rsidP="000C0063">
      <w:pPr>
        <w:spacing w:before="120" w:after="120"/>
        <w:ind w:left="709"/>
        <w:jc w:val="both"/>
      </w:pPr>
      <w:r w:rsidRPr="00B87C50">
        <w:rPr>
          <w:bCs/>
          <w:color w:val="000000"/>
        </w:rPr>
        <w:t>a) na svůj náklad zajistit měření množství elektřiny takto dodané přímo do dobíjecí stanice stanoveným měřidlem podle zákona o metrologii,</w:t>
      </w:r>
    </w:p>
    <w:p w:rsidR="000C0063" w:rsidRPr="00B87C50" w:rsidRDefault="000C0063" w:rsidP="000C0063">
      <w:pPr>
        <w:spacing w:before="120" w:after="120"/>
        <w:ind w:left="709"/>
        <w:jc w:val="both"/>
      </w:pPr>
      <w:r w:rsidRPr="00B87C50">
        <w:rPr>
          <w:bCs/>
          <w:color w:val="000000"/>
        </w:rPr>
        <w:t>b) předat operátorovi trhu údaje o množství elektřiny vyrobené v odběrném místě a dodané do dobíjecí stanice v rozsahu, způsobu a v termínech stanovených prováděcím právním předpisem.</w:t>
      </w:r>
    </w:p>
    <w:p w:rsidR="000C0063" w:rsidRPr="00B87C50" w:rsidRDefault="000C0063" w:rsidP="000C0063">
      <w:pPr>
        <w:spacing w:before="120" w:after="120"/>
        <w:ind w:left="709"/>
        <w:jc w:val="both"/>
      </w:pPr>
      <w:r w:rsidRPr="00B87C50">
        <w:rPr>
          <w:bCs/>
          <w:color w:val="000000"/>
        </w:rPr>
        <w:t xml:space="preserve">(4) Provozovatel dobíjecí stanice je dále povinen </w:t>
      </w:r>
    </w:p>
    <w:p w:rsidR="000C0063" w:rsidRPr="00B87C50" w:rsidRDefault="000C0063" w:rsidP="000C0063">
      <w:pPr>
        <w:spacing w:before="120" w:after="120"/>
        <w:ind w:left="709"/>
        <w:jc w:val="both"/>
      </w:pPr>
      <w:r w:rsidRPr="00B87C50">
        <w:rPr>
          <w:bCs/>
          <w:color w:val="000000"/>
        </w:rPr>
        <w:t xml:space="preserve">a) udržovat a provozovat měřicí zařízení podle odstavce 3 s platným ověřením podle zákona o metrologii, </w:t>
      </w:r>
    </w:p>
    <w:p w:rsidR="000C0063" w:rsidRPr="00B87C50" w:rsidRDefault="000C0063" w:rsidP="000C0063">
      <w:pPr>
        <w:spacing w:before="120" w:after="120"/>
        <w:ind w:left="709"/>
        <w:jc w:val="both"/>
      </w:pPr>
      <w:r w:rsidRPr="00B87C50">
        <w:rPr>
          <w:bCs/>
          <w:color w:val="000000"/>
        </w:rPr>
        <w:t>b) zdržet se jakýchkoli neoprávněných zásahů do zajištění proti neoprávněné manipulaci nebo do měřicího zařízení podle odstavce 3 nebo do jeho součásti a příslušenství.</w:t>
      </w:r>
    </w:p>
    <w:p w:rsidR="000C0063" w:rsidRPr="00B87C50" w:rsidRDefault="000C0063" w:rsidP="000C0063">
      <w:pPr>
        <w:spacing w:before="120" w:after="120"/>
        <w:ind w:left="709"/>
        <w:jc w:val="both"/>
      </w:pPr>
      <w:r w:rsidRPr="00B87C50">
        <w:rPr>
          <w:bCs/>
          <w:color w:val="000000"/>
        </w:rPr>
        <w:t xml:space="preserve">(5) Provozovatel dobíjecí stanice je povinen každoročně k 30. červnu podat celnímu úřadu hlášení o splnění povinnosti zajištění minimálního podílu elektřiny vyrobené z obnovitelného zdroje energie v množství elektřiny spotřebované pro dobíjení vozidel v jím provozované dobíjecí stanici. V hlášení je provozovatel dobíjecí stanice povinen uvést údaje týkající se plnění povinnosti zajistit minimální podíl elektřiny vyrobené z obnovitelného zdroje za kalendářní rok. Hlášení zahrnuje i převody na splnění povinnosti podle § </w:t>
      </w:r>
      <w:r w:rsidRPr="00B87C50">
        <w:rPr>
          <w:bCs/>
        </w:rPr>
        <w:t>47f</w:t>
      </w:r>
      <w:r w:rsidRPr="00B87C50">
        <w:rPr>
          <w:bCs/>
          <w:color w:val="000000"/>
        </w:rPr>
        <w:t>. Hlášení se podává elektronicky ve formátu a struktuře zveřejněné Generálním ředitelstvím cel na jeho internetových stránkách.</w:t>
      </w:r>
    </w:p>
    <w:p w:rsidR="000C0063" w:rsidRPr="00B87C50" w:rsidRDefault="000C0063" w:rsidP="000C0063">
      <w:pPr>
        <w:spacing w:before="120" w:after="120"/>
        <w:ind w:left="709"/>
        <w:jc w:val="both"/>
      </w:pPr>
      <w:r w:rsidRPr="00B87C50">
        <w:rPr>
          <w:bCs/>
          <w:color w:val="000000"/>
        </w:rPr>
        <w:t>(6) Nepodá-li provozovatel dobíjecí stanice hlášení podle odstavce 5 ani v náhradní lhůtě stanovené celním úřadem ve výzvě hledí se na elektřinu spotřebovanou pro dobíjení vozidel za kalendářní rok, jako na elektřinu obsahující elektřinu vyrobenou z obnovitelného zdroje v rozsahu v podílu elektřiny z obnovitelných zdrojů energie ve zbytkovém energetickém mixu sestaveném a zveřejněném operátorem trhu.</w:t>
      </w:r>
    </w:p>
    <w:p w:rsidR="000C0063" w:rsidRPr="00B87C50" w:rsidRDefault="000C0063" w:rsidP="000C0063">
      <w:pPr>
        <w:spacing w:before="120" w:after="120"/>
        <w:ind w:left="709"/>
        <w:jc w:val="both"/>
      </w:pPr>
      <w:r w:rsidRPr="00B87C50">
        <w:rPr>
          <w:bCs/>
          <w:color w:val="000000"/>
        </w:rPr>
        <w:t>(7) Provozovatel dobíjecí stanice, který nesplní povinnost stanovenou v odstavci 1, vzniká povinnost uhradit pokutu z nedodaného objemu elektřiny vyrobené z obnovitelného zdroje v elektřiny v elektřině spotřebované pro dobíjení vozidel v jím provozované dobíjecí stanici. Pokuta se vypočte jako součin množství nedodané elektřiny vyrobené z obnovitelného zdroje podle odstavce 1 nebo 6 v kWh a částky 18 Kč. O povinnosti uhradit pokutu rozhodne celní úřad platebním výměrem a současně ji zaeviduje. Pokuta je splatná do 30 dnů ode dne oznámení tohoto platebního výměru. Pokuta se spravuje podle daňového řádu a je příjmem státního rozpočtu.</w:t>
      </w:r>
    </w:p>
    <w:p w:rsidR="000C0063" w:rsidRPr="00B87C50" w:rsidRDefault="000C0063" w:rsidP="000C0063">
      <w:pPr>
        <w:spacing w:before="240" w:after="120"/>
        <w:ind w:left="709"/>
        <w:jc w:val="center"/>
      </w:pPr>
      <w:r w:rsidRPr="00B87C50">
        <w:rPr>
          <w:bCs/>
        </w:rPr>
        <w:t>§ 47f</w:t>
      </w:r>
    </w:p>
    <w:p w:rsidR="000C0063" w:rsidRPr="00B87C50" w:rsidRDefault="000C0063" w:rsidP="000C0063">
      <w:pPr>
        <w:spacing w:before="120" w:after="120"/>
        <w:ind w:left="709"/>
        <w:jc w:val="center"/>
      </w:pPr>
      <w:r w:rsidRPr="00B87C50">
        <w:rPr>
          <w:b/>
          <w:bCs/>
        </w:rPr>
        <w:t>Možnosti alternativního plnění minimálního podílu energie z obnovitelného zdroje v pohonných hmotách nebo elektřině dodávaných pro dopravní účely</w:t>
      </w:r>
    </w:p>
    <w:p w:rsidR="000C0063" w:rsidRPr="00B87C50" w:rsidRDefault="000C0063" w:rsidP="000C0063">
      <w:pPr>
        <w:spacing w:before="120" w:after="120"/>
        <w:ind w:left="709"/>
        <w:jc w:val="both"/>
      </w:pPr>
      <w:r w:rsidRPr="00B87C50">
        <w:rPr>
          <w:bCs/>
        </w:rPr>
        <w:t xml:space="preserve">(1) Dodavatel plynu </w:t>
      </w:r>
      <w:r w:rsidRPr="00B87C50">
        <w:rPr>
          <w:bCs/>
          <w:color w:val="000000"/>
        </w:rPr>
        <w:t xml:space="preserve">nebo provozovatel dobíjecí stanice může na splnění povinnosti podle § 47d odst. 1 a § 47e </w:t>
      </w:r>
      <w:r w:rsidRPr="00B87C50">
        <w:rPr>
          <w:bCs/>
        </w:rPr>
        <w:t xml:space="preserve">odst. 1 také převést množství nebo energetický obsah pohonných hmot nebo elektřině vyrobených z obnovitelného zdroje energie splňujících požadavky stanovené tímto zákonem a jiným právním předpisem </w:t>
      </w:r>
      <w:r w:rsidRPr="00B87C50">
        <w:rPr>
          <w:bCs/>
          <w:vertAlign w:val="superscript"/>
        </w:rPr>
        <w:t>24)</w:t>
      </w:r>
      <w:r w:rsidRPr="00B87C50">
        <w:rPr>
          <w:bCs/>
        </w:rPr>
        <w:t xml:space="preserve"> a dodaných pro dopravní účely jinou právnickou nebo fyzickou osobou, pokud se tak s osobou, která pohonnou hmotu či elektřinu vyrobenou z obnovitelného zdroje energie pro dopravní účely dodala, písemně dohodne, a pře vod oznámí operátorovi trhu.</w:t>
      </w:r>
    </w:p>
    <w:p w:rsidR="000C0063" w:rsidRPr="00CA4F3A" w:rsidRDefault="000C0063" w:rsidP="000C0063">
      <w:pPr>
        <w:pStyle w:val="Textkomente2"/>
        <w:spacing w:before="120" w:after="120"/>
        <w:ind w:left="709"/>
        <w:jc w:val="both"/>
        <w:rPr>
          <w:sz w:val="24"/>
          <w:szCs w:val="24"/>
        </w:rPr>
      </w:pPr>
      <w:r w:rsidRPr="00CA4F3A">
        <w:rPr>
          <w:bCs/>
          <w:sz w:val="24"/>
          <w:szCs w:val="24"/>
          <w:vertAlign w:val="superscript"/>
        </w:rPr>
        <w:t>24)</w:t>
      </w:r>
      <w:r w:rsidRPr="00CA4F3A">
        <w:rPr>
          <w:bCs/>
          <w:sz w:val="24"/>
          <w:szCs w:val="24"/>
        </w:rPr>
        <w:t xml:space="preserve"> Z</w:t>
      </w:r>
      <w:r w:rsidRPr="00CA4F3A">
        <w:rPr>
          <w:sz w:val="24"/>
          <w:szCs w:val="24"/>
        </w:rPr>
        <w:t xml:space="preserve">ákon č. 201/2012 </w:t>
      </w:r>
      <w:proofErr w:type="spellStart"/>
      <w:r w:rsidRPr="00CA4F3A">
        <w:rPr>
          <w:sz w:val="24"/>
          <w:szCs w:val="24"/>
        </w:rPr>
        <w:t>Sb</w:t>
      </w:r>
      <w:proofErr w:type="spellEnd"/>
      <w:r w:rsidRPr="00CA4F3A">
        <w:rPr>
          <w:sz w:val="24"/>
          <w:szCs w:val="24"/>
        </w:rPr>
        <w:t xml:space="preserve">,, o ochraně </w:t>
      </w:r>
      <w:proofErr w:type="gramStart"/>
      <w:r w:rsidRPr="00CA4F3A">
        <w:rPr>
          <w:sz w:val="24"/>
          <w:szCs w:val="24"/>
        </w:rPr>
        <w:t>ovzduší,  ve</w:t>
      </w:r>
      <w:proofErr w:type="gramEnd"/>
      <w:r w:rsidRPr="00CA4F3A">
        <w:rPr>
          <w:sz w:val="24"/>
          <w:szCs w:val="24"/>
        </w:rPr>
        <w:t xml:space="preserve"> znění pozdějších předpisů.</w:t>
      </w:r>
    </w:p>
    <w:p w:rsidR="000C0063" w:rsidRPr="00B87C50" w:rsidRDefault="000C0063" w:rsidP="000C0063">
      <w:pPr>
        <w:spacing w:before="120" w:after="120"/>
        <w:ind w:left="709"/>
        <w:jc w:val="both"/>
      </w:pPr>
      <w:r w:rsidRPr="00B87C50">
        <w:rPr>
          <w:bCs/>
        </w:rPr>
        <w:t xml:space="preserve">(2) Účastníci dohody dle odstavce 1 jsou povinni operátorovi trhu doložit jaké množství nebo energetický obsah pohonných hmot nebo elektřiny vyrobených z obnovitelného zdroje energie splňujících požadavky stanovené tímto zákonem a dodaných pro dopravní účely, které přijali nebo předali a specifikovat dotčené pohonné hmoty nebo elektřinu. Pro účely převodů podle odstavce 1 je energetický obsah pohonných hmot a elektřiny stanoven prováděcím právním předpisem </w:t>
      </w:r>
    </w:p>
    <w:p w:rsidR="000C0063" w:rsidRPr="00B87C50" w:rsidRDefault="000C0063" w:rsidP="000C0063">
      <w:pPr>
        <w:spacing w:before="120" w:after="120"/>
        <w:ind w:left="709"/>
        <w:jc w:val="both"/>
      </w:pPr>
      <w:r w:rsidRPr="00B87C50">
        <w:rPr>
          <w:bCs/>
        </w:rPr>
        <w:t xml:space="preserve">(3) Převody na splnění povinností podle § 47d odst. 1 a § 47e </w:t>
      </w:r>
      <w:proofErr w:type="gramStart"/>
      <w:r w:rsidRPr="00B87C50">
        <w:rPr>
          <w:bCs/>
        </w:rPr>
        <w:t>odst.1 eviduje</w:t>
      </w:r>
      <w:proofErr w:type="gramEnd"/>
      <w:r w:rsidRPr="00B87C50">
        <w:rPr>
          <w:bCs/>
        </w:rPr>
        <w:t xml:space="preserve"> operátor trhu. Termíny a postup převodu a formu oznámení převodu stanoví prováděcí právní předpis.</w:t>
      </w:r>
    </w:p>
    <w:p w:rsidR="000C0063" w:rsidRPr="00B87C50" w:rsidRDefault="000C0063" w:rsidP="000C0063">
      <w:pPr>
        <w:spacing w:before="120" w:after="120"/>
        <w:ind w:left="709"/>
        <w:jc w:val="both"/>
      </w:pPr>
      <w:r w:rsidRPr="00B87C50">
        <w:rPr>
          <w:bCs/>
        </w:rPr>
        <w:t>(4) Operátor trhu zpřístupní údaje o jednotlivých převodech podle odstavce 1 za předchozí kalendářní měsíc celnímu úřadu</w:t>
      </w:r>
      <w:r w:rsidRPr="00B87C50">
        <w:t xml:space="preserve"> </w:t>
      </w:r>
      <w:r w:rsidRPr="00B87C50">
        <w:rPr>
          <w:bCs/>
        </w:rPr>
        <w:t xml:space="preserve">způsobem umožňujícím dálkový přístup. </w:t>
      </w:r>
    </w:p>
    <w:p w:rsidR="000C0063" w:rsidRPr="00B87C50" w:rsidRDefault="000C0063" w:rsidP="000C0063">
      <w:pPr>
        <w:spacing w:before="120" w:after="120"/>
        <w:ind w:left="709"/>
        <w:jc w:val="both"/>
      </w:pPr>
      <w:r w:rsidRPr="00B87C50">
        <w:rPr>
          <w:bCs/>
        </w:rPr>
        <w:t xml:space="preserve">(5) Převody na splnění povinností § 47d odst. 1 a § 47e </w:t>
      </w:r>
      <w:proofErr w:type="gramStart"/>
      <w:r w:rsidRPr="00B87C50">
        <w:rPr>
          <w:bCs/>
        </w:rPr>
        <w:t>odst.1 lze</w:t>
      </w:r>
      <w:proofErr w:type="gramEnd"/>
      <w:r w:rsidRPr="00B87C50">
        <w:rPr>
          <w:bCs/>
        </w:rPr>
        <w:t xml:space="preserve"> uskutečnit nejpozději do 30. dubna kalendářního roku následujícího po kalendářním roce, za který dodavatel plynu a provozovatel dobíjecí stanice prokazuje splnění povinnosti zajištění minimálního podílu pokročilého </w:t>
      </w:r>
      <w:proofErr w:type="spellStart"/>
      <w:r w:rsidRPr="00B87C50">
        <w:rPr>
          <w:bCs/>
        </w:rPr>
        <w:t>biometanu</w:t>
      </w:r>
      <w:proofErr w:type="spellEnd"/>
      <w:r w:rsidRPr="00B87C50">
        <w:rPr>
          <w:bCs/>
        </w:rPr>
        <w:t xml:space="preserve"> v plynu v dopravě, nebo minimálního podílu elektřiny z obnovitelných zdrojů energie v dopravě.</w:t>
      </w:r>
    </w:p>
    <w:p w:rsidR="000C0063" w:rsidRPr="00B87C50" w:rsidRDefault="000C0063" w:rsidP="000C0063">
      <w:pPr>
        <w:spacing w:before="120" w:after="120"/>
        <w:ind w:left="709"/>
        <w:jc w:val="both"/>
      </w:pPr>
      <w:r w:rsidRPr="00B87C50">
        <w:rPr>
          <w:bCs/>
        </w:rPr>
        <w:t xml:space="preserve">(6) Dodavatel plynu a provozovatel dobíjecí stanice může na splnění povinnosti podle § 47d odst. 1 a § 47e </w:t>
      </w:r>
      <w:proofErr w:type="gramStart"/>
      <w:r w:rsidRPr="00B87C50">
        <w:rPr>
          <w:bCs/>
        </w:rPr>
        <w:t>odst.1 využít</w:t>
      </w:r>
      <w:proofErr w:type="gramEnd"/>
      <w:r w:rsidRPr="00B87C50">
        <w:rPr>
          <w:bCs/>
        </w:rPr>
        <w:t xml:space="preserve"> i množství nebo energetický obsah pohonných hmot nebo elektřiny, vyrobených pro dopravní účely z jiného obnovitelného zdroje energie, než pro který má stanovenu povinnost zajištění minimálních podílů podle § 47d odst. 1 a § 47e odst.1 a které dodal pro dopravní účely, pokud takové využití množství nebo energetického obsahu pohonných hmot oznámí operátorovi trhu.</w:t>
      </w:r>
    </w:p>
    <w:p w:rsidR="000C0063" w:rsidRPr="00B87C50" w:rsidRDefault="000C0063" w:rsidP="000C0063">
      <w:pPr>
        <w:spacing w:before="120" w:after="120"/>
        <w:ind w:left="709"/>
        <w:jc w:val="both"/>
      </w:pPr>
      <w:r w:rsidRPr="00B87C50">
        <w:rPr>
          <w:bCs/>
        </w:rPr>
        <w:t xml:space="preserve">(7) Využití množství nebo energetického obsahu pohonných hmot nebo elektřiny vyrobených z jiného obnovitelného zdroje energie na splnění povinnosti zajištění minimálního podílu pokročilého </w:t>
      </w:r>
      <w:proofErr w:type="spellStart"/>
      <w:r w:rsidRPr="00B87C50">
        <w:rPr>
          <w:bCs/>
        </w:rPr>
        <w:t>biometanu</w:t>
      </w:r>
      <w:proofErr w:type="spellEnd"/>
      <w:r w:rsidRPr="00B87C50">
        <w:rPr>
          <w:bCs/>
        </w:rPr>
        <w:t xml:space="preserve"> v plynu v dopravě a minimálního podílu elektřiny z obnovitelných zdrojů energie v dopravě eviduje operátor trhu.</w:t>
      </w:r>
    </w:p>
    <w:p w:rsidR="000C0063" w:rsidRPr="00B87C50" w:rsidRDefault="000C0063" w:rsidP="000C0063">
      <w:pPr>
        <w:spacing w:before="120" w:after="120"/>
        <w:ind w:left="709"/>
        <w:jc w:val="both"/>
      </w:pPr>
      <w:r w:rsidRPr="00B87C50">
        <w:rPr>
          <w:bCs/>
        </w:rPr>
        <w:t xml:space="preserve">(8) Převody podle odstavce 5 a využití podle odstavce 7 lze zohlednit pro splnění povinnosti zajištění minimálních podílů energie z obnovitelného zdroje pro dopravní účely pouze v případě, že energie z obnovitelného zdroje energie použitá v pohonných hmotách nebo elektřiny pro dopravní účely bude započtena pro plnění povinností podle § 47d odst. 1 a § 47e odst. 1 a jiným právním předpisem </w:t>
      </w:r>
      <w:r w:rsidRPr="00B87C50">
        <w:rPr>
          <w:bCs/>
          <w:vertAlign w:val="superscript"/>
        </w:rPr>
        <w:t>x)</w:t>
      </w:r>
      <w:r w:rsidRPr="00B87C50">
        <w:rPr>
          <w:bCs/>
        </w:rPr>
        <w:t xml:space="preserve"> pouze jednou.“.“.</w:t>
      </w:r>
    </w:p>
    <w:p w:rsidR="000C0063" w:rsidRPr="00B87C50" w:rsidRDefault="000C0063" w:rsidP="000C0063">
      <w:pPr>
        <w:spacing w:before="240" w:after="120"/>
        <w:ind w:left="709"/>
        <w:jc w:val="both"/>
      </w:pPr>
      <w:r w:rsidRPr="00B87C50">
        <w:rPr>
          <w:bCs/>
        </w:rPr>
        <w:t>Dosavadní hlava X se označuje jako hlava XIII.</w:t>
      </w:r>
    </w:p>
    <w:p w:rsidR="000C0063" w:rsidRPr="00CA4F3A"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CA4F3A">
        <w:rPr>
          <w:rFonts w:ascii="Times New Roman" w:hAnsi="Times New Roman"/>
          <w:bCs/>
          <w:sz w:val="24"/>
          <w:szCs w:val="24"/>
        </w:rPr>
        <w:t>V části první čl. I původním bodě 125 v § 49 odstavce 3, 4, 6, 11, 13 a 14 znějí:</w:t>
      </w:r>
    </w:p>
    <w:p w:rsidR="000C0063" w:rsidRPr="00CA4F3A" w:rsidRDefault="000C0063" w:rsidP="000C0063">
      <w:pPr>
        <w:spacing w:before="120" w:after="120"/>
        <w:ind w:left="709"/>
        <w:jc w:val="both"/>
      </w:pPr>
      <w:r w:rsidRPr="00CA4F3A">
        <w:t xml:space="preserve">„(3) Výrobce elektřiny z vysokoúčinné kombinované výroby elektřiny a tepla se dopustí přestupku tím, že </w:t>
      </w:r>
    </w:p>
    <w:p w:rsidR="000C0063" w:rsidRPr="00CA4F3A" w:rsidRDefault="000C0063" w:rsidP="000C0063">
      <w:pPr>
        <w:spacing w:before="120" w:after="120"/>
        <w:ind w:left="709"/>
        <w:jc w:val="both"/>
      </w:pPr>
      <w:r w:rsidRPr="00CA4F3A">
        <w:t>a) nezměří množství vyrobené elektřiny, užitečné teplo nebo spotřebované palivo podle § 11a odst. 3., nebo</w:t>
      </w:r>
    </w:p>
    <w:p w:rsidR="000C0063" w:rsidRPr="00CA4F3A" w:rsidRDefault="000C0063" w:rsidP="000C0063">
      <w:pPr>
        <w:spacing w:before="120" w:after="120"/>
        <w:ind w:left="709"/>
        <w:jc w:val="both"/>
      </w:pPr>
      <w:r w:rsidRPr="00CA4F3A">
        <w:t>b) nepředá ministerstvu úplné a pravdivé informace k vydání osvědčení o původu podle § 47 odst. 2.</w:t>
      </w:r>
    </w:p>
    <w:p w:rsidR="000C0063" w:rsidRPr="00CA4F3A" w:rsidRDefault="000C0063" w:rsidP="000C0063">
      <w:pPr>
        <w:spacing w:before="120" w:after="120"/>
        <w:ind w:left="709"/>
        <w:jc w:val="both"/>
      </w:pPr>
      <w:r w:rsidRPr="00CA4F3A">
        <w:t>(4) V</w:t>
      </w:r>
      <w:r w:rsidRPr="00CA4F3A">
        <w:rPr>
          <w:bCs/>
          <w:color w:val="000000"/>
        </w:rPr>
        <w:t xml:space="preserve">ýrobce energie se dopustí přestupku tím, že </w:t>
      </w:r>
    </w:p>
    <w:p w:rsidR="000C0063" w:rsidRPr="00CA4F3A" w:rsidRDefault="000C0063" w:rsidP="000C0063">
      <w:pPr>
        <w:spacing w:before="120" w:after="120"/>
        <w:ind w:left="709"/>
        <w:jc w:val="both"/>
      </w:pPr>
      <w:r w:rsidRPr="00CA4F3A">
        <w:rPr>
          <w:bCs/>
          <w:color w:val="000000"/>
        </w:rPr>
        <w:t xml:space="preserve">a) nezaregistruje výrobnu tepla, výrobnu tepla z jaderného zařízení a výrobnu vodíku v systému operátora trhu podle § 45 odst. 1, </w:t>
      </w:r>
    </w:p>
    <w:p w:rsidR="000C0063" w:rsidRPr="00CA4F3A" w:rsidRDefault="000C0063" w:rsidP="000C0063">
      <w:pPr>
        <w:spacing w:before="120" w:after="120"/>
        <w:ind w:left="709"/>
        <w:jc w:val="both"/>
      </w:pPr>
      <w:r w:rsidRPr="00CA4F3A">
        <w:rPr>
          <w:bCs/>
          <w:color w:val="000000"/>
        </w:rPr>
        <w:t xml:space="preserve">b) nepředá elektronickou formou operátorovi trhu úplné a pravdivé informace o vyrobeném a dodaném množství elektřiny, </w:t>
      </w:r>
      <w:proofErr w:type="spellStart"/>
      <w:r w:rsidRPr="00CA4F3A">
        <w:rPr>
          <w:bCs/>
          <w:color w:val="000000"/>
        </w:rPr>
        <w:t>biometanu</w:t>
      </w:r>
      <w:proofErr w:type="spellEnd"/>
      <w:r w:rsidRPr="00CA4F3A">
        <w:rPr>
          <w:bCs/>
          <w:color w:val="000000"/>
        </w:rPr>
        <w:t>, vodíku nebo tepla podle § 45 odst. 2., nebo</w:t>
      </w:r>
    </w:p>
    <w:p w:rsidR="000C0063" w:rsidRPr="00CA4F3A" w:rsidRDefault="000C0063" w:rsidP="000C0063">
      <w:pPr>
        <w:spacing w:before="120" w:after="120"/>
        <w:ind w:left="709"/>
        <w:jc w:val="both"/>
      </w:pPr>
      <w:r w:rsidRPr="00CA4F3A">
        <w:rPr>
          <w:bCs/>
          <w:color w:val="000000"/>
        </w:rPr>
        <w:t>c) neuhradí operátorovi trhu cenu za vydání záruky původu a cenu záruky původu podle § 45a odst. 10.</w:t>
      </w:r>
    </w:p>
    <w:p w:rsidR="000C0063" w:rsidRPr="00CA4F3A" w:rsidRDefault="000C0063" w:rsidP="000C0063">
      <w:pPr>
        <w:spacing w:before="120" w:after="120"/>
        <w:ind w:left="709"/>
        <w:jc w:val="both"/>
      </w:pPr>
      <w:r w:rsidRPr="00CA4F3A">
        <w:t xml:space="preserve">(6) Výrobce </w:t>
      </w:r>
      <w:proofErr w:type="spellStart"/>
      <w:r w:rsidRPr="00CA4F3A">
        <w:t>biometanu</w:t>
      </w:r>
      <w:proofErr w:type="spellEnd"/>
      <w:r w:rsidRPr="00CA4F3A">
        <w:t xml:space="preserve"> se dopustí přestupku tím, že</w:t>
      </w:r>
    </w:p>
    <w:p w:rsidR="000C0063" w:rsidRPr="00CA4F3A" w:rsidRDefault="000C0063" w:rsidP="000C0063">
      <w:pPr>
        <w:spacing w:before="120" w:after="120"/>
        <w:ind w:left="709"/>
        <w:jc w:val="both"/>
      </w:pPr>
      <w:r w:rsidRPr="00CA4F3A">
        <w:t>a) ne</w:t>
      </w:r>
      <w:r w:rsidRPr="00CA4F3A">
        <w:rPr>
          <w:bCs/>
        </w:rPr>
        <w:t xml:space="preserve">zaregistruje předávací místo výrobny </w:t>
      </w:r>
      <w:proofErr w:type="spellStart"/>
      <w:r w:rsidRPr="00CA4F3A">
        <w:rPr>
          <w:bCs/>
        </w:rPr>
        <w:t>biometanu</w:t>
      </w:r>
      <w:proofErr w:type="spellEnd"/>
      <w:r w:rsidRPr="00CA4F3A">
        <w:rPr>
          <w:bCs/>
        </w:rPr>
        <w:t>, která není připojena k distribuční nebo přepravní soustavě České republiky, v systému operátora trhu a dále registruje všechny změny těchto údajů podle § 27d odst. 3,</w:t>
      </w:r>
    </w:p>
    <w:p w:rsidR="000C0063" w:rsidRPr="00CA4F3A" w:rsidRDefault="000C0063" w:rsidP="000C0063">
      <w:pPr>
        <w:spacing w:before="120" w:after="120"/>
        <w:ind w:left="709"/>
        <w:jc w:val="both"/>
      </w:pPr>
      <w:r w:rsidRPr="00CA4F3A">
        <w:rPr>
          <w:bCs/>
        </w:rPr>
        <w:t xml:space="preserve">b) nezajistí na svůj náklad měření množství, kvality a tlaku vyrobeného </w:t>
      </w:r>
      <w:proofErr w:type="spellStart"/>
      <w:r w:rsidRPr="00CA4F3A">
        <w:rPr>
          <w:bCs/>
        </w:rPr>
        <w:t>biometanu</w:t>
      </w:r>
      <w:proofErr w:type="spellEnd"/>
      <w:r w:rsidRPr="00CA4F3A">
        <w:rPr>
          <w:bCs/>
        </w:rPr>
        <w:t xml:space="preserve"> v předávacím místě plynárenského zařízení, k němuž je výrobna </w:t>
      </w:r>
      <w:proofErr w:type="spellStart"/>
      <w:r w:rsidRPr="00CA4F3A">
        <w:rPr>
          <w:bCs/>
        </w:rPr>
        <w:t>biometanu</w:t>
      </w:r>
      <w:proofErr w:type="spellEnd"/>
      <w:r w:rsidRPr="00CA4F3A">
        <w:rPr>
          <w:bCs/>
        </w:rPr>
        <w:t xml:space="preserve"> připojena a nepředá tyto údaje provozovateli tohoto plynového zařízení, a nepředá operátorovi trhu údaje související s výrobnou a výrobou </w:t>
      </w:r>
      <w:proofErr w:type="spellStart"/>
      <w:r w:rsidRPr="00CA4F3A">
        <w:rPr>
          <w:bCs/>
        </w:rPr>
        <w:t>biometanu</w:t>
      </w:r>
      <w:proofErr w:type="spellEnd"/>
      <w:r w:rsidRPr="00CA4F3A">
        <w:rPr>
          <w:bCs/>
        </w:rPr>
        <w:t xml:space="preserve"> a o surovinách využitých pro výrobu </w:t>
      </w:r>
      <w:proofErr w:type="spellStart"/>
      <w:r w:rsidRPr="00CA4F3A">
        <w:rPr>
          <w:bCs/>
        </w:rPr>
        <w:t>biometanu</w:t>
      </w:r>
      <w:proofErr w:type="spellEnd"/>
      <w:r w:rsidRPr="00CA4F3A">
        <w:rPr>
          <w:bCs/>
        </w:rPr>
        <w:t xml:space="preserve"> podle § 27e odst. 1,</w:t>
      </w:r>
    </w:p>
    <w:p w:rsidR="000C0063" w:rsidRPr="00CA4F3A" w:rsidRDefault="000C0063" w:rsidP="000C0063">
      <w:pPr>
        <w:spacing w:before="120" w:after="120"/>
        <w:ind w:left="709"/>
        <w:jc w:val="both"/>
      </w:pPr>
      <w:r w:rsidRPr="00CA4F3A">
        <w:rPr>
          <w:bCs/>
        </w:rPr>
        <w:t xml:space="preserve">c) nezajistí měření množství takto dodaného </w:t>
      </w:r>
      <w:proofErr w:type="spellStart"/>
      <w:r w:rsidRPr="00CA4F3A">
        <w:rPr>
          <w:bCs/>
        </w:rPr>
        <w:t>biometanu</w:t>
      </w:r>
      <w:proofErr w:type="spellEnd"/>
      <w:r w:rsidRPr="00CA4F3A">
        <w:rPr>
          <w:bCs/>
        </w:rPr>
        <w:t xml:space="preserve"> stanoveným měřidlem podle zákona o metrologii a nepředá operátorovi trhu elektronickou formou údaje o množství vyrobeného </w:t>
      </w:r>
      <w:proofErr w:type="spellStart"/>
      <w:r w:rsidRPr="00CA4F3A">
        <w:rPr>
          <w:bCs/>
        </w:rPr>
        <w:t>biometanu</w:t>
      </w:r>
      <w:proofErr w:type="spellEnd"/>
      <w:r w:rsidRPr="00CA4F3A">
        <w:rPr>
          <w:bCs/>
        </w:rPr>
        <w:t xml:space="preserve"> dodaného do čerpací stanice nebo výdejní jednotky s rozdělením na pokročilý a ostatní </w:t>
      </w:r>
      <w:proofErr w:type="spellStart"/>
      <w:r w:rsidRPr="00CA4F3A">
        <w:rPr>
          <w:bCs/>
        </w:rPr>
        <w:t>biometan</w:t>
      </w:r>
      <w:proofErr w:type="spellEnd"/>
      <w:r w:rsidRPr="00CA4F3A">
        <w:rPr>
          <w:bCs/>
        </w:rPr>
        <w:t xml:space="preserve"> a údaje o surovinách využitých pro výrobu takového </w:t>
      </w:r>
      <w:proofErr w:type="spellStart"/>
      <w:r w:rsidRPr="00CA4F3A">
        <w:rPr>
          <w:bCs/>
        </w:rPr>
        <w:t>biometanu</w:t>
      </w:r>
      <w:proofErr w:type="spellEnd"/>
      <w:r w:rsidRPr="00CA4F3A">
        <w:rPr>
          <w:bCs/>
        </w:rPr>
        <w:t xml:space="preserve"> podle § 27e odst. 2.</w:t>
      </w:r>
    </w:p>
    <w:p w:rsidR="000C0063" w:rsidRPr="00CA4F3A" w:rsidRDefault="000C0063" w:rsidP="000C0063">
      <w:pPr>
        <w:spacing w:before="120" w:after="120"/>
        <w:ind w:left="709"/>
        <w:jc w:val="both"/>
      </w:pPr>
      <w:r w:rsidRPr="00CA4F3A">
        <w:rPr>
          <w:bCs/>
        </w:rPr>
        <w:t>d) neudržuje a neprovozuje měřicí zařízení s platným ověřením podle zákona o metrologii a nezdrží se jakýchkoli neoprávněných zásahů do zajištění proti neoprávněné manipulaci nebo do měřicího zařízení nebo do jeho součásti a příslušenství podle § 27e odst. 3,</w:t>
      </w:r>
    </w:p>
    <w:p w:rsidR="000C0063" w:rsidRPr="00CA4F3A" w:rsidRDefault="000C0063" w:rsidP="000C0063">
      <w:pPr>
        <w:spacing w:before="120" w:after="120"/>
        <w:ind w:left="709"/>
        <w:jc w:val="both"/>
      </w:pPr>
      <w:r w:rsidRPr="00CA4F3A">
        <w:rPr>
          <w:bCs/>
        </w:rPr>
        <w:t xml:space="preserve">e) nepředá elektronickou formou operátorovi trhu úplné a pravdivé naměřené hodnoty množství </w:t>
      </w:r>
      <w:proofErr w:type="spellStart"/>
      <w:r w:rsidRPr="00CA4F3A">
        <w:rPr>
          <w:bCs/>
        </w:rPr>
        <w:t>biometanu</w:t>
      </w:r>
      <w:proofErr w:type="spellEnd"/>
      <w:r w:rsidRPr="00CA4F3A">
        <w:rPr>
          <w:bCs/>
        </w:rPr>
        <w:t xml:space="preserve"> a údaje týkající se identifikace výrobce </w:t>
      </w:r>
      <w:proofErr w:type="spellStart"/>
      <w:r w:rsidRPr="00CA4F3A">
        <w:rPr>
          <w:bCs/>
        </w:rPr>
        <w:t>biometanu</w:t>
      </w:r>
      <w:proofErr w:type="spellEnd"/>
      <w:r w:rsidRPr="00CA4F3A">
        <w:rPr>
          <w:bCs/>
        </w:rPr>
        <w:t xml:space="preserve"> a výrobny </w:t>
      </w:r>
      <w:proofErr w:type="spellStart"/>
      <w:r w:rsidRPr="00CA4F3A">
        <w:rPr>
          <w:bCs/>
        </w:rPr>
        <w:t>biometanu</w:t>
      </w:r>
      <w:proofErr w:type="spellEnd"/>
      <w:r w:rsidRPr="00CA4F3A">
        <w:rPr>
          <w:bCs/>
        </w:rPr>
        <w:t xml:space="preserve"> a na vyžádání operátora trhu neposkytne další doplňující informace týkající se předávaných údajů podle § 27e odst. 4,</w:t>
      </w:r>
    </w:p>
    <w:p w:rsidR="000C0063" w:rsidRPr="00CA4F3A" w:rsidRDefault="000C0063" w:rsidP="000C0063">
      <w:pPr>
        <w:spacing w:before="120" w:after="120"/>
        <w:ind w:left="709"/>
        <w:jc w:val="both"/>
      </w:pPr>
      <w:r w:rsidRPr="00CA4F3A">
        <w:t>f) nesdělí operátorovi trhu výši investičních nákladů nebo výši nevratné investiční podpory z veřejných prostředků podle § 39 odst. 1,</w:t>
      </w:r>
    </w:p>
    <w:p w:rsidR="000C0063" w:rsidRPr="00CA4F3A" w:rsidRDefault="000C0063" w:rsidP="000C0063">
      <w:pPr>
        <w:spacing w:before="120" w:after="120"/>
        <w:ind w:left="709"/>
        <w:jc w:val="both"/>
      </w:pPr>
      <w:r w:rsidRPr="00CA4F3A">
        <w:t xml:space="preserve">g) neuchová doklady týkající se investičních a provozních nákladů výrobny </w:t>
      </w:r>
      <w:proofErr w:type="spellStart"/>
      <w:r w:rsidRPr="00CA4F3A">
        <w:t>biometanu</w:t>
      </w:r>
      <w:proofErr w:type="spellEnd"/>
      <w:r w:rsidRPr="00CA4F3A">
        <w:t xml:space="preserve"> po stanovenou dobu nebo je na vyžádání nepředloží podle § 39 odst. 4, nebo</w:t>
      </w:r>
    </w:p>
    <w:p w:rsidR="000C0063" w:rsidRPr="00CA4F3A" w:rsidRDefault="000C0063" w:rsidP="000C0063">
      <w:pPr>
        <w:spacing w:before="120" w:after="120"/>
        <w:ind w:left="709"/>
        <w:jc w:val="both"/>
      </w:pPr>
      <w:r w:rsidRPr="00CA4F3A">
        <w:t xml:space="preserve">h) v případě, že používá pro výrobu </w:t>
      </w:r>
      <w:proofErr w:type="spellStart"/>
      <w:r w:rsidRPr="00CA4F3A">
        <w:t>biometanu</w:t>
      </w:r>
      <w:proofErr w:type="spellEnd"/>
      <w:r w:rsidRPr="00CA4F3A">
        <w:t xml:space="preserve"> palivo z biomasy, neuchová dokumenty a záznamy o použitém palivu po stanovenou dobu nebo je na vyžádání nezpřístupní podle § 39 odst. 5.</w:t>
      </w:r>
    </w:p>
    <w:p w:rsidR="000C0063" w:rsidRPr="00CA4F3A" w:rsidRDefault="000C0063" w:rsidP="000C0063">
      <w:pPr>
        <w:spacing w:before="120" w:after="120"/>
        <w:ind w:left="709"/>
        <w:jc w:val="both"/>
      </w:pPr>
      <w:r w:rsidRPr="00CA4F3A">
        <w:t xml:space="preserve">(11) Provozovatel přepravní soustavy, provozovatel distribuční soustavy nebo jiný výrobce plynu se dopustí přestupku tím, že </w:t>
      </w:r>
    </w:p>
    <w:p w:rsidR="000C0063" w:rsidRPr="00CA4F3A" w:rsidRDefault="000C0063" w:rsidP="000C0063">
      <w:pPr>
        <w:spacing w:before="120" w:after="120"/>
        <w:ind w:left="709"/>
        <w:jc w:val="both"/>
      </w:pPr>
      <w:r w:rsidRPr="00CA4F3A">
        <w:t xml:space="preserve">a) přednostně nepřipojí výrobnu </w:t>
      </w:r>
      <w:proofErr w:type="spellStart"/>
      <w:r w:rsidRPr="00CA4F3A">
        <w:t>biometanu</w:t>
      </w:r>
      <w:proofErr w:type="spellEnd"/>
      <w:r w:rsidRPr="00CA4F3A">
        <w:t xml:space="preserve"> </w:t>
      </w:r>
      <w:r w:rsidRPr="00CA4F3A">
        <w:rPr>
          <w:bCs/>
        </w:rPr>
        <w:t xml:space="preserve">jimi provozovanému plynárenskému zařízení </w:t>
      </w:r>
      <w:r w:rsidRPr="00CA4F3A">
        <w:t xml:space="preserve">podle § 27d odst. 1, </w:t>
      </w:r>
    </w:p>
    <w:p w:rsidR="000C0063" w:rsidRPr="00CA4F3A" w:rsidRDefault="000C0063" w:rsidP="000C0063">
      <w:pPr>
        <w:spacing w:before="120" w:after="120"/>
        <w:ind w:left="709"/>
        <w:jc w:val="both"/>
      </w:pPr>
      <w:r w:rsidRPr="00CA4F3A">
        <w:rPr>
          <w:bCs/>
          <w:color w:val="000000"/>
        </w:rPr>
        <w:t xml:space="preserve">b) nezaregistruje předávací místo výrobny </w:t>
      </w:r>
      <w:proofErr w:type="spellStart"/>
      <w:r w:rsidRPr="00CA4F3A">
        <w:rPr>
          <w:bCs/>
          <w:color w:val="000000"/>
        </w:rPr>
        <w:t>biometanu</w:t>
      </w:r>
      <w:proofErr w:type="spellEnd"/>
      <w:r w:rsidRPr="00CA4F3A">
        <w:rPr>
          <w:bCs/>
          <w:color w:val="000000"/>
        </w:rPr>
        <w:t xml:space="preserve"> připojené k jím provozovanému plynárenskému zařízení jako výrobní předávací místo v systému operátora trhu a dále registruje všechny změny v těchto údajích podle  § 27d </w:t>
      </w:r>
      <w:proofErr w:type="gramStart"/>
      <w:r w:rsidRPr="00CA4F3A">
        <w:rPr>
          <w:bCs/>
          <w:color w:val="000000"/>
        </w:rPr>
        <w:t xml:space="preserve">odst.1, </w:t>
      </w:r>
      <w:r w:rsidRPr="00CA4F3A">
        <w:t>nebo</w:t>
      </w:r>
      <w:proofErr w:type="gramEnd"/>
    </w:p>
    <w:p w:rsidR="000C0063" w:rsidRPr="00CA4F3A" w:rsidRDefault="000C0063" w:rsidP="000C0063">
      <w:pPr>
        <w:spacing w:before="120" w:after="120"/>
        <w:ind w:left="709"/>
        <w:jc w:val="both"/>
      </w:pPr>
      <w:r w:rsidRPr="00CA4F3A">
        <w:t>c) neposkytne informace podle § 27d odst. 2.</w:t>
      </w:r>
    </w:p>
    <w:p w:rsidR="000C0063" w:rsidRPr="00CA4F3A" w:rsidRDefault="000C0063" w:rsidP="000C0063">
      <w:pPr>
        <w:spacing w:before="120" w:after="120"/>
        <w:ind w:left="709"/>
        <w:jc w:val="both"/>
      </w:pPr>
      <w:r w:rsidRPr="00CA4F3A">
        <w:t xml:space="preserve">(13) Držitel účtu se dopustí přestupku tím, že </w:t>
      </w:r>
    </w:p>
    <w:p w:rsidR="000C0063" w:rsidRPr="00CA4F3A" w:rsidRDefault="000C0063" w:rsidP="000C0063">
      <w:pPr>
        <w:pStyle w:val="Odstavecseseznamem"/>
        <w:spacing w:before="120" w:after="120" w:line="240" w:lineRule="auto"/>
        <w:ind w:left="709"/>
        <w:contextualSpacing w:val="0"/>
        <w:jc w:val="both"/>
        <w:rPr>
          <w:rFonts w:ascii="Times New Roman" w:hAnsi="Times New Roman"/>
          <w:sz w:val="24"/>
          <w:szCs w:val="24"/>
        </w:rPr>
      </w:pPr>
      <w:r w:rsidRPr="00CA4F3A">
        <w:rPr>
          <w:rFonts w:ascii="Times New Roman" w:hAnsi="Times New Roman"/>
          <w:bCs/>
          <w:color w:val="000000"/>
          <w:sz w:val="24"/>
          <w:szCs w:val="24"/>
        </w:rPr>
        <w:t xml:space="preserve">a) nepředá operátorovi trhu úplné a pravdivé informace nezbytné pro převod, uznání a uplatnění záruky původu podle § 45a </w:t>
      </w:r>
      <w:proofErr w:type="gramStart"/>
      <w:r w:rsidRPr="00CA4F3A">
        <w:rPr>
          <w:rFonts w:ascii="Times New Roman" w:hAnsi="Times New Roman"/>
          <w:bCs/>
          <w:color w:val="000000"/>
          <w:sz w:val="24"/>
          <w:szCs w:val="24"/>
        </w:rPr>
        <w:t>odst.4, nebo</w:t>
      </w:r>
      <w:proofErr w:type="gramEnd"/>
    </w:p>
    <w:p w:rsidR="000C0063" w:rsidRPr="00CA4F3A" w:rsidRDefault="000C0063" w:rsidP="000C0063">
      <w:pPr>
        <w:pStyle w:val="Odstavecseseznamem"/>
        <w:widowControl w:val="0"/>
        <w:spacing w:before="120" w:after="120" w:line="240" w:lineRule="auto"/>
        <w:ind w:left="709"/>
        <w:contextualSpacing w:val="0"/>
        <w:jc w:val="both"/>
        <w:rPr>
          <w:rFonts w:ascii="Times New Roman" w:hAnsi="Times New Roman"/>
          <w:sz w:val="24"/>
          <w:szCs w:val="24"/>
        </w:rPr>
      </w:pPr>
      <w:r w:rsidRPr="00CA4F3A">
        <w:rPr>
          <w:rFonts w:ascii="Times New Roman" w:hAnsi="Times New Roman"/>
          <w:sz w:val="24"/>
          <w:szCs w:val="24"/>
        </w:rPr>
        <w:t>b) neuhradí operátorovi trhu cenu za úkony podle § 45a odst. 6.</w:t>
      </w:r>
    </w:p>
    <w:p w:rsidR="000C0063" w:rsidRPr="00CA4F3A" w:rsidRDefault="000C0063" w:rsidP="000C0063">
      <w:pPr>
        <w:spacing w:before="120" w:after="120"/>
        <w:ind w:left="709"/>
        <w:jc w:val="both"/>
      </w:pPr>
      <w:r w:rsidRPr="00CA4F3A">
        <w:t>(14) Operátor trhu se dopustí přestupku tím, že</w:t>
      </w:r>
    </w:p>
    <w:p w:rsidR="000C0063" w:rsidRPr="00CA4F3A" w:rsidRDefault="000C0063" w:rsidP="000C0063">
      <w:pPr>
        <w:spacing w:before="120" w:after="120"/>
        <w:ind w:left="709"/>
        <w:jc w:val="both"/>
      </w:pPr>
      <w:r w:rsidRPr="00CA4F3A">
        <w:t>a) nezveřejní ve stanovené lhůtě způsobem umožňujícím dálkový přístup informace podle § 3a odst. 1,</w:t>
      </w:r>
    </w:p>
    <w:p w:rsidR="000C0063" w:rsidRPr="00CA4F3A" w:rsidRDefault="000C0063" w:rsidP="000C0063">
      <w:pPr>
        <w:spacing w:before="120" w:after="120"/>
        <w:ind w:left="709"/>
        <w:jc w:val="both"/>
      </w:pPr>
      <w:r w:rsidRPr="00CA4F3A">
        <w:t xml:space="preserve">b) neuhradí výrobci, výrobci tepla nebo výrobci </w:t>
      </w:r>
      <w:proofErr w:type="spellStart"/>
      <w:r w:rsidRPr="00CA4F3A">
        <w:t>biometanu</w:t>
      </w:r>
      <w:proofErr w:type="spellEnd"/>
      <w:r w:rsidRPr="00CA4F3A">
        <w:t xml:space="preserve"> zelený bonus podle § 9 odst. 3, § 26 odst. 3 nebo § 27b odst. 4,</w:t>
      </w:r>
    </w:p>
    <w:p w:rsidR="000C0063" w:rsidRPr="00CA4F3A" w:rsidRDefault="000C0063" w:rsidP="000C0063">
      <w:pPr>
        <w:spacing w:before="120" w:after="120"/>
        <w:ind w:left="709"/>
        <w:jc w:val="both"/>
      </w:pPr>
      <w:r w:rsidRPr="00CA4F3A">
        <w:t>c) neuhradí aukční bonus podle § 9a odst. 2,</w:t>
      </w:r>
    </w:p>
    <w:p w:rsidR="000C0063" w:rsidRPr="00CA4F3A" w:rsidRDefault="000C0063" w:rsidP="000C0063">
      <w:pPr>
        <w:spacing w:before="120" w:after="120"/>
        <w:ind w:left="709"/>
        <w:jc w:val="both"/>
      </w:pPr>
      <w:r w:rsidRPr="00CA4F3A">
        <w:t>d) neuhradí rozdíl mezi výkupní cenou a hodinovou cenou nebo cenu za činnost povinně vykupujícího podle § 13 odst. 2,</w:t>
      </w:r>
    </w:p>
    <w:p w:rsidR="000C0063" w:rsidRPr="00CA4F3A" w:rsidRDefault="000C0063" w:rsidP="000C0063">
      <w:pPr>
        <w:spacing w:before="120" w:after="120"/>
        <w:ind w:left="709"/>
        <w:jc w:val="both"/>
      </w:pPr>
      <w:r w:rsidRPr="00CA4F3A">
        <w:t>e) neposkytne povinně vykupujícímu údaje pro úhradu výkupních cen podle § 28 odst. 9,</w:t>
      </w:r>
    </w:p>
    <w:p w:rsidR="000C0063" w:rsidRPr="00CA4F3A" w:rsidRDefault="000C0063" w:rsidP="000C0063">
      <w:pPr>
        <w:spacing w:before="120" w:after="120"/>
        <w:ind w:left="709"/>
        <w:jc w:val="both"/>
      </w:pPr>
      <w:r w:rsidRPr="00CA4F3A">
        <w:t>f) nepředá ministerstvu kontaktní údaje výrobců podle § 31 odst. 7,</w:t>
      </w:r>
    </w:p>
    <w:p w:rsidR="000C0063" w:rsidRPr="00CA4F3A" w:rsidRDefault="000C0063" w:rsidP="000C0063">
      <w:pPr>
        <w:spacing w:before="120" w:after="120"/>
        <w:ind w:left="709"/>
        <w:jc w:val="both"/>
      </w:pPr>
      <w:r w:rsidRPr="00CA4F3A">
        <w:t xml:space="preserve">g) neinformuje neprodleně Inspekci o výrobci, který zvolil individuální opatření k zajištění přiměřenosti podpory podle § 33 odst. 6 písm. a), </w:t>
      </w:r>
    </w:p>
    <w:p w:rsidR="000C0063" w:rsidRPr="00CA4F3A" w:rsidRDefault="000C0063" w:rsidP="000C0063">
      <w:pPr>
        <w:spacing w:before="120" w:after="120"/>
        <w:ind w:left="709"/>
        <w:jc w:val="both"/>
      </w:pPr>
      <w:r w:rsidRPr="00CA4F3A">
        <w:t>h) neukončí vyplácení podpory nebo nezruší registraci zdroje elektřiny ve stanovené lhůtě nebo neprodleně neinformuje povinně vykupujícího podle § 33 odst. 6 písm. b),</w:t>
      </w:r>
    </w:p>
    <w:p w:rsidR="000C0063" w:rsidRPr="00CA4F3A" w:rsidRDefault="000C0063" w:rsidP="000C0063">
      <w:pPr>
        <w:spacing w:before="120" w:after="120"/>
        <w:ind w:left="709"/>
        <w:jc w:val="both"/>
      </w:pPr>
      <w:r w:rsidRPr="00CA4F3A">
        <w:t xml:space="preserve">i) neposkytuje sníženou výši podpory ve stanovené lhůtě nebo neprodleně neinformuje povinně vykupujícího podle § 33 odst. 6 písm. c), </w:t>
      </w:r>
    </w:p>
    <w:p w:rsidR="000C0063" w:rsidRPr="00CA4F3A" w:rsidRDefault="000C0063" w:rsidP="000C0063">
      <w:pPr>
        <w:spacing w:before="120" w:after="120"/>
        <w:ind w:left="709"/>
        <w:jc w:val="both"/>
      </w:pPr>
      <w:r w:rsidRPr="00CA4F3A">
        <w:t>j) neukončí vyplácení podpory nebo nevyplácí sníženou výši podpory podle § 34 odst. 9 nebo § 35 odst. 7,</w:t>
      </w:r>
    </w:p>
    <w:p w:rsidR="000C0063" w:rsidRPr="00CA4F3A" w:rsidRDefault="000C0063" w:rsidP="000C0063">
      <w:pPr>
        <w:spacing w:before="120" w:after="120"/>
        <w:ind w:left="709"/>
        <w:jc w:val="both"/>
      </w:pPr>
      <w:r w:rsidRPr="00CA4F3A">
        <w:t>k) neposkytne Inspekci informace potřebné k prověření přiměřenosti podpory podle § 36 odst. 5,</w:t>
      </w:r>
    </w:p>
    <w:p w:rsidR="000C0063" w:rsidRPr="00CA4F3A" w:rsidRDefault="000C0063" w:rsidP="000C0063">
      <w:pPr>
        <w:spacing w:before="120" w:after="120"/>
        <w:ind w:left="709"/>
        <w:jc w:val="both"/>
      </w:pPr>
      <w:r w:rsidRPr="00CA4F3A">
        <w:t xml:space="preserve">l) nezaeviduje sníženou výši podpory podle § 37 odst. 3 písm. a), </w:t>
      </w:r>
    </w:p>
    <w:p w:rsidR="000C0063" w:rsidRPr="00CA4F3A" w:rsidRDefault="000C0063" w:rsidP="000C0063">
      <w:pPr>
        <w:spacing w:before="120" w:after="120"/>
        <w:ind w:left="709"/>
        <w:jc w:val="both"/>
      </w:pPr>
      <w:r w:rsidRPr="00CA4F3A">
        <w:t xml:space="preserve">m) nehradí výrobci, výrobci tepla nebo výrobci </w:t>
      </w:r>
      <w:proofErr w:type="spellStart"/>
      <w:r w:rsidRPr="00CA4F3A">
        <w:t>biometanu</w:t>
      </w:r>
      <w:proofErr w:type="spellEnd"/>
      <w:r w:rsidRPr="00CA4F3A">
        <w:t xml:space="preserve"> sníženou výši podpory podle § 37 odst. 3 písm. b),</w:t>
      </w:r>
    </w:p>
    <w:p w:rsidR="000C0063" w:rsidRPr="00CA4F3A" w:rsidRDefault="000C0063" w:rsidP="000C0063">
      <w:pPr>
        <w:spacing w:before="120" w:after="120"/>
        <w:ind w:left="709"/>
        <w:jc w:val="both"/>
      </w:pPr>
      <w:r w:rsidRPr="00CA4F3A">
        <w:t>n) neinformuje povinně vykupujícího o snížené výši podpory podle § 37 odst. 3 písm. c),</w:t>
      </w:r>
    </w:p>
    <w:p w:rsidR="000C0063" w:rsidRPr="00CA4F3A" w:rsidRDefault="000C0063" w:rsidP="000C0063">
      <w:pPr>
        <w:spacing w:before="120" w:after="120"/>
        <w:ind w:left="709"/>
        <w:jc w:val="both"/>
      </w:pPr>
      <w:r w:rsidRPr="00CA4F3A">
        <w:t>o) nepředá informace do informačního systému Evropské komise ve stanovené lhůtě podle § 39 odst. 2,</w:t>
      </w:r>
    </w:p>
    <w:p w:rsidR="000C0063" w:rsidRPr="00CA4F3A" w:rsidRDefault="000C0063" w:rsidP="000C0063">
      <w:pPr>
        <w:spacing w:before="120" w:after="120"/>
        <w:ind w:left="709"/>
        <w:jc w:val="both"/>
      </w:pPr>
      <w:r w:rsidRPr="00CA4F3A">
        <w:t>p) neuchová informace po stanovenou dobu podle § 39 odst. 3,</w:t>
      </w:r>
    </w:p>
    <w:p w:rsidR="000C0063" w:rsidRPr="00CA4F3A" w:rsidRDefault="000C0063" w:rsidP="000C0063">
      <w:pPr>
        <w:spacing w:before="120" w:after="120"/>
        <w:ind w:left="709"/>
        <w:jc w:val="both"/>
      </w:pPr>
      <w:r w:rsidRPr="00CA4F3A">
        <w:t xml:space="preserve">q) nezajistí bezpečnost a důvěryhodnost údajů v evidenci záruk původu podle § 45a odst. 5, </w:t>
      </w:r>
    </w:p>
    <w:p w:rsidR="000C0063" w:rsidRPr="00CA4F3A" w:rsidRDefault="000C0063" w:rsidP="000C0063">
      <w:pPr>
        <w:spacing w:before="120" w:after="120"/>
        <w:ind w:left="709"/>
        <w:jc w:val="both"/>
      </w:pPr>
      <w:r w:rsidRPr="00CA4F3A">
        <w:t>r) nezveřejní pravidla pro evidenci záruk původu nebo neumožní přístup do evidence záruk původu způsobem umožňujícím dálkový přístup podle § 45a odst. 8,</w:t>
      </w:r>
    </w:p>
    <w:p w:rsidR="000C0063" w:rsidRPr="00CA4F3A" w:rsidRDefault="000C0063" w:rsidP="000C0063">
      <w:pPr>
        <w:spacing w:before="120" w:after="120"/>
        <w:ind w:left="709"/>
        <w:jc w:val="both"/>
      </w:pPr>
      <w:r w:rsidRPr="00CA4F3A">
        <w:t>s) ne</w:t>
      </w:r>
      <w:r w:rsidRPr="00CA4F3A">
        <w:rPr>
          <w:bCs/>
          <w:color w:val="000000"/>
        </w:rPr>
        <w:t xml:space="preserve">umožní převod záruk původu pokročilého </w:t>
      </w:r>
      <w:proofErr w:type="spellStart"/>
      <w:r w:rsidRPr="00CA4F3A">
        <w:rPr>
          <w:bCs/>
          <w:color w:val="000000"/>
        </w:rPr>
        <w:t>biometanu</w:t>
      </w:r>
      <w:proofErr w:type="spellEnd"/>
      <w:r w:rsidRPr="00CA4F3A">
        <w:rPr>
          <w:bCs/>
          <w:color w:val="000000"/>
        </w:rPr>
        <w:t xml:space="preserve"> evidovaných na odděleném účtu operátora trhu přednostně ve prospěch dodavatelů plynu, kteří dodávají zemní plyn a </w:t>
      </w:r>
      <w:proofErr w:type="spellStart"/>
      <w:r w:rsidRPr="00CA4F3A">
        <w:rPr>
          <w:bCs/>
          <w:color w:val="000000"/>
        </w:rPr>
        <w:t>biometan</w:t>
      </w:r>
      <w:proofErr w:type="spellEnd"/>
      <w:r w:rsidRPr="00CA4F3A">
        <w:rPr>
          <w:bCs/>
          <w:color w:val="000000"/>
        </w:rPr>
        <w:t xml:space="preserve"> ke spotřebě do čerpacích stanic nebo výdejních jednotek podle § 45c </w:t>
      </w:r>
      <w:proofErr w:type="gramStart"/>
      <w:r w:rsidRPr="00CA4F3A">
        <w:rPr>
          <w:bCs/>
          <w:color w:val="000000"/>
        </w:rPr>
        <w:t>odst.3,</w:t>
      </w:r>
      <w:proofErr w:type="gramEnd"/>
      <w:r w:rsidRPr="00CA4F3A">
        <w:rPr>
          <w:bCs/>
          <w:color w:val="000000"/>
        </w:rPr>
        <w:t xml:space="preserve"> </w:t>
      </w:r>
    </w:p>
    <w:p w:rsidR="000C0063" w:rsidRPr="00CA4F3A" w:rsidRDefault="000C0063" w:rsidP="000C0063">
      <w:pPr>
        <w:spacing w:before="120" w:after="120"/>
        <w:ind w:left="709"/>
        <w:jc w:val="both"/>
      </w:pPr>
      <w:r w:rsidRPr="00CA4F3A">
        <w:rPr>
          <w:bCs/>
          <w:color w:val="000000"/>
        </w:rPr>
        <w:t xml:space="preserve">t) neumožní přednostní převod záruk původu nejvýše v rozsahu celkového množství zemního plynu a </w:t>
      </w:r>
      <w:proofErr w:type="spellStart"/>
      <w:r w:rsidRPr="00CA4F3A">
        <w:rPr>
          <w:bCs/>
          <w:color w:val="000000"/>
        </w:rPr>
        <w:t>biometanu</w:t>
      </w:r>
      <w:proofErr w:type="spellEnd"/>
      <w:r w:rsidRPr="00CA4F3A">
        <w:rPr>
          <w:bCs/>
          <w:color w:val="000000"/>
        </w:rPr>
        <w:t xml:space="preserve"> dodávaného ke spotřebě zemního plynu a </w:t>
      </w:r>
      <w:proofErr w:type="spellStart"/>
      <w:r w:rsidRPr="00CA4F3A">
        <w:rPr>
          <w:bCs/>
          <w:color w:val="000000"/>
        </w:rPr>
        <w:t>biometanu</w:t>
      </w:r>
      <w:proofErr w:type="spellEnd"/>
      <w:r w:rsidRPr="00CA4F3A">
        <w:rPr>
          <w:bCs/>
          <w:color w:val="000000"/>
        </w:rPr>
        <w:t xml:space="preserve"> podle § 45c </w:t>
      </w:r>
      <w:proofErr w:type="gramStart"/>
      <w:r w:rsidRPr="00CA4F3A">
        <w:rPr>
          <w:bCs/>
          <w:color w:val="000000"/>
        </w:rPr>
        <w:t>odst.4,</w:t>
      </w:r>
      <w:proofErr w:type="gramEnd"/>
    </w:p>
    <w:p w:rsidR="000C0063" w:rsidRPr="00CA4F3A" w:rsidRDefault="000C0063" w:rsidP="000C0063">
      <w:pPr>
        <w:spacing w:before="120" w:after="120"/>
        <w:ind w:left="709"/>
        <w:jc w:val="both"/>
      </w:pPr>
      <w:r w:rsidRPr="00CA4F3A">
        <w:t xml:space="preserve">u) neumožní přístup </w:t>
      </w:r>
      <w:r w:rsidRPr="00CA4F3A">
        <w:rPr>
          <w:bCs/>
          <w:color w:val="000000"/>
        </w:rPr>
        <w:t>osobě, která je podle tohoto zákona nebo jiného právního předpis povinna dokládat plnění využití obnovitelných zdrojů energie v dopravě přístup k evidenci podle § 47c odst. 3, nebo</w:t>
      </w:r>
    </w:p>
    <w:p w:rsidR="000C0063" w:rsidRPr="00CA4F3A" w:rsidRDefault="000C0063" w:rsidP="000C0063">
      <w:pPr>
        <w:spacing w:before="120" w:after="120"/>
        <w:ind w:left="709"/>
        <w:jc w:val="both"/>
      </w:pPr>
      <w:r w:rsidRPr="00CA4F3A">
        <w:rPr>
          <w:rFonts w:eastAsia="Arial"/>
          <w:bCs/>
          <w:color w:val="000000"/>
        </w:rPr>
        <w:t>v) neumožní přístup ministerstvu, Ministerstvu zemědělství, Inspekci, orgánům celní správy přístup k evidenci podle § 47c odst. 4.“.“.</w:t>
      </w:r>
    </w:p>
    <w:p w:rsidR="00D8550A" w:rsidRDefault="00D8550A">
      <w:pPr>
        <w:widowControl/>
        <w:suppressAutoHyphens w:val="0"/>
        <w:rPr>
          <w:rFonts w:eastAsia="Calibri" w:cs="Times New Roman"/>
          <w:bCs/>
          <w:color w:val="000000"/>
          <w:kern w:val="0"/>
          <w:lang w:eastAsia="en-US" w:bidi="ar-SA"/>
        </w:rPr>
      </w:pPr>
      <w:r>
        <w:rPr>
          <w:bCs/>
          <w:color w:val="000000"/>
        </w:rPr>
        <w:br w:type="page"/>
      </w:r>
    </w:p>
    <w:p w:rsidR="000C0063" w:rsidRPr="00012217" w:rsidRDefault="000C0063" w:rsidP="006B77FB">
      <w:pPr>
        <w:pStyle w:val="Odstavecseseznamem"/>
        <w:widowControl w:val="0"/>
        <w:numPr>
          <w:ilvl w:val="0"/>
          <w:numId w:val="5"/>
        </w:numPr>
        <w:spacing w:before="480" w:after="120" w:line="240" w:lineRule="auto"/>
        <w:ind w:left="709" w:hanging="567"/>
        <w:contextualSpacing w:val="0"/>
        <w:jc w:val="both"/>
        <w:rPr>
          <w:rFonts w:ascii="Times New Roman" w:hAnsi="Times New Roman"/>
        </w:rPr>
      </w:pPr>
      <w:r w:rsidRPr="00012217">
        <w:rPr>
          <w:rFonts w:ascii="Times New Roman" w:hAnsi="Times New Roman"/>
          <w:bCs/>
          <w:color w:val="000000"/>
          <w:sz w:val="24"/>
          <w:szCs w:val="24"/>
        </w:rPr>
        <w:t xml:space="preserve">V části první čl. I původním bodě 125 v § </w:t>
      </w:r>
      <w:proofErr w:type="gramStart"/>
      <w:r w:rsidRPr="00012217">
        <w:rPr>
          <w:rFonts w:ascii="Times New Roman" w:hAnsi="Times New Roman"/>
          <w:bCs/>
          <w:color w:val="000000"/>
          <w:sz w:val="24"/>
          <w:szCs w:val="24"/>
        </w:rPr>
        <w:t>49  se</w:t>
      </w:r>
      <w:proofErr w:type="gramEnd"/>
      <w:r w:rsidRPr="00012217">
        <w:rPr>
          <w:rFonts w:ascii="Times New Roman" w:hAnsi="Times New Roman"/>
          <w:bCs/>
          <w:color w:val="000000"/>
          <w:sz w:val="24"/>
          <w:szCs w:val="24"/>
        </w:rPr>
        <w:t xml:space="preserve"> za odstavec 14 vkládají nové odstavce 15 až 20, které znějí: </w:t>
      </w:r>
    </w:p>
    <w:p w:rsidR="000C0063" w:rsidRPr="00012217" w:rsidRDefault="000C0063" w:rsidP="000C0063">
      <w:pPr>
        <w:spacing w:before="120" w:after="120"/>
        <w:ind w:left="709"/>
        <w:jc w:val="both"/>
      </w:pPr>
      <w:r w:rsidRPr="004932EC">
        <w:t>„</w:t>
      </w:r>
      <w:r w:rsidRPr="00012217">
        <w:t xml:space="preserve">(15) </w:t>
      </w:r>
      <w:r w:rsidRPr="00012217">
        <w:rPr>
          <w:bCs/>
          <w:color w:val="000000"/>
        </w:rPr>
        <w:t xml:space="preserve">Provozovatel přepravní soustavy nebo provozovatel distribuční soustavy se dopustí přestupku tím, že nezaregistruje předávací místo výrobny </w:t>
      </w:r>
      <w:proofErr w:type="spellStart"/>
      <w:r w:rsidRPr="00012217">
        <w:rPr>
          <w:bCs/>
          <w:color w:val="000000"/>
        </w:rPr>
        <w:t>biometanu</w:t>
      </w:r>
      <w:proofErr w:type="spellEnd"/>
      <w:r w:rsidRPr="00012217">
        <w:rPr>
          <w:bCs/>
          <w:color w:val="000000"/>
        </w:rPr>
        <w:t xml:space="preserve"> připojené k distribuční nebo přepravní soustavě České republiky jako výrobní předávací místo v systému operátora trhu a dále registruje všechny změny v těchto údajích podle  § 27d </w:t>
      </w:r>
      <w:proofErr w:type="gramStart"/>
      <w:r w:rsidRPr="00012217">
        <w:rPr>
          <w:bCs/>
          <w:color w:val="000000"/>
        </w:rPr>
        <w:t>odst.1.</w:t>
      </w:r>
      <w:proofErr w:type="gramEnd"/>
    </w:p>
    <w:p w:rsidR="000C0063" w:rsidRPr="00012217" w:rsidRDefault="000C0063" w:rsidP="000C0063">
      <w:pPr>
        <w:spacing w:before="120" w:after="120"/>
        <w:ind w:left="709"/>
        <w:jc w:val="both"/>
      </w:pPr>
      <w:r w:rsidRPr="00012217">
        <w:t>(16) Výrobce elektřiny z druhotných zdrojů se dopustí přestupku tím, že nepředá ministerstvu úplné a pravdivé informace k vydání osvědčení o původu podle § 47 odst. 2.</w:t>
      </w:r>
    </w:p>
    <w:p w:rsidR="000C0063" w:rsidRPr="00012217" w:rsidRDefault="000C0063" w:rsidP="000C0063">
      <w:pPr>
        <w:spacing w:before="120" w:after="120"/>
        <w:ind w:left="709"/>
        <w:jc w:val="both"/>
      </w:pPr>
      <w:r w:rsidRPr="00012217">
        <w:t>(17) Držitel osvědčení o původu se dopustí přestupku tím, že bezodkladně neoznámí ministerstvu veškeré změny údajů uvedených v žádosti o vydání osvědčení o původu či jiné závažné skutečnosti vztahující se k udělenému osvědčení o původu podle § 47a odst. 1.</w:t>
      </w:r>
    </w:p>
    <w:p w:rsidR="000C0063" w:rsidRPr="00012217" w:rsidRDefault="000C0063" w:rsidP="000C0063">
      <w:pPr>
        <w:spacing w:before="120" w:after="120"/>
        <w:ind w:left="709"/>
        <w:jc w:val="both"/>
      </w:pPr>
      <w:r w:rsidRPr="00012217">
        <w:rPr>
          <w:bCs/>
          <w:color w:val="000000"/>
        </w:rPr>
        <w:t>(18) Provozovatel přenosové soustavy, provozovatel přepravní soustavy, provozovatel distribuční soustavy, výrobce plynu, provozovatel čerpací stanice nebo výdejní jednotky, výrobce vodíku a provozovatel rozvodných tepelných zařízení se dopustí přestupku tím, že nepředají operátorovi trhu úplné a pravdivé informace nezbytné pro vydávání záruky původu podle § 45 odst. 2.</w:t>
      </w:r>
    </w:p>
    <w:p w:rsidR="000C0063" w:rsidRPr="00012217" w:rsidRDefault="000C0063" w:rsidP="000C0063">
      <w:pPr>
        <w:spacing w:before="120" w:after="120"/>
        <w:ind w:left="709"/>
        <w:jc w:val="both"/>
      </w:pPr>
      <w:r w:rsidRPr="00012217">
        <w:rPr>
          <w:bCs/>
          <w:color w:val="000000"/>
        </w:rPr>
        <w:t xml:space="preserve">(19) Provozovatel dobíjecí stanice se dopustí přestupku tím, že </w:t>
      </w:r>
    </w:p>
    <w:p w:rsidR="000C0063" w:rsidRPr="00012217" w:rsidRDefault="000C0063" w:rsidP="000C0063">
      <w:pPr>
        <w:spacing w:before="120" w:after="120"/>
        <w:ind w:left="709"/>
        <w:jc w:val="both"/>
      </w:pPr>
      <w:r w:rsidRPr="00012217">
        <w:rPr>
          <w:bCs/>
          <w:color w:val="000000"/>
        </w:rPr>
        <w:t>a) nezajistí měření množství elektřiny podle § 47e odst. 3,</w:t>
      </w:r>
    </w:p>
    <w:p w:rsidR="000C0063" w:rsidRPr="00012217" w:rsidRDefault="000C0063" w:rsidP="000C0063">
      <w:pPr>
        <w:spacing w:before="120" w:after="120"/>
        <w:ind w:left="709"/>
        <w:jc w:val="both"/>
      </w:pPr>
      <w:r w:rsidRPr="00012217">
        <w:rPr>
          <w:bCs/>
          <w:color w:val="000000"/>
        </w:rPr>
        <w:t>b) nepředá operátorovi trhu údaje o množství elektřiny vyrobené v odběrném místě a dodané do dobíjecí stanice podle § 47e odst. 3,</w:t>
      </w:r>
    </w:p>
    <w:p w:rsidR="000C0063" w:rsidRPr="00012217" w:rsidRDefault="000C0063" w:rsidP="000C0063">
      <w:pPr>
        <w:spacing w:before="120" w:after="120"/>
        <w:ind w:left="709"/>
        <w:jc w:val="both"/>
      </w:pPr>
      <w:r w:rsidRPr="00012217">
        <w:rPr>
          <w:bCs/>
          <w:color w:val="000000"/>
        </w:rPr>
        <w:t xml:space="preserve">c) neudržuje a provozuje měřicí zařízení podle § 47e odst. 4, </w:t>
      </w:r>
    </w:p>
    <w:p w:rsidR="000C0063" w:rsidRPr="00012217" w:rsidRDefault="000C0063" w:rsidP="000C0063">
      <w:pPr>
        <w:spacing w:before="120" w:after="120"/>
        <w:ind w:left="709"/>
        <w:jc w:val="both"/>
      </w:pPr>
      <w:r w:rsidRPr="00012217">
        <w:rPr>
          <w:bCs/>
          <w:color w:val="000000"/>
        </w:rPr>
        <w:t>d) nezdrží se jakýchkoli neoprávněných zásahů do zajištění proti neoprávněné manipulaci nebo do měřicího zařízení podle § 47e odst. 4, nebo</w:t>
      </w:r>
    </w:p>
    <w:p w:rsidR="000C0063" w:rsidRPr="00012217" w:rsidRDefault="000C0063" w:rsidP="000C0063">
      <w:pPr>
        <w:spacing w:before="120" w:after="120"/>
        <w:ind w:left="709"/>
        <w:jc w:val="both"/>
      </w:pPr>
      <w:r w:rsidRPr="00012217">
        <w:rPr>
          <w:bCs/>
          <w:color w:val="000000"/>
        </w:rPr>
        <w:t>e) nepodá hlášení o splnění povinnosti zajištění minimálního podílu elektřiny vyrobené z obnovitelného zdroje energie v množství elektřiny spotřebované pro dobíjení vozidel v jím provozované dobíjecí stanici podle § 47e odst. 5.</w:t>
      </w:r>
    </w:p>
    <w:p w:rsidR="000C0063" w:rsidRPr="00012217" w:rsidRDefault="000C0063" w:rsidP="000C0063">
      <w:pPr>
        <w:spacing w:before="120" w:after="120"/>
        <w:ind w:left="709"/>
        <w:jc w:val="both"/>
      </w:pPr>
      <w:r w:rsidRPr="00012217">
        <w:rPr>
          <w:bCs/>
        </w:rPr>
        <w:t xml:space="preserve">(20) </w:t>
      </w:r>
      <w:r w:rsidRPr="00012217">
        <w:rPr>
          <w:bCs/>
          <w:color w:val="000000"/>
        </w:rPr>
        <w:t xml:space="preserve">Dodavatel plynu se dopustí přestupku tím, že nepodá hlášení o splnění povinnosti zajištění minimálního podílu energie pokročilého </w:t>
      </w:r>
      <w:proofErr w:type="spellStart"/>
      <w:r w:rsidRPr="00012217">
        <w:rPr>
          <w:bCs/>
          <w:color w:val="000000"/>
        </w:rPr>
        <w:t>biometanu</w:t>
      </w:r>
      <w:proofErr w:type="spellEnd"/>
      <w:r w:rsidRPr="00012217">
        <w:rPr>
          <w:bCs/>
          <w:color w:val="000000"/>
        </w:rPr>
        <w:t xml:space="preserve"> v zemním plynu a </w:t>
      </w:r>
      <w:proofErr w:type="spellStart"/>
      <w:r w:rsidRPr="00012217">
        <w:rPr>
          <w:bCs/>
          <w:color w:val="000000"/>
        </w:rPr>
        <w:t>biometanu</w:t>
      </w:r>
      <w:proofErr w:type="spellEnd"/>
      <w:r w:rsidRPr="00012217">
        <w:rPr>
          <w:bCs/>
          <w:color w:val="000000"/>
        </w:rPr>
        <w:t>, které dodává ke spotřebě pro dopravní účely podle § 47d odst. 5</w:t>
      </w:r>
      <w:r w:rsidRPr="00012217">
        <w:rPr>
          <w:bCs/>
        </w:rPr>
        <w:t>.“.“.</w:t>
      </w:r>
    </w:p>
    <w:p w:rsidR="000C0063" w:rsidRPr="00012217" w:rsidRDefault="000C0063" w:rsidP="000C0063">
      <w:pPr>
        <w:spacing w:before="240" w:after="480"/>
        <w:ind w:left="709"/>
        <w:jc w:val="both"/>
        <w:rPr>
          <w:rFonts w:eastAsia="Arial"/>
          <w:bCs/>
        </w:rPr>
      </w:pPr>
      <w:r w:rsidRPr="00012217">
        <w:rPr>
          <w:rFonts w:eastAsia="Arial"/>
          <w:bCs/>
        </w:rPr>
        <w:t>Dosavadní odstavec 15 se označuje jako odstavec 21.</w:t>
      </w:r>
    </w:p>
    <w:p w:rsidR="000C0063" w:rsidRPr="004932EC" w:rsidRDefault="000C0063" w:rsidP="006B77FB">
      <w:pPr>
        <w:pStyle w:val="Odstavecseseznamem"/>
        <w:widowControl w:val="0"/>
        <w:numPr>
          <w:ilvl w:val="0"/>
          <w:numId w:val="5"/>
        </w:numPr>
        <w:spacing w:before="120" w:after="120" w:line="240" w:lineRule="auto"/>
        <w:ind w:left="709" w:hanging="567"/>
        <w:contextualSpacing w:val="0"/>
        <w:jc w:val="both"/>
        <w:rPr>
          <w:rFonts w:ascii="Times New Roman" w:hAnsi="Times New Roman"/>
        </w:rPr>
      </w:pPr>
      <w:r w:rsidRPr="004932EC">
        <w:rPr>
          <w:rFonts w:ascii="Times New Roman" w:hAnsi="Times New Roman"/>
          <w:sz w:val="24"/>
          <w:szCs w:val="24"/>
        </w:rPr>
        <w:t>V části první čl. I původním bodě 125 v § 49 nově označený odstavec 21 zní:</w:t>
      </w:r>
    </w:p>
    <w:p w:rsidR="000C0063" w:rsidRPr="00012217" w:rsidRDefault="000C0063" w:rsidP="000C0063">
      <w:pPr>
        <w:pStyle w:val="Odstavecseseznamem"/>
        <w:spacing w:before="120" w:after="120" w:line="240" w:lineRule="auto"/>
        <w:ind w:left="709"/>
        <w:contextualSpacing w:val="0"/>
        <w:jc w:val="both"/>
        <w:rPr>
          <w:rFonts w:ascii="Times New Roman" w:eastAsia="Arial" w:hAnsi="Times New Roman"/>
          <w:sz w:val="24"/>
          <w:szCs w:val="24"/>
          <w:lang w:bidi="hi-IN"/>
        </w:rPr>
      </w:pPr>
      <w:r w:rsidRPr="00012217">
        <w:rPr>
          <w:rFonts w:ascii="Times New Roman" w:eastAsia="Arial" w:hAnsi="Times New Roman"/>
          <w:sz w:val="24"/>
          <w:szCs w:val="24"/>
          <w:lang w:bidi="hi-IN"/>
        </w:rPr>
        <w:t>„(21) Za přestupek podle odstavců 1 až 20 se uloží pokuta do 50 000 000 Kč. Dopustí-li se přestupku výrobce nebo výrobce tepla, uloží se pokuta maximálně do výše ročního nároku výrobce nebo výrobce tepla na podporu.“.</w:t>
      </w:r>
    </w:p>
    <w:p w:rsidR="00D8550A" w:rsidRDefault="00D8550A">
      <w:pPr>
        <w:widowControl/>
        <w:suppressAutoHyphens w:val="0"/>
        <w:rPr>
          <w:rFonts w:eastAsia="Calibri" w:cs="Times New Roman"/>
          <w:kern w:val="0"/>
          <w:lang w:eastAsia="en-US" w:bidi="ar-SA"/>
        </w:rPr>
      </w:pPr>
      <w:r>
        <w:br w:type="page"/>
      </w:r>
    </w:p>
    <w:p w:rsidR="000C0063" w:rsidRPr="00012217"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rPr>
      </w:pPr>
      <w:r w:rsidRPr="00012217">
        <w:rPr>
          <w:rFonts w:ascii="Times New Roman" w:hAnsi="Times New Roman"/>
          <w:sz w:val="24"/>
          <w:szCs w:val="24"/>
        </w:rPr>
        <w:t>V části první čl</w:t>
      </w:r>
      <w:r>
        <w:rPr>
          <w:rFonts w:ascii="Times New Roman" w:hAnsi="Times New Roman"/>
          <w:sz w:val="24"/>
          <w:szCs w:val="24"/>
        </w:rPr>
        <w:t xml:space="preserve">. </w:t>
      </w:r>
      <w:r w:rsidRPr="00012217">
        <w:rPr>
          <w:rFonts w:ascii="Times New Roman" w:hAnsi="Times New Roman"/>
          <w:sz w:val="24"/>
          <w:szCs w:val="24"/>
        </w:rPr>
        <w:t>I původní bod 126 zní:</w:t>
      </w:r>
    </w:p>
    <w:p w:rsidR="000C0063" w:rsidRPr="00012217" w:rsidRDefault="000C0063" w:rsidP="000C0063">
      <w:pPr>
        <w:spacing w:before="120" w:after="120"/>
        <w:ind w:left="709"/>
        <w:jc w:val="both"/>
      </w:pPr>
      <w:r w:rsidRPr="00012217">
        <w:t>„</w:t>
      </w:r>
      <w:r>
        <w:t xml:space="preserve">126. </w:t>
      </w:r>
      <w:r w:rsidRPr="00012217">
        <w:t>V § 51 odstavec 1 zní:</w:t>
      </w:r>
    </w:p>
    <w:p w:rsidR="000C0063" w:rsidRPr="00012217" w:rsidRDefault="000C0063" w:rsidP="000C0063">
      <w:pPr>
        <w:pStyle w:val="Odstavecseseznamem"/>
        <w:spacing w:before="120" w:after="120" w:line="240" w:lineRule="auto"/>
        <w:ind w:left="709"/>
        <w:contextualSpacing w:val="0"/>
        <w:jc w:val="both"/>
        <w:rPr>
          <w:rFonts w:ascii="Times New Roman" w:eastAsia="Arial" w:hAnsi="Times New Roman"/>
          <w:sz w:val="24"/>
          <w:szCs w:val="24"/>
          <w:lang w:bidi="hi-IN"/>
        </w:rPr>
      </w:pPr>
      <w:r w:rsidRPr="00012217">
        <w:rPr>
          <w:rFonts w:ascii="Times New Roman" w:eastAsia="Arial" w:hAnsi="Times New Roman"/>
          <w:sz w:val="24"/>
          <w:szCs w:val="24"/>
          <w:lang w:bidi="hi-IN"/>
        </w:rPr>
        <w:t xml:space="preserve">„(1) Došlo-li k čerpání podpory elektřiny, provozní podpory tepla nebo podpory </w:t>
      </w:r>
      <w:proofErr w:type="spellStart"/>
      <w:r w:rsidRPr="00012217">
        <w:rPr>
          <w:rFonts w:ascii="Times New Roman" w:eastAsia="Arial" w:hAnsi="Times New Roman"/>
          <w:sz w:val="24"/>
          <w:szCs w:val="24"/>
          <w:lang w:bidi="hi-IN"/>
        </w:rPr>
        <w:t>biometanu</w:t>
      </w:r>
      <w:proofErr w:type="spellEnd"/>
      <w:r w:rsidRPr="00012217">
        <w:rPr>
          <w:rFonts w:ascii="Times New Roman" w:eastAsia="Arial" w:hAnsi="Times New Roman"/>
          <w:sz w:val="24"/>
          <w:szCs w:val="24"/>
          <w:lang w:bidi="hi-IN"/>
        </w:rPr>
        <w:t xml:space="preserve">     v případech, kdy na podporu podle tohoto zákona </w:t>
      </w:r>
      <w:r w:rsidRPr="00012217">
        <w:rPr>
          <w:rFonts w:ascii="Times New Roman" w:eastAsia="Arial" w:hAnsi="Times New Roman"/>
          <w:bCs/>
          <w:sz w:val="24"/>
          <w:szCs w:val="24"/>
          <w:lang w:bidi="hi-IN"/>
        </w:rPr>
        <w:t>nebo podle předchozích právních předpisů</w:t>
      </w:r>
      <w:r w:rsidRPr="00012217">
        <w:rPr>
          <w:rFonts w:ascii="Times New Roman" w:eastAsia="Arial" w:hAnsi="Times New Roman"/>
          <w:sz w:val="24"/>
          <w:szCs w:val="24"/>
          <w:lang w:bidi="hi-IN"/>
        </w:rPr>
        <w:t xml:space="preserve"> nevzniklo právo nebo došlo-li k čerpání podpory elektřiny, provozní podpory tepla nebo podpory </w:t>
      </w:r>
      <w:proofErr w:type="spellStart"/>
      <w:r w:rsidRPr="00012217">
        <w:rPr>
          <w:rFonts w:ascii="Times New Roman" w:eastAsia="Arial" w:hAnsi="Times New Roman"/>
          <w:sz w:val="24"/>
          <w:szCs w:val="24"/>
          <w:lang w:bidi="hi-IN"/>
        </w:rPr>
        <w:t>biometanu</w:t>
      </w:r>
      <w:proofErr w:type="spellEnd"/>
      <w:r w:rsidRPr="00012217">
        <w:rPr>
          <w:rFonts w:ascii="Times New Roman" w:eastAsia="Arial" w:hAnsi="Times New Roman"/>
          <w:sz w:val="24"/>
          <w:szCs w:val="24"/>
          <w:lang w:bidi="hi-IN"/>
        </w:rPr>
        <w:t xml:space="preserve"> v nesprávné výši ze strany výrobce, výrobce elektřiny z decentrální výrobny elektřiny, výrobce tepla nebo výrobce </w:t>
      </w:r>
      <w:proofErr w:type="spellStart"/>
      <w:r w:rsidRPr="00012217">
        <w:rPr>
          <w:rFonts w:ascii="Times New Roman" w:eastAsia="Arial" w:hAnsi="Times New Roman"/>
          <w:sz w:val="24"/>
          <w:szCs w:val="24"/>
          <w:lang w:bidi="hi-IN"/>
        </w:rPr>
        <w:t>biometanu</w:t>
      </w:r>
      <w:proofErr w:type="spellEnd"/>
      <w:r w:rsidRPr="00012217">
        <w:rPr>
          <w:rFonts w:ascii="Times New Roman" w:eastAsia="Arial" w:hAnsi="Times New Roman"/>
          <w:sz w:val="24"/>
          <w:szCs w:val="24"/>
          <w:lang w:bidi="hi-IN"/>
        </w:rPr>
        <w:t xml:space="preserve"> (dále jen „neoprávněné čerpání podpory“), Inspekce z moci úřední rozhodne o neoprávněném čerpání podpory a stanoví jeho rozsah podle doby trvání neoprávněného čerpání podpory. Výrobce, výrobce elektřiny z decentrální výrobny elektřiny, výrobce tepla nebo výrobce </w:t>
      </w:r>
      <w:proofErr w:type="spellStart"/>
      <w:r w:rsidRPr="00012217">
        <w:rPr>
          <w:rFonts w:ascii="Times New Roman" w:eastAsia="Arial" w:hAnsi="Times New Roman"/>
          <w:sz w:val="24"/>
          <w:szCs w:val="24"/>
          <w:lang w:bidi="hi-IN"/>
        </w:rPr>
        <w:t>biometanu</w:t>
      </w:r>
      <w:proofErr w:type="spellEnd"/>
      <w:r w:rsidRPr="00012217">
        <w:rPr>
          <w:rFonts w:ascii="Times New Roman" w:eastAsia="Arial" w:hAnsi="Times New Roman"/>
          <w:sz w:val="24"/>
          <w:szCs w:val="24"/>
          <w:lang w:bidi="hi-IN"/>
        </w:rPr>
        <w:t xml:space="preserve"> je povinen neoprávněně čerpanou podporu uhradit nejpozději do 30 dnů ode dne právní moci rozhodnutí Inspekce o neoprávněném čerpání podpory do státního rozpočtu. Výrobce, výrobce elektřiny z decentrální výrobny elektřiny, výrobce tepla nebo výrobce </w:t>
      </w:r>
      <w:proofErr w:type="spellStart"/>
      <w:r w:rsidRPr="00012217">
        <w:rPr>
          <w:rFonts w:ascii="Times New Roman" w:eastAsia="Arial" w:hAnsi="Times New Roman"/>
          <w:sz w:val="24"/>
          <w:szCs w:val="24"/>
          <w:lang w:bidi="hi-IN"/>
        </w:rPr>
        <w:t>biometanu</w:t>
      </w:r>
      <w:proofErr w:type="spellEnd"/>
      <w:r w:rsidRPr="00012217">
        <w:rPr>
          <w:rFonts w:ascii="Times New Roman" w:eastAsia="Arial" w:hAnsi="Times New Roman"/>
          <w:sz w:val="24"/>
          <w:szCs w:val="24"/>
          <w:lang w:bidi="hi-IN"/>
        </w:rPr>
        <w:t xml:space="preserve"> je zároveň povinen uhradit penále za neoprávněné čerpání podpory ve výši 0,1 % denně z částky rovnající se neoprávněně čerpané podpoře za dobu, kdy výrobce, výrobce elektřiny z decentrální výrobny elektřiny, výrobce tepla nebo výrobce </w:t>
      </w:r>
      <w:proofErr w:type="spellStart"/>
      <w:r w:rsidRPr="00012217">
        <w:rPr>
          <w:rFonts w:ascii="Times New Roman" w:eastAsia="Arial" w:hAnsi="Times New Roman"/>
          <w:sz w:val="24"/>
          <w:szCs w:val="24"/>
          <w:lang w:bidi="hi-IN"/>
        </w:rPr>
        <w:t>biometanu</w:t>
      </w:r>
      <w:proofErr w:type="spellEnd"/>
      <w:r w:rsidRPr="00012217">
        <w:rPr>
          <w:rFonts w:ascii="Times New Roman" w:eastAsia="Arial" w:hAnsi="Times New Roman"/>
          <w:sz w:val="24"/>
          <w:szCs w:val="24"/>
          <w:lang w:bidi="hi-IN"/>
        </w:rPr>
        <w:t xml:space="preserve"> podporu elektřiny, podporu decentrální výroby elektřiny, provozní podporu tepla nebo podporu </w:t>
      </w:r>
      <w:proofErr w:type="spellStart"/>
      <w:r w:rsidRPr="00012217">
        <w:rPr>
          <w:rFonts w:ascii="Times New Roman" w:eastAsia="Arial" w:hAnsi="Times New Roman"/>
          <w:sz w:val="24"/>
          <w:szCs w:val="24"/>
          <w:lang w:bidi="hi-IN"/>
        </w:rPr>
        <w:t>biometanu</w:t>
      </w:r>
      <w:proofErr w:type="spellEnd"/>
      <w:r w:rsidRPr="00012217">
        <w:rPr>
          <w:rFonts w:ascii="Times New Roman" w:eastAsia="Arial" w:hAnsi="Times New Roman"/>
          <w:sz w:val="24"/>
          <w:szCs w:val="24"/>
          <w:lang w:bidi="hi-IN"/>
        </w:rPr>
        <w:t xml:space="preserve"> neoprávněně čerpal do doby, kdy ji uhradil do státního rozpočtu, maximálně však do výše neoprávněného čerpání podpory.“.</w:t>
      </w:r>
      <w:r>
        <w:rPr>
          <w:rFonts w:ascii="Times New Roman" w:eastAsia="Arial" w:hAnsi="Times New Roman"/>
          <w:sz w:val="24"/>
          <w:szCs w:val="24"/>
          <w:lang w:bidi="hi-IN"/>
        </w:rPr>
        <w:t>“.</w:t>
      </w:r>
    </w:p>
    <w:p w:rsidR="000C0063" w:rsidRPr="004C0BA5" w:rsidRDefault="000C0063" w:rsidP="006B77FB">
      <w:pPr>
        <w:pStyle w:val="Odstavecseseznamem"/>
        <w:widowControl w:val="0"/>
        <w:numPr>
          <w:ilvl w:val="0"/>
          <w:numId w:val="5"/>
        </w:numPr>
        <w:spacing w:before="480" w:after="120" w:line="240" w:lineRule="auto"/>
        <w:ind w:left="709" w:hanging="567"/>
        <w:contextualSpacing w:val="0"/>
        <w:jc w:val="both"/>
        <w:rPr>
          <w:rFonts w:ascii="Times New Roman" w:hAnsi="Times New Roman"/>
        </w:rPr>
      </w:pPr>
      <w:r w:rsidRPr="004C0BA5">
        <w:rPr>
          <w:rFonts w:ascii="Times New Roman" w:hAnsi="Times New Roman"/>
          <w:sz w:val="24"/>
          <w:szCs w:val="24"/>
        </w:rPr>
        <w:t>V části první čl</w:t>
      </w:r>
      <w:r>
        <w:rPr>
          <w:rFonts w:ascii="Times New Roman" w:hAnsi="Times New Roman"/>
          <w:sz w:val="24"/>
          <w:szCs w:val="24"/>
        </w:rPr>
        <w:t>.</w:t>
      </w:r>
      <w:r w:rsidRPr="004C0BA5">
        <w:rPr>
          <w:rFonts w:ascii="Times New Roman" w:hAnsi="Times New Roman"/>
          <w:sz w:val="24"/>
          <w:szCs w:val="24"/>
        </w:rPr>
        <w:t xml:space="preserve"> I původní bod 127 zní: </w:t>
      </w:r>
    </w:p>
    <w:p w:rsidR="000C0063" w:rsidRPr="004C0BA5" w:rsidRDefault="000C0063" w:rsidP="000C0063">
      <w:pPr>
        <w:pStyle w:val="Odstavecseseznamem"/>
        <w:spacing w:before="120" w:after="120" w:line="240" w:lineRule="auto"/>
        <w:ind w:left="709"/>
        <w:contextualSpacing w:val="0"/>
        <w:jc w:val="both"/>
        <w:rPr>
          <w:rFonts w:ascii="Times New Roman" w:hAnsi="Times New Roman"/>
          <w:sz w:val="24"/>
          <w:szCs w:val="24"/>
        </w:rPr>
      </w:pPr>
      <w:r w:rsidRPr="004C0BA5">
        <w:rPr>
          <w:rFonts w:ascii="Times New Roman" w:hAnsi="Times New Roman"/>
          <w:sz w:val="24"/>
          <w:szCs w:val="24"/>
        </w:rPr>
        <w:t>„</w:t>
      </w:r>
      <w:r>
        <w:rPr>
          <w:rFonts w:ascii="Times New Roman" w:hAnsi="Times New Roman"/>
          <w:sz w:val="24"/>
          <w:szCs w:val="24"/>
        </w:rPr>
        <w:t xml:space="preserve">127. </w:t>
      </w:r>
      <w:r w:rsidRPr="004C0BA5">
        <w:rPr>
          <w:rFonts w:ascii="Times New Roman" w:hAnsi="Times New Roman"/>
          <w:sz w:val="24"/>
          <w:szCs w:val="24"/>
        </w:rPr>
        <w:t xml:space="preserve">V § 51 odst. 2 větě první se slovo „Úřad“ nahrazuje slovem „Inspekce“ a ve větě druhé se slovo „nebo“ nahrazuje čárkou a za slovo „tepla“ se vkládají slova „nebo výrobce </w:t>
      </w:r>
      <w:proofErr w:type="spellStart"/>
      <w:r w:rsidRPr="004C0BA5">
        <w:rPr>
          <w:rFonts w:ascii="Times New Roman" w:hAnsi="Times New Roman"/>
          <w:sz w:val="24"/>
          <w:szCs w:val="24"/>
        </w:rPr>
        <w:t>biometanu</w:t>
      </w:r>
      <w:proofErr w:type="spellEnd"/>
      <w:r w:rsidRPr="004C0BA5">
        <w:rPr>
          <w:rFonts w:ascii="Times New Roman" w:hAnsi="Times New Roman"/>
          <w:sz w:val="24"/>
          <w:szCs w:val="24"/>
        </w:rPr>
        <w:t>“.“</w:t>
      </w:r>
      <w:r>
        <w:rPr>
          <w:rFonts w:ascii="Times New Roman" w:hAnsi="Times New Roman"/>
          <w:sz w:val="24"/>
          <w:szCs w:val="24"/>
        </w:rPr>
        <w:t>.</w:t>
      </w:r>
    </w:p>
    <w:p w:rsidR="000C0063" w:rsidRPr="004C0BA5" w:rsidRDefault="000C0063" w:rsidP="006B77FB">
      <w:pPr>
        <w:pStyle w:val="Odstavecseseznamem"/>
        <w:widowControl w:val="0"/>
        <w:numPr>
          <w:ilvl w:val="0"/>
          <w:numId w:val="5"/>
        </w:numPr>
        <w:spacing w:before="480" w:after="120" w:line="240" w:lineRule="auto"/>
        <w:ind w:left="709" w:hanging="567"/>
        <w:contextualSpacing w:val="0"/>
        <w:rPr>
          <w:rFonts w:ascii="Times New Roman" w:hAnsi="Times New Roman"/>
        </w:rPr>
      </w:pPr>
      <w:r w:rsidRPr="004C0BA5">
        <w:rPr>
          <w:rFonts w:ascii="Times New Roman" w:hAnsi="Times New Roman"/>
          <w:sz w:val="24"/>
          <w:szCs w:val="24"/>
        </w:rPr>
        <w:t>V části první čl. I původní bod 128 zní:</w:t>
      </w:r>
    </w:p>
    <w:p w:rsidR="000C0063" w:rsidRPr="004C0BA5" w:rsidRDefault="000C0063" w:rsidP="000C0063">
      <w:pPr>
        <w:pStyle w:val="Odstavecseseznamem"/>
        <w:spacing w:before="120" w:after="120" w:line="240" w:lineRule="auto"/>
        <w:ind w:left="709"/>
        <w:contextualSpacing w:val="0"/>
        <w:jc w:val="both"/>
        <w:rPr>
          <w:rFonts w:ascii="Times New Roman" w:hAnsi="Times New Roman"/>
          <w:sz w:val="24"/>
          <w:szCs w:val="24"/>
        </w:rPr>
      </w:pPr>
      <w:r w:rsidRPr="004C0BA5">
        <w:rPr>
          <w:rFonts w:ascii="Times New Roman" w:hAnsi="Times New Roman"/>
          <w:sz w:val="24"/>
          <w:szCs w:val="24"/>
        </w:rPr>
        <w:t xml:space="preserve">„128. V § 52 odst. 1 se slova „týkající se“ nahrazují slovy „, jejichž předmětem je splnění povinnosti úhrady“, slova „a podpory tepla“ se nahrazují slovy „, podpory tepla a podpory </w:t>
      </w:r>
      <w:proofErr w:type="spellStart"/>
      <w:r w:rsidRPr="004C0BA5">
        <w:rPr>
          <w:rFonts w:ascii="Times New Roman" w:hAnsi="Times New Roman"/>
          <w:sz w:val="24"/>
          <w:szCs w:val="24"/>
        </w:rPr>
        <w:t>biometanu</w:t>
      </w:r>
      <w:proofErr w:type="spellEnd"/>
      <w:r w:rsidRPr="004C0BA5">
        <w:rPr>
          <w:rFonts w:ascii="Times New Roman" w:hAnsi="Times New Roman"/>
          <w:sz w:val="24"/>
          <w:szCs w:val="24"/>
        </w:rPr>
        <w:t>.“.</w:t>
      </w:r>
      <w:r>
        <w:rPr>
          <w:rFonts w:ascii="Times New Roman" w:hAnsi="Times New Roman"/>
          <w:sz w:val="24"/>
          <w:szCs w:val="24"/>
        </w:rPr>
        <w:t>“.</w:t>
      </w:r>
    </w:p>
    <w:p w:rsidR="000C0063" w:rsidRPr="004C0BA5" w:rsidRDefault="000C0063" w:rsidP="006B77FB">
      <w:pPr>
        <w:pStyle w:val="Odstavecseseznamem"/>
        <w:widowControl w:val="0"/>
        <w:numPr>
          <w:ilvl w:val="0"/>
          <w:numId w:val="5"/>
        </w:numPr>
        <w:spacing w:before="480" w:after="120" w:line="240" w:lineRule="auto"/>
        <w:ind w:left="709" w:hanging="567"/>
        <w:contextualSpacing w:val="0"/>
        <w:rPr>
          <w:rFonts w:ascii="Times New Roman" w:hAnsi="Times New Roman"/>
        </w:rPr>
      </w:pPr>
      <w:r w:rsidRPr="004C0BA5">
        <w:rPr>
          <w:rFonts w:ascii="Times New Roman" w:hAnsi="Times New Roman"/>
          <w:sz w:val="24"/>
          <w:szCs w:val="24"/>
        </w:rPr>
        <w:t>V části první čl. I původní bod 129 zní:</w:t>
      </w:r>
    </w:p>
    <w:p w:rsidR="000C0063" w:rsidRPr="004C0BA5" w:rsidRDefault="000C0063" w:rsidP="000C0063">
      <w:pPr>
        <w:pStyle w:val="Odstavecseseznamem"/>
        <w:spacing w:before="120" w:after="120" w:line="240" w:lineRule="auto"/>
        <w:ind w:left="709"/>
        <w:contextualSpacing w:val="0"/>
        <w:jc w:val="both"/>
        <w:rPr>
          <w:rFonts w:ascii="Times New Roman" w:hAnsi="Times New Roman"/>
          <w:sz w:val="24"/>
          <w:szCs w:val="24"/>
        </w:rPr>
      </w:pPr>
      <w:r w:rsidRPr="004C0BA5">
        <w:rPr>
          <w:rFonts w:ascii="Times New Roman" w:hAnsi="Times New Roman"/>
          <w:sz w:val="24"/>
          <w:szCs w:val="24"/>
        </w:rPr>
        <w:t>„129. V § 52 se odstavec 2 zrušuje a zároveň se zrušuje označení odstavce 1.“.</w:t>
      </w:r>
    </w:p>
    <w:p w:rsidR="000C0063" w:rsidRPr="004C0BA5"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rPr>
      </w:pPr>
      <w:r w:rsidRPr="004C0BA5">
        <w:rPr>
          <w:rFonts w:ascii="Times New Roman" w:hAnsi="Times New Roman"/>
          <w:bCs/>
          <w:sz w:val="24"/>
          <w:szCs w:val="24"/>
        </w:rPr>
        <w:t>V části první čl. I původní bod 134 zní:</w:t>
      </w:r>
    </w:p>
    <w:p w:rsidR="000C0063" w:rsidRPr="004C0BA5" w:rsidRDefault="000C0063" w:rsidP="000C0063">
      <w:pPr>
        <w:tabs>
          <w:tab w:val="left" w:pos="0"/>
        </w:tabs>
        <w:spacing w:before="120" w:after="120"/>
        <w:ind w:left="709"/>
        <w:jc w:val="both"/>
      </w:pPr>
      <w:r w:rsidRPr="004C0BA5">
        <w:rPr>
          <w:bCs/>
        </w:rPr>
        <w:t>„134. V § 53 odst. 1 písmeno f) zní:</w:t>
      </w:r>
    </w:p>
    <w:p w:rsidR="000C0063" w:rsidRPr="004C0BA5" w:rsidRDefault="000C0063" w:rsidP="000C0063">
      <w:pPr>
        <w:pStyle w:val="Odstavecseseznamem"/>
        <w:spacing w:before="120" w:after="120" w:line="240" w:lineRule="auto"/>
        <w:ind w:left="709"/>
        <w:contextualSpacing w:val="0"/>
        <w:jc w:val="both"/>
        <w:rPr>
          <w:rFonts w:ascii="Times New Roman" w:hAnsi="Times New Roman"/>
          <w:bCs/>
          <w:color w:val="000000"/>
          <w:sz w:val="24"/>
          <w:szCs w:val="24"/>
        </w:rPr>
      </w:pPr>
      <w:r w:rsidRPr="004C0BA5">
        <w:rPr>
          <w:rFonts w:ascii="Times New Roman" w:hAnsi="Times New Roman"/>
          <w:bCs/>
          <w:color w:val="000000"/>
          <w:sz w:val="24"/>
          <w:szCs w:val="24"/>
        </w:rPr>
        <w:t xml:space="preserve">„f) registrace výrobny elektřiny, výrobny tepla, výrobny tepla z jaderného zařízení a výrobny vodíku v systému operátora trhu pro vydání záruky původu, rozsah předávaných údajů operátorovi trhu od provozovatele přenosové soustavy, provozovatele přepravní soustavy, provozovatele distribuční soustavy, výrobce plynu, provozovatel čerpací stanice nebo výdejní jednotky, ke které je přímo připojena výrobna </w:t>
      </w:r>
      <w:proofErr w:type="spellStart"/>
      <w:r w:rsidRPr="004C0BA5">
        <w:rPr>
          <w:rFonts w:ascii="Times New Roman" w:hAnsi="Times New Roman"/>
          <w:bCs/>
          <w:color w:val="000000"/>
          <w:sz w:val="24"/>
          <w:szCs w:val="24"/>
        </w:rPr>
        <w:t>biometanu</w:t>
      </w:r>
      <w:proofErr w:type="spellEnd"/>
      <w:r w:rsidRPr="004C0BA5">
        <w:rPr>
          <w:rFonts w:ascii="Times New Roman" w:hAnsi="Times New Roman"/>
          <w:bCs/>
          <w:color w:val="000000"/>
          <w:sz w:val="24"/>
          <w:szCs w:val="24"/>
        </w:rPr>
        <w:t xml:space="preserve">, výrobce vodíku a provozovatele rozvodných tepelných zařízení pro vydání záruky původu, naměřené nebo vypočtené hodnoty o vyrobeném množství elektřiny, </w:t>
      </w:r>
      <w:proofErr w:type="spellStart"/>
      <w:r w:rsidRPr="004C0BA5">
        <w:rPr>
          <w:rFonts w:ascii="Times New Roman" w:hAnsi="Times New Roman"/>
          <w:bCs/>
          <w:color w:val="000000"/>
          <w:sz w:val="24"/>
          <w:szCs w:val="24"/>
        </w:rPr>
        <w:t>biometanu</w:t>
      </w:r>
      <w:proofErr w:type="spellEnd"/>
      <w:r w:rsidRPr="004C0BA5">
        <w:rPr>
          <w:rFonts w:ascii="Times New Roman" w:hAnsi="Times New Roman"/>
          <w:bCs/>
          <w:color w:val="000000"/>
          <w:sz w:val="24"/>
          <w:szCs w:val="24"/>
        </w:rPr>
        <w:t xml:space="preserve">, vodíku nebo tepla, postupy, termíny a podmínky pro vydání, převody, uplatnění, uznání, vyřazení a zrušení záruky původu, náležitosti žádosti o vydání záruk původu a převod záruk původu, způsob předávání informací a ověřování údajů nutných k vydávání záruk původu, způsob převodu, uznání, uplatnění, vyřazení, zrušení záruky původu a vedení účtů v evidenci záruk původu a pravidla převodu záruk původu pokročilého </w:t>
      </w:r>
      <w:proofErr w:type="spellStart"/>
      <w:r w:rsidRPr="004C0BA5">
        <w:rPr>
          <w:rFonts w:ascii="Times New Roman" w:hAnsi="Times New Roman"/>
          <w:bCs/>
          <w:color w:val="000000"/>
          <w:sz w:val="24"/>
          <w:szCs w:val="24"/>
        </w:rPr>
        <w:t>biometanu</w:t>
      </w:r>
      <w:proofErr w:type="spellEnd"/>
      <w:r w:rsidRPr="004C0BA5">
        <w:rPr>
          <w:rFonts w:ascii="Times New Roman" w:hAnsi="Times New Roman"/>
          <w:bCs/>
          <w:color w:val="000000"/>
          <w:sz w:val="24"/>
          <w:szCs w:val="24"/>
        </w:rPr>
        <w:t>,“.“.</w:t>
      </w:r>
    </w:p>
    <w:p w:rsidR="000C0063" w:rsidRPr="004C0BA5" w:rsidRDefault="000C0063" w:rsidP="006B77FB">
      <w:pPr>
        <w:pStyle w:val="Odstavecseseznamem"/>
        <w:numPr>
          <w:ilvl w:val="0"/>
          <w:numId w:val="5"/>
        </w:numPr>
        <w:spacing w:before="480" w:after="120" w:line="240" w:lineRule="auto"/>
        <w:ind w:left="709" w:hanging="567"/>
        <w:contextualSpacing w:val="0"/>
        <w:rPr>
          <w:rFonts w:ascii="Times New Roman" w:hAnsi="Times New Roman"/>
        </w:rPr>
      </w:pPr>
      <w:r w:rsidRPr="004C0BA5">
        <w:rPr>
          <w:rFonts w:ascii="Times New Roman" w:hAnsi="Times New Roman"/>
          <w:sz w:val="24"/>
          <w:szCs w:val="24"/>
        </w:rPr>
        <w:t xml:space="preserve">V části první čl. I původním bodě 142 v § 53 odst. 1 se písmeno u) zrušuje a písmeno v) zní: </w:t>
      </w:r>
    </w:p>
    <w:p w:rsidR="000C0063" w:rsidRPr="004C0BA5" w:rsidRDefault="000C0063" w:rsidP="000C0063">
      <w:pPr>
        <w:pStyle w:val="Odstavecseseznamem"/>
        <w:spacing w:before="120" w:after="120" w:line="240" w:lineRule="auto"/>
        <w:ind w:left="709"/>
        <w:contextualSpacing w:val="0"/>
        <w:jc w:val="both"/>
        <w:rPr>
          <w:rFonts w:ascii="Times New Roman" w:hAnsi="Times New Roman"/>
          <w:bCs/>
          <w:iCs/>
          <w:sz w:val="24"/>
          <w:szCs w:val="24"/>
        </w:rPr>
      </w:pPr>
      <w:r w:rsidRPr="004C0BA5">
        <w:rPr>
          <w:rFonts w:ascii="Times New Roman" w:hAnsi="Times New Roman"/>
          <w:bCs/>
          <w:iCs/>
          <w:sz w:val="24"/>
          <w:szCs w:val="24"/>
        </w:rPr>
        <w:t>„v) způsob zohlednění investiční podpory ve výši provozní podpory nebo délce poskytování provozní podpory.“.</w:t>
      </w:r>
    </w:p>
    <w:p w:rsidR="000C0063" w:rsidRPr="004C0BA5" w:rsidRDefault="000C0063" w:rsidP="006B77FB">
      <w:pPr>
        <w:pStyle w:val="Odstavecseseznamem"/>
        <w:numPr>
          <w:ilvl w:val="0"/>
          <w:numId w:val="5"/>
        </w:numPr>
        <w:spacing w:before="480" w:after="120" w:line="240" w:lineRule="auto"/>
        <w:ind w:left="709" w:hanging="567"/>
        <w:contextualSpacing w:val="0"/>
        <w:rPr>
          <w:rFonts w:ascii="Times New Roman" w:hAnsi="Times New Roman"/>
        </w:rPr>
      </w:pPr>
      <w:r w:rsidRPr="004C0BA5">
        <w:rPr>
          <w:rFonts w:ascii="Times New Roman" w:hAnsi="Times New Roman"/>
          <w:sz w:val="24"/>
          <w:szCs w:val="24"/>
        </w:rPr>
        <w:t xml:space="preserve">V části první čl. I bod 149 zní: </w:t>
      </w:r>
    </w:p>
    <w:p w:rsidR="000C0063" w:rsidRPr="004C0BA5" w:rsidRDefault="000C0063" w:rsidP="000C0063">
      <w:pPr>
        <w:spacing w:before="120" w:after="120"/>
        <w:ind w:left="709" w:hanging="10"/>
        <w:jc w:val="both"/>
      </w:pPr>
      <w:r w:rsidRPr="004C0BA5">
        <w:t>„</w:t>
      </w:r>
      <w:r>
        <w:t xml:space="preserve">149. </w:t>
      </w:r>
      <w:r w:rsidRPr="004C0BA5">
        <w:t>V § 53 se na konci odstavce 2 tečka nahrazuje čárkou a doplňuje se písmeno l), které zní:</w:t>
      </w:r>
    </w:p>
    <w:p w:rsidR="000C0063" w:rsidRPr="004C0BA5" w:rsidRDefault="000C0063" w:rsidP="000C0063">
      <w:pPr>
        <w:pStyle w:val="Odstavecseseznamem"/>
        <w:spacing w:before="120" w:after="120" w:line="240" w:lineRule="auto"/>
        <w:ind w:left="709"/>
        <w:contextualSpacing w:val="0"/>
        <w:jc w:val="both"/>
        <w:rPr>
          <w:rFonts w:ascii="Times New Roman" w:hAnsi="Times New Roman"/>
          <w:sz w:val="24"/>
          <w:szCs w:val="24"/>
        </w:rPr>
      </w:pPr>
      <w:r w:rsidRPr="004C0BA5">
        <w:rPr>
          <w:rFonts w:ascii="Times New Roman" w:hAnsi="Times New Roman"/>
          <w:sz w:val="24"/>
          <w:szCs w:val="24"/>
        </w:rPr>
        <w:t>„l) rozsah a celkovou výši měrných provozních nákladů ke stanovení udržovací podpory elektřiny a rozsah a celkovou výši měrných provozních nákladů a způsob tvorby ceny tepla ke stan</w:t>
      </w:r>
      <w:r>
        <w:rPr>
          <w:rFonts w:ascii="Times New Roman" w:hAnsi="Times New Roman"/>
          <w:sz w:val="24"/>
          <w:szCs w:val="24"/>
        </w:rPr>
        <w:t>ovení udržovací podpory tepla,“.“.</w:t>
      </w:r>
    </w:p>
    <w:p w:rsidR="000C0063" w:rsidRPr="004C0BA5"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rPr>
      </w:pPr>
      <w:r w:rsidRPr="004C0BA5">
        <w:rPr>
          <w:rFonts w:ascii="Times New Roman" w:hAnsi="Times New Roman"/>
          <w:bCs/>
          <w:sz w:val="24"/>
          <w:szCs w:val="24"/>
        </w:rPr>
        <w:t xml:space="preserve">V části první čl. I uvozující větě původního bodu 142 se text „t) až z)“ nahrazuje textem „t) až </w:t>
      </w:r>
      <w:proofErr w:type="spellStart"/>
      <w:r w:rsidRPr="004C0BA5">
        <w:rPr>
          <w:rFonts w:ascii="Times New Roman" w:hAnsi="Times New Roman"/>
          <w:bCs/>
          <w:sz w:val="24"/>
          <w:szCs w:val="24"/>
        </w:rPr>
        <w:t>ae</w:t>
      </w:r>
      <w:proofErr w:type="spellEnd"/>
      <w:r w:rsidRPr="004C0BA5">
        <w:rPr>
          <w:rFonts w:ascii="Times New Roman" w:hAnsi="Times New Roman"/>
          <w:bCs/>
          <w:sz w:val="24"/>
          <w:szCs w:val="24"/>
        </w:rPr>
        <w:t xml:space="preserve">)“ a na konci tohoto bodu se v § 53 doplňují písmena </w:t>
      </w:r>
      <w:proofErr w:type="spellStart"/>
      <w:r w:rsidRPr="004C0BA5">
        <w:rPr>
          <w:rFonts w:ascii="Times New Roman" w:hAnsi="Times New Roman"/>
          <w:bCs/>
          <w:sz w:val="24"/>
          <w:szCs w:val="24"/>
        </w:rPr>
        <w:t>aa</w:t>
      </w:r>
      <w:proofErr w:type="spellEnd"/>
      <w:r w:rsidRPr="004C0BA5">
        <w:rPr>
          <w:rFonts w:ascii="Times New Roman" w:hAnsi="Times New Roman"/>
          <w:bCs/>
          <w:sz w:val="24"/>
          <w:szCs w:val="24"/>
        </w:rPr>
        <w:t xml:space="preserve">) až </w:t>
      </w:r>
      <w:proofErr w:type="spellStart"/>
      <w:r w:rsidRPr="004C0BA5">
        <w:rPr>
          <w:rFonts w:ascii="Times New Roman" w:hAnsi="Times New Roman"/>
          <w:bCs/>
          <w:sz w:val="24"/>
          <w:szCs w:val="24"/>
        </w:rPr>
        <w:t>ae</w:t>
      </w:r>
      <w:proofErr w:type="spellEnd"/>
      <w:r w:rsidRPr="004C0BA5">
        <w:rPr>
          <w:rFonts w:ascii="Times New Roman" w:hAnsi="Times New Roman"/>
          <w:bCs/>
          <w:sz w:val="24"/>
          <w:szCs w:val="24"/>
        </w:rPr>
        <w:t>), která znějí:</w:t>
      </w:r>
    </w:p>
    <w:p w:rsidR="000C0063" w:rsidRPr="004C0BA5" w:rsidRDefault="000C0063" w:rsidP="000C0063">
      <w:pPr>
        <w:spacing w:before="120" w:after="120"/>
        <w:ind w:left="709"/>
        <w:jc w:val="both"/>
      </w:pPr>
      <w:r w:rsidRPr="004C0BA5">
        <w:rPr>
          <w:bCs/>
        </w:rPr>
        <w:t>„</w:t>
      </w:r>
      <w:proofErr w:type="spellStart"/>
      <w:r w:rsidRPr="004C0BA5">
        <w:rPr>
          <w:bCs/>
        </w:rPr>
        <w:t>aa</w:t>
      </w:r>
      <w:proofErr w:type="spellEnd"/>
      <w:r w:rsidRPr="004C0BA5">
        <w:t xml:space="preserve">) rozsah </w:t>
      </w:r>
      <w:r w:rsidRPr="004C0BA5">
        <w:rPr>
          <w:bCs/>
        </w:rPr>
        <w:t xml:space="preserve">údajů související s výrobnou a výrobou </w:t>
      </w:r>
      <w:proofErr w:type="spellStart"/>
      <w:r w:rsidRPr="004C0BA5">
        <w:rPr>
          <w:bCs/>
        </w:rPr>
        <w:t>biometanu</w:t>
      </w:r>
      <w:proofErr w:type="spellEnd"/>
      <w:r w:rsidRPr="004C0BA5">
        <w:rPr>
          <w:bCs/>
        </w:rPr>
        <w:t xml:space="preserve"> a o surovinách využitých pro výrobu </w:t>
      </w:r>
      <w:proofErr w:type="spellStart"/>
      <w:r w:rsidRPr="004C0BA5">
        <w:rPr>
          <w:bCs/>
        </w:rPr>
        <w:t>biometanu</w:t>
      </w:r>
      <w:proofErr w:type="spellEnd"/>
      <w:r w:rsidRPr="004C0BA5">
        <w:rPr>
          <w:bCs/>
        </w:rPr>
        <w:t xml:space="preserve"> v případě výrobny </w:t>
      </w:r>
      <w:proofErr w:type="spellStart"/>
      <w:r w:rsidRPr="004C0BA5">
        <w:rPr>
          <w:bCs/>
        </w:rPr>
        <w:t>biometanu</w:t>
      </w:r>
      <w:proofErr w:type="spellEnd"/>
      <w:r w:rsidRPr="004C0BA5">
        <w:rPr>
          <w:bCs/>
        </w:rPr>
        <w:t>, která je připojena k plynárenskému zařízení a termíny a způsob předání těchto údajů,</w:t>
      </w:r>
    </w:p>
    <w:p w:rsidR="000C0063" w:rsidRPr="004C0BA5" w:rsidRDefault="000C0063" w:rsidP="000C0063">
      <w:pPr>
        <w:spacing w:before="120" w:after="120"/>
        <w:ind w:left="709"/>
        <w:jc w:val="both"/>
      </w:pPr>
      <w:r w:rsidRPr="004C0BA5">
        <w:rPr>
          <w:bCs/>
        </w:rPr>
        <w:t xml:space="preserve">ab) rozsah údajů o množství vyrobeného </w:t>
      </w:r>
      <w:proofErr w:type="spellStart"/>
      <w:r w:rsidRPr="004C0BA5">
        <w:rPr>
          <w:bCs/>
        </w:rPr>
        <w:t>biometanu</w:t>
      </w:r>
      <w:proofErr w:type="spellEnd"/>
      <w:r w:rsidRPr="004C0BA5">
        <w:rPr>
          <w:bCs/>
        </w:rPr>
        <w:t xml:space="preserve"> dodaného do čerpací stanice nebo výdejní jednotky s rozdělením na pokročilý a ostatní </w:t>
      </w:r>
      <w:proofErr w:type="spellStart"/>
      <w:r w:rsidRPr="004C0BA5">
        <w:rPr>
          <w:bCs/>
        </w:rPr>
        <w:t>biometan</w:t>
      </w:r>
      <w:proofErr w:type="spellEnd"/>
      <w:r w:rsidRPr="004C0BA5">
        <w:rPr>
          <w:bCs/>
        </w:rPr>
        <w:t xml:space="preserve"> a údaje o surovinách využitých pro výrobu takového </w:t>
      </w:r>
      <w:proofErr w:type="spellStart"/>
      <w:r w:rsidRPr="004C0BA5">
        <w:rPr>
          <w:bCs/>
        </w:rPr>
        <w:t>biometanu</w:t>
      </w:r>
      <w:proofErr w:type="spellEnd"/>
      <w:r w:rsidRPr="004C0BA5">
        <w:rPr>
          <w:bCs/>
        </w:rPr>
        <w:t xml:space="preserve"> a termíny a způsobem předání těchto údajů,</w:t>
      </w:r>
    </w:p>
    <w:p w:rsidR="000C0063" w:rsidRPr="004C0BA5" w:rsidRDefault="000C0063" w:rsidP="000C0063">
      <w:pPr>
        <w:spacing w:before="120" w:after="120"/>
        <w:ind w:left="709"/>
        <w:jc w:val="both"/>
      </w:pPr>
      <w:proofErr w:type="spellStart"/>
      <w:r w:rsidRPr="004C0BA5">
        <w:rPr>
          <w:bCs/>
        </w:rPr>
        <w:t>ac</w:t>
      </w:r>
      <w:proofErr w:type="spellEnd"/>
      <w:r w:rsidRPr="004C0BA5">
        <w:rPr>
          <w:bCs/>
        </w:rPr>
        <w:t xml:space="preserve">) způsob stanovení podílu dodavatelů plynu na celkové dodávce zemního plynu a </w:t>
      </w:r>
      <w:proofErr w:type="spellStart"/>
      <w:r w:rsidRPr="004C0BA5">
        <w:rPr>
          <w:bCs/>
        </w:rPr>
        <w:t>biometanu</w:t>
      </w:r>
      <w:proofErr w:type="spellEnd"/>
      <w:r w:rsidRPr="004C0BA5">
        <w:rPr>
          <w:bCs/>
        </w:rPr>
        <w:t>,</w:t>
      </w:r>
    </w:p>
    <w:p w:rsidR="000C0063" w:rsidRPr="004C0BA5" w:rsidRDefault="000C0063" w:rsidP="000C0063">
      <w:pPr>
        <w:spacing w:before="120" w:after="120"/>
        <w:ind w:left="709"/>
        <w:jc w:val="both"/>
      </w:pPr>
      <w:r w:rsidRPr="004C0BA5">
        <w:rPr>
          <w:bCs/>
        </w:rPr>
        <w:t>ad) podmínky přístupu k evidenci plnění využití obnovitelných zdrojů v dopravě, náležitosti žádosti k přístupu do evidence, podrobnosti provozu evidence a podrobnosti formy a způsob vkládání dokumentů a poskytování údajů z evidence stanoví prováděcí právní předpis,</w:t>
      </w:r>
    </w:p>
    <w:p w:rsidR="000C0063" w:rsidRPr="004C0BA5" w:rsidRDefault="000C0063" w:rsidP="000C0063">
      <w:pPr>
        <w:pStyle w:val="Odstavecseseznamem"/>
        <w:spacing w:before="120" w:after="120" w:line="240" w:lineRule="auto"/>
        <w:ind w:left="709"/>
        <w:contextualSpacing w:val="0"/>
        <w:jc w:val="both"/>
        <w:rPr>
          <w:rFonts w:ascii="Times New Roman" w:hAnsi="Times New Roman"/>
          <w:bCs/>
          <w:sz w:val="24"/>
          <w:szCs w:val="24"/>
        </w:rPr>
      </w:pPr>
      <w:proofErr w:type="spellStart"/>
      <w:r w:rsidRPr="004C0BA5">
        <w:rPr>
          <w:rFonts w:ascii="Times New Roman" w:hAnsi="Times New Roman"/>
          <w:bCs/>
          <w:sz w:val="24"/>
          <w:szCs w:val="24"/>
        </w:rPr>
        <w:t>ae</w:t>
      </w:r>
      <w:proofErr w:type="spellEnd"/>
      <w:r w:rsidRPr="004C0BA5">
        <w:rPr>
          <w:rFonts w:ascii="Times New Roman" w:hAnsi="Times New Roman"/>
          <w:bCs/>
          <w:sz w:val="24"/>
          <w:szCs w:val="24"/>
        </w:rPr>
        <w:t>) energetický obsah pohonných hmot</w:t>
      </w:r>
      <w:r w:rsidRPr="004C0BA5">
        <w:rPr>
          <w:rStyle w:val="Odkaznakoment2"/>
          <w:rFonts w:ascii="Times New Roman" w:hAnsi="Times New Roman"/>
          <w:sz w:val="24"/>
          <w:szCs w:val="24"/>
        </w:rPr>
        <w:t xml:space="preserve"> a t</w:t>
      </w:r>
      <w:r w:rsidRPr="004C0BA5">
        <w:rPr>
          <w:rFonts w:ascii="Times New Roman" w:hAnsi="Times New Roman"/>
          <w:bCs/>
          <w:sz w:val="24"/>
          <w:szCs w:val="24"/>
        </w:rPr>
        <w:t>ermíny a postup převodu a formu oznámení převodu podle § 47a odst. 1 a § 47b odst. 1.“.</w:t>
      </w:r>
    </w:p>
    <w:p w:rsidR="000C0063" w:rsidRPr="00737E60" w:rsidRDefault="000C0063" w:rsidP="006B77FB">
      <w:pPr>
        <w:pStyle w:val="Odstavecseseznamem"/>
        <w:numPr>
          <w:ilvl w:val="0"/>
          <w:numId w:val="5"/>
        </w:numPr>
        <w:spacing w:before="480" w:after="120" w:line="240" w:lineRule="auto"/>
        <w:ind w:left="709" w:right="40" w:hanging="567"/>
        <w:contextualSpacing w:val="0"/>
        <w:rPr>
          <w:rFonts w:ascii="Times New Roman" w:hAnsi="Times New Roman"/>
        </w:rPr>
      </w:pPr>
      <w:r w:rsidRPr="00737E60">
        <w:rPr>
          <w:rFonts w:ascii="Times New Roman" w:hAnsi="Times New Roman"/>
          <w:sz w:val="24"/>
          <w:szCs w:val="24"/>
        </w:rPr>
        <w:t>V části první čl. II bod 1 přechodných ustanovení zní:</w:t>
      </w:r>
    </w:p>
    <w:p w:rsidR="000C0063" w:rsidRPr="004C0BA5" w:rsidRDefault="000C0063" w:rsidP="000C0063">
      <w:pPr>
        <w:pStyle w:val="Odstavecseseznamem"/>
        <w:spacing w:before="120" w:after="120" w:line="240" w:lineRule="auto"/>
        <w:ind w:left="709"/>
        <w:contextualSpacing w:val="0"/>
        <w:jc w:val="both"/>
        <w:rPr>
          <w:rFonts w:ascii="Times New Roman" w:hAnsi="Times New Roman"/>
          <w:sz w:val="24"/>
          <w:szCs w:val="24"/>
        </w:rPr>
      </w:pPr>
      <w:r w:rsidRPr="00E014A3">
        <w:rPr>
          <w:rFonts w:ascii="Times New Roman" w:hAnsi="Times New Roman"/>
          <w:sz w:val="24"/>
          <w:szCs w:val="24"/>
        </w:rPr>
        <w:t>„</w:t>
      </w:r>
      <w:r w:rsidRPr="004C0BA5">
        <w:rPr>
          <w:rFonts w:ascii="Times New Roman" w:hAnsi="Times New Roman"/>
          <w:sz w:val="24"/>
          <w:szCs w:val="24"/>
        </w:rPr>
        <w:t>1. U výroben elektřiny z vysokoúčinné kombinované výroby elektřiny a tepla a u výroben elektřiny z druhotných zdrojů uvedených do provozu do 31. prosince 2012, trvá právo na podporu elektřiny podle dosavadních právních předpisů do 31. prosince 2025. U výroben elektřiny z vysokoúčinné kombinované výroby elektřiny a tepla a u výroben elektřiny z druhotných zdrojů uvedených do provozu v období od 1. ledna 2013 do dne nabytí účinnosti tohoto zákona trvá právo na podporu elektřiny podle dosavadních právních předpisů po dobu 15 let od uvedení výrobny elektřiny do provozu.“.</w:t>
      </w:r>
    </w:p>
    <w:p w:rsidR="000C0063" w:rsidRPr="00737E60" w:rsidRDefault="000C0063" w:rsidP="006B77FB">
      <w:pPr>
        <w:pStyle w:val="Odstavecseseznamem"/>
        <w:numPr>
          <w:ilvl w:val="0"/>
          <w:numId w:val="5"/>
        </w:numPr>
        <w:spacing w:before="480" w:after="120" w:line="240" w:lineRule="auto"/>
        <w:ind w:left="709" w:right="40" w:hanging="567"/>
        <w:contextualSpacing w:val="0"/>
        <w:jc w:val="both"/>
        <w:rPr>
          <w:rFonts w:ascii="Times New Roman" w:hAnsi="Times New Roman"/>
        </w:rPr>
      </w:pPr>
      <w:r w:rsidRPr="00737E60">
        <w:rPr>
          <w:rFonts w:ascii="Times New Roman" w:hAnsi="Times New Roman"/>
          <w:sz w:val="24"/>
          <w:szCs w:val="24"/>
        </w:rPr>
        <w:t>V části první čl. II se za bod 1 přechodných ustanovení vkládá nový bod 2, který zní:</w:t>
      </w:r>
    </w:p>
    <w:p w:rsidR="000C0063" w:rsidRPr="004C0BA5" w:rsidRDefault="000C0063" w:rsidP="000C0063">
      <w:pPr>
        <w:spacing w:before="120" w:after="120"/>
        <w:ind w:left="709"/>
        <w:jc w:val="both"/>
      </w:pPr>
      <w:r w:rsidRPr="00E014A3">
        <w:t>„</w:t>
      </w:r>
      <w:r w:rsidRPr="004C0BA5">
        <w:t>2. U výroben elektřiny z obnovitelných zdrojů energie uvedených do provozu do 31. prosince 2005, trvá právo na podporu elektřiny z obnovitelných zdrojů podle dosavadních právních předpisů do 31. prosince 2025.“.</w:t>
      </w:r>
    </w:p>
    <w:p w:rsidR="000C0063" w:rsidRPr="004C0BA5" w:rsidRDefault="000C0063" w:rsidP="000C0063">
      <w:pPr>
        <w:pStyle w:val="Odstavecseseznamem"/>
        <w:spacing w:before="240" w:after="480" w:line="240" w:lineRule="auto"/>
        <w:ind w:left="709"/>
        <w:contextualSpacing w:val="0"/>
        <w:jc w:val="both"/>
        <w:rPr>
          <w:rFonts w:ascii="Times New Roman" w:eastAsia="Arial" w:hAnsi="Times New Roman"/>
          <w:sz w:val="24"/>
          <w:szCs w:val="24"/>
          <w:lang w:bidi="hi-IN"/>
        </w:rPr>
      </w:pPr>
      <w:r w:rsidRPr="004C0BA5">
        <w:rPr>
          <w:rFonts w:ascii="Times New Roman" w:eastAsia="SimSun" w:hAnsi="Times New Roman"/>
          <w:sz w:val="24"/>
          <w:szCs w:val="24"/>
          <w:lang w:bidi="hi-IN"/>
        </w:rPr>
        <w:t>Dosavadní body 2 až 13 se označují jako body 3 až 14.</w:t>
      </w:r>
    </w:p>
    <w:p w:rsidR="000C0063" w:rsidRPr="0093729F" w:rsidRDefault="000C0063" w:rsidP="006B77FB">
      <w:pPr>
        <w:pStyle w:val="Odstavecseseznamem"/>
        <w:numPr>
          <w:ilvl w:val="0"/>
          <w:numId w:val="5"/>
        </w:numPr>
        <w:spacing w:before="480" w:after="240" w:line="240" w:lineRule="auto"/>
        <w:ind w:left="709" w:hanging="567"/>
        <w:contextualSpacing w:val="0"/>
        <w:jc w:val="both"/>
        <w:rPr>
          <w:rFonts w:ascii="Times New Roman" w:hAnsi="Times New Roman"/>
          <w:sz w:val="24"/>
          <w:szCs w:val="24"/>
        </w:rPr>
      </w:pPr>
      <w:r w:rsidRPr="0093729F">
        <w:rPr>
          <w:rFonts w:ascii="Times New Roman" w:hAnsi="Times New Roman"/>
          <w:sz w:val="24"/>
          <w:szCs w:val="24"/>
        </w:rPr>
        <w:t>V části první čl. II se původní bod 5 přechodných ustanovení zrušuje.</w:t>
      </w:r>
    </w:p>
    <w:p w:rsidR="000C0063" w:rsidRPr="0093729F" w:rsidRDefault="000C0063" w:rsidP="000C0063">
      <w:pPr>
        <w:pStyle w:val="Odstavecseseznamem"/>
        <w:spacing w:before="120" w:after="120" w:line="240" w:lineRule="auto"/>
        <w:ind w:left="709"/>
        <w:contextualSpacing w:val="0"/>
        <w:jc w:val="both"/>
        <w:rPr>
          <w:rFonts w:ascii="Times New Roman" w:hAnsi="Times New Roman"/>
          <w:sz w:val="24"/>
          <w:szCs w:val="24"/>
        </w:rPr>
      </w:pPr>
      <w:r w:rsidRPr="0093729F">
        <w:rPr>
          <w:rFonts w:ascii="Times New Roman" w:hAnsi="Times New Roman"/>
          <w:sz w:val="24"/>
          <w:szCs w:val="24"/>
        </w:rPr>
        <w:t>Dosavadní body 6 až 13 se označují jako body 5 až 12.</w:t>
      </w:r>
    </w:p>
    <w:p w:rsidR="000C0063" w:rsidRPr="0093729F"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93729F">
        <w:rPr>
          <w:rFonts w:ascii="Times New Roman" w:hAnsi="Times New Roman"/>
          <w:sz w:val="24"/>
          <w:szCs w:val="24"/>
        </w:rPr>
        <w:t>V části první čl. II původní bod 8 přechodných ustanovení zní :</w:t>
      </w:r>
    </w:p>
    <w:p w:rsidR="000C0063" w:rsidRPr="0093729F" w:rsidRDefault="000C0063" w:rsidP="000C0063">
      <w:pPr>
        <w:pStyle w:val="Odstavecseseznamem"/>
        <w:spacing w:before="120" w:after="120" w:line="240" w:lineRule="auto"/>
        <w:ind w:left="709"/>
        <w:contextualSpacing w:val="0"/>
        <w:jc w:val="both"/>
        <w:rPr>
          <w:rFonts w:ascii="Times New Roman" w:hAnsi="Times New Roman"/>
          <w:bCs/>
          <w:sz w:val="24"/>
          <w:szCs w:val="24"/>
        </w:rPr>
      </w:pPr>
      <w:r w:rsidRPr="0093729F">
        <w:rPr>
          <w:rFonts w:ascii="Times New Roman" w:hAnsi="Times New Roman"/>
          <w:bCs/>
          <w:sz w:val="24"/>
          <w:szCs w:val="24"/>
        </w:rPr>
        <w:t>„8. Pro zdroje elektřiny uvedené do provozu v období od 1. ledna 2006 do 31. prosince 2010 je individuální opatření k zajištění přiměřenosti podpory podle § 33 odst. 1 nebo 2 zákona č. 165/2012 Sb., ve znění účinném ode dne nabytí účinnosti tohoto zákona, provedeno od 1. ledna kalendářního roku následujícího po roce, v němž nabyl účinnosti tento zákon.“.</w:t>
      </w:r>
    </w:p>
    <w:p w:rsidR="000C0063" w:rsidRPr="0093729F"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93729F">
        <w:rPr>
          <w:rFonts w:ascii="Times New Roman" w:hAnsi="Times New Roman"/>
          <w:iCs/>
          <w:sz w:val="24"/>
          <w:szCs w:val="24"/>
        </w:rPr>
        <w:t xml:space="preserve">V </w:t>
      </w:r>
      <w:r w:rsidRPr="0093729F">
        <w:rPr>
          <w:rFonts w:ascii="Times New Roman" w:hAnsi="Times New Roman"/>
          <w:sz w:val="24"/>
          <w:szCs w:val="24"/>
        </w:rPr>
        <w:t>části</w:t>
      </w:r>
      <w:r w:rsidRPr="0093729F">
        <w:rPr>
          <w:rFonts w:ascii="Times New Roman" w:hAnsi="Times New Roman"/>
          <w:iCs/>
          <w:sz w:val="24"/>
          <w:szCs w:val="24"/>
        </w:rPr>
        <w:t xml:space="preserve"> první čl. II. v přechodných ustanoveních bod 11 zní:</w:t>
      </w:r>
    </w:p>
    <w:p w:rsidR="000C0063" w:rsidRPr="0093729F" w:rsidRDefault="000C0063" w:rsidP="000C0063">
      <w:pPr>
        <w:pStyle w:val="Odstavecseseznamem"/>
        <w:spacing w:before="120" w:after="120" w:line="240" w:lineRule="auto"/>
        <w:ind w:left="709"/>
        <w:contextualSpacing w:val="0"/>
        <w:jc w:val="both"/>
        <w:rPr>
          <w:rFonts w:ascii="Times New Roman" w:hAnsi="Times New Roman"/>
          <w:bCs/>
          <w:sz w:val="24"/>
          <w:szCs w:val="24"/>
          <w:lang w:eastAsia="cs-CZ" w:bidi="hi-IN"/>
        </w:rPr>
      </w:pPr>
      <w:r>
        <w:rPr>
          <w:rFonts w:ascii="Times New Roman" w:hAnsi="Times New Roman"/>
          <w:bCs/>
          <w:sz w:val="24"/>
          <w:szCs w:val="24"/>
          <w:lang w:eastAsia="cs-CZ" w:bidi="hi-IN"/>
        </w:rPr>
        <w:t xml:space="preserve">„11. </w:t>
      </w:r>
      <w:r w:rsidRPr="0093729F">
        <w:rPr>
          <w:rFonts w:ascii="Times New Roman" w:hAnsi="Times New Roman"/>
          <w:bCs/>
          <w:sz w:val="24"/>
          <w:szCs w:val="24"/>
          <w:lang w:eastAsia="cs-CZ" w:bidi="hi-IN"/>
        </w:rPr>
        <w:t>V případě, že odběrné místo zákazníka, výrobna elektřiny nebo lokální distribuční soustava mají více míst připojení a smlouva o připojení uzavřená přede dnem nabytí účinnosti tohoto zákona neobsahuje sjednanou výši rezervovaného příkonu v předávacím místě nebo sjednanou výši rezervovaného příkonu v jednotlivých místech připojení, je povinen zákazník, výrobce nebo provozovatel lokální distribuční soustavy podat do 6 měsíců ode dne účinnosti tohoto zákona k provozovateli přenosové nebo distribuční soustavy žádost o doplnění chybějících údajů do smlouvy o připojení. Provozovatel přenosové nebo distribuční soustavy ve smlouvě o připojení sjedná s účastníkem trhu s elektřinou rezervovaný příkon nejpozději do tří měsíců ode dne doručení žádosti.“.</w:t>
      </w:r>
    </w:p>
    <w:p w:rsidR="000C0063" w:rsidRPr="0093729F" w:rsidRDefault="000C0063" w:rsidP="006B77FB">
      <w:pPr>
        <w:pStyle w:val="Odstavecseseznamem"/>
        <w:numPr>
          <w:ilvl w:val="0"/>
          <w:numId w:val="5"/>
        </w:numPr>
        <w:spacing w:before="480" w:after="240" w:line="240" w:lineRule="auto"/>
        <w:ind w:left="709" w:hanging="567"/>
        <w:contextualSpacing w:val="0"/>
        <w:jc w:val="both"/>
        <w:rPr>
          <w:rFonts w:ascii="Times New Roman" w:hAnsi="Times New Roman"/>
          <w:sz w:val="24"/>
          <w:szCs w:val="24"/>
        </w:rPr>
      </w:pPr>
      <w:r w:rsidRPr="0093729F">
        <w:rPr>
          <w:rFonts w:ascii="Times New Roman" w:hAnsi="Times New Roman"/>
          <w:sz w:val="24"/>
          <w:szCs w:val="24"/>
        </w:rPr>
        <w:t xml:space="preserve">V části první čl. II se původní bod 12 přechodných ustanovení zrušuje. </w:t>
      </w:r>
    </w:p>
    <w:p w:rsidR="000C0063" w:rsidRPr="0093729F" w:rsidRDefault="000C0063" w:rsidP="000C0063">
      <w:pPr>
        <w:pStyle w:val="Odstavecseseznamem"/>
        <w:spacing w:before="120" w:after="120" w:line="240" w:lineRule="auto"/>
        <w:ind w:left="709"/>
        <w:contextualSpacing w:val="0"/>
        <w:jc w:val="both"/>
        <w:rPr>
          <w:rFonts w:ascii="Times New Roman" w:hAnsi="Times New Roman"/>
          <w:sz w:val="24"/>
          <w:szCs w:val="24"/>
        </w:rPr>
      </w:pPr>
      <w:r w:rsidRPr="0093729F">
        <w:rPr>
          <w:rFonts w:ascii="Times New Roman" w:hAnsi="Times New Roman"/>
          <w:sz w:val="24"/>
          <w:szCs w:val="24"/>
        </w:rPr>
        <w:t>Dosavadní bod 13 se označuje jako bod 12.</w:t>
      </w:r>
    </w:p>
    <w:p w:rsidR="000C0063" w:rsidRPr="0093729F"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93729F">
        <w:rPr>
          <w:rFonts w:ascii="Times New Roman" w:hAnsi="Times New Roman"/>
          <w:sz w:val="24"/>
          <w:szCs w:val="24"/>
        </w:rPr>
        <w:t>V části první čl</w:t>
      </w:r>
      <w:r>
        <w:rPr>
          <w:rFonts w:ascii="Times New Roman" w:hAnsi="Times New Roman"/>
          <w:sz w:val="24"/>
          <w:szCs w:val="24"/>
        </w:rPr>
        <w:t>.</w:t>
      </w:r>
      <w:r w:rsidRPr="0093729F">
        <w:rPr>
          <w:rFonts w:ascii="Times New Roman" w:hAnsi="Times New Roman"/>
          <w:sz w:val="24"/>
          <w:szCs w:val="24"/>
        </w:rPr>
        <w:t xml:space="preserve"> II v bodě 13 přechodných ustanovení se za slova „Energetický regulační úřad“ vkládají slova „(dále jen „Úřad“)“.</w:t>
      </w:r>
    </w:p>
    <w:p w:rsidR="000C0063" w:rsidRPr="0093729F"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93729F">
        <w:rPr>
          <w:rFonts w:ascii="Times New Roman" w:hAnsi="Times New Roman"/>
          <w:sz w:val="24"/>
          <w:szCs w:val="24"/>
        </w:rPr>
        <w:t>V části první čl. II původní bod 13 přechodných ustanovení zní:</w:t>
      </w:r>
    </w:p>
    <w:p w:rsidR="000C0063" w:rsidRPr="0093729F" w:rsidRDefault="000C0063" w:rsidP="000C0063">
      <w:pPr>
        <w:pStyle w:val="Odstavecseseznamem"/>
        <w:spacing w:before="120" w:after="120" w:line="240" w:lineRule="auto"/>
        <w:ind w:left="709"/>
        <w:contextualSpacing w:val="0"/>
        <w:jc w:val="both"/>
        <w:rPr>
          <w:rFonts w:ascii="Times New Roman" w:hAnsi="Times New Roman"/>
          <w:bCs/>
          <w:iCs/>
          <w:sz w:val="24"/>
          <w:szCs w:val="24"/>
        </w:rPr>
      </w:pPr>
      <w:r w:rsidRPr="0093729F">
        <w:rPr>
          <w:rFonts w:ascii="Times New Roman" w:hAnsi="Times New Roman"/>
          <w:bCs/>
          <w:iCs/>
          <w:sz w:val="24"/>
          <w:szCs w:val="24"/>
        </w:rPr>
        <w:t>„13. Úřad stanoví výši podpory podle zákona č. 165/2012 Sb., ve znění účinném ode dne nabytí účinnosti tohoto zákona poprvé na kalendářní rok 2022</w:t>
      </w:r>
      <w:r w:rsidRPr="0093729F">
        <w:rPr>
          <w:rFonts w:ascii="Times New Roman" w:hAnsi="Times New Roman"/>
          <w:bCs/>
          <w:i/>
          <w:iCs/>
          <w:sz w:val="24"/>
          <w:szCs w:val="24"/>
        </w:rPr>
        <w:t>.</w:t>
      </w:r>
      <w:r w:rsidRPr="0093729F">
        <w:rPr>
          <w:rFonts w:ascii="Times New Roman" w:hAnsi="Times New Roman"/>
          <w:bCs/>
          <w:iCs/>
          <w:sz w:val="24"/>
          <w:szCs w:val="24"/>
        </w:rPr>
        <w:t>“.</w:t>
      </w:r>
    </w:p>
    <w:p w:rsidR="000C0063" w:rsidRPr="0093729F"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93729F">
        <w:rPr>
          <w:rFonts w:ascii="Times New Roman" w:hAnsi="Times New Roman"/>
          <w:sz w:val="24"/>
          <w:szCs w:val="24"/>
        </w:rPr>
        <w:t>V části první čl</w:t>
      </w:r>
      <w:r>
        <w:rPr>
          <w:rFonts w:ascii="Times New Roman" w:hAnsi="Times New Roman"/>
          <w:sz w:val="24"/>
          <w:szCs w:val="24"/>
        </w:rPr>
        <w:t>.</w:t>
      </w:r>
      <w:r w:rsidRPr="0093729F">
        <w:rPr>
          <w:rFonts w:ascii="Times New Roman" w:hAnsi="Times New Roman"/>
          <w:sz w:val="24"/>
          <w:szCs w:val="24"/>
        </w:rPr>
        <w:t xml:space="preserve"> II se za bod 13 přechodných ustanovení doplňují nové body 14 až 18 přechodných ustanovení, které znějí: </w:t>
      </w:r>
    </w:p>
    <w:p w:rsidR="000C0063" w:rsidRPr="0093729F" w:rsidRDefault="000C0063" w:rsidP="000C0063">
      <w:pPr>
        <w:spacing w:before="120" w:after="120"/>
        <w:ind w:left="709"/>
        <w:jc w:val="both"/>
      </w:pPr>
      <w:r w:rsidRPr="0093729F">
        <w:t>„14. Řízení zahájená podle zákona č. 165/2012 Sb., ve znění účinném přede dnem nabytí účinnosti tohoto zákona, která nebyla do tohoto dne pravomocně skončena, se dokončí podle zákona č. </w:t>
      </w:r>
      <w:hyperlink r:id="rId8" w:history="1">
        <w:r w:rsidRPr="0093729F">
          <w:rPr>
            <w:rStyle w:val="Hypertextovodkaz"/>
          </w:rPr>
          <w:t>165/2012 Sb.</w:t>
        </w:r>
      </w:hyperlink>
      <w:r w:rsidRPr="0093729F">
        <w:t>, ve znění účinném přede dnem nabytí účinnosti tohoto zákona. </w:t>
      </w:r>
    </w:p>
    <w:p w:rsidR="000C0063" w:rsidRPr="0093729F" w:rsidRDefault="000C0063" w:rsidP="000C0063">
      <w:pPr>
        <w:spacing w:before="120" w:after="120"/>
        <w:ind w:left="709"/>
        <w:jc w:val="both"/>
      </w:pPr>
      <w:r w:rsidRPr="0093729F">
        <w:t>15. Kontroly zahájené Úřadem v oblasti působnosti, která dnem nabytí účinnosti tohoto zákona přechází na Státní energetickou inspekci (dále jen „Inspekce“) a které před tímto dnem nebyly dokončeny, dokončí Úřad.</w:t>
      </w:r>
    </w:p>
    <w:p w:rsidR="000C0063" w:rsidRPr="0093729F" w:rsidRDefault="000C0063" w:rsidP="000C0063">
      <w:pPr>
        <w:spacing w:before="120" w:after="120"/>
        <w:ind w:left="709"/>
        <w:jc w:val="both"/>
      </w:pPr>
      <w:r w:rsidRPr="0093729F">
        <w:t>16.</w:t>
      </w:r>
      <w:r>
        <w:t xml:space="preserve"> </w:t>
      </w:r>
      <w:r w:rsidRPr="0093729F">
        <w:t>Řízení o přestupku zahájená Úřadem v oblasti působnosti, která dnem nabytí účinnosti tohoto zákona přechází na Inspekci a která před tímto dnem nebyla pravomocně skončena, dokončí Úřad.</w:t>
      </w:r>
    </w:p>
    <w:p w:rsidR="000C0063" w:rsidRPr="0093729F" w:rsidRDefault="000C0063" w:rsidP="000C0063">
      <w:pPr>
        <w:spacing w:before="120" w:after="120"/>
        <w:ind w:left="709"/>
        <w:jc w:val="both"/>
      </w:pPr>
      <w:r w:rsidRPr="0093729F">
        <w:rPr>
          <w:bCs/>
        </w:rPr>
        <w:t>17.</w:t>
      </w:r>
      <w:r>
        <w:rPr>
          <w:bCs/>
        </w:rPr>
        <w:t xml:space="preserve"> </w:t>
      </w:r>
      <w:r w:rsidRPr="0093729F">
        <w:rPr>
          <w:bCs/>
        </w:rPr>
        <w:t>Řízení o neoprávněném čerpání podpory zahájená Úřadem podle § 51 zákona č. 165/2012 Sb., ve znění účinném přede dnem nabytí účinnosti tohoto zákona, která nebyla přede dnem nabytí účinnosti tohoto zákona pravomocně skončena, dokončí Úřad.</w:t>
      </w:r>
    </w:p>
    <w:p w:rsidR="000C0063" w:rsidRPr="0093729F" w:rsidRDefault="000C0063" w:rsidP="000C0063">
      <w:pPr>
        <w:pStyle w:val="Odstavecseseznamem"/>
        <w:spacing w:before="120" w:after="120" w:line="240" w:lineRule="auto"/>
        <w:ind w:left="709"/>
        <w:contextualSpacing w:val="0"/>
        <w:jc w:val="both"/>
        <w:rPr>
          <w:rFonts w:ascii="Times New Roman" w:eastAsia="SimSun" w:hAnsi="Times New Roman"/>
          <w:sz w:val="24"/>
          <w:szCs w:val="24"/>
          <w:lang w:bidi="hi-IN"/>
        </w:rPr>
      </w:pPr>
      <w:bookmarkStart w:id="0" w:name="_Hlk67048420"/>
      <w:r w:rsidRPr="0093729F">
        <w:rPr>
          <w:rFonts w:ascii="Times New Roman" w:eastAsia="SimSun" w:hAnsi="Times New Roman"/>
          <w:sz w:val="24"/>
          <w:szCs w:val="24"/>
          <w:lang w:bidi="hi-IN"/>
        </w:rPr>
        <w:t xml:space="preserve">18. Pokud došlo k neoprávněnému čerpání podpory přede dnem nabytí účinnosti tohoto zákona, je výrobce, výrobce elektřiny z decentrální výrobny elektřiny, výrobce tepla nebo výrobce </w:t>
      </w:r>
      <w:proofErr w:type="spellStart"/>
      <w:r w:rsidRPr="0093729F">
        <w:rPr>
          <w:rFonts w:ascii="Times New Roman" w:eastAsia="SimSun" w:hAnsi="Times New Roman"/>
          <w:sz w:val="24"/>
          <w:szCs w:val="24"/>
          <w:lang w:bidi="hi-IN"/>
        </w:rPr>
        <w:t>biometanu</w:t>
      </w:r>
      <w:proofErr w:type="spellEnd"/>
      <w:r w:rsidRPr="0093729F">
        <w:rPr>
          <w:rFonts w:ascii="Times New Roman" w:eastAsia="SimSun" w:hAnsi="Times New Roman"/>
          <w:sz w:val="24"/>
          <w:szCs w:val="24"/>
          <w:lang w:bidi="hi-IN"/>
        </w:rPr>
        <w:t xml:space="preserve"> povinen uhradit penále za neoprávněné čerpání podpory ve výši 0,1 % denně pouze v případě, že k tomu byl povinen rovněž podle dosavadních právních předpisů.</w:t>
      </w:r>
      <w:bookmarkEnd w:id="0"/>
      <w:r w:rsidRPr="0093729F">
        <w:rPr>
          <w:rFonts w:ascii="Times New Roman" w:eastAsia="SimSun" w:hAnsi="Times New Roman"/>
          <w:sz w:val="24"/>
          <w:szCs w:val="24"/>
          <w:lang w:bidi="hi-IN"/>
        </w:rPr>
        <w:t>“.</w:t>
      </w:r>
    </w:p>
    <w:p w:rsidR="000C0063" w:rsidRPr="00805EF2"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805EF2">
        <w:rPr>
          <w:rFonts w:ascii="Times New Roman" w:hAnsi="Times New Roman"/>
          <w:sz w:val="24"/>
          <w:szCs w:val="24"/>
        </w:rPr>
        <w:t>Za část první se vkládá nová část druhá, která zní:</w:t>
      </w:r>
    </w:p>
    <w:p w:rsidR="000C0063" w:rsidRPr="0093729F" w:rsidRDefault="000C0063" w:rsidP="000C0063">
      <w:pPr>
        <w:pStyle w:val="Odstavecseseznamem"/>
        <w:spacing w:before="120" w:after="120" w:line="240" w:lineRule="auto"/>
        <w:ind w:left="709" w:right="92"/>
        <w:contextualSpacing w:val="0"/>
        <w:jc w:val="center"/>
        <w:rPr>
          <w:rFonts w:ascii="Times New Roman" w:hAnsi="Times New Roman"/>
          <w:sz w:val="24"/>
          <w:szCs w:val="24"/>
        </w:rPr>
      </w:pPr>
      <w:r w:rsidRPr="0093729F">
        <w:rPr>
          <w:rFonts w:ascii="Times New Roman" w:hAnsi="Times New Roman"/>
          <w:b/>
          <w:i/>
          <w:sz w:val="24"/>
          <w:szCs w:val="24"/>
        </w:rPr>
        <w:t>„</w:t>
      </w:r>
      <w:r w:rsidRPr="0093729F">
        <w:rPr>
          <w:rFonts w:ascii="Times New Roman" w:hAnsi="Times New Roman"/>
          <w:b/>
          <w:sz w:val="24"/>
          <w:szCs w:val="24"/>
        </w:rPr>
        <w:t>ČÁST DRUHÁ</w:t>
      </w:r>
    </w:p>
    <w:p w:rsidR="000C0063" w:rsidRPr="0093729F" w:rsidRDefault="000C0063" w:rsidP="000C0063">
      <w:pPr>
        <w:pStyle w:val="Odstavecseseznamem"/>
        <w:spacing w:before="120" w:after="120" w:line="240" w:lineRule="auto"/>
        <w:ind w:left="709" w:right="92"/>
        <w:contextualSpacing w:val="0"/>
        <w:jc w:val="center"/>
        <w:rPr>
          <w:rFonts w:ascii="Times New Roman" w:hAnsi="Times New Roman"/>
          <w:sz w:val="24"/>
          <w:szCs w:val="24"/>
        </w:rPr>
      </w:pPr>
      <w:r w:rsidRPr="0093729F">
        <w:rPr>
          <w:rFonts w:ascii="Times New Roman" w:hAnsi="Times New Roman"/>
          <w:b/>
          <w:sz w:val="24"/>
          <w:szCs w:val="24"/>
        </w:rPr>
        <w:t>Změna zákona č. 310/2013 Sb.</w:t>
      </w:r>
    </w:p>
    <w:p w:rsidR="000C0063" w:rsidRPr="0093729F" w:rsidRDefault="000C0063" w:rsidP="000C0063">
      <w:pPr>
        <w:pStyle w:val="Odstavecseseznamem"/>
        <w:spacing w:before="120" w:after="120" w:line="240" w:lineRule="auto"/>
        <w:ind w:left="709" w:right="92"/>
        <w:contextualSpacing w:val="0"/>
        <w:jc w:val="center"/>
        <w:rPr>
          <w:rFonts w:ascii="Times New Roman" w:hAnsi="Times New Roman"/>
          <w:sz w:val="24"/>
          <w:szCs w:val="24"/>
        </w:rPr>
      </w:pPr>
      <w:r w:rsidRPr="0093729F">
        <w:rPr>
          <w:rFonts w:ascii="Times New Roman" w:hAnsi="Times New Roman"/>
          <w:sz w:val="24"/>
          <w:szCs w:val="24"/>
        </w:rPr>
        <w:t>Čl. III</w:t>
      </w:r>
    </w:p>
    <w:p w:rsidR="000C0063" w:rsidRPr="0093729F" w:rsidRDefault="000C0063" w:rsidP="000C0063">
      <w:pPr>
        <w:pStyle w:val="Odstavecseseznamem"/>
        <w:spacing w:before="120" w:after="120" w:line="240" w:lineRule="auto"/>
        <w:ind w:left="709" w:right="92"/>
        <w:contextualSpacing w:val="0"/>
        <w:jc w:val="both"/>
        <w:rPr>
          <w:rFonts w:ascii="Times New Roman" w:hAnsi="Times New Roman"/>
          <w:sz w:val="24"/>
          <w:szCs w:val="24"/>
        </w:rPr>
      </w:pPr>
      <w:r w:rsidRPr="0093729F">
        <w:rPr>
          <w:rFonts w:ascii="Times New Roman" w:hAnsi="Times New Roman"/>
          <w:sz w:val="24"/>
          <w:szCs w:val="24"/>
        </w:rPr>
        <w:t>V části první čl. II zákona č. 310/2013 Sb., kterým se mění zákon č. 165/2012 Sb., o podporovaných zdrojích energie a o změně některých zákonů, ve znění zákona č. 407/2012 Sb., a další související zákony, ve znění zákona č. 131/2015 Sb., se na konci textu bodu 1 doplňují slova „, nejpozději však do 31. prosince 2021“.“.</w:t>
      </w:r>
    </w:p>
    <w:p w:rsidR="000C0063" w:rsidRPr="0093729F" w:rsidRDefault="000C0063" w:rsidP="000C0063">
      <w:pPr>
        <w:pStyle w:val="Odstavecseseznamem"/>
        <w:spacing w:before="240" w:after="120" w:line="240" w:lineRule="auto"/>
        <w:ind w:left="709"/>
        <w:contextualSpacing w:val="0"/>
        <w:jc w:val="both"/>
        <w:rPr>
          <w:rFonts w:ascii="Times New Roman" w:eastAsia="SimSun" w:hAnsi="Times New Roman"/>
          <w:sz w:val="24"/>
          <w:szCs w:val="24"/>
          <w:lang w:bidi="hi-IN"/>
        </w:rPr>
      </w:pPr>
      <w:r w:rsidRPr="0093729F">
        <w:rPr>
          <w:rFonts w:ascii="Times New Roman" w:eastAsia="SimSun" w:hAnsi="Times New Roman"/>
          <w:sz w:val="24"/>
          <w:szCs w:val="24"/>
          <w:lang w:bidi="hi-IN"/>
        </w:rPr>
        <w:t>Dosavadní části druhá a třetí se označují jako část třetí a čtvrtá a dosavadní články III až V se označují jako články IV až VI.</w:t>
      </w:r>
    </w:p>
    <w:p w:rsidR="000C0063" w:rsidRPr="0093729F" w:rsidRDefault="000C0063" w:rsidP="006B77FB">
      <w:pPr>
        <w:pStyle w:val="Odstavecseseznamem"/>
        <w:numPr>
          <w:ilvl w:val="0"/>
          <w:numId w:val="5"/>
        </w:numPr>
        <w:spacing w:before="480" w:after="480" w:line="240" w:lineRule="auto"/>
        <w:ind w:left="709" w:hanging="567"/>
        <w:contextualSpacing w:val="0"/>
        <w:jc w:val="both"/>
        <w:rPr>
          <w:rFonts w:ascii="Times New Roman" w:eastAsia="SimSun" w:hAnsi="Times New Roman"/>
          <w:sz w:val="24"/>
          <w:szCs w:val="24"/>
          <w:lang w:bidi="hi-IN"/>
        </w:rPr>
      </w:pPr>
      <w:r w:rsidRPr="0093729F">
        <w:rPr>
          <w:rFonts w:ascii="Times New Roman" w:eastAsia="SimSun" w:hAnsi="Times New Roman"/>
          <w:sz w:val="24"/>
          <w:szCs w:val="24"/>
          <w:lang w:bidi="hi-IN"/>
        </w:rPr>
        <w:t>V původní části druhé čl. III novelizačním bodě 3 se v § 2 odst. 2 písm. a) bodě 23 slova „považuje místo“ nahrazují slovy „považuje jedno nebo více míst“ a na konci textu bodu 23 se doplňují slova „jednoho provozovatele soustavy“.</w:t>
      </w:r>
    </w:p>
    <w:p w:rsidR="000C0063" w:rsidRPr="00805EF2" w:rsidRDefault="000C0063" w:rsidP="006B77FB">
      <w:pPr>
        <w:pStyle w:val="Odstavecseseznamem"/>
        <w:numPr>
          <w:ilvl w:val="0"/>
          <w:numId w:val="5"/>
        </w:numPr>
        <w:spacing w:before="120" w:after="120" w:line="240" w:lineRule="auto"/>
        <w:ind w:left="709" w:hanging="567"/>
        <w:jc w:val="both"/>
        <w:rPr>
          <w:rFonts w:ascii="Times New Roman" w:hAnsi="Times New Roman"/>
          <w:sz w:val="24"/>
          <w:szCs w:val="24"/>
        </w:rPr>
      </w:pPr>
      <w:r w:rsidRPr="00805EF2">
        <w:rPr>
          <w:rFonts w:ascii="Times New Roman" w:eastAsia="Arial" w:hAnsi="Times New Roman"/>
          <w:sz w:val="24"/>
          <w:szCs w:val="24"/>
        </w:rPr>
        <w:t>V</w:t>
      </w:r>
      <w:r>
        <w:rPr>
          <w:rFonts w:ascii="Times New Roman" w:eastAsia="Arial" w:hAnsi="Times New Roman"/>
          <w:sz w:val="24"/>
          <w:szCs w:val="24"/>
        </w:rPr>
        <w:t xml:space="preserve"> části druhé </w:t>
      </w:r>
      <w:r w:rsidRPr="00805EF2">
        <w:rPr>
          <w:rFonts w:ascii="Times New Roman" w:eastAsia="Arial" w:hAnsi="Times New Roman"/>
          <w:sz w:val="24"/>
          <w:szCs w:val="24"/>
        </w:rPr>
        <w:t>čl. III se za bod 3 vkládá nový bod 4, který zní:</w:t>
      </w:r>
    </w:p>
    <w:p w:rsidR="000C0063" w:rsidRPr="0093729F" w:rsidRDefault="000C0063" w:rsidP="000C0063">
      <w:pPr>
        <w:spacing w:before="120" w:after="120"/>
        <w:ind w:left="709"/>
        <w:jc w:val="both"/>
      </w:pPr>
      <w:r w:rsidRPr="0093729F">
        <w:rPr>
          <w:rFonts w:eastAsia="Arial"/>
        </w:rPr>
        <w:t xml:space="preserve">„4. V § 2 odst. 2 písm. b) bodu 1 se za slovo „přípojek“ vkládají slova „a těžebních plynovodů“.“. </w:t>
      </w:r>
    </w:p>
    <w:p w:rsidR="000C0063" w:rsidRPr="0093729F" w:rsidRDefault="000C0063" w:rsidP="000C0063">
      <w:pPr>
        <w:pStyle w:val="Odstavecseseznamem"/>
        <w:spacing w:before="240" w:after="480" w:line="240" w:lineRule="auto"/>
        <w:ind w:left="709"/>
        <w:contextualSpacing w:val="0"/>
        <w:jc w:val="both"/>
        <w:rPr>
          <w:rFonts w:ascii="Times New Roman" w:eastAsia="Arial" w:hAnsi="Times New Roman"/>
          <w:sz w:val="24"/>
          <w:szCs w:val="24"/>
          <w:lang w:bidi="hi-IN"/>
        </w:rPr>
      </w:pPr>
      <w:r w:rsidRPr="0093729F">
        <w:rPr>
          <w:rFonts w:ascii="Times New Roman" w:eastAsia="Arial" w:hAnsi="Times New Roman"/>
          <w:sz w:val="24"/>
          <w:szCs w:val="24"/>
          <w:lang w:bidi="hi-IN"/>
        </w:rPr>
        <w:t>Následující body se přečíslují.</w:t>
      </w:r>
    </w:p>
    <w:p w:rsidR="000C0063" w:rsidRPr="00805EF2" w:rsidRDefault="000C0063" w:rsidP="006B77FB">
      <w:pPr>
        <w:pStyle w:val="Odstavecseseznamem"/>
        <w:numPr>
          <w:ilvl w:val="0"/>
          <w:numId w:val="5"/>
        </w:numPr>
        <w:spacing w:before="120" w:after="120" w:line="240" w:lineRule="auto"/>
        <w:ind w:left="709" w:right="40" w:hanging="567"/>
        <w:contextualSpacing w:val="0"/>
        <w:jc w:val="both"/>
        <w:rPr>
          <w:rFonts w:ascii="Times New Roman" w:hAnsi="Times New Roman"/>
          <w:sz w:val="24"/>
          <w:szCs w:val="24"/>
        </w:rPr>
      </w:pPr>
      <w:r w:rsidRPr="00805EF2">
        <w:rPr>
          <w:rFonts w:ascii="Times New Roman" w:hAnsi="Times New Roman"/>
          <w:sz w:val="24"/>
          <w:szCs w:val="24"/>
        </w:rPr>
        <w:t>V části druhé čl. III se za novelizační bod 9 vkládá nový novelizační bod, který zní:</w:t>
      </w:r>
    </w:p>
    <w:p w:rsidR="000C0063" w:rsidRPr="0093729F" w:rsidRDefault="000C0063" w:rsidP="000C0063">
      <w:pPr>
        <w:pStyle w:val="Odstavecseseznamem"/>
        <w:spacing w:before="120" w:after="120" w:line="240" w:lineRule="auto"/>
        <w:ind w:left="709"/>
        <w:contextualSpacing w:val="0"/>
        <w:jc w:val="both"/>
        <w:rPr>
          <w:rFonts w:ascii="Times New Roman" w:eastAsia="SimSun" w:hAnsi="Times New Roman"/>
          <w:sz w:val="24"/>
          <w:szCs w:val="24"/>
          <w:lang w:bidi="hi-IN"/>
        </w:rPr>
      </w:pPr>
      <w:r w:rsidRPr="0093729F">
        <w:rPr>
          <w:rFonts w:ascii="Times New Roman" w:eastAsia="SimSun" w:hAnsi="Times New Roman"/>
          <w:sz w:val="24"/>
          <w:szCs w:val="24"/>
          <w:lang w:bidi="hi-IN"/>
        </w:rPr>
        <w:t>„X. V § 17 odst. 7 písm. d) se slova „týkající se podpory výroby elektřiny z obnovitelných zdrojů nebo elektřiny z kombinované výroby elektřiny a tepla, elektřiny vyrobené z druhotných energetických zdrojů nebo tepla z obnovitelných zdrojů a spory o výši“ nahrazují slovy „, jejichž předmětem je určení výše“.“</w:t>
      </w:r>
      <w:r>
        <w:rPr>
          <w:rFonts w:ascii="Times New Roman" w:eastAsia="SimSun" w:hAnsi="Times New Roman"/>
          <w:sz w:val="24"/>
          <w:szCs w:val="24"/>
          <w:lang w:bidi="hi-IN"/>
        </w:rPr>
        <w:t>.</w:t>
      </w:r>
    </w:p>
    <w:p w:rsidR="000C0063" w:rsidRPr="0093729F"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93729F">
        <w:rPr>
          <w:rFonts w:ascii="Times New Roman" w:hAnsi="Times New Roman"/>
          <w:sz w:val="24"/>
          <w:szCs w:val="24"/>
        </w:rPr>
        <w:t>V části druhé čl. III se za novelizační bod 9 vkládá nový novelizační bod, který zní:</w:t>
      </w:r>
    </w:p>
    <w:p w:rsidR="000C0063" w:rsidRPr="0093729F" w:rsidRDefault="000C0063" w:rsidP="000C0063">
      <w:pPr>
        <w:pStyle w:val="Odstavecseseznamem"/>
        <w:spacing w:before="120" w:after="120" w:line="240" w:lineRule="auto"/>
        <w:ind w:left="709"/>
        <w:contextualSpacing w:val="0"/>
        <w:jc w:val="both"/>
        <w:rPr>
          <w:rFonts w:ascii="Times New Roman" w:eastAsia="Arial" w:hAnsi="Times New Roman"/>
          <w:sz w:val="24"/>
          <w:szCs w:val="24"/>
          <w:lang w:bidi="hi-IN"/>
        </w:rPr>
      </w:pPr>
      <w:r w:rsidRPr="0093729F">
        <w:rPr>
          <w:rFonts w:ascii="Times New Roman" w:eastAsia="Arial" w:hAnsi="Times New Roman"/>
          <w:sz w:val="24"/>
          <w:szCs w:val="24"/>
          <w:lang w:bidi="hi-IN"/>
        </w:rPr>
        <w:t>„X. V § 17b odst. 2 se na konci textu věty druhé doplňují slova „a začíná dnem 1. ledna“ a ve větě čtvrté se slova „, nejvýše však na dobu 3 let“ zrušují.“.</w:t>
      </w:r>
    </w:p>
    <w:p w:rsidR="000C0063" w:rsidRPr="0093729F"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93729F">
        <w:rPr>
          <w:rFonts w:ascii="Times New Roman" w:hAnsi="Times New Roman"/>
          <w:sz w:val="24"/>
          <w:szCs w:val="24"/>
        </w:rPr>
        <w:t>V části druhé čl. IV se doplňují body 7 a 8, které znějí:</w:t>
      </w:r>
    </w:p>
    <w:p w:rsidR="000C0063" w:rsidRPr="0093729F" w:rsidRDefault="000C0063" w:rsidP="000C0063">
      <w:pPr>
        <w:spacing w:before="120" w:after="120"/>
        <w:ind w:left="709"/>
        <w:jc w:val="both"/>
      </w:pPr>
      <w:r w:rsidRPr="0093729F">
        <w:t>„7. Funkční období člena Rady Energetického regulačního úřadu jmenovaného do své funkce přede dnem nabytí účinnosti tohoto zákona končí ke dni 31. prosince kalendářního roku, ve kterém končí jeho funkční období, na které byl jmenován podle zákona č. 458/2000 Sb., ve znění účinném do dne nabytí účinnosti tohoto zákona.</w:t>
      </w:r>
    </w:p>
    <w:p w:rsidR="000C0063" w:rsidRPr="0093729F" w:rsidRDefault="000C0063" w:rsidP="000C0063">
      <w:pPr>
        <w:pStyle w:val="Odstavecseseznamem"/>
        <w:spacing w:before="120" w:after="120" w:line="240" w:lineRule="auto"/>
        <w:ind w:left="709"/>
        <w:contextualSpacing w:val="0"/>
        <w:jc w:val="both"/>
        <w:rPr>
          <w:rFonts w:ascii="Times New Roman" w:eastAsia="SimSun" w:hAnsi="Times New Roman"/>
          <w:bCs/>
          <w:color w:val="000000"/>
          <w:sz w:val="24"/>
          <w:szCs w:val="24"/>
          <w:lang w:bidi="hi-IN"/>
        </w:rPr>
      </w:pPr>
      <w:r w:rsidRPr="0093729F">
        <w:rPr>
          <w:rFonts w:ascii="Times New Roman" w:eastAsia="SimSun" w:hAnsi="Times New Roman"/>
          <w:bCs/>
          <w:color w:val="000000"/>
          <w:sz w:val="24"/>
          <w:szCs w:val="24"/>
          <w:lang w:bidi="hi-IN"/>
        </w:rPr>
        <w:t>8.</w:t>
      </w:r>
      <w:r>
        <w:rPr>
          <w:rFonts w:ascii="Times New Roman" w:eastAsia="SimSun" w:hAnsi="Times New Roman"/>
          <w:bCs/>
          <w:color w:val="000000"/>
          <w:sz w:val="24"/>
          <w:szCs w:val="24"/>
          <w:lang w:bidi="hi-IN"/>
        </w:rPr>
        <w:t xml:space="preserve"> </w:t>
      </w:r>
      <w:r w:rsidRPr="0093729F">
        <w:rPr>
          <w:rFonts w:ascii="Times New Roman" w:eastAsia="SimSun" w:hAnsi="Times New Roman"/>
          <w:bCs/>
          <w:color w:val="000000"/>
          <w:sz w:val="24"/>
          <w:szCs w:val="24"/>
          <w:lang w:bidi="hi-IN"/>
        </w:rPr>
        <w:t>Délka funkčního období předsedy Rady Energetického regulačního úřadu jmenovaného přede dnem nabytí účinnosti tohoto zákona se řídí zákonem č. 458/2000 Sb., ve znění účinném ode dne nabytí účinnosti tohoto zákona.“.</w:t>
      </w:r>
    </w:p>
    <w:p w:rsidR="000C0063" w:rsidRPr="00805EF2"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805EF2">
        <w:rPr>
          <w:rFonts w:ascii="Times New Roman" w:hAnsi="Times New Roman"/>
          <w:sz w:val="24"/>
          <w:szCs w:val="24"/>
        </w:rPr>
        <w:t>V části druhé čl</w:t>
      </w:r>
      <w:r>
        <w:rPr>
          <w:rFonts w:ascii="Times New Roman" w:hAnsi="Times New Roman"/>
          <w:sz w:val="24"/>
          <w:szCs w:val="24"/>
        </w:rPr>
        <w:t>.</w:t>
      </w:r>
      <w:r w:rsidRPr="00805EF2">
        <w:rPr>
          <w:rFonts w:ascii="Times New Roman" w:hAnsi="Times New Roman"/>
          <w:sz w:val="24"/>
          <w:szCs w:val="24"/>
        </w:rPr>
        <w:t xml:space="preserve"> III se za původní bod 9 vkládá nový bod, který zní:</w:t>
      </w:r>
    </w:p>
    <w:p w:rsidR="000C0063" w:rsidRPr="0093729F" w:rsidRDefault="000C0063" w:rsidP="000C0063">
      <w:pPr>
        <w:spacing w:before="120" w:after="120"/>
        <w:ind w:left="709"/>
        <w:jc w:val="both"/>
      </w:pPr>
      <w:r w:rsidRPr="0093729F">
        <w:t>„</w:t>
      </w:r>
      <w:r>
        <w:t xml:space="preserve">X. </w:t>
      </w:r>
      <w:r w:rsidRPr="0093729F">
        <w:t>V § 18 odst. 1 se na konci písmene d) čárka nahrazuje tečkou a písmeno e) včetně poznámky pod čarou č. 28 se zrušuje.“.</w:t>
      </w:r>
    </w:p>
    <w:p w:rsidR="000C0063" w:rsidRPr="0093729F" w:rsidRDefault="000C0063" w:rsidP="000C0063">
      <w:pPr>
        <w:pStyle w:val="Odstavecseseznamem"/>
        <w:spacing w:before="240" w:after="480" w:line="240" w:lineRule="auto"/>
        <w:ind w:left="709"/>
        <w:contextualSpacing w:val="0"/>
        <w:jc w:val="both"/>
        <w:rPr>
          <w:rFonts w:ascii="Times New Roman" w:eastAsia="SimSun" w:hAnsi="Times New Roman"/>
          <w:sz w:val="24"/>
          <w:szCs w:val="24"/>
          <w:lang w:bidi="hi-IN"/>
        </w:rPr>
      </w:pPr>
      <w:r w:rsidRPr="0093729F">
        <w:rPr>
          <w:rFonts w:ascii="Times New Roman" w:eastAsia="SimSun" w:hAnsi="Times New Roman"/>
          <w:sz w:val="24"/>
          <w:szCs w:val="24"/>
          <w:lang w:bidi="hi-IN"/>
        </w:rPr>
        <w:t>Následující body se přečíslují.</w:t>
      </w:r>
    </w:p>
    <w:p w:rsidR="000C0063" w:rsidRPr="001E4184" w:rsidRDefault="000C0063" w:rsidP="006B77FB">
      <w:pPr>
        <w:pStyle w:val="Odstavecseseznamem"/>
        <w:numPr>
          <w:ilvl w:val="0"/>
          <w:numId w:val="5"/>
        </w:numPr>
        <w:snapToGrid w:val="0"/>
        <w:spacing w:before="120" w:after="120" w:line="240" w:lineRule="auto"/>
        <w:ind w:left="709" w:hanging="567"/>
        <w:contextualSpacing w:val="0"/>
        <w:jc w:val="both"/>
        <w:rPr>
          <w:rFonts w:ascii="Times New Roman" w:hAnsi="Times New Roman"/>
          <w:sz w:val="24"/>
          <w:szCs w:val="24"/>
        </w:rPr>
      </w:pPr>
      <w:r w:rsidRPr="001E4184">
        <w:rPr>
          <w:rFonts w:ascii="Times New Roman" w:eastAsia="Arial" w:hAnsi="Times New Roman"/>
          <w:sz w:val="24"/>
          <w:szCs w:val="24"/>
        </w:rPr>
        <w:t xml:space="preserve">V části druhé čl. III </w:t>
      </w:r>
      <w:r w:rsidRPr="001E4184">
        <w:rPr>
          <w:rFonts w:ascii="Times New Roman" w:hAnsi="Times New Roman"/>
          <w:sz w:val="24"/>
          <w:szCs w:val="24"/>
        </w:rPr>
        <w:t xml:space="preserve">se za dosavadní bod </w:t>
      </w:r>
      <w:r w:rsidRPr="001E4184">
        <w:rPr>
          <w:rFonts w:ascii="Times New Roman" w:eastAsia="Arial" w:hAnsi="Times New Roman"/>
          <w:sz w:val="24"/>
          <w:szCs w:val="24"/>
        </w:rPr>
        <w:t>9 vkládá nový bod 10, který zní:</w:t>
      </w:r>
    </w:p>
    <w:p w:rsidR="000C0063" w:rsidRPr="0093729F" w:rsidRDefault="000C0063" w:rsidP="000C0063">
      <w:pPr>
        <w:pStyle w:val="Odstavecseseznamem"/>
        <w:spacing w:before="120" w:after="120" w:line="240" w:lineRule="auto"/>
        <w:ind w:left="709"/>
        <w:contextualSpacing w:val="0"/>
        <w:jc w:val="both"/>
        <w:rPr>
          <w:rFonts w:ascii="Times New Roman" w:hAnsi="Times New Roman"/>
          <w:sz w:val="24"/>
          <w:szCs w:val="24"/>
        </w:rPr>
      </w:pPr>
      <w:r w:rsidRPr="0093729F">
        <w:rPr>
          <w:rFonts w:ascii="Times New Roman" w:hAnsi="Times New Roman"/>
          <w:sz w:val="24"/>
          <w:szCs w:val="24"/>
        </w:rPr>
        <w:t>„10. V § 20a odstavce 2 a 3 znějí:</w:t>
      </w:r>
    </w:p>
    <w:p w:rsidR="000C0063" w:rsidRPr="0093729F" w:rsidRDefault="000C0063" w:rsidP="000C0063">
      <w:pPr>
        <w:spacing w:before="120" w:after="120"/>
        <w:ind w:left="709"/>
        <w:jc w:val="both"/>
      </w:pPr>
      <w:r w:rsidRPr="0093729F">
        <w:t>„(2) Akcie operátora trhu vlastní stát nebo provozovatel přenosové soustavy.</w:t>
      </w:r>
    </w:p>
    <w:p w:rsidR="000C0063" w:rsidRPr="0093729F" w:rsidRDefault="000C0063" w:rsidP="000C0063">
      <w:pPr>
        <w:spacing w:before="120" w:after="120"/>
        <w:ind w:left="709"/>
        <w:jc w:val="both"/>
      </w:pPr>
      <w:r w:rsidRPr="0093729F">
        <w:t>(3) Operátor trhu musí mít ke své činnosti licenci podle § 4 odst. 1 písm. b) bodu 7. Operátor trhu ani právnické osoby, v nichž má operátor trhu majetkový podíl, nesmí být držitelem jiné licence uvedené v § 4. Členem statutárního orgánu, členem dozorčí rady nebo vedoucím zaměstnancem operátora trhu nemůže být fyzická osoba, která je současně členem statutárního orgánu nebo zaměstnancem držitele licence uvedené v § 4 odst. 1 písm. a) a písm. b) bodech 2 až 6 a v § 4 odst. 1 písm. c).“.“</w:t>
      </w:r>
      <w:r>
        <w:t>.</w:t>
      </w:r>
    </w:p>
    <w:p w:rsidR="000C0063" w:rsidRPr="0093729F" w:rsidRDefault="000C0063" w:rsidP="000C0063">
      <w:pPr>
        <w:pStyle w:val="Odstavecseseznamem"/>
        <w:spacing w:before="240" w:after="480" w:line="240" w:lineRule="auto"/>
        <w:ind w:left="709"/>
        <w:contextualSpacing w:val="0"/>
        <w:jc w:val="both"/>
        <w:rPr>
          <w:rFonts w:ascii="Times New Roman" w:eastAsia="Arial" w:hAnsi="Times New Roman"/>
          <w:sz w:val="24"/>
          <w:szCs w:val="24"/>
          <w:lang w:bidi="hi-IN"/>
        </w:rPr>
      </w:pPr>
      <w:r w:rsidRPr="0093729F">
        <w:rPr>
          <w:rFonts w:ascii="Times New Roman" w:eastAsia="Arial" w:hAnsi="Times New Roman"/>
          <w:sz w:val="24"/>
          <w:szCs w:val="24"/>
          <w:lang w:bidi="hi-IN"/>
        </w:rPr>
        <w:t>Následující body se přečíslují.</w:t>
      </w:r>
    </w:p>
    <w:p w:rsidR="000C0063" w:rsidRPr="001E4184" w:rsidRDefault="000C0063" w:rsidP="006B77FB">
      <w:pPr>
        <w:pStyle w:val="Odstavecseseznamem"/>
        <w:numPr>
          <w:ilvl w:val="0"/>
          <w:numId w:val="5"/>
        </w:numPr>
        <w:spacing w:before="120" w:after="120" w:line="240" w:lineRule="auto"/>
        <w:ind w:left="709" w:hanging="567"/>
        <w:jc w:val="both"/>
        <w:rPr>
          <w:rFonts w:ascii="Times New Roman" w:hAnsi="Times New Roman"/>
          <w:sz w:val="24"/>
          <w:szCs w:val="24"/>
        </w:rPr>
      </w:pPr>
      <w:r w:rsidRPr="001E4184">
        <w:rPr>
          <w:rFonts w:ascii="Times New Roman" w:hAnsi="Times New Roman"/>
          <w:bCs/>
          <w:color w:val="000000"/>
          <w:sz w:val="24"/>
          <w:szCs w:val="24"/>
        </w:rPr>
        <w:t xml:space="preserve">V části druhé čl. III se za bod 12 vkládají body 13 </w:t>
      </w:r>
      <w:r>
        <w:rPr>
          <w:rFonts w:ascii="Times New Roman" w:hAnsi="Times New Roman"/>
          <w:bCs/>
          <w:color w:val="000000"/>
          <w:sz w:val="24"/>
          <w:szCs w:val="24"/>
        </w:rPr>
        <w:t>– 15</w:t>
      </w:r>
      <w:r w:rsidRPr="001E4184">
        <w:rPr>
          <w:rFonts w:ascii="Times New Roman" w:hAnsi="Times New Roman"/>
          <w:bCs/>
          <w:color w:val="000000"/>
          <w:sz w:val="24"/>
          <w:szCs w:val="24"/>
        </w:rPr>
        <w:t>, které zní:</w:t>
      </w:r>
    </w:p>
    <w:p w:rsidR="000C0063" w:rsidRPr="0093729F" w:rsidRDefault="000C0063" w:rsidP="000C0063">
      <w:pPr>
        <w:spacing w:before="120" w:after="120"/>
        <w:ind w:left="709"/>
        <w:jc w:val="both"/>
      </w:pPr>
      <w:r>
        <w:rPr>
          <w:bCs/>
          <w:color w:val="000000"/>
        </w:rPr>
        <w:t>„</w:t>
      </w:r>
      <w:r w:rsidRPr="0093729F">
        <w:rPr>
          <w:bCs/>
          <w:color w:val="000000"/>
        </w:rPr>
        <w:t>13. V § 20a odst. 4 písmeno x) zní:</w:t>
      </w:r>
    </w:p>
    <w:p w:rsidR="000C0063" w:rsidRPr="0093729F" w:rsidRDefault="000C0063" w:rsidP="000C0063">
      <w:pPr>
        <w:spacing w:before="120" w:after="120"/>
        <w:ind w:left="709"/>
        <w:jc w:val="both"/>
      </w:pPr>
      <w:r w:rsidRPr="0093729F">
        <w:rPr>
          <w:bCs/>
          <w:color w:val="000000"/>
        </w:rPr>
        <w:t>„(x) vydávat záruky původu energie, zajišťovat jejich evidenci včetně jejich převodů, uplatnění, vyřazení a zrušení v elektronické podobě a uznávat záruky původu vydané v zahraničí.“</w:t>
      </w:r>
      <w:r>
        <w:rPr>
          <w:bCs/>
          <w:color w:val="000000"/>
        </w:rPr>
        <w:t>.</w:t>
      </w:r>
    </w:p>
    <w:p w:rsidR="000C0063" w:rsidRPr="0093729F" w:rsidRDefault="000C0063" w:rsidP="000C0063">
      <w:pPr>
        <w:spacing w:before="120" w:after="120"/>
        <w:ind w:left="709"/>
        <w:jc w:val="both"/>
      </w:pPr>
      <w:r w:rsidRPr="0093729F">
        <w:rPr>
          <w:bCs/>
          <w:color w:val="000000"/>
        </w:rPr>
        <w:t xml:space="preserve">14. V § 20a odst. 4 se na konci písmene z) tečka nahrazuje čárkou a doplňují se písmena </w:t>
      </w:r>
      <w:proofErr w:type="spellStart"/>
      <w:r w:rsidRPr="0093729F">
        <w:rPr>
          <w:bCs/>
          <w:color w:val="000000"/>
        </w:rPr>
        <w:t>aa</w:t>
      </w:r>
      <w:proofErr w:type="spellEnd"/>
      <w:r w:rsidRPr="0093729F">
        <w:rPr>
          <w:bCs/>
          <w:color w:val="000000"/>
        </w:rPr>
        <w:t xml:space="preserve">) a </w:t>
      </w:r>
      <w:proofErr w:type="spellStart"/>
      <w:r w:rsidRPr="0093729F">
        <w:rPr>
          <w:bCs/>
          <w:color w:val="000000"/>
        </w:rPr>
        <w:t>bb</w:t>
      </w:r>
      <w:proofErr w:type="spellEnd"/>
      <w:r w:rsidRPr="0093729F">
        <w:rPr>
          <w:bCs/>
          <w:color w:val="000000"/>
        </w:rPr>
        <w:t>), která znějí:</w:t>
      </w:r>
    </w:p>
    <w:p w:rsidR="000C0063" w:rsidRPr="0093729F" w:rsidRDefault="000C0063" w:rsidP="000C0063">
      <w:pPr>
        <w:spacing w:before="120" w:after="120"/>
        <w:ind w:left="709"/>
        <w:jc w:val="both"/>
      </w:pPr>
      <w:r w:rsidRPr="0093729F">
        <w:rPr>
          <w:bCs/>
          <w:color w:val="000000"/>
        </w:rPr>
        <w:t>„</w:t>
      </w:r>
      <w:proofErr w:type="spellStart"/>
      <w:r w:rsidRPr="0093729F">
        <w:rPr>
          <w:bCs/>
          <w:color w:val="000000"/>
        </w:rPr>
        <w:t>aa</w:t>
      </w:r>
      <w:proofErr w:type="spellEnd"/>
      <w:r w:rsidRPr="0093729F">
        <w:rPr>
          <w:bCs/>
          <w:color w:val="000000"/>
        </w:rPr>
        <w:t xml:space="preserve">) sestavovat a zveřejňovat zbytkový energetický mix, který reprezentuje celkovou roční skladbu zdrojů energie při spotřebě elektřiny v České republice, kromě podílu </w:t>
      </w:r>
      <w:r w:rsidRPr="0093729F">
        <w:rPr>
          <w:color w:val="000000"/>
        </w:rPr>
        <w:t>pokrytého u</w:t>
      </w:r>
      <w:r w:rsidRPr="0093729F">
        <w:rPr>
          <w:bCs/>
          <w:color w:val="000000"/>
        </w:rPr>
        <w:t>platněnými a vyřazenými zárukami původu, a zárukami původu převedenými do jiného členského státu,</w:t>
      </w:r>
    </w:p>
    <w:p w:rsidR="000C0063" w:rsidRPr="0093729F" w:rsidRDefault="000C0063" w:rsidP="000C0063">
      <w:pPr>
        <w:spacing w:before="120" w:after="120"/>
        <w:ind w:left="709"/>
        <w:jc w:val="both"/>
      </w:pPr>
      <w:proofErr w:type="spellStart"/>
      <w:r w:rsidRPr="0093729F">
        <w:rPr>
          <w:bCs/>
          <w:color w:val="000000"/>
        </w:rPr>
        <w:t>bb</w:t>
      </w:r>
      <w:proofErr w:type="spellEnd"/>
      <w:r w:rsidRPr="0093729F">
        <w:rPr>
          <w:bCs/>
          <w:color w:val="000000"/>
        </w:rPr>
        <w:t>) na základě údajů předávaných ministerstvem pravidelně aktualizovat seznam provozovatelů čerpacích stanic, vlastníků výdejních jednotek a provozovatelů dobíjecích stanic, v rozsahu nezbytném pro plnění svých povinností podle tohoto zákona, zákona o podporovaných zdrojích energie a zákona o ochraně ovzduší, poskytnutých ministerstvem podle zákona o pohonných hmotách, a v rámci vedení seznamu</w:t>
      </w:r>
    </w:p>
    <w:p w:rsidR="000C0063" w:rsidRPr="0093729F" w:rsidRDefault="000C0063" w:rsidP="000C0063">
      <w:pPr>
        <w:spacing w:before="120" w:after="120"/>
        <w:ind w:left="709"/>
        <w:jc w:val="both"/>
      </w:pPr>
      <w:r>
        <w:rPr>
          <w:bCs/>
          <w:color w:val="000000"/>
        </w:rPr>
        <w:t xml:space="preserve">1. </w:t>
      </w:r>
      <w:r w:rsidRPr="0093729F">
        <w:rPr>
          <w:bCs/>
          <w:color w:val="000000"/>
        </w:rPr>
        <w:t>evidovat informace o množství pohonných hmot použitých v dopravě,</w:t>
      </w:r>
    </w:p>
    <w:p w:rsidR="000C0063" w:rsidRPr="0093729F" w:rsidRDefault="000C0063" w:rsidP="000C0063">
      <w:pPr>
        <w:spacing w:before="120" w:after="120"/>
        <w:ind w:left="709"/>
        <w:jc w:val="both"/>
      </w:pPr>
      <w:r w:rsidRPr="0093729F">
        <w:rPr>
          <w:bCs/>
          <w:color w:val="000000"/>
        </w:rPr>
        <w:t>2.</w:t>
      </w:r>
      <w:r>
        <w:rPr>
          <w:bCs/>
          <w:color w:val="000000"/>
        </w:rPr>
        <w:t xml:space="preserve"> </w:t>
      </w:r>
      <w:r w:rsidRPr="0093729F">
        <w:rPr>
          <w:bCs/>
          <w:color w:val="000000"/>
        </w:rPr>
        <w:t>evidovat informace na základě údajů pravidelně předávaných Celní správou České republiky o množství biopaliv, které bylo uvedeno do volného daňového oběhu pro dopravní účely nebo dodáno na daňové území České republiky pro dopravní účely v pohonných hmotách uvedených do volného daňového oběhu v jiném členském státě Evropské unie,</w:t>
      </w:r>
    </w:p>
    <w:p w:rsidR="000C0063" w:rsidRPr="0093729F" w:rsidRDefault="000C0063" w:rsidP="000C0063">
      <w:pPr>
        <w:spacing w:before="120" w:after="120"/>
        <w:ind w:left="709"/>
        <w:jc w:val="both"/>
      </w:pPr>
      <w:r w:rsidRPr="0093729F">
        <w:rPr>
          <w:bCs/>
          <w:color w:val="000000"/>
        </w:rPr>
        <w:t>3.</w:t>
      </w:r>
      <w:r>
        <w:rPr>
          <w:bCs/>
          <w:color w:val="000000"/>
        </w:rPr>
        <w:t xml:space="preserve"> </w:t>
      </w:r>
      <w:r w:rsidRPr="0093729F">
        <w:rPr>
          <w:bCs/>
          <w:color w:val="000000"/>
        </w:rPr>
        <w:t>evidovat informace o množství elektřiny, která byla spotřebována v dobíjecí stanici pro dopravní účely a doložena uplatněnými zárukami původu prokazující původ této elektřiny z obnovitelného zdroje energie,</w:t>
      </w:r>
    </w:p>
    <w:p w:rsidR="000C0063" w:rsidRPr="0093729F" w:rsidRDefault="000C0063" w:rsidP="000C0063">
      <w:pPr>
        <w:spacing w:before="120" w:after="120"/>
        <w:ind w:left="709"/>
        <w:jc w:val="both"/>
      </w:pPr>
      <w:r w:rsidRPr="0093729F">
        <w:rPr>
          <w:bCs/>
          <w:color w:val="000000"/>
        </w:rPr>
        <w:t>4.</w:t>
      </w:r>
      <w:r>
        <w:rPr>
          <w:bCs/>
          <w:color w:val="000000"/>
        </w:rPr>
        <w:t xml:space="preserve"> </w:t>
      </w:r>
      <w:r w:rsidRPr="0093729F">
        <w:rPr>
          <w:bCs/>
          <w:color w:val="000000"/>
        </w:rPr>
        <w:t>evidovat informace o množství elektřiny, která byla vyrobena a spotřebována pro dopravní účely přímo v odběrném místě, ve kterém je připojena dobíjecí stanice, bez využití přenosové nebo distribuční soustavy,</w:t>
      </w:r>
    </w:p>
    <w:p w:rsidR="000C0063" w:rsidRPr="0093729F" w:rsidRDefault="000C0063" w:rsidP="000C0063">
      <w:pPr>
        <w:spacing w:before="120" w:after="120"/>
        <w:ind w:left="709"/>
        <w:jc w:val="both"/>
      </w:pPr>
      <w:r w:rsidRPr="0093729F">
        <w:rPr>
          <w:bCs/>
          <w:color w:val="000000"/>
        </w:rPr>
        <w:t>5.</w:t>
      </w:r>
      <w:r>
        <w:rPr>
          <w:bCs/>
          <w:color w:val="000000"/>
        </w:rPr>
        <w:t xml:space="preserve"> </w:t>
      </w:r>
      <w:r w:rsidRPr="0093729F">
        <w:rPr>
          <w:bCs/>
          <w:color w:val="000000"/>
        </w:rPr>
        <w:t xml:space="preserve">evidovat informace o množství </w:t>
      </w:r>
      <w:proofErr w:type="spellStart"/>
      <w:r w:rsidRPr="0093729F">
        <w:rPr>
          <w:bCs/>
          <w:color w:val="000000"/>
        </w:rPr>
        <w:t>biometanu</w:t>
      </w:r>
      <w:proofErr w:type="spellEnd"/>
      <w:r w:rsidRPr="0093729F">
        <w:rPr>
          <w:bCs/>
          <w:color w:val="000000"/>
        </w:rPr>
        <w:t xml:space="preserve">, který byl spotřebován v čerpací stanici nebo výdejní jednotce a doložen uplatněnými zárukami původu prokazující původ tohoto </w:t>
      </w:r>
      <w:proofErr w:type="spellStart"/>
      <w:r w:rsidRPr="0093729F">
        <w:rPr>
          <w:bCs/>
          <w:color w:val="000000"/>
        </w:rPr>
        <w:t>biometanu</w:t>
      </w:r>
      <w:proofErr w:type="spellEnd"/>
      <w:r w:rsidRPr="0093729F">
        <w:rPr>
          <w:bCs/>
          <w:color w:val="000000"/>
        </w:rPr>
        <w:t xml:space="preserve"> z obnovitelného zdroje energie,</w:t>
      </w:r>
    </w:p>
    <w:p w:rsidR="000C0063" w:rsidRPr="0093729F" w:rsidRDefault="000C0063" w:rsidP="000C0063">
      <w:pPr>
        <w:spacing w:before="120" w:after="120"/>
        <w:ind w:left="709"/>
        <w:jc w:val="both"/>
      </w:pPr>
      <w:r w:rsidRPr="0093729F">
        <w:rPr>
          <w:bCs/>
          <w:color w:val="000000"/>
        </w:rPr>
        <w:t>6.</w:t>
      </w:r>
      <w:r>
        <w:rPr>
          <w:bCs/>
          <w:color w:val="000000"/>
        </w:rPr>
        <w:t xml:space="preserve"> </w:t>
      </w:r>
      <w:r w:rsidRPr="0093729F">
        <w:rPr>
          <w:bCs/>
          <w:color w:val="000000"/>
        </w:rPr>
        <w:t xml:space="preserve">evidovat informace o množství </w:t>
      </w:r>
      <w:proofErr w:type="spellStart"/>
      <w:r w:rsidRPr="0093729F">
        <w:rPr>
          <w:bCs/>
          <w:color w:val="000000"/>
        </w:rPr>
        <w:t>biometanu</w:t>
      </w:r>
      <w:proofErr w:type="spellEnd"/>
      <w:r w:rsidRPr="0093729F">
        <w:rPr>
          <w:bCs/>
          <w:color w:val="000000"/>
        </w:rPr>
        <w:t xml:space="preserve">, který byl spotřebován v čerpací stanici nebo výdejní jednotce bez využití plynárenské soustavy včetně informací a dokladech o surovinách využitých pro výrobu tohoto </w:t>
      </w:r>
      <w:proofErr w:type="spellStart"/>
      <w:r w:rsidRPr="0093729F">
        <w:rPr>
          <w:bCs/>
          <w:color w:val="000000"/>
        </w:rPr>
        <w:t>biometanu</w:t>
      </w:r>
      <w:proofErr w:type="spellEnd"/>
      <w:r w:rsidRPr="0093729F">
        <w:rPr>
          <w:bCs/>
          <w:color w:val="000000"/>
        </w:rPr>
        <w:t>.“.</w:t>
      </w:r>
    </w:p>
    <w:p w:rsidR="0095296F" w:rsidRDefault="0095296F">
      <w:pPr>
        <w:widowControl/>
        <w:suppressAutoHyphens w:val="0"/>
        <w:rPr>
          <w:bCs/>
          <w:color w:val="000000"/>
        </w:rPr>
      </w:pPr>
      <w:r>
        <w:rPr>
          <w:bCs/>
          <w:color w:val="000000"/>
        </w:rPr>
        <w:br w:type="page"/>
      </w:r>
    </w:p>
    <w:p w:rsidR="000C0063" w:rsidRPr="0093729F" w:rsidRDefault="000C0063" w:rsidP="000C0063">
      <w:pPr>
        <w:spacing w:before="120" w:after="120"/>
        <w:ind w:left="709"/>
        <w:jc w:val="both"/>
      </w:pPr>
      <w:r w:rsidRPr="0093729F">
        <w:rPr>
          <w:bCs/>
          <w:color w:val="000000"/>
        </w:rPr>
        <w:t>15. V § 20a se doplňují nové odstavce 7 a 8, které znějí:</w:t>
      </w:r>
    </w:p>
    <w:p w:rsidR="000C0063" w:rsidRPr="0093729F" w:rsidRDefault="000C0063" w:rsidP="000C0063">
      <w:pPr>
        <w:spacing w:before="120" w:after="120"/>
        <w:ind w:left="709"/>
        <w:jc w:val="both"/>
      </w:pPr>
      <w:r w:rsidRPr="0093729F">
        <w:rPr>
          <w:bCs/>
          <w:color w:val="000000"/>
        </w:rPr>
        <w:t xml:space="preserve">„(7) Operátor trhu vede evidenci využití obnovitelných zdrojů energie v dopravě.   </w:t>
      </w:r>
    </w:p>
    <w:p w:rsidR="000C0063" w:rsidRPr="0093729F" w:rsidRDefault="000C0063" w:rsidP="000C0063">
      <w:pPr>
        <w:spacing w:before="120" w:after="120"/>
        <w:ind w:left="709"/>
        <w:jc w:val="both"/>
      </w:pPr>
      <w:r w:rsidRPr="0093729F">
        <w:rPr>
          <w:bCs/>
          <w:color w:val="000000"/>
        </w:rPr>
        <w:t xml:space="preserve">(8) Operátor trhu zpracovává a předává ministerstvu alespoň jednou ročně zprávu o dosaženém podílu elektřiny a </w:t>
      </w:r>
      <w:proofErr w:type="spellStart"/>
      <w:r w:rsidRPr="0093729F">
        <w:rPr>
          <w:bCs/>
          <w:color w:val="000000"/>
        </w:rPr>
        <w:t>biometanu</w:t>
      </w:r>
      <w:proofErr w:type="spellEnd"/>
      <w:r w:rsidRPr="0093729F">
        <w:rPr>
          <w:bCs/>
          <w:color w:val="000000"/>
        </w:rPr>
        <w:t xml:space="preserve"> na hrubé konečné spotřebě energie v dopravě.“</w:t>
      </w:r>
      <w:r>
        <w:rPr>
          <w:bCs/>
          <w:color w:val="000000"/>
        </w:rPr>
        <w:t>.“.</w:t>
      </w:r>
    </w:p>
    <w:p w:rsidR="000C0063" w:rsidRPr="0093729F" w:rsidRDefault="000C0063" w:rsidP="000C0063">
      <w:pPr>
        <w:pStyle w:val="Odstavecseseznamem"/>
        <w:spacing w:before="240" w:after="480" w:line="240" w:lineRule="auto"/>
        <w:ind w:left="709"/>
        <w:contextualSpacing w:val="0"/>
        <w:jc w:val="both"/>
        <w:rPr>
          <w:rFonts w:ascii="Times New Roman" w:eastAsia="SimSun" w:hAnsi="Times New Roman"/>
          <w:bCs/>
          <w:color w:val="000000"/>
          <w:sz w:val="24"/>
          <w:szCs w:val="24"/>
          <w:lang w:bidi="hi-IN"/>
        </w:rPr>
      </w:pPr>
      <w:r w:rsidRPr="0093729F">
        <w:rPr>
          <w:rFonts w:ascii="Times New Roman" w:eastAsia="SimSun" w:hAnsi="Times New Roman"/>
          <w:bCs/>
          <w:color w:val="000000"/>
          <w:sz w:val="24"/>
          <w:szCs w:val="24"/>
          <w:lang w:bidi="hi-IN"/>
        </w:rPr>
        <w:t>Následující body se přečíslují.</w:t>
      </w:r>
    </w:p>
    <w:p w:rsidR="000C0063" w:rsidRPr="001E4184" w:rsidRDefault="000C0063" w:rsidP="006B77FB">
      <w:pPr>
        <w:pStyle w:val="Odstavecseseznamem"/>
        <w:numPr>
          <w:ilvl w:val="0"/>
          <w:numId w:val="5"/>
        </w:numPr>
        <w:spacing w:before="120" w:after="120" w:line="240" w:lineRule="auto"/>
        <w:ind w:left="709" w:hanging="567"/>
        <w:jc w:val="both"/>
        <w:rPr>
          <w:rFonts w:ascii="Times New Roman" w:hAnsi="Times New Roman"/>
          <w:sz w:val="24"/>
          <w:szCs w:val="24"/>
        </w:rPr>
      </w:pPr>
      <w:r w:rsidRPr="001E4184">
        <w:rPr>
          <w:rFonts w:ascii="Times New Roman" w:hAnsi="Times New Roman"/>
          <w:bCs/>
          <w:color w:val="000000"/>
          <w:sz w:val="24"/>
          <w:szCs w:val="24"/>
        </w:rPr>
        <w:t>V části druhé čl. III se za bod 15 vkládá bod 16, který zní:</w:t>
      </w:r>
    </w:p>
    <w:p w:rsidR="000C0063" w:rsidRPr="0093729F" w:rsidRDefault="000C0063" w:rsidP="000C0063">
      <w:pPr>
        <w:spacing w:before="120" w:after="120"/>
        <w:ind w:left="709"/>
        <w:jc w:val="both"/>
      </w:pPr>
      <w:r w:rsidRPr="0093729F">
        <w:rPr>
          <w:bCs/>
          <w:color w:val="000000"/>
        </w:rPr>
        <w:t>„16. V § 30 odst. 2 se na konci písmene o) tečka nahrazuje čárkou a doplňuje se písmeno p), které zní:</w:t>
      </w:r>
    </w:p>
    <w:p w:rsidR="000C0063" w:rsidRPr="0093729F" w:rsidRDefault="000C0063" w:rsidP="000C0063">
      <w:pPr>
        <w:spacing w:before="120" w:after="120"/>
        <w:ind w:left="709"/>
        <w:jc w:val="both"/>
      </w:pPr>
      <w:r>
        <w:rPr>
          <w:bCs/>
          <w:color w:val="000000"/>
        </w:rPr>
        <w:t xml:space="preserve">„p) </w:t>
      </w:r>
      <w:r w:rsidRPr="0093729F">
        <w:rPr>
          <w:bCs/>
          <w:color w:val="000000"/>
        </w:rPr>
        <w:t>uvádět ve vyúčtování dodávek elektřiny podíly jednotlivých zdrojů elektřiny v souladu se zbytkovým energetickým mixem zveřejněným operátorem trhu; podíl některého zdroje elektřiny může obchodník navýšit pouze o množství elektřiny podložené zárukami původu z odpovídajícího zdroje energie, uplatněnými ve prospěch svých zákazníků za podmínek stanovených zákonem o podporovaných zdrojích energie.“.</w:t>
      </w:r>
      <w:r>
        <w:rPr>
          <w:bCs/>
          <w:color w:val="000000"/>
        </w:rPr>
        <w:t>“.</w:t>
      </w:r>
    </w:p>
    <w:p w:rsidR="000C0063" w:rsidRPr="0093729F" w:rsidRDefault="000C0063" w:rsidP="000C0063">
      <w:pPr>
        <w:pStyle w:val="Odstavecseseznamem"/>
        <w:spacing w:before="240" w:after="480" w:line="240" w:lineRule="auto"/>
        <w:ind w:left="709"/>
        <w:contextualSpacing w:val="0"/>
        <w:jc w:val="both"/>
        <w:rPr>
          <w:rFonts w:ascii="Times New Roman" w:eastAsia="SimSun" w:hAnsi="Times New Roman"/>
          <w:bCs/>
          <w:color w:val="000000"/>
          <w:sz w:val="24"/>
          <w:szCs w:val="24"/>
          <w:lang w:bidi="hi-IN"/>
        </w:rPr>
      </w:pPr>
      <w:r w:rsidRPr="0093729F">
        <w:rPr>
          <w:rFonts w:ascii="Times New Roman" w:eastAsia="SimSun" w:hAnsi="Times New Roman"/>
          <w:bCs/>
          <w:color w:val="000000"/>
          <w:sz w:val="24"/>
          <w:szCs w:val="24"/>
          <w:lang w:bidi="hi-IN"/>
        </w:rPr>
        <w:t>Následující body se přečíslují.</w:t>
      </w:r>
    </w:p>
    <w:p w:rsidR="000C0063" w:rsidRPr="00C73557"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C73557">
        <w:rPr>
          <w:rFonts w:ascii="Times New Roman" w:hAnsi="Times New Roman"/>
          <w:sz w:val="24"/>
          <w:szCs w:val="24"/>
        </w:rPr>
        <w:t>V části druhé čl. III se za bod 15 vkládá nový bod 16, který zní:</w:t>
      </w:r>
    </w:p>
    <w:p w:rsidR="000C0063" w:rsidRPr="0093729F" w:rsidRDefault="000C0063" w:rsidP="000C0063">
      <w:pPr>
        <w:pStyle w:val="Odstavecseseznamem"/>
        <w:spacing w:before="120" w:after="120" w:line="240" w:lineRule="auto"/>
        <w:ind w:left="709"/>
        <w:contextualSpacing w:val="0"/>
        <w:jc w:val="both"/>
        <w:rPr>
          <w:rFonts w:ascii="Times New Roman" w:eastAsia="SimSun" w:hAnsi="Times New Roman"/>
          <w:sz w:val="24"/>
          <w:szCs w:val="24"/>
          <w:lang w:bidi="hi-IN"/>
        </w:rPr>
      </w:pPr>
      <w:r w:rsidRPr="0093729F">
        <w:rPr>
          <w:rFonts w:ascii="Times New Roman" w:eastAsia="SimSun" w:hAnsi="Times New Roman"/>
          <w:sz w:val="24"/>
          <w:szCs w:val="24"/>
          <w:lang w:bidi="hi-IN"/>
        </w:rPr>
        <w:t>„16. V § 46 odst. 10 se slova „přejíždět vedení“ nahrazují slovy „vedení bez ochranných prvků přejíždět“</w:t>
      </w:r>
      <w:r>
        <w:rPr>
          <w:rFonts w:ascii="Times New Roman" w:eastAsia="SimSun" w:hAnsi="Times New Roman"/>
          <w:sz w:val="24"/>
          <w:szCs w:val="24"/>
          <w:lang w:bidi="hi-IN"/>
        </w:rPr>
        <w:t>.“.</w:t>
      </w:r>
    </w:p>
    <w:p w:rsidR="000C0063" w:rsidRPr="00C73557"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C73557">
        <w:rPr>
          <w:rFonts w:ascii="Times New Roman" w:hAnsi="Times New Roman"/>
          <w:iCs/>
          <w:sz w:val="24"/>
          <w:szCs w:val="24"/>
        </w:rPr>
        <w:t xml:space="preserve">V části druhé čl. III bod 19 zní: </w:t>
      </w:r>
    </w:p>
    <w:p w:rsidR="000C0063" w:rsidRPr="0093729F" w:rsidRDefault="000C0063" w:rsidP="000C0063">
      <w:pPr>
        <w:spacing w:before="120" w:after="120"/>
        <w:ind w:left="709"/>
        <w:jc w:val="both"/>
      </w:pPr>
      <w:r w:rsidRPr="0093729F">
        <w:rPr>
          <w:iCs/>
        </w:rPr>
        <w:t xml:space="preserve">„19. V § 50 odst. 3 </w:t>
      </w:r>
      <w:r w:rsidRPr="0093729F">
        <w:t>zní:</w:t>
      </w:r>
    </w:p>
    <w:p w:rsidR="000C0063" w:rsidRPr="0093729F" w:rsidRDefault="000C0063" w:rsidP="000C0063">
      <w:pPr>
        <w:snapToGrid w:val="0"/>
        <w:spacing w:before="120" w:after="120"/>
        <w:ind w:left="709"/>
        <w:jc w:val="both"/>
      </w:pPr>
      <w:r w:rsidRPr="0093729F">
        <w:t xml:space="preserve">„(3) Smlouvou o připojení se zavazuje provozovatel přenosové soustavy nebo provozovatel distribuční soustavy připojit k přenosové soustavě nebo k distribuční soustavě zařízení žadatele pro výrobu, distribuci nebo odběr elektřiny a zajistit dohodnutý rezervovaný příkon nebo výkon v místě připojení a žadatel se zavazuje uhradit podíl na oprávněných nákladech na připojení. Smlouva o připojení musí obsahovat technické podmínky připojení zařízení, umístění měřicího zařízení, termín připojení, místo připojení zařízení, specifikaci místa připojení a rezervovaný příkon předávacího místa. V případě připojení zařízení pro výrobu elektřiny přímo k přenosové soustavě nebo k distribuční soustavě nebo prostřednictvím odběrného místa nebo prostřednictvím jiné výrobny elektřiny musí smlouva o připojení také obsahovat jeho druh a skutečný instalovaný výkon. V případě připojení distribuční soustavy k nadřazené distribuční soustavě musí smlouva o připojení také obsahovat druh a instalovaný výkon připojených výroben elektřiny a údaje o zařízení s významným vlivem na nadřazenou distribuční soustavu, které stanoví prováděcí právní </w:t>
      </w:r>
      <w:proofErr w:type="gramStart"/>
      <w:r w:rsidRPr="0093729F">
        <w:t>předpis(x).</w:t>
      </w:r>
      <w:proofErr w:type="gramEnd"/>
      <w:r w:rsidRPr="0093729F">
        <w:t xml:space="preserve"> Smlouva o připojení zařízení žadatele pro výrobu, distribuci nebo odběr elektřiny k přenosové soustavě nebo distribuční so</w:t>
      </w:r>
      <w:r>
        <w:t>ustavě vyžaduje písemnou formu.</w:t>
      </w:r>
    </w:p>
    <w:p w:rsidR="000C0063" w:rsidRPr="0093729F" w:rsidRDefault="000C0063" w:rsidP="000C0063">
      <w:pPr>
        <w:pStyle w:val="Odstavecseseznamem"/>
        <w:spacing w:before="120" w:after="120" w:line="240" w:lineRule="auto"/>
        <w:ind w:left="709"/>
        <w:contextualSpacing w:val="0"/>
        <w:jc w:val="both"/>
        <w:rPr>
          <w:rFonts w:ascii="Times New Roman" w:eastAsia="SimSun" w:hAnsi="Times New Roman"/>
          <w:iCs/>
          <w:sz w:val="24"/>
          <w:szCs w:val="24"/>
          <w:lang w:bidi="hi-IN"/>
        </w:rPr>
      </w:pPr>
      <w:r w:rsidRPr="0093729F">
        <w:rPr>
          <w:rFonts w:ascii="Times New Roman" w:eastAsia="SimSun" w:hAnsi="Times New Roman"/>
          <w:iCs/>
          <w:sz w:val="24"/>
          <w:szCs w:val="24"/>
          <w:lang w:bidi="hi-IN"/>
        </w:rPr>
        <w:t>(x) vyhláška č. 16/2016 Sb., o podmínkách připojení k elektrizační soustavě</w:t>
      </w:r>
      <w:r>
        <w:rPr>
          <w:rFonts w:ascii="Times New Roman" w:eastAsia="SimSun" w:hAnsi="Times New Roman"/>
          <w:iCs/>
          <w:sz w:val="24"/>
          <w:szCs w:val="24"/>
          <w:lang w:bidi="hi-IN"/>
        </w:rPr>
        <w:t>“.“.</w:t>
      </w:r>
    </w:p>
    <w:p w:rsidR="000C0063" w:rsidRPr="00D46C96"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D46C96">
        <w:rPr>
          <w:rFonts w:ascii="Times New Roman" w:hAnsi="Times New Roman"/>
          <w:bCs/>
          <w:color w:val="000000"/>
          <w:sz w:val="24"/>
          <w:szCs w:val="24"/>
        </w:rPr>
        <w:t>V části d</w:t>
      </w:r>
      <w:r>
        <w:rPr>
          <w:rFonts w:ascii="Times New Roman" w:hAnsi="Times New Roman"/>
          <w:bCs/>
          <w:color w:val="000000"/>
          <w:sz w:val="24"/>
          <w:szCs w:val="24"/>
        </w:rPr>
        <w:t>ruhé čl. III se za bod 21 vkládá</w:t>
      </w:r>
      <w:r w:rsidRPr="00D46C96">
        <w:rPr>
          <w:rFonts w:ascii="Times New Roman" w:hAnsi="Times New Roman"/>
          <w:bCs/>
          <w:color w:val="000000"/>
          <w:sz w:val="24"/>
          <w:szCs w:val="24"/>
        </w:rPr>
        <w:t xml:space="preserve"> bod 22</w:t>
      </w:r>
      <w:r>
        <w:rPr>
          <w:rFonts w:ascii="Times New Roman" w:hAnsi="Times New Roman"/>
          <w:bCs/>
          <w:color w:val="000000"/>
          <w:sz w:val="24"/>
          <w:szCs w:val="24"/>
        </w:rPr>
        <w:t>, který zní</w:t>
      </w:r>
      <w:r w:rsidRPr="00D46C96">
        <w:rPr>
          <w:rFonts w:ascii="Times New Roman" w:hAnsi="Times New Roman"/>
          <w:bCs/>
          <w:color w:val="000000"/>
          <w:sz w:val="24"/>
          <w:szCs w:val="24"/>
        </w:rPr>
        <w:t>:</w:t>
      </w:r>
    </w:p>
    <w:p w:rsidR="000C0063" w:rsidRPr="0093729F" w:rsidRDefault="000C0063" w:rsidP="000C0063">
      <w:pPr>
        <w:spacing w:before="120" w:after="120"/>
        <w:ind w:left="709"/>
        <w:jc w:val="both"/>
      </w:pPr>
      <w:r w:rsidRPr="0093729F">
        <w:rPr>
          <w:bCs/>
          <w:color w:val="000000"/>
        </w:rPr>
        <w:t>„22. V § 57 se za odst. 8 vkládá odstavec 9, který zní:</w:t>
      </w:r>
    </w:p>
    <w:p w:rsidR="000C0063" w:rsidRDefault="000C0063" w:rsidP="000C0063">
      <w:pPr>
        <w:pStyle w:val="Odstavecseseznamem"/>
        <w:spacing w:before="120" w:after="120" w:line="240" w:lineRule="auto"/>
        <w:ind w:left="709"/>
        <w:contextualSpacing w:val="0"/>
        <w:jc w:val="both"/>
        <w:rPr>
          <w:rFonts w:ascii="Times New Roman" w:eastAsia="SimSun" w:hAnsi="Times New Roman"/>
          <w:bCs/>
          <w:color w:val="000000"/>
          <w:sz w:val="24"/>
          <w:szCs w:val="24"/>
          <w:lang w:bidi="hi-IN"/>
        </w:rPr>
      </w:pPr>
      <w:r>
        <w:rPr>
          <w:rFonts w:ascii="Times New Roman" w:eastAsia="SimSun" w:hAnsi="Times New Roman"/>
          <w:bCs/>
          <w:color w:val="000000"/>
          <w:sz w:val="24"/>
          <w:szCs w:val="24"/>
          <w:lang w:bidi="hi-IN"/>
        </w:rPr>
        <w:t>„</w:t>
      </w:r>
      <w:r w:rsidRPr="0093729F">
        <w:rPr>
          <w:rFonts w:ascii="Times New Roman" w:eastAsia="SimSun" w:hAnsi="Times New Roman"/>
          <w:bCs/>
          <w:color w:val="000000"/>
          <w:sz w:val="24"/>
          <w:szCs w:val="24"/>
          <w:lang w:bidi="hi-IN"/>
        </w:rPr>
        <w:t xml:space="preserve">(9) Výrobce plynu, který provozuje výrobnu </w:t>
      </w:r>
      <w:proofErr w:type="spellStart"/>
      <w:r w:rsidRPr="0093729F">
        <w:rPr>
          <w:rFonts w:ascii="Times New Roman" w:eastAsia="SimSun" w:hAnsi="Times New Roman"/>
          <w:bCs/>
          <w:color w:val="000000"/>
          <w:sz w:val="24"/>
          <w:szCs w:val="24"/>
          <w:lang w:bidi="hi-IN"/>
        </w:rPr>
        <w:t>biometanu</w:t>
      </w:r>
      <w:proofErr w:type="spellEnd"/>
      <w:r w:rsidRPr="0093729F">
        <w:rPr>
          <w:rFonts w:ascii="Times New Roman" w:eastAsia="SimSun" w:hAnsi="Times New Roman"/>
          <w:bCs/>
          <w:color w:val="000000"/>
          <w:sz w:val="24"/>
          <w:szCs w:val="24"/>
          <w:lang w:bidi="hi-IN"/>
        </w:rPr>
        <w:t xml:space="preserve">, je povinen provozovateli plynárenského zařízení, k němuž je jím provozovaná výrobna připojena, umožnit, z důvodu zajištění jejich bezpečného a plynulého provozu, v prostoru výrobny </w:t>
      </w:r>
      <w:proofErr w:type="spellStart"/>
      <w:r w:rsidRPr="0093729F">
        <w:rPr>
          <w:rFonts w:ascii="Times New Roman" w:eastAsia="SimSun" w:hAnsi="Times New Roman"/>
          <w:bCs/>
          <w:color w:val="000000"/>
          <w:sz w:val="24"/>
          <w:szCs w:val="24"/>
          <w:lang w:bidi="hi-IN"/>
        </w:rPr>
        <w:t>biometanu</w:t>
      </w:r>
      <w:proofErr w:type="spellEnd"/>
      <w:r w:rsidRPr="0093729F">
        <w:rPr>
          <w:rFonts w:ascii="Times New Roman" w:eastAsia="SimSun" w:hAnsi="Times New Roman"/>
          <w:bCs/>
          <w:color w:val="000000"/>
          <w:sz w:val="24"/>
          <w:szCs w:val="24"/>
          <w:lang w:bidi="hi-IN"/>
        </w:rPr>
        <w:t xml:space="preserve"> instalaci nezbytných zařízení, a to včetně zařízení potřebných pro navýšení hodnoty spalného tepla vyrobeného </w:t>
      </w:r>
      <w:proofErr w:type="spellStart"/>
      <w:r w:rsidRPr="0093729F">
        <w:rPr>
          <w:rFonts w:ascii="Times New Roman" w:eastAsia="SimSun" w:hAnsi="Times New Roman"/>
          <w:bCs/>
          <w:color w:val="000000"/>
          <w:sz w:val="24"/>
          <w:szCs w:val="24"/>
          <w:lang w:bidi="hi-IN"/>
        </w:rPr>
        <w:t>biometanu</w:t>
      </w:r>
      <w:proofErr w:type="spellEnd"/>
      <w:r w:rsidRPr="0093729F">
        <w:rPr>
          <w:rFonts w:ascii="Times New Roman" w:eastAsia="SimSun" w:hAnsi="Times New Roman"/>
          <w:bCs/>
          <w:color w:val="000000"/>
          <w:sz w:val="24"/>
          <w:szCs w:val="24"/>
          <w:lang w:bidi="hi-IN"/>
        </w:rPr>
        <w:t xml:space="preserve"> tak, aby bylo možno určit jeho hodnotu připojeným zákazníkům v oblasti dotčené výrobnou </w:t>
      </w:r>
      <w:proofErr w:type="spellStart"/>
      <w:r w:rsidRPr="0093729F">
        <w:rPr>
          <w:rFonts w:ascii="Times New Roman" w:eastAsia="SimSun" w:hAnsi="Times New Roman"/>
          <w:bCs/>
          <w:color w:val="000000"/>
          <w:sz w:val="24"/>
          <w:szCs w:val="24"/>
          <w:lang w:bidi="hi-IN"/>
        </w:rPr>
        <w:t>biometanu</w:t>
      </w:r>
      <w:proofErr w:type="spellEnd"/>
      <w:r w:rsidRPr="0093729F">
        <w:rPr>
          <w:rFonts w:ascii="Times New Roman" w:eastAsia="SimSun" w:hAnsi="Times New Roman"/>
          <w:bCs/>
          <w:color w:val="000000"/>
          <w:sz w:val="24"/>
          <w:szCs w:val="24"/>
          <w:lang w:bidi="hi-IN"/>
        </w:rPr>
        <w:t>.“</w:t>
      </w:r>
      <w:r>
        <w:rPr>
          <w:rFonts w:ascii="Times New Roman" w:eastAsia="SimSun" w:hAnsi="Times New Roman"/>
          <w:bCs/>
          <w:color w:val="000000"/>
          <w:sz w:val="24"/>
          <w:szCs w:val="24"/>
          <w:lang w:bidi="hi-IN"/>
        </w:rPr>
        <w:t>.“.</w:t>
      </w:r>
    </w:p>
    <w:p w:rsidR="000C0063" w:rsidRPr="00EE5EBA"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rPr>
      </w:pPr>
      <w:r w:rsidRPr="00EE5EBA">
        <w:rPr>
          <w:rFonts w:ascii="Times New Roman" w:eastAsia="Arial" w:hAnsi="Times New Roman"/>
          <w:sz w:val="24"/>
          <w:szCs w:val="24"/>
        </w:rPr>
        <w:t>V</w:t>
      </w:r>
      <w:r>
        <w:rPr>
          <w:rFonts w:ascii="Times New Roman" w:eastAsia="Arial" w:hAnsi="Times New Roman"/>
          <w:sz w:val="24"/>
          <w:szCs w:val="24"/>
        </w:rPr>
        <w:t xml:space="preserve"> části druhé </w:t>
      </w:r>
      <w:r w:rsidRPr="00EE5EBA">
        <w:rPr>
          <w:rFonts w:ascii="Times New Roman" w:eastAsia="Arial" w:hAnsi="Times New Roman"/>
          <w:sz w:val="24"/>
          <w:szCs w:val="24"/>
        </w:rPr>
        <w:t>čl. III se za bod 22 (původní bod 21) vkládá nový bod 23, který zní:</w:t>
      </w:r>
    </w:p>
    <w:p w:rsidR="000C0063" w:rsidRPr="00CF234A" w:rsidRDefault="000C0063" w:rsidP="000C0063">
      <w:pPr>
        <w:snapToGrid w:val="0"/>
        <w:spacing w:before="120" w:after="120"/>
        <w:ind w:left="709"/>
        <w:jc w:val="both"/>
      </w:pPr>
      <w:r w:rsidRPr="00CF234A">
        <w:t>„23. V § 59 se doplňuje odstavec 11, který zní:</w:t>
      </w:r>
    </w:p>
    <w:p w:rsidR="000C0063" w:rsidRPr="00CF234A" w:rsidRDefault="000C0063" w:rsidP="000C0063">
      <w:pPr>
        <w:pStyle w:val="Odstavecseseznamem"/>
        <w:spacing w:before="120" w:after="120" w:line="240" w:lineRule="auto"/>
        <w:ind w:left="709"/>
        <w:contextualSpacing w:val="0"/>
        <w:jc w:val="both"/>
        <w:rPr>
          <w:rFonts w:ascii="Times New Roman" w:eastAsia="SimSun" w:hAnsi="Times New Roman"/>
          <w:sz w:val="24"/>
          <w:szCs w:val="24"/>
          <w:lang w:bidi="hi-IN"/>
        </w:rPr>
      </w:pPr>
      <w:r w:rsidRPr="00CF234A">
        <w:rPr>
          <w:rFonts w:ascii="Times New Roman" w:eastAsia="SimSun" w:hAnsi="Times New Roman"/>
          <w:sz w:val="24"/>
          <w:szCs w:val="24"/>
          <w:lang w:bidi="hi-IN"/>
        </w:rPr>
        <w:t xml:space="preserve">„(11) Pokud o to výrobce plynu, který provozuje výrobnu </w:t>
      </w:r>
      <w:proofErr w:type="spellStart"/>
      <w:r w:rsidRPr="00CF234A">
        <w:rPr>
          <w:rFonts w:ascii="Times New Roman" w:eastAsia="SimSun" w:hAnsi="Times New Roman"/>
          <w:sz w:val="24"/>
          <w:szCs w:val="24"/>
          <w:lang w:bidi="hi-IN"/>
        </w:rPr>
        <w:t>biometanu</w:t>
      </w:r>
      <w:proofErr w:type="spellEnd"/>
      <w:r w:rsidRPr="00CF234A">
        <w:rPr>
          <w:rFonts w:ascii="Times New Roman" w:eastAsia="SimSun" w:hAnsi="Times New Roman"/>
          <w:sz w:val="24"/>
          <w:szCs w:val="24"/>
          <w:lang w:bidi="hi-IN"/>
        </w:rPr>
        <w:t xml:space="preserve"> požádá, je provozovatel distribuční soustavy, ke které je výrobna </w:t>
      </w:r>
      <w:proofErr w:type="spellStart"/>
      <w:r w:rsidRPr="00CF234A">
        <w:rPr>
          <w:rFonts w:ascii="Times New Roman" w:eastAsia="SimSun" w:hAnsi="Times New Roman"/>
          <w:sz w:val="24"/>
          <w:szCs w:val="24"/>
          <w:lang w:bidi="hi-IN"/>
        </w:rPr>
        <w:t>biometanu</w:t>
      </w:r>
      <w:proofErr w:type="spellEnd"/>
      <w:r w:rsidRPr="00CF234A">
        <w:rPr>
          <w:rFonts w:ascii="Times New Roman" w:eastAsia="SimSun" w:hAnsi="Times New Roman"/>
          <w:sz w:val="24"/>
          <w:szCs w:val="24"/>
          <w:lang w:bidi="hi-IN"/>
        </w:rPr>
        <w:t xml:space="preserve"> připojena, povinen těžební plynovod a související technologické objekty od výrobce plynu odkoupit, a to za cenu odpovídající hodnotě zařízení zahrnované do ceny související služby v plynárenství. Povinnost odkupu těžebního plynovodu podle věty první nevzniká, pokud výrobce plynu nezadal zhotovení těžebního plynovodu v zadávacím řízení podle zákona upravujícího zadávání veřejných zakázek nebo byl těžební plynovod zřízen v rozporu s podmínkami připojení nebo technickými požadavky na výstavbu těžebního plynovodu stanovenými prováděcím právním předpisem.“.“.</w:t>
      </w:r>
    </w:p>
    <w:p w:rsidR="000C0063" w:rsidRPr="006D0B7C" w:rsidRDefault="000C0063" w:rsidP="000C0063">
      <w:pPr>
        <w:pStyle w:val="Odstavecseseznamem"/>
        <w:spacing w:before="240" w:after="480" w:line="240" w:lineRule="auto"/>
        <w:ind w:left="709"/>
        <w:contextualSpacing w:val="0"/>
        <w:jc w:val="both"/>
        <w:rPr>
          <w:rFonts w:ascii="Times New Roman" w:eastAsia="Arial" w:hAnsi="Times New Roman"/>
          <w:bCs/>
          <w:color w:val="000000"/>
          <w:kern w:val="2"/>
          <w:sz w:val="24"/>
          <w:szCs w:val="24"/>
          <w:lang w:bidi="hi-IN"/>
        </w:rPr>
      </w:pPr>
      <w:r w:rsidRPr="006D0B7C">
        <w:rPr>
          <w:rFonts w:ascii="Times New Roman" w:eastAsia="Arial" w:hAnsi="Times New Roman"/>
          <w:bCs/>
          <w:color w:val="000000"/>
          <w:kern w:val="2"/>
          <w:sz w:val="24"/>
          <w:szCs w:val="24"/>
          <w:lang w:bidi="hi-IN"/>
        </w:rPr>
        <w:t>Následující body se přečíslují.</w:t>
      </w:r>
    </w:p>
    <w:p w:rsidR="000C0063" w:rsidRPr="003929D3"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rPr>
      </w:pPr>
      <w:r w:rsidRPr="00EE5EBA">
        <w:rPr>
          <w:rFonts w:ascii="Times New Roman" w:hAnsi="Times New Roman"/>
          <w:bCs/>
          <w:color w:val="000000"/>
          <w:sz w:val="24"/>
          <w:szCs w:val="24"/>
        </w:rPr>
        <w:t>V</w:t>
      </w:r>
      <w:r>
        <w:rPr>
          <w:rFonts w:ascii="Times New Roman" w:hAnsi="Times New Roman"/>
          <w:bCs/>
          <w:color w:val="000000"/>
          <w:sz w:val="24"/>
          <w:szCs w:val="24"/>
        </w:rPr>
        <w:t> části druhé čl. III se za původní bod 21 vkládá nový bod, který zní:</w:t>
      </w:r>
    </w:p>
    <w:p w:rsidR="000C0063" w:rsidRPr="00EE5EBA" w:rsidRDefault="000C0063" w:rsidP="000C0063">
      <w:pPr>
        <w:pStyle w:val="Odstavecseseznamem"/>
        <w:spacing w:before="120" w:after="120" w:line="240" w:lineRule="auto"/>
        <w:ind w:left="709"/>
        <w:contextualSpacing w:val="0"/>
        <w:jc w:val="both"/>
        <w:rPr>
          <w:rFonts w:ascii="Times New Roman" w:hAnsi="Times New Roman"/>
        </w:rPr>
      </w:pPr>
      <w:r>
        <w:rPr>
          <w:rFonts w:ascii="Times New Roman" w:hAnsi="Times New Roman"/>
          <w:bCs/>
          <w:color w:val="000000"/>
          <w:sz w:val="24"/>
          <w:szCs w:val="24"/>
        </w:rPr>
        <w:t>„X.</w:t>
      </w:r>
      <w:r w:rsidRPr="00EE5EBA">
        <w:rPr>
          <w:rFonts w:ascii="Times New Roman" w:hAnsi="Times New Roman"/>
          <w:bCs/>
          <w:color w:val="000000"/>
          <w:sz w:val="24"/>
          <w:szCs w:val="24"/>
        </w:rPr>
        <w:t xml:space="preserve"> </w:t>
      </w:r>
      <w:r>
        <w:rPr>
          <w:rFonts w:ascii="Times New Roman" w:hAnsi="Times New Roman"/>
          <w:bCs/>
          <w:color w:val="000000"/>
          <w:sz w:val="24"/>
          <w:szCs w:val="24"/>
        </w:rPr>
        <w:t xml:space="preserve">V </w:t>
      </w:r>
      <w:r w:rsidRPr="00EE5EBA">
        <w:rPr>
          <w:rFonts w:ascii="Times New Roman" w:hAnsi="Times New Roman"/>
          <w:bCs/>
          <w:color w:val="000000"/>
          <w:sz w:val="24"/>
          <w:szCs w:val="24"/>
        </w:rPr>
        <w:t>§ 61 odst. 1 se na konci písmene g) tečka nahrazuje čárkou a doplňuje se písmeno h), které zní:</w:t>
      </w:r>
    </w:p>
    <w:p w:rsidR="000C0063" w:rsidRPr="006D0B7C" w:rsidRDefault="000C0063" w:rsidP="000C0063">
      <w:pPr>
        <w:pStyle w:val="Odstavecseseznamem"/>
        <w:spacing w:before="120" w:after="120" w:line="240" w:lineRule="auto"/>
        <w:ind w:left="709"/>
        <w:contextualSpacing w:val="0"/>
        <w:jc w:val="both"/>
        <w:rPr>
          <w:rFonts w:ascii="Times New Roman" w:eastAsia="SimSun" w:hAnsi="Times New Roman"/>
          <w:bCs/>
          <w:color w:val="000000"/>
          <w:sz w:val="24"/>
          <w:szCs w:val="24"/>
          <w:lang w:bidi="hi-IN"/>
        </w:rPr>
      </w:pPr>
      <w:r w:rsidRPr="006D0B7C">
        <w:rPr>
          <w:rFonts w:ascii="Times New Roman" w:eastAsia="SimSun" w:hAnsi="Times New Roman"/>
          <w:bCs/>
          <w:color w:val="000000"/>
          <w:sz w:val="24"/>
          <w:szCs w:val="24"/>
          <w:lang w:bidi="hi-IN"/>
        </w:rPr>
        <w:t>„h)</w:t>
      </w:r>
      <w:r>
        <w:rPr>
          <w:rFonts w:ascii="Times New Roman" w:eastAsia="SimSun" w:hAnsi="Times New Roman"/>
          <w:bCs/>
          <w:color w:val="000000"/>
          <w:sz w:val="24"/>
          <w:szCs w:val="24"/>
          <w:lang w:bidi="hi-IN"/>
        </w:rPr>
        <w:t xml:space="preserve"> </w:t>
      </w:r>
      <w:r w:rsidRPr="006D0B7C">
        <w:rPr>
          <w:rFonts w:ascii="Times New Roman" w:eastAsia="SimSun" w:hAnsi="Times New Roman"/>
          <w:bCs/>
          <w:color w:val="000000"/>
          <w:sz w:val="24"/>
          <w:szCs w:val="24"/>
          <w:lang w:bidi="hi-IN"/>
        </w:rPr>
        <w:t xml:space="preserve">uvádět ve vyúčtování dodávek plynu podíl plynu vyrobeného v daném období z obnovitelných zdrojů energie pouze v případě, že obchodník s plynem uplatnil záruky původu </w:t>
      </w:r>
      <w:proofErr w:type="spellStart"/>
      <w:r w:rsidRPr="006D0B7C">
        <w:rPr>
          <w:rFonts w:ascii="Times New Roman" w:eastAsia="SimSun" w:hAnsi="Times New Roman"/>
          <w:bCs/>
          <w:color w:val="000000"/>
          <w:sz w:val="24"/>
          <w:szCs w:val="24"/>
          <w:lang w:bidi="hi-IN"/>
        </w:rPr>
        <w:t>biometanu</w:t>
      </w:r>
      <w:proofErr w:type="spellEnd"/>
      <w:r w:rsidRPr="006D0B7C">
        <w:rPr>
          <w:rFonts w:ascii="Times New Roman" w:eastAsia="SimSun" w:hAnsi="Times New Roman"/>
          <w:bCs/>
          <w:color w:val="000000"/>
          <w:sz w:val="24"/>
          <w:szCs w:val="24"/>
          <w:lang w:bidi="hi-IN"/>
        </w:rPr>
        <w:t xml:space="preserve"> za podmínek stanovených zákonem o podporovaných zdrojích energie.“</w:t>
      </w:r>
      <w:r>
        <w:rPr>
          <w:rFonts w:ascii="Times New Roman" w:eastAsia="SimSun" w:hAnsi="Times New Roman"/>
          <w:bCs/>
          <w:color w:val="000000"/>
          <w:sz w:val="24"/>
          <w:szCs w:val="24"/>
          <w:lang w:bidi="hi-IN"/>
        </w:rPr>
        <w:t>.“.</w:t>
      </w:r>
    </w:p>
    <w:p w:rsidR="000C0063" w:rsidRPr="003929D3"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rPr>
      </w:pPr>
      <w:r w:rsidRPr="00EE5EBA">
        <w:rPr>
          <w:rFonts w:ascii="Times New Roman" w:hAnsi="Times New Roman"/>
          <w:bCs/>
          <w:color w:val="000000"/>
          <w:sz w:val="24"/>
          <w:szCs w:val="24"/>
        </w:rPr>
        <w:t>V</w:t>
      </w:r>
      <w:r>
        <w:rPr>
          <w:rFonts w:ascii="Times New Roman" w:hAnsi="Times New Roman"/>
          <w:bCs/>
          <w:color w:val="000000"/>
          <w:sz w:val="24"/>
          <w:szCs w:val="24"/>
        </w:rPr>
        <w:t> části druhé čl. III se za původní bod 21 vkládá nový bod, který zní:</w:t>
      </w:r>
    </w:p>
    <w:p w:rsidR="000C0063" w:rsidRPr="00EE5EBA" w:rsidRDefault="000C0063" w:rsidP="000C0063">
      <w:pPr>
        <w:pStyle w:val="Odstavecseseznamem"/>
        <w:spacing w:before="120" w:after="120" w:line="240" w:lineRule="auto"/>
        <w:ind w:left="709"/>
        <w:contextualSpacing w:val="0"/>
        <w:jc w:val="both"/>
        <w:rPr>
          <w:rFonts w:ascii="Times New Roman" w:hAnsi="Times New Roman"/>
        </w:rPr>
      </w:pPr>
      <w:r>
        <w:rPr>
          <w:rFonts w:ascii="Times New Roman" w:hAnsi="Times New Roman"/>
          <w:bCs/>
          <w:color w:val="000000"/>
          <w:sz w:val="24"/>
          <w:szCs w:val="24"/>
        </w:rPr>
        <w:t xml:space="preserve">„X. </w:t>
      </w:r>
      <w:r w:rsidRPr="00EE5EBA">
        <w:rPr>
          <w:rFonts w:ascii="Times New Roman" w:hAnsi="Times New Roman"/>
          <w:bCs/>
          <w:color w:val="000000"/>
          <w:sz w:val="24"/>
          <w:szCs w:val="24"/>
        </w:rPr>
        <w:t>V § 76 odst. 9 se na konci písmene g) tečka nahrazuje čárkou a doplňuje se písmeno h), které zní:</w:t>
      </w:r>
    </w:p>
    <w:p w:rsidR="000C0063" w:rsidRPr="006D0B7C" w:rsidRDefault="000C0063" w:rsidP="000C0063">
      <w:pPr>
        <w:spacing w:before="120" w:after="120"/>
        <w:ind w:left="709"/>
        <w:jc w:val="both"/>
      </w:pPr>
      <w:r w:rsidRPr="006D0B7C">
        <w:rPr>
          <w:bCs/>
          <w:color w:val="000000"/>
        </w:rPr>
        <w:t>„h)</w:t>
      </w:r>
      <w:r>
        <w:rPr>
          <w:bCs/>
          <w:color w:val="000000"/>
        </w:rPr>
        <w:t xml:space="preserve"> </w:t>
      </w:r>
      <w:r w:rsidRPr="006D0B7C">
        <w:rPr>
          <w:bCs/>
          <w:color w:val="000000"/>
        </w:rPr>
        <w:t>zveřejňovat způsobem umožňujícím dálkový přístup informace o podílu tepla z obnovitelných zdrojů energie v dodávce tepla za předchozí kalendářní rok.“.</w:t>
      </w:r>
      <w:r>
        <w:rPr>
          <w:bCs/>
          <w:color w:val="000000"/>
        </w:rPr>
        <w:t>“.</w:t>
      </w:r>
    </w:p>
    <w:p w:rsidR="000C0063" w:rsidRPr="006D0B7C" w:rsidRDefault="000C0063" w:rsidP="000C0063">
      <w:pPr>
        <w:pStyle w:val="Odstavecseseznamem"/>
        <w:spacing w:before="240" w:after="480" w:line="240" w:lineRule="auto"/>
        <w:ind w:left="709"/>
        <w:contextualSpacing w:val="0"/>
        <w:jc w:val="both"/>
        <w:rPr>
          <w:rFonts w:ascii="Times New Roman" w:eastAsia="SimSun" w:hAnsi="Times New Roman"/>
          <w:bCs/>
          <w:color w:val="000000"/>
          <w:sz w:val="24"/>
          <w:szCs w:val="24"/>
          <w:lang w:bidi="hi-IN"/>
        </w:rPr>
      </w:pPr>
      <w:r w:rsidRPr="006D0B7C">
        <w:rPr>
          <w:rFonts w:ascii="Times New Roman" w:eastAsia="SimSun" w:hAnsi="Times New Roman"/>
          <w:bCs/>
          <w:color w:val="000000"/>
          <w:sz w:val="24"/>
          <w:szCs w:val="24"/>
          <w:lang w:bidi="hi-IN"/>
        </w:rPr>
        <w:t>Následující novelizační body se přečíslují.</w:t>
      </w:r>
    </w:p>
    <w:p w:rsidR="0095296F" w:rsidRDefault="0095296F">
      <w:pPr>
        <w:widowControl/>
        <w:suppressAutoHyphens w:val="0"/>
        <w:rPr>
          <w:rFonts w:eastAsia="Calibri" w:cs="Times New Roman"/>
          <w:bCs/>
          <w:color w:val="000000"/>
          <w:kern w:val="0"/>
          <w:lang w:eastAsia="en-US" w:bidi="ar-SA"/>
        </w:rPr>
      </w:pPr>
      <w:r>
        <w:rPr>
          <w:bCs/>
          <w:color w:val="000000"/>
        </w:rPr>
        <w:br w:type="page"/>
      </w:r>
    </w:p>
    <w:p w:rsidR="000C0063" w:rsidRPr="00EE5EBA" w:rsidRDefault="000C0063" w:rsidP="006B77FB">
      <w:pPr>
        <w:pStyle w:val="Odstavecseseznamem"/>
        <w:numPr>
          <w:ilvl w:val="0"/>
          <w:numId w:val="5"/>
        </w:numPr>
        <w:spacing w:before="120" w:after="120" w:line="240" w:lineRule="auto"/>
        <w:ind w:left="709" w:hanging="567"/>
        <w:jc w:val="both"/>
        <w:rPr>
          <w:rFonts w:ascii="Times New Roman" w:hAnsi="Times New Roman"/>
        </w:rPr>
      </w:pPr>
      <w:r w:rsidRPr="00EE5EBA">
        <w:rPr>
          <w:rFonts w:ascii="Times New Roman" w:hAnsi="Times New Roman"/>
          <w:bCs/>
          <w:color w:val="000000"/>
          <w:sz w:val="24"/>
          <w:szCs w:val="24"/>
        </w:rPr>
        <w:t>V části druhé čl. III se za bod 25 vkládají body 26 - 29, které zn</w:t>
      </w:r>
      <w:r>
        <w:rPr>
          <w:rFonts w:ascii="Times New Roman" w:hAnsi="Times New Roman"/>
          <w:bCs/>
          <w:color w:val="000000"/>
          <w:sz w:val="24"/>
          <w:szCs w:val="24"/>
        </w:rPr>
        <w:t>ějí</w:t>
      </w:r>
      <w:r w:rsidRPr="00EE5EBA">
        <w:rPr>
          <w:rFonts w:ascii="Times New Roman" w:hAnsi="Times New Roman"/>
          <w:bCs/>
          <w:color w:val="000000"/>
          <w:sz w:val="24"/>
          <w:szCs w:val="24"/>
        </w:rPr>
        <w:t>:</w:t>
      </w:r>
    </w:p>
    <w:p w:rsidR="000C0063" w:rsidRPr="006D0B7C" w:rsidRDefault="000C0063" w:rsidP="000C0063">
      <w:pPr>
        <w:spacing w:before="120" w:after="120"/>
        <w:ind w:left="709"/>
        <w:jc w:val="both"/>
      </w:pPr>
      <w:r>
        <w:rPr>
          <w:bCs/>
          <w:color w:val="000000"/>
        </w:rPr>
        <w:t>„</w:t>
      </w:r>
      <w:r w:rsidRPr="006D0B7C">
        <w:rPr>
          <w:bCs/>
          <w:color w:val="000000"/>
        </w:rPr>
        <w:t>26. V § 91a odst. 5 se na konci písmene e) tečka nahrazuje čárkou a doplňuje se písmeno f), které zní:</w:t>
      </w:r>
    </w:p>
    <w:p w:rsidR="000C0063" w:rsidRPr="006D0B7C" w:rsidRDefault="000C0063" w:rsidP="000C0063">
      <w:pPr>
        <w:spacing w:before="120" w:after="120"/>
        <w:ind w:left="709"/>
        <w:jc w:val="both"/>
      </w:pPr>
      <w:r w:rsidRPr="006D0B7C">
        <w:rPr>
          <w:bCs/>
          <w:color w:val="000000"/>
        </w:rPr>
        <w:t xml:space="preserve">„f) </w:t>
      </w:r>
      <w:proofErr w:type="gramStart"/>
      <w:r w:rsidRPr="006D0B7C">
        <w:rPr>
          <w:bCs/>
          <w:color w:val="000000"/>
        </w:rPr>
        <w:t>neuvede  ve</w:t>
      </w:r>
      <w:proofErr w:type="gramEnd"/>
      <w:r w:rsidRPr="006D0B7C">
        <w:rPr>
          <w:bCs/>
          <w:color w:val="000000"/>
        </w:rPr>
        <w:t xml:space="preserve"> vyúčtování dodávek elektřiny podíly jednotlivých zdrojů elektřiny v souladu se zbytkovým energetickým mixem zveřejněným operátorem trhu podle  § 30 odst. 2 písm. o).</w:t>
      </w:r>
      <w:r>
        <w:rPr>
          <w:bCs/>
          <w:color w:val="000000"/>
        </w:rPr>
        <w:t>“.</w:t>
      </w:r>
    </w:p>
    <w:p w:rsidR="000C0063" w:rsidRPr="006D0B7C" w:rsidRDefault="000C0063" w:rsidP="000C0063">
      <w:pPr>
        <w:spacing w:before="120" w:after="120"/>
        <w:ind w:left="709"/>
        <w:jc w:val="both"/>
      </w:pPr>
      <w:r w:rsidRPr="006D0B7C">
        <w:rPr>
          <w:bCs/>
          <w:color w:val="000000"/>
        </w:rPr>
        <w:t>27.</w:t>
      </w:r>
      <w:r w:rsidRPr="006D0B7C">
        <w:t xml:space="preserve"> </w:t>
      </w:r>
      <w:r w:rsidRPr="006D0B7C">
        <w:rPr>
          <w:bCs/>
          <w:color w:val="000000"/>
        </w:rPr>
        <w:t>V § 91a odst. 6 se na konci písmene o) tečka nahrazuje čárkou a doplňuje se písmeno p), které zní:</w:t>
      </w:r>
    </w:p>
    <w:p w:rsidR="000C0063" w:rsidRPr="006D0B7C" w:rsidRDefault="000C0063" w:rsidP="000C0063">
      <w:pPr>
        <w:spacing w:before="120" w:after="120"/>
        <w:ind w:left="709"/>
        <w:jc w:val="both"/>
      </w:pPr>
      <w:r w:rsidRPr="006D0B7C">
        <w:rPr>
          <w:bCs/>
          <w:color w:val="000000"/>
        </w:rPr>
        <w:t xml:space="preserve">„p) neumožní jako provozovatel výrobny </w:t>
      </w:r>
      <w:proofErr w:type="spellStart"/>
      <w:r w:rsidRPr="006D0B7C">
        <w:rPr>
          <w:bCs/>
          <w:color w:val="000000"/>
        </w:rPr>
        <w:t>biometanu</w:t>
      </w:r>
      <w:proofErr w:type="spellEnd"/>
      <w:r w:rsidRPr="006D0B7C">
        <w:rPr>
          <w:bCs/>
          <w:color w:val="000000"/>
        </w:rPr>
        <w:t xml:space="preserve"> provozovateli plynárenského zařízení, k němuž je jím provozovaná výrobna </w:t>
      </w:r>
      <w:proofErr w:type="spellStart"/>
      <w:r w:rsidRPr="006D0B7C">
        <w:rPr>
          <w:bCs/>
          <w:color w:val="000000"/>
        </w:rPr>
        <w:t>biometanu</w:t>
      </w:r>
      <w:proofErr w:type="spellEnd"/>
      <w:r w:rsidRPr="006D0B7C">
        <w:rPr>
          <w:bCs/>
          <w:color w:val="000000"/>
        </w:rPr>
        <w:t xml:space="preserve"> připojena, umožnit instalaci nezbytných zařízení podle § 57 odst. 9.“</w:t>
      </w:r>
      <w:r>
        <w:rPr>
          <w:bCs/>
          <w:color w:val="000000"/>
        </w:rPr>
        <w:t>.</w:t>
      </w:r>
      <w:r w:rsidRPr="006D0B7C">
        <w:rPr>
          <w:bCs/>
          <w:color w:val="000000"/>
        </w:rPr>
        <w:t xml:space="preserve"> </w:t>
      </w:r>
    </w:p>
    <w:p w:rsidR="000C0063" w:rsidRPr="006D0B7C" w:rsidRDefault="000C0063" w:rsidP="000C0063">
      <w:pPr>
        <w:spacing w:before="120" w:after="120"/>
        <w:ind w:left="709"/>
        <w:jc w:val="both"/>
      </w:pPr>
      <w:r w:rsidRPr="006D0B7C">
        <w:rPr>
          <w:bCs/>
          <w:color w:val="000000"/>
        </w:rPr>
        <w:t>28. V § 91a odst. 11 se na konci písmene g) tečka nahrazuje čárkou a doplňuje se písmeno h), které zní:</w:t>
      </w:r>
    </w:p>
    <w:p w:rsidR="000C0063" w:rsidRPr="006D0B7C" w:rsidRDefault="000C0063" w:rsidP="000C0063">
      <w:pPr>
        <w:spacing w:before="120" w:after="120"/>
        <w:ind w:left="709"/>
        <w:jc w:val="both"/>
      </w:pPr>
      <w:r w:rsidRPr="006D0B7C">
        <w:rPr>
          <w:bCs/>
          <w:color w:val="000000"/>
        </w:rPr>
        <w:t>„h) neuvedl ve vyúčtování dodávek plynu podíl plynu vyrobeného v daném období z obnovitelných zdrojů energie podle § 61 odst. 1 písm. h).“</w:t>
      </w:r>
      <w:r>
        <w:rPr>
          <w:bCs/>
          <w:color w:val="000000"/>
        </w:rPr>
        <w:t>.</w:t>
      </w:r>
    </w:p>
    <w:p w:rsidR="000C0063" w:rsidRPr="006D0B7C" w:rsidRDefault="000C0063" w:rsidP="000C0063">
      <w:pPr>
        <w:spacing w:before="120" w:after="120"/>
        <w:ind w:left="709"/>
        <w:jc w:val="both"/>
      </w:pPr>
      <w:r w:rsidRPr="006D0B7C">
        <w:rPr>
          <w:bCs/>
          <w:color w:val="000000"/>
        </w:rPr>
        <w:t>29. V § 91a odst. 12 se na konci písmene i) tečka nahrazuje čárkou a doplňuje se písmeno j), které zní:</w:t>
      </w:r>
    </w:p>
    <w:p w:rsidR="000C0063" w:rsidRPr="006D0B7C" w:rsidRDefault="000C0063" w:rsidP="000C0063">
      <w:pPr>
        <w:spacing w:before="120" w:after="120"/>
        <w:ind w:left="709"/>
        <w:jc w:val="both"/>
      </w:pPr>
      <w:r w:rsidRPr="008D5044">
        <w:rPr>
          <w:bCs/>
          <w:color w:val="000000"/>
        </w:rPr>
        <w:t>„</w:t>
      </w:r>
      <w:r w:rsidRPr="006D0B7C">
        <w:rPr>
          <w:bCs/>
          <w:color w:val="000000"/>
        </w:rPr>
        <w:t>j) nezveřejní způsobem umožňujícím dálkový přístup informace o podílu tepla z obnovitelných zdrojů energie v dodávce tepla za předchozí kalendářní rok podle § 76 odst. 9 písm. h).“</w:t>
      </w:r>
      <w:r>
        <w:rPr>
          <w:bCs/>
          <w:color w:val="000000"/>
        </w:rPr>
        <w:t>.</w:t>
      </w:r>
      <w:r w:rsidRPr="006D0B7C">
        <w:rPr>
          <w:bCs/>
          <w:color w:val="000000"/>
        </w:rPr>
        <w:t>“</w:t>
      </w:r>
      <w:r>
        <w:rPr>
          <w:bCs/>
          <w:color w:val="000000"/>
        </w:rPr>
        <w:t>.</w:t>
      </w:r>
    </w:p>
    <w:p w:rsidR="000C0063" w:rsidRPr="006D0B7C" w:rsidRDefault="000C0063" w:rsidP="000C0063">
      <w:pPr>
        <w:pStyle w:val="Odstavecseseznamem"/>
        <w:spacing w:before="240" w:after="480" w:line="240" w:lineRule="auto"/>
        <w:ind w:left="709"/>
        <w:contextualSpacing w:val="0"/>
        <w:jc w:val="both"/>
        <w:rPr>
          <w:rFonts w:ascii="Times New Roman" w:eastAsia="SimSun" w:hAnsi="Times New Roman"/>
          <w:bCs/>
          <w:color w:val="000000"/>
          <w:sz w:val="24"/>
          <w:szCs w:val="24"/>
          <w:lang w:bidi="hi-IN"/>
        </w:rPr>
      </w:pPr>
      <w:r w:rsidRPr="006D0B7C">
        <w:rPr>
          <w:rFonts w:ascii="Times New Roman" w:eastAsia="SimSun" w:hAnsi="Times New Roman"/>
          <w:bCs/>
          <w:color w:val="000000"/>
          <w:sz w:val="24"/>
          <w:szCs w:val="24"/>
          <w:lang w:bidi="hi-IN"/>
        </w:rPr>
        <w:t>Následující body se přečíslují.</w:t>
      </w:r>
    </w:p>
    <w:p w:rsidR="000C0063" w:rsidRPr="008D5044" w:rsidRDefault="000C0063" w:rsidP="006B77FB">
      <w:pPr>
        <w:pStyle w:val="Odstavecseseznamem"/>
        <w:numPr>
          <w:ilvl w:val="0"/>
          <w:numId w:val="5"/>
        </w:numPr>
        <w:spacing w:before="120" w:after="120" w:line="240" w:lineRule="auto"/>
        <w:ind w:left="709" w:hanging="567"/>
        <w:jc w:val="both"/>
        <w:rPr>
          <w:rFonts w:ascii="Times New Roman" w:hAnsi="Times New Roman"/>
        </w:rPr>
      </w:pPr>
      <w:bookmarkStart w:id="1" w:name="_Hlk67055230"/>
      <w:r w:rsidRPr="008D5044">
        <w:rPr>
          <w:rFonts w:ascii="Times New Roman" w:hAnsi="Times New Roman"/>
          <w:bCs/>
          <w:color w:val="000000"/>
          <w:sz w:val="24"/>
          <w:szCs w:val="24"/>
        </w:rPr>
        <w:t>V části druhé čl. III se za bod 24 nově vkládá bod 25, který zní</w:t>
      </w:r>
      <w:bookmarkEnd w:id="1"/>
      <w:r w:rsidRPr="008D5044">
        <w:rPr>
          <w:rFonts w:ascii="Times New Roman" w:hAnsi="Times New Roman"/>
          <w:bCs/>
          <w:color w:val="000000"/>
          <w:sz w:val="24"/>
          <w:szCs w:val="24"/>
        </w:rPr>
        <w:t>:</w:t>
      </w:r>
    </w:p>
    <w:p w:rsidR="000C0063" w:rsidRPr="006D0B7C" w:rsidRDefault="000C0063" w:rsidP="000C0063">
      <w:pPr>
        <w:spacing w:before="120" w:after="120"/>
        <w:ind w:left="709"/>
        <w:jc w:val="both"/>
      </w:pPr>
      <w:r>
        <w:rPr>
          <w:bCs/>
          <w:color w:val="000000"/>
        </w:rPr>
        <w:t>„</w:t>
      </w:r>
      <w:r w:rsidRPr="006D0B7C">
        <w:rPr>
          <w:bCs/>
          <w:color w:val="000000"/>
        </w:rPr>
        <w:t xml:space="preserve">25. V § 98a </w:t>
      </w:r>
      <w:proofErr w:type="gramStart"/>
      <w:r w:rsidRPr="006D0B7C">
        <w:rPr>
          <w:bCs/>
          <w:color w:val="000000"/>
        </w:rPr>
        <w:t>odst.1 se</w:t>
      </w:r>
      <w:proofErr w:type="gramEnd"/>
      <w:r w:rsidRPr="006D0B7C">
        <w:rPr>
          <w:bCs/>
          <w:color w:val="000000"/>
        </w:rPr>
        <w:t xml:space="preserve"> na konci písmene h) tečka nahrazuje čárkou a doplňuje se písmeno i), které zní:</w:t>
      </w:r>
    </w:p>
    <w:p w:rsidR="000C0063" w:rsidRPr="006D0B7C" w:rsidRDefault="000C0063" w:rsidP="000C0063">
      <w:pPr>
        <w:spacing w:before="120" w:after="120"/>
        <w:ind w:left="709"/>
        <w:jc w:val="both"/>
      </w:pPr>
      <w:r w:rsidRPr="006D0B7C">
        <w:rPr>
          <w:bCs/>
          <w:color w:val="000000"/>
        </w:rPr>
        <w:t>„i) pravidla pro sestavení zbytkového energetického mixu.“</w:t>
      </w:r>
      <w:r>
        <w:rPr>
          <w:bCs/>
          <w:color w:val="000000"/>
        </w:rPr>
        <w:t>.</w:t>
      </w:r>
      <w:r w:rsidRPr="006D0B7C">
        <w:rPr>
          <w:bCs/>
          <w:color w:val="000000"/>
        </w:rPr>
        <w:t>“</w:t>
      </w:r>
      <w:r>
        <w:rPr>
          <w:bCs/>
          <w:color w:val="000000"/>
        </w:rPr>
        <w:t>.</w:t>
      </w:r>
    </w:p>
    <w:p w:rsidR="000C0063" w:rsidRPr="006D0B7C" w:rsidRDefault="000C0063" w:rsidP="000C0063">
      <w:pPr>
        <w:pStyle w:val="Odstavecseseznamem"/>
        <w:spacing w:before="240" w:after="480" w:line="240" w:lineRule="auto"/>
        <w:ind w:left="709"/>
        <w:contextualSpacing w:val="0"/>
        <w:jc w:val="both"/>
        <w:rPr>
          <w:rFonts w:ascii="Times New Roman" w:hAnsi="Times New Roman"/>
          <w:sz w:val="24"/>
          <w:szCs w:val="24"/>
        </w:rPr>
      </w:pPr>
      <w:r w:rsidRPr="006D0B7C">
        <w:rPr>
          <w:rFonts w:ascii="Times New Roman" w:eastAsia="SimSun" w:hAnsi="Times New Roman"/>
          <w:bCs/>
          <w:color w:val="000000"/>
          <w:sz w:val="24"/>
          <w:szCs w:val="24"/>
          <w:lang w:bidi="hi-IN"/>
        </w:rPr>
        <w:t>Následující body se přečíslují.</w:t>
      </w:r>
    </w:p>
    <w:p w:rsidR="000C0063" w:rsidRPr="00733CE8" w:rsidRDefault="000C0063" w:rsidP="006B77FB">
      <w:pPr>
        <w:pStyle w:val="Odstavecseseznamem"/>
        <w:numPr>
          <w:ilvl w:val="0"/>
          <w:numId w:val="5"/>
        </w:numPr>
        <w:spacing w:before="120" w:after="120" w:line="240" w:lineRule="auto"/>
        <w:ind w:left="709" w:hanging="567"/>
        <w:jc w:val="both"/>
        <w:rPr>
          <w:rFonts w:ascii="Times New Roman" w:hAnsi="Times New Roman"/>
          <w:sz w:val="24"/>
          <w:szCs w:val="24"/>
        </w:rPr>
      </w:pPr>
      <w:r w:rsidRPr="00733CE8">
        <w:rPr>
          <w:rFonts w:ascii="Times New Roman" w:hAnsi="Times New Roman"/>
          <w:sz w:val="24"/>
          <w:szCs w:val="24"/>
        </w:rPr>
        <w:t>V</w:t>
      </w:r>
      <w:r>
        <w:rPr>
          <w:rFonts w:ascii="Times New Roman" w:hAnsi="Times New Roman"/>
          <w:sz w:val="24"/>
          <w:szCs w:val="24"/>
        </w:rPr>
        <w:t> části druhé</w:t>
      </w:r>
      <w:r w:rsidRPr="00733CE8">
        <w:rPr>
          <w:rFonts w:ascii="Times New Roman" w:hAnsi="Times New Roman"/>
          <w:sz w:val="24"/>
          <w:szCs w:val="24"/>
        </w:rPr>
        <w:t> čl. III se za bod 26 (původní bod 24) se vkládá nový bod 27, který zní:</w:t>
      </w:r>
    </w:p>
    <w:p w:rsidR="000C0063" w:rsidRPr="00CF234A" w:rsidRDefault="000C0063" w:rsidP="000C0063">
      <w:pPr>
        <w:spacing w:before="120" w:after="120"/>
        <w:ind w:left="709"/>
        <w:jc w:val="both"/>
      </w:pPr>
      <w:r w:rsidRPr="00CF234A">
        <w:t xml:space="preserve">„27.  V § 98a odst. 2 se v písmenu f) za slovo „cenách“ vkládají </w:t>
      </w:r>
      <w:proofErr w:type="gramStart"/>
      <w:r w:rsidRPr="00CF234A">
        <w:t>slova „ ,postup</w:t>
      </w:r>
      <w:proofErr w:type="gramEnd"/>
      <w:r w:rsidRPr="00CF234A">
        <w:t xml:space="preserve"> stanovení hodnoty těžebního plynovodu při jeho odkupu provozovatelem distribuční soustavy,“.“.</w:t>
      </w:r>
    </w:p>
    <w:p w:rsidR="000C0063" w:rsidRPr="00CF234A" w:rsidRDefault="000C0063" w:rsidP="000C0063">
      <w:pPr>
        <w:pStyle w:val="Odstavecseseznamem"/>
        <w:spacing w:before="240" w:after="480" w:line="240" w:lineRule="auto"/>
        <w:ind w:left="709"/>
        <w:contextualSpacing w:val="0"/>
        <w:jc w:val="both"/>
        <w:rPr>
          <w:rFonts w:ascii="Times New Roman" w:eastAsia="SimSun" w:hAnsi="Times New Roman"/>
          <w:bCs/>
          <w:sz w:val="24"/>
          <w:szCs w:val="24"/>
          <w:lang w:bidi="hi-IN"/>
        </w:rPr>
      </w:pPr>
      <w:r w:rsidRPr="00CF234A">
        <w:rPr>
          <w:rFonts w:ascii="Times New Roman" w:eastAsia="SimSun" w:hAnsi="Times New Roman"/>
          <w:bCs/>
          <w:sz w:val="24"/>
          <w:szCs w:val="24"/>
          <w:lang w:bidi="hi-IN"/>
        </w:rPr>
        <w:t>Následující body se přečíslují.</w:t>
      </w:r>
    </w:p>
    <w:p w:rsidR="0095296F" w:rsidRDefault="0095296F">
      <w:pPr>
        <w:widowControl/>
        <w:suppressAutoHyphens w:val="0"/>
        <w:rPr>
          <w:rFonts w:eastAsia="Calibri" w:cs="Times New Roman"/>
          <w:kern w:val="0"/>
          <w:lang w:eastAsia="en-US" w:bidi="ar-SA"/>
        </w:rPr>
      </w:pPr>
      <w:r>
        <w:br w:type="page"/>
      </w:r>
    </w:p>
    <w:p w:rsidR="000C0063" w:rsidRPr="00CF234A"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CF234A">
        <w:rPr>
          <w:rFonts w:ascii="Times New Roman" w:hAnsi="Times New Roman"/>
          <w:sz w:val="24"/>
          <w:szCs w:val="24"/>
        </w:rPr>
        <w:t>V části druhé čl. III dosavadní bod 25 zní:</w:t>
      </w:r>
    </w:p>
    <w:p w:rsidR="000C0063" w:rsidRPr="00CF234A" w:rsidRDefault="000C0063" w:rsidP="000C0063">
      <w:pPr>
        <w:spacing w:before="120" w:after="120"/>
        <w:ind w:left="709"/>
        <w:jc w:val="both"/>
      </w:pPr>
      <w:r w:rsidRPr="00CF234A">
        <w:t xml:space="preserve">„25. V § 98a odst. 2 se na konci textu písmene g) doplňují slova „a postup a podmínky pro sjednávání rezervovaného příkonu v předávacím místě a podmínky </w:t>
      </w:r>
      <w:proofErr w:type="gramStart"/>
      <w:r w:rsidRPr="00CF234A">
        <w:t>instalace  zařízení</w:t>
      </w:r>
      <w:proofErr w:type="gramEnd"/>
      <w:r w:rsidRPr="00CF234A">
        <w:t xml:space="preserve"> ve výrobnách </w:t>
      </w:r>
      <w:proofErr w:type="spellStart"/>
      <w:r w:rsidRPr="00CF234A">
        <w:t>biometanu</w:t>
      </w:r>
      <w:proofErr w:type="spellEnd"/>
      <w:r w:rsidRPr="00CF234A">
        <w:t xml:space="preserve"> podle § 57 odst. 9, “.“.</w:t>
      </w:r>
    </w:p>
    <w:p w:rsidR="000C0063" w:rsidRPr="00CF234A" w:rsidRDefault="000C0063" w:rsidP="000C0063">
      <w:pPr>
        <w:pStyle w:val="Odstavecseseznamem"/>
        <w:spacing w:before="240" w:after="480" w:line="240" w:lineRule="auto"/>
        <w:ind w:left="709"/>
        <w:contextualSpacing w:val="0"/>
        <w:jc w:val="both"/>
        <w:rPr>
          <w:rFonts w:ascii="Times New Roman" w:eastAsia="SimSun" w:hAnsi="Times New Roman"/>
          <w:bCs/>
          <w:sz w:val="24"/>
          <w:szCs w:val="24"/>
          <w:lang w:bidi="hi-IN"/>
        </w:rPr>
      </w:pPr>
      <w:r w:rsidRPr="00CF234A">
        <w:rPr>
          <w:rFonts w:ascii="Times New Roman" w:eastAsia="SimSun" w:hAnsi="Times New Roman"/>
          <w:bCs/>
          <w:sz w:val="24"/>
          <w:szCs w:val="24"/>
          <w:lang w:bidi="hi-IN"/>
        </w:rPr>
        <w:t>Následující body se přečíslují.</w:t>
      </w:r>
    </w:p>
    <w:p w:rsidR="000C0063" w:rsidRPr="00CF234A" w:rsidRDefault="000C0063" w:rsidP="006B77FB">
      <w:pPr>
        <w:pStyle w:val="Odstavecseseznamem"/>
        <w:numPr>
          <w:ilvl w:val="0"/>
          <w:numId w:val="5"/>
        </w:numPr>
        <w:spacing w:before="120" w:after="120" w:line="240" w:lineRule="auto"/>
        <w:ind w:left="709" w:hanging="567"/>
        <w:contextualSpacing w:val="0"/>
        <w:jc w:val="both"/>
        <w:rPr>
          <w:rFonts w:ascii="Times New Roman" w:hAnsi="Times New Roman"/>
        </w:rPr>
      </w:pPr>
      <w:r w:rsidRPr="00CF234A">
        <w:rPr>
          <w:rFonts w:ascii="Times New Roman" w:hAnsi="Times New Roman"/>
          <w:sz w:val="24"/>
          <w:szCs w:val="24"/>
        </w:rPr>
        <w:t xml:space="preserve">V části druhé čl. III bod 28 (původní bod 25) zní: </w:t>
      </w:r>
    </w:p>
    <w:p w:rsidR="000C0063" w:rsidRPr="00CF234A" w:rsidRDefault="000C0063" w:rsidP="000C0063">
      <w:pPr>
        <w:pStyle w:val="Odstavecseseznamem"/>
        <w:spacing w:before="120" w:after="120" w:line="240" w:lineRule="auto"/>
        <w:ind w:left="709"/>
        <w:contextualSpacing w:val="0"/>
        <w:jc w:val="both"/>
        <w:rPr>
          <w:rFonts w:ascii="Times New Roman" w:eastAsia="SimSun" w:hAnsi="Times New Roman"/>
          <w:sz w:val="24"/>
          <w:szCs w:val="24"/>
          <w:lang w:bidi="hi-IN"/>
        </w:rPr>
      </w:pPr>
      <w:r w:rsidRPr="00CF234A">
        <w:rPr>
          <w:rFonts w:ascii="Times New Roman" w:eastAsia="SimSun" w:hAnsi="Times New Roman"/>
          <w:sz w:val="24"/>
          <w:szCs w:val="24"/>
          <w:lang w:bidi="hi-IN"/>
        </w:rPr>
        <w:t>„28. V § 98a odst. 2 se v písmenu g) za slovy „nebo plynu“ slovo „a“ nahrazuje čárkou a doplňují se slova „, technické požadavky na výstavbu těžebního plynovodu odkupovaného provozovatelem distribuční soustavy a postup a podmínky pro sjednávání rezervovaného příkonu v předávacím místě,“.“.</w:t>
      </w:r>
    </w:p>
    <w:p w:rsidR="000C0063" w:rsidRPr="00BA08E8" w:rsidRDefault="000C0063" w:rsidP="006B77FB">
      <w:pPr>
        <w:pStyle w:val="Odstavecseseznamem"/>
        <w:numPr>
          <w:ilvl w:val="0"/>
          <w:numId w:val="5"/>
        </w:numPr>
        <w:spacing w:before="480" w:after="480" w:line="240" w:lineRule="auto"/>
        <w:ind w:left="709" w:hanging="567"/>
        <w:contextualSpacing w:val="0"/>
        <w:jc w:val="both"/>
        <w:rPr>
          <w:rFonts w:ascii="Times New Roman" w:eastAsia="SimSun" w:hAnsi="Times New Roman"/>
          <w:bCs/>
          <w:iCs/>
          <w:sz w:val="24"/>
          <w:szCs w:val="24"/>
          <w:lang w:bidi="hi-IN"/>
        </w:rPr>
      </w:pPr>
      <w:r w:rsidRPr="00BA08E8">
        <w:rPr>
          <w:rFonts w:ascii="Times New Roman" w:eastAsia="SimSun" w:hAnsi="Times New Roman"/>
          <w:bCs/>
          <w:iCs/>
          <w:sz w:val="24"/>
          <w:szCs w:val="24"/>
          <w:lang w:bidi="hi-IN"/>
        </w:rPr>
        <w:t>V části druhé článku IV se v bodě 1 přechodných ustanovení za slova „Energetický regulační úřad“ vkládají slova „(dále jen „Úřad“)“.</w:t>
      </w:r>
    </w:p>
    <w:p w:rsidR="000C0063" w:rsidRPr="00733CE8" w:rsidRDefault="000C0063" w:rsidP="006B77FB">
      <w:pPr>
        <w:pStyle w:val="Odstavecseseznamem"/>
        <w:numPr>
          <w:ilvl w:val="0"/>
          <w:numId w:val="5"/>
        </w:numPr>
        <w:spacing w:before="120" w:after="120" w:line="240" w:lineRule="auto"/>
        <w:ind w:left="709" w:hanging="567"/>
        <w:contextualSpacing w:val="0"/>
        <w:jc w:val="both"/>
        <w:rPr>
          <w:rFonts w:ascii="Times New Roman" w:eastAsia="SimSun" w:hAnsi="Times New Roman"/>
          <w:bCs/>
          <w:iCs/>
          <w:sz w:val="24"/>
          <w:szCs w:val="24"/>
          <w:lang w:bidi="hi-IN"/>
        </w:rPr>
      </w:pPr>
      <w:r w:rsidRPr="00733CE8">
        <w:rPr>
          <w:rFonts w:ascii="Times New Roman" w:eastAsia="SimSun" w:hAnsi="Times New Roman"/>
          <w:sz w:val="24"/>
          <w:szCs w:val="24"/>
          <w:lang w:bidi="hi-IN"/>
        </w:rPr>
        <w:t>V původní části druhé čl. IV bod l přechodných ustanovení zní: „</w:t>
      </w:r>
      <w:r w:rsidRPr="00733CE8">
        <w:rPr>
          <w:rFonts w:ascii="Times New Roman" w:eastAsia="SimSun" w:hAnsi="Times New Roman"/>
          <w:bCs/>
          <w:iCs/>
          <w:sz w:val="24"/>
          <w:szCs w:val="24"/>
          <w:lang w:bidi="hi-IN"/>
        </w:rPr>
        <w:t xml:space="preserve">Pro stanovení výše podpory na kalendářní rok 2022 podle zákona č. 165/2012 Sb., ve znění účinném ode dne nabytí účinnosti tohoto zákona, se </w:t>
      </w:r>
      <w:r w:rsidRPr="00733CE8">
        <w:rPr>
          <w:rFonts w:ascii="Times New Roman" w:eastAsia="SimSun" w:hAnsi="Times New Roman"/>
          <w:sz w:val="24"/>
          <w:szCs w:val="24"/>
          <w:lang w:bidi="hi-IN"/>
        </w:rPr>
        <w:t xml:space="preserve">ustanovení § 17e odst. 12 zákona č. 458/2000 Sb., </w:t>
      </w:r>
      <w:r w:rsidRPr="00733CE8">
        <w:rPr>
          <w:rFonts w:ascii="Times New Roman" w:eastAsia="SimSun" w:hAnsi="Times New Roman"/>
          <w:bCs/>
          <w:iCs/>
          <w:sz w:val="24"/>
          <w:szCs w:val="24"/>
          <w:lang w:bidi="hi-IN"/>
        </w:rPr>
        <w:t>ve znění účinném ode dne nabytí účinnosti tohoto zákona, nepoužije.“.</w:t>
      </w:r>
    </w:p>
    <w:p w:rsidR="000C0063" w:rsidRPr="00BA08E8"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BA08E8">
        <w:rPr>
          <w:rFonts w:ascii="Times New Roman" w:hAnsi="Times New Roman"/>
          <w:sz w:val="24"/>
          <w:szCs w:val="24"/>
        </w:rPr>
        <w:t>V</w:t>
      </w:r>
      <w:r>
        <w:rPr>
          <w:rFonts w:ascii="Times New Roman" w:hAnsi="Times New Roman"/>
          <w:sz w:val="24"/>
          <w:szCs w:val="24"/>
        </w:rPr>
        <w:t xml:space="preserve"> části druhé </w:t>
      </w:r>
      <w:r w:rsidRPr="00BA08E8">
        <w:rPr>
          <w:rFonts w:ascii="Times New Roman" w:hAnsi="Times New Roman"/>
          <w:sz w:val="24"/>
          <w:szCs w:val="24"/>
        </w:rPr>
        <w:t>čl. IV se doplňuje bod 7, který zní:</w:t>
      </w:r>
    </w:p>
    <w:p w:rsidR="000C0063" w:rsidRPr="00CF234A" w:rsidRDefault="000C0063" w:rsidP="000C0063">
      <w:pPr>
        <w:pStyle w:val="Odstavecseseznamem"/>
        <w:spacing w:before="120" w:after="120" w:line="240" w:lineRule="auto"/>
        <w:ind w:left="709"/>
        <w:contextualSpacing w:val="0"/>
        <w:jc w:val="both"/>
        <w:rPr>
          <w:rFonts w:ascii="Times New Roman" w:eastAsia="SimSun" w:hAnsi="Times New Roman"/>
          <w:sz w:val="24"/>
          <w:szCs w:val="24"/>
          <w:lang w:bidi="hi-IN"/>
        </w:rPr>
      </w:pPr>
      <w:r w:rsidRPr="00CF234A">
        <w:rPr>
          <w:rFonts w:ascii="Times New Roman" w:eastAsia="SimSun" w:hAnsi="Times New Roman"/>
          <w:sz w:val="24"/>
          <w:szCs w:val="24"/>
          <w:lang w:bidi="hi-IN"/>
        </w:rPr>
        <w:t xml:space="preserve">„7. Povinnost provozovatele distribuční soustavy odkoupit těžební plynovod a související technologické objekty od výrobce </w:t>
      </w:r>
      <w:proofErr w:type="spellStart"/>
      <w:r w:rsidRPr="00CF234A">
        <w:rPr>
          <w:rFonts w:ascii="Times New Roman" w:eastAsia="SimSun" w:hAnsi="Times New Roman"/>
          <w:sz w:val="24"/>
          <w:szCs w:val="24"/>
          <w:lang w:bidi="hi-IN"/>
        </w:rPr>
        <w:t>biometanu</w:t>
      </w:r>
      <w:proofErr w:type="spellEnd"/>
      <w:r w:rsidRPr="00CF234A">
        <w:rPr>
          <w:rFonts w:ascii="Times New Roman" w:eastAsia="SimSun" w:hAnsi="Times New Roman"/>
          <w:sz w:val="24"/>
          <w:szCs w:val="24"/>
          <w:lang w:bidi="hi-IN"/>
        </w:rPr>
        <w:t xml:space="preserve"> za podmínek stanovených zákonem č. 458/2000 Sb., ve znění účinném ode dne nabytí účinnosti tohoto zákona, se vztahuje na těžební plynovody uvedené do provozu po nabytí účinnosti tohoto zákona.“.</w:t>
      </w:r>
    </w:p>
    <w:p w:rsidR="000C0063" w:rsidRPr="00733CE8"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733CE8">
        <w:rPr>
          <w:rFonts w:ascii="Times New Roman" w:hAnsi="Times New Roman"/>
          <w:sz w:val="24"/>
          <w:szCs w:val="24"/>
        </w:rPr>
        <w:t>V části druhé čl</w:t>
      </w:r>
      <w:r>
        <w:rPr>
          <w:rFonts w:ascii="Times New Roman" w:hAnsi="Times New Roman"/>
          <w:sz w:val="24"/>
          <w:szCs w:val="24"/>
        </w:rPr>
        <w:t>.</w:t>
      </w:r>
      <w:r w:rsidRPr="00733CE8">
        <w:rPr>
          <w:rFonts w:ascii="Times New Roman" w:hAnsi="Times New Roman"/>
          <w:sz w:val="24"/>
          <w:szCs w:val="24"/>
        </w:rPr>
        <w:t xml:space="preserve"> IV se za bod 6 přechodných ustanovení doplňují nové body 7 až 10 přechodných ustanovení, které znějí: </w:t>
      </w:r>
    </w:p>
    <w:p w:rsidR="000C0063" w:rsidRPr="00733CE8" w:rsidRDefault="000C0063" w:rsidP="000C0063">
      <w:pPr>
        <w:spacing w:before="120" w:after="120"/>
        <w:ind w:left="709"/>
        <w:jc w:val="both"/>
      </w:pPr>
      <w:r w:rsidRPr="00733CE8">
        <w:t>„7.</w:t>
      </w:r>
      <w:r>
        <w:t xml:space="preserve"> </w:t>
      </w:r>
      <w:r w:rsidRPr="00733CE8">
        <w:t>Řízení zahájená podle zákona č. 165/2012 Sb., ve znění účinném přede dnem nabytí účinnosti tohoto zákona, která nebyla do tohoto dne pravomocně skončena, se dokončí podle zákona č. </w:t>
      </w:r>
      <w:hyperlink r:id="rId9" w:history="1">
        <w:r w:rsidRPr="00733CE8">
          <w:rPr>
            <w:rStyle w:val="Hypertextovodkaz"/>
          </w:rPr>
          <w:t>458/2000 Sb.</w:t>
        </w:r>
      </w:hyperlink>
      <w:r w:rsidRPr="00733CE8">
        <w:t>, ve znění účinném přede dnem nabytí účinnosti tohoto zákona.</w:t>
      </w:r>
    </w:p>
    <w:p w:rsidR="000C0063" w:rsidRPr="00733CE8" w:rsidRDefault="000C0063" w:rsidP="000C0063">
      <w:pPr>
        <w:pStyle w:val="Odstavecseseznamem"/>
        <w:suppressAutoHyphens/>
        <w:overflowPunct w:val="0"/>
        <w:autoSpaceDE w:val="0"/>
        <w:spacing w:before="120" w:after="120" w:line="240" w:lineRule="auto"/>
        <w:ind w:left="709"/>
        <w:contextualSpacing w:val="0"/>
        <w:jc w:val="both"/>
        <w:textAlignment w:val="baseline"/>
        <w:rPr>
          <w:rFonts w:ascii="Times New Roman" w:hAnsi="Times New Roman"/>
          <w:sz w:val="24"/>
          <w:szCs w:val="24"/>
        </w:rPr>
      </w:pPr>
      <w:r>
        <w:rPr>
          <w:rFonts w:ascii="Times New Roman" w:hAnsi="Times New Roman"/>
          <w:sz w:val="24"/>
          <w:szCs w:val="24"/>
        </w:rPr>
        <w:t xml:space="preserve">8. </w:t>
      </w:r>
      <w:r w:rsidRPr="00733CE8">
        <w:rPr>
          <w:rFonts w:ascii="Times New Roman" w:hAnsi="Times New Roman"/>
          <w:sz w:val="24"/>
          <w:szCs w:val="24"/>
        </w:rPr>
        <w:t>Kontroly zahájené Úřadem v oblasti působnosti, která dnem nabytí účinnosti tohoto zákona přechází na Státní energetickou inspekci (dále jen „Inspekce“) a které před tímto dnem nebyly dokončeny, dokončí Úřad.</w:t>
      </w:r>
    </w:p>
    <w:p w:rsidR="000C0063" w:rsidRPr="00733CE8" w:rsidRDefault="000C0063" w:rsidP="000C0063">
      <w:pPr>
        <w:pStyle w:val="Odstavecseseznamem"/>
        <w:suppressAutoHyphens/>
        <w:overflowPunct w:val="0"/>
        <w:autoSpaceDE w:val="0"/>
        <w:spacing w:before="120" w:after="120" w:line="240" w:lineRule="auto"/>
        <w:ind w:left="709"/>
        <w:contextualSpacing w:val="0"/>
        <w:jc w:val="both"/>
        <w:textAlignment w:val="baseline"/>
        <w:rPr>
          <w:rFonts w:ascii="Times New Roman" w:hAnsi="Times New Roman"/>
          <w:sz w:val="24"/>
          <w:szCs w:val="24"/>
        </w:rPr>
      </w:pPr>
      <w:r>
        <w:rPr>
          <w:rFonts w:ascii="Times New Roman" w:hAnsi="Times New Roman"/>
          <w:sz w:val="24"/>
          <w:szCs w:val="24"/>
        </w:rPr>
        <w:t xml:space="preserve">9. </w:t>
      </w:r>
      <w:r w:rsidRPr="00733CE8">
        <w:rPr>
          <w:rFonts w:ascii="Times New Roman" w:hAnsi="Times New Roman"/>
          <w:sz w:val="24"/>
          <w:szCs w:val="24"/>
        </w:rPr>
        <w:t>Řízení o přestupku zahájená Úřadem v oblasti působnosti, která dnem nabytí účinnosti tohoto zákona přechází na Inspekci a která před tímto dnem nebyla pravomocně skončena, dokončí Úřad.</w:t>
      </w:r>
    </w:p>
    <w:p w:rsidR="000C0063" w:rsidRPr="00733CE8" w:rsidRDefault="000C0063" w:rsidP="000C0063">
      <w:pPr>
        <w:pStyle w:val="Odstavecseseznamem"/>
        <w:spacing w:before="120" w:after="120" w:line="240" w:lineRule="auto"/>
        <w:ind w:left="709"/>
        <w:contextualSpacing w:val="0"/>
        <w:jc w:val="both"/>
        <w:rPr>
          <w:rFonts w:ascii="Times New Roman" w:eastAsia="SimSun" w:hAnsi="Times New Roman"/>
          <w:sz w:val="24"/>
          <w:szCs w:val="24"/>
          <w:lang w:bidi="hi-IN"/>
        </w:rPr>
      </w:pPr>
      <w:r>
        <w:rPr>
          <w:rFonts w:ascii="Times New Roman" w:eastAsia="SimSun" w:hAnsi="Times New Roman"/>
          <w:sz w:val="24"/>
          <w:szCs w:val="24"/>
          <w:lang w:bidi="hi-IN"/>
        </w:rPr>
        <w:t xml:space="preserve">10. </w:t>
      </w:r>
      <w:r w:rsidRPr="00733CE8">
        <w:rPr>
          <w:rFonts w:ascii="Times New Roman" w:eastAsia="SimSun" w:hAnsi="Times New Roman"/>
          <w:sz w:val="24"/>
          <w:szCs w:val="24"/>
          <w:lang w:bidi="hi-IN"/>
        </w:rPr>
        <w:t>Řízení o neoprávněném čerpání podpory zahájená Úřadem podle § 51 zákona č. 165/2012 Sb., ve znění účinném přede dnem nabytí účinnosti tohoto zákona, která nebyla přede dnem nabytí účinnosti tohoto zákona pravomocně skončena, dokončí Úřad.“.</w:t>
      </w:r>
    </w:p>
    <w:p w:rsidR="000C0063" w:rsidRPr="00CD6E19" w:rsidRDefault="000C0063" w:rsidP="006B77FB">
      <w:pPr>
        <w:pStyle w:val="Odstavecseseznamem"/>
        <w:numPr>
          <w:ilvl w:val="0"/>
          <w:numId w:val="5"/>
        </w:numPr>
        <w:spacing w:before="480" w:after="120" w:line="240" w:lineRule="auto"/>
        <w:ind w:left="709" w:hanging="567"/>
        <w:contextualSpacing w:val="0"/>
        <w:jc w:val="both"/>
        <w:rPr>
          <w:rFonts w:ascii="Times New Roman" w:hAnsi="Times New Roman"/>
          <w:sz w:val="24"/>
          <w:szCs w:val="24"/>
        </w:rPr>
      </w:pPr>
      <w:r w:rsidRPr="00CD6E19">
        <w:rPr>
          <w:rFonts w:ascii="Times New Roman" w:hAnsi="Times New Roman"/>
          <w:sz w:val="24"/>
          <w:szCs w:val="24"/>
        </w:rPr>
        <w:t>Za část druhou se vkládá nová část třetí, která včetně nadpisu zní:</w:t>
      </w:r>
    </w:p>
    <w:p w:rsidR="000C0063" w:rsidRPr="00733CE8" w:rsidRDefault="000C0063" w:rsidP="000C0063">
      <w:pPr>
        <w:spacing w:before="120" w:after="120"/>
        <w:ind w:left="709"/>
        <w:jc w:val="center"/>
      </w:pPr>
      <w:r w:rsidRPr="00733CE8">
        <w:t>„ČÁST TŘETÍ</w:t>
      </w:r>
    </w:p>
    <w:p w:rsidR="000C0063" w:rsidRPr="00733CE8" w:rsidRDefault="000C0063" w:rsidP="000C0063">
      <w:pPr>
        <w:spacing w:before="120" w:after="120"/>
        <w:ind w:left="709"/>
        <w:jc w:val="center"/>
      </w:pPr>
      <w:r w:rsidRPr="00733CE8">
        <w:rPr>
          <w:b/>
        </w:rPr>
        <w:t>Změna zákona o hospodaření energií</w:t>
      </w:r>
    </w:p>
    <w:p w:rsidR="000C0063" w:rsidRPr="00733CE8" w:rsidRDefault="000C0063" w:rsidP="000C0063">
      <w:pPr>
        <w:spacing w:before="120" w:after="120"/>
        <w:ind w:left="709"/>
        <w:jc w:val="center"/>
      </w:pPr>
      <w:r w:rsidRPr="00733CE8">
        <w:t>Čl. V</w:t>
      </w:r>
    </w:p>
    <w:p w:rsidR="000C0063" w:rsidRPr="00733CE8" w:rsidRDefault="000C0063" w:rsidP="000C0063">
      <w:pPr>
        <w:spacing w:before="120" w:after="120"/>
        <w:ind w:left="709"/>
        <w:jc w:val="both"/>
      </w:pPr>
      <w:r w:rsidRPr="00733CE8">
        <w:t xml:space="preserve">Zákon č. 406/2000 Sb., o hospodaření energií, ve znění zákona č. </w:t>
      </w:r>
      <w:hyperlink r:id="rId10" w:history="1">
        <w:r w:rsidRPr="00733CE8">
          <w:rPr>
            <w:rStyle w:val="Hypertextovodkaz"/>
          </w:rPr>
          <w:t>359/2003 Sb.</w:t>
        </w:r>
      </w:hyperlink>
      <w:r w:rsidRPr="00733CE8">
        <w:t>, zákona č. </w:t>
      </w:r>
      <w:hyperlink r:id="rId11" w:history="1">
        <w:r w:rsidRPr="00733CE8">
          <w:rPr>
            <w:rStyle w:val="Hypertextovodkaz"/>
          </w:rPr>
          <w:t>694/2004 Sb.</w:t>
        </w:r>
      </w:hyperlink>
      <w:r w:rsidRPr="00733CE8">
        <w:t xml:space="preserve">, zákona č. </w:t>
      </w:r>
      <w:hyperlink r:id="rId12" w:history="1">
        <w:r w:rsidRPr="00733CE8">
          <w:rPr>
            <w:rStyle w:val="Hypertextovodkaz"/>
          </w:rPr>
          <w:t>180/2005 Sb.</w:t>
        </w:r>
      </w:hyperlink>
      <w:r w:rsidRPr="00733CE8">
        <w:t xml:space="preserve">, zákona č. </w:t>
      </w:r>
      <w:hyperlink r:id="rId13" w:history="1">
        <w:r w:rsidRPr="00733CE8">
          <w:rPr>
            <w:rStyle w:val="Hypertextovodkaz"/>
          </w:rPr>
          <w:t>177/2006 Sb.</w:t>
        </w:r>
      </w:hyperlink>
      <w:r w:rsidRPr="00733CE8">
        <w:t xml:space="preserve">, zákona č. </w:t>
      </w:r>
      <w:hyperlink r:id="rId14" w:history="1">
        <w:r w:rsidRPr="00733CE8">
          <w:rPr>
            <w:rStyle w:val="Hypertextovodkaz"/>
          </w:rPr>
          <w:t>186/2006 Sb.</w:t>
        </w:r>
      </w:hyperlink>
      <w:r w:rsidRPr="00733CE8">
        <w:t>, zákona č. </w:t>
      </w:r>
      <w:hyperlink r:id="rId15" w:history="1">
        <w:r w:rsidRPr="00733CE8">
          <w:rPr>
            <w:rStyle w:val="Hypertextovodkaz"/>
          </w:rPr>
          <w:t>214/2006 Sb.</w:t>
        </w:r>
      </w:hyperlink>
      <w:r w:rsidRPr="00733CE8">
        <w:t xml:space="preserve">, zákona č. </w:t>
      </w:r>
      <w:hyperlink r:id="rId16" w:history="1">
        <w:r w:rsidRPr="00733CE8">
          <w:rPr>
            <w:rStyle w:val="Hypertextovodkaz"/>
          </w:rPr>
          <w:t>574/2006 Sb.</w:t>
        </w:r>
      </w:hyperlink>
      <w:r w:rsidRPr="00733CE8">
        <w:t xml:space="preserve">, zákona č. </w:t>
      </w:r>
      <w:hyperlink r:id="rId17" w:history="1">
        <w:r w:rsidRPr="00733CE8">
          <w:rPr>
            <w:rStyle w:val="Hypertextovodkaz"/>
          </w:rPr>
          <w:t>393/2007 Sb.</w:t>
        </w:r>
      </w:hyperlink>
      <w:r w:rsidRPr="00733CE8">
        <w:t xml:space="preserve">, zákona č. </w:t>
      </w:r>
      <w:hyperlink r:id="rId18" w:history="1">
        <w:r w:rsidRPr="00733CE8">
          <w:rPr>
            <w:rStyle w:val="Hypertextovodkaz"/>
          </w:rPr>
          <w:t>124/2008 Sb.</w:t>
        </w:r>
      </w:hyperlink>
      <w:r w:rsidRPr="00733CE8">
        <w:t>, zákona č. </w:t>
      </w:r>
      <w:hyperlink r:id="rId19" w:history="1">
        <w:r w:rsidRPr="00733CE8">
          <w:rPr>
            <w:rStyle w:val="Hypertextovodkaz"/>
          </w:rPr>
          <w:t>223/2009 Sb.</w:t>
        </w:r>
      </w:hyperlink>
      <w:r w:rsidRPr="00733CE8">
        <w:t xml:space="preserve">, zákona č. </w:t>
      </w:r>
      <w:hyperlink r:id="rId20" w:history="1">
        <w:r w:rsidRPr="00733CE8">
          <w:rPr>
            <w:rStyle w:val="Hypertextovodkaz"/>
          </w:rPr>
          <w:t>299/2011 Sb.</w:t>
        </w:r>
      </w:hyperlink>
      <w:r w:rsidRPr="00733CE8">
        <w:t xml:space="preserve">, zákona č. </w:t>
      </w:r>
      <w:hyperlink r:id="rId21" w:history="1">
        <w:r w:rsidRPr="00733CE8">
          <w:rPr>
            <w:rStyle w:val="Hypertextovodkaz"/>
          </w:rPr>
          <w:t>53/2012 Sb.</w:t>
        </w:r>
      </w:hyperlink>
      <w:r w:rsidRPr="00733CE8">
        <w:t xml:space="preserve">, zákona č. </w:t>
      </w:r>
      <w:hyperlink r:id="rId22" w:history="1">
        <w:r w:rsidRPr="00733CE8">
          <w:rPr>
            <w:rStyle w:val="Hypertextovodkaz"/>
          </w:rPr>
          <w:t>165/2012 Sb.</w:t>
        </w:r>
      </w:hyperlink>
      <w:r w:rsidRPr="00733CE8">
        <w:t>, zákona č. </w:t>
      </w:r>
      <w:hyperlink r:id="rId23" w:history="1">
        <w:r w:rsidRPr="00733CE8">
          <w:rPr>
            <w:rStyle w:val="Hypertextovodkaz"/>
          </w:rPr>
          <w:t>318/2012 Sb.</w:t>
        </w:r>
      </w:hyperlink>
      <w:r w:rsidRPr="00733CE8">
        <w:t xml:space="preserve">, zákona č. </w:t>
      </w:r>
      <w:hyperlink r:id="rId24" w:history="1">
        <w:r w:rsidRPr="00733CE8">
          <w:rPr>
            <w:rStyle w:val="Hypertextovodkaz"/>
          </w:rPr>
          <w:t>310/2013 Sb.</w:t>
        </w:r>
      </w:hyperlink>
      <w:r w:rsidRPr="00733CE8">
        <w:t xml:space="preserve">, zákona č. </w:t>
      </w:r>
      <w:hyperlink r:id="rId25" w:history="1">
        <w:r w:rsidRPr="00733CE8">
          <w:rPr>
            <w:rStyle w:val="Hypertextovodkaz"/>
          </w:rPr>
          <w:t>103/2015 Sb.</w:t>
        </w:r>
      </w:hyperlink>
      <w:r w:rsidRPr="00733CE8">
        <w:t xml:space="preserve">, zákona č. </w:t>
      </w:r>
      <w:hyperlink r:id="rId26" w:history="1">
        <w:r w:rsidRPr="00733CE8">
          <w:rPr>
            <w:rStyle w:val="Hypertextovodkaz"/>
          </w:rPr>
          <w:t>131/2015 Sb.</w:t>
        </w:r>
      </w:hyperlink>
      <w:r w:rsidRPr="00733CE8">
        <w:t>, zákona č. </w:t>
      </w:r>
      <w:hyperlink r:id="rId27" w:history="1">
        <w:r w:rsidRPr="00733CE8">
          <w:rPr>
            <w:rStyle w:val="Hypertextovodkaz"/>
          </w:rPr>
          <w:t>183/2017 Sb.</w:t>
        </w:r>
      </w:hyperlink>
      <w:r w:rsidRPr="00733CE8">
        <w:t xml:space="preserve">, zákona č. </w:t>
      </w:r>
      <w:hyperlink r:id="rId28" w:history="1">
        <w:r w:rsidRPr="00733CE8">
          <w:rPr>
            <w:rStyle w:val="Hypertextovodkaz"/>
          </w:rPr>
          <w:t>225/2017 Sb.</w:t>
        </w:r>
      </w:hyperlink>
      <w:r w:rsidRPr="00733CE8">
        <w:t xml:space="preserve">, zákona č. 3/2020 Sb. a zákona č. 403/2020 Sb., se mění takto: </w:t>
      </w:r>
    </w:p>
    <w:p w:rsidR="000C0063" w:rsidRPr="00733CE8" w:rsidRDefault="000C0063" w:rsidP="006B77FB">
      <w:pPr>
        <w:pStyle w:val="Odstavecseseznamem"/>
        <w:widowControl w:val="0"/>
        <w:numPr>
          <w:ilvl w:val="0"/>
          <w:numId w:val="6"/>
        </w:numPr>
        <w:suppressAutoHyphens/>
        <w:overflowPunct w:val="0"/>
        <w:autoSpaceDE w:val="0"/>
        <w:spacing w:before="240" w:after="120" w:line="240" w:lineRule="auto"/>
        <w:ind w:left="709" w:hanging="425"/>
        <w:contextualSpacing w:val="0"/>
        <w:jc w:val="both"/>
        <w:textAlignment w:val="baseline"/>
        <w:rPr>
          <w:rFonts w:ascii="Times New Roman" w:hAnsi="Times New Roman"/>
          <w:sz w:val="24"/>
          <w:szCs w:val="24"/>
        </w:rPr>
      </w:pPr>
      <w:r w:rsidRPr="00733CE8">
        <w:rPr>
          <w:rFonts w:ascii="Times New Roman" w:hAnsi="Times New Roman"/>
          <w:sz w:val="24"/>
          <w:szCs w:val="24"/>
        </w:rPr>
        <w:t>V § 13 odst. 1 se slova „350 m</w:t>
      </w:r>
      <w:r w:rsidRPr="00733CE8">
        <w:rPr>
          <w:rFonts w:ascii="Times New Roman" w:hAnsi="Times New Roman"/>
          <w:sz w:val="24"/>
          <w:szCs w:val="24"/>
          <w:vertAlign w:val="superscript"/>
        </w:rPr>
        <w:t>2</w:t>
      </w:r>
      <w:r w:rsidRPr="00733CE8">
        <w:rPr>
          <w:rFonts w:ascii="Times New Roman" w:hAnsi="Times New Roman"/>
          <w:sz w:val="24"/>
          <w:szCs w:val="24"/>
        </w:rPr>
        <w:t>“ nahrazují slovy „750 m</w:t>
      </w:r>
      <w:r w:rsidRPr="00733CE8">
        <w:rPr>
          <w:rFonts w:ascii="Times New Roman" w:hAnsi="Times New Roman"/>
          <w:sz w:val="24"/>
          <w:szCs w:val="24"/>
          <w:vertAlign w:val="superscript"/>
        </w:rPr>
        <w:t>2</w:t>
      </w:r>
      <w:r w:rsidRPr="00733CE8">
        <w:rPr>
          <w:rFonts w:ascii="Times New Roman" w:hAnsi="Times New Roman"/>
          <w:sz w:val="24"/>
          <w:szCs w:val="24"/>
        </w:rPr>
        <w:t>“.</w:t>
      </w:r>
    </w:p>
    <w:p w:rsidR="000C0063" w:rsidRPr="00733CE8" w:rsidRDefault="000C0063" w:rsidP="000C0063">
      <w:pPr>
        <w:spacing w:before="240" w:after="120"/>
        <w:ind w:left="709" w:hanging="425"/>
        <w:jc w:val="both"/>
      </w:pPr>
      <w:r w:rsidRPr="00733CE8">
        <w:t>2.</w:t>
      </w:r>
      <w:r>
        <w:tab/>
      </w:r>
      <w:r w:rsidRPr="00733CE8">
        <w:t>V § 13b odstavec 2 zní:</w:t>
      </w:r>
    </w:p>
    <w:p w:rsidR="000C0063" w:rsidRPr="00733CE8" w:rsidRDefault="000C0063" w:rsidP="000C0063">
      <w:pPr>
        <w:spacing w:before="120" w:after="120"/>
        <w:ind w:left="709"/>
        <w:jc w:val="both"/>
      </w:pPr>
      <w:r w:rsidRPr="00733CE8">
        <w:t xml:space="preserve">„(2) Státní energetická inspekce je podřízena ministerstvu a člení se na ústřední inspektorát a územní inspektoráty. Územní inspektoráty mají tato sídla </w:t>
      </w:r>
    </w:p>
    <w:p w:rsidR="000C0063" w:rsidRPr="00733CE8" w:rsidRDefault="000C0063" w:rsidP="000C0063">
      <w:pPr>
        <w:spacing w:before="120" w:after="120"/>
        <w:ind w:left="709"/>
        <w:jc w:val="both"/>
      </w:pPr>
      <w:r w:rsidRPr="00733CE8">
        <w:t xml:space="preserve">a) v Praze s působností pro hlavní město Prahu a Středočeský kraj, </w:t>
      </w:r>
    </w:p>
    <w:p w:rsidR="000C0063" w:rsidRPr="00733CE8" w:rsidRDefault="000C0063" w:rsidP="000C0063">
      <w:pPr>
        <w:spacing w:before="120" w:after="120"/>
        <w:ind w:left="709"/>
        <w:jc w:val="both"/>
      </w:pPr>
      <w:r w:rsidRPr="00733CE8">
        <w:t xml:space="preserve">b) v Českých Budějovicích s působností pro Jihočeský kraj a Kraj Vysočina, </w:t>
      </w:r>
    </w:p>
    <w:p w:rsidR="000C0063" w:rsidRPr="00733CE8" w:rsidRDefault="000C0063" w:rsidP="000C0063">
      <w:pPr>
        <w:spacing w:before="120" w:after="120"/>
        <w:ind w:left="709"/>
        <w:jc w:val="both"/>
      </w:pPr>
      <w:r w:rsidRPr="00733CE8">
        <w:t xml:space="preserve">c) v Plzni s působností pro Plzeňský a Karlovarský kraj, </w:t>
      </w:r>
    </w:p>
    <w:p w:rsidR="000C0063" w:rsidRPr="00733CE8" w:rsidRDefault="000C0063" w:rsidP="000C0063">
      <w:pPr>
        <w:spacing w:before="120" w:after="120"/>
        <w:ind w:left="709"/>
        <w:jc w:val="both"/>
      </w:pPr>
      <w:r w:rsidRPr="00733CE8">
        <w:t xml:space="preserve">d) v Liberci s působností pro Liberecký a Ústecký kraj, </w:t>
      </w:r>
    </w:p>
    <w:p w:rsidR="000C0063" w:rsidRPr="00733CE8" w:rsidRDefault="000C0063" w:rsidP="000C0063">
      <w:pPr>
        <w:spacing w:before="120" w:after="120"/>
        <w:ind w:left="709"/>
        <w:jc w:val="both"/>
      </w:pPr>
      <w:r w:rsidRPr="00733CE8">
        <w:t xml:space="preserve">e) v Hradci Králové s působností pro Královéhradecký a Pardubický kraj,  </w:t>
      </w:r>
    </w:p>
    <w:p w:rsidR="000C0063" w:rsidRPr="00733CE8" w:rsidRDefault="000C0063" w:rsidP="000C0063">
      <w:pPr>
        <w:spacing w:before="120" w:after="120"/>
        <w:ind w:left="709"/>
        <w:jc w:val="both"/>
      </w:pPr>
      <w:r w:rsidRPr="00733CE8">
        <w:t>f) v Brně s působností pro Jihomoravský a Zlínský kraj,</w:t>
      </w:r>
    </w:p>
    <w:p w:rsidR="000C0063" w:rsidRPr="00733CE8" w:rsidRDefault="000C0063" w:rsidP="000C0063">
      <w:pPr>
        <w:spacing w:before="120" w:after="120"/>
        <w:ind w:left="709"/>
        <w:jc w:val="both"/>
      </w:pPr>
      <w:r w:rsidRPr="00733CE8">
        <w:t>g) v Ostravě s působností pro Moravskoslezský a Olomoucký kraj.“.</w:t>
      </w:r>
    </w:p>
    <w:p w:rsidR="000C0063" w:rsidRPr="00733CE8" w:rsidRDefault="000C0063" w:rsidP="000C0063">
      <w:pPr>
        <w:spacing w:before="360" w:after="120"/>
        <w:ind w:left="709"/>
        <w:jc w:val="center"/>
      </w:pPr>
      <w:r w:rsidRPr="00733CE8">
        <w:t>Čl. VI</w:t>
      </w:r>
    </w:p>
    <w:p w:rsidR="000C0063" w:rsidRPr="00733CE8" w:rsidRDefault="000C0063" w:rsidP="000C0063">
      <w:pPr>
        <w:spacing w:before="120" w:after="120"/>
        <w:ind w:left="709"/>
        <w:jc w:val="center"/>
      </w:pPr>
      <w:r w:rsidRPr="00733CE8">
        <w:rPr>
          <w:b/>
        </w:rPr>
        <w:t>Přechodná ustanovení</w:t>
      </w:r>
    </w:p>
    <w:p w:rsidR="000C0063" w:rsidRPr="00733CE8" w:rsidRDefault="000C0063" w:rsidP="006B77FB">
      <w:pPr>
        <w:pStyle w:val="Odstavecseseznamem"/>
        <w:numPr>
          <w:ilvl w:val="0"/>
          <w:numId w:val="7"/>
        </w:numPr>
        <w:suppressAutoHyphens/>
        <w:overflowPunct w:val="0"/>
        <w:autoSpaceDE w:val="0"/>
        <w:spacing w:before="120" w:after="120" w:line="240" w:lineRule="auto"/>
        <w:ind w:left="709" w:hanging="425"/>
        <w:contextualSpacing w:val="0"/>
        <w:jc w:val="both"/>
        <w:textAlignment w:val="baseline"/>
        <w:rPr>
          <w:rFonts w:ascii="Times New Roman" w:hAnsi="Times New Roman"/>
          <w:sz w:val="24"/>
          <w:szCs w:val="24"/>
        </w:rPr>
      </w:pPr>
      <w:r w:rsidRPr="00733CE8">
        <w:rPr>
          <w:rFonts w:ascii="Times New Roman" w:hAnsi="Times New Roman"/>
          <w:sz w:val="24"/>
          <w:szCs w:val="24"/>
        </w:rPr>
        <w:t>Pokud byla žádost o vydání závazného stanoviska podána podle § 13 odst. 1 věty poslední zákona č. 406/2000 Sb., ve znění účinném přede dnem nabytí tohoto zákona, a závazné stanovisko nebylo k tomuto dni vydáno, postupuje Státní energetická inspekce (dále jen „Inspekce“) podle § 13 odst. 1 věty poslední zákona č. 406/2000 Sb., ve znění účinném ode dne nabytí účinnosti tohoto zákona.</w:t>
      </w:r>
    </w:p>
    <w:p w:rsidR="000C0063" w:rsidRPr="00733CE8" w:rsidRDefault="000C0063" w:rsidP="006B77FB">
      <w:pPr>
        <w:pStyle w:val="Odstavecseseznamem"/>
        <w:numPr>
          <w:ilvl w:val="0"/>
          <w:numId w:val="7"/>
        </w:numPr>
        <w:suppressAutoHyphens/>
        <w:overflowPunct w:val="0"/>
        <w:autoSpaceDE w:val="0"/>
        <w:spacing w:before="120" w:after="120" w:line="240" w:lineRule="auto"/>
        <w:ind w:left="709" w:hanging="425"/>
        <w:contextualSpacing w:val="0"/>
        <w:jc w:val="both"/>
        <w:textAlignment w:val="baseline"/>
        <w:rPr>
          <w:rFonts w:ascii="Times New Roman" w:hAnsi="Times New Roman"/>
          <w:sz w:val="24"/>
          <w:szCs w:val="24"/>
        </w:rPr>
      </w:pPr>
      <w:r w:rsidRPr="00733CE8">
        <w:rPr>
          <w:rFonts w:ascii="Times New Roman" w:hAnsi="Times New Roman"/>
          <w:sz w:val="24"/>
          <w:szCs w:val="24"/>
        </w:rPr>
        <w:t>Kontroly zahájené územním inspektorátem Inspekce, které nebyly přede dnem nabytí účinnosti tohoto zákona dokončeny, dokončí územní inspektorát Inspekce místně příslušný podle zákona č. 406/2000 Sb., ve znění účinném ode dne nabytí účinnosti tohoto zákona; kontroly zahájené územním inspektorátem pro Jihomoravský kraj a Kraj Vysočina, které nebyly přede dnem nabytí účinnosti tohoto zákona dokončeny, dokončí územní inspektorát pro Jihomoravský a Zlínský kraj.</w:t>
      </w:r>
    </w:p>
    <w:p w:rsidR="000C0063" w:rsidRPr="00733CE8" w:rsidRDefault="000C0063" w:rsidP="006B77FB">
      <w:pPr>
        <w:pStyle w:val="Textkomente2"/>
        <w:numPr>
          <w:ilvl w:val="0"/>
          <w:numId w:val="7"/>
        </w:numPr>
        <w:spacing w:before="120" w:after="120"/>
        <w:ind w:left="709" w:hanging="425"/>
        <w:jc w:val="both"/>
        <w:rPr>
          <w:sz w:val="24"/>
          <w:szCs w:val="24"/>
        </w:rPr>
      </w:pPr>
      <w:r w:rsidRPr="00733CE8">
        <w:rPr>
          <w:sz w:val="24"/>
          <w:szCs w:val="24"/>
        </w:rPr>
        <w:t xml:space="preserve">Řízení o přestupku na základě kontroly, která byla dokončena územním inspektorátem Inspekce podle zákona č. 406/2000 Sb., ve znění účinném přede dnem nabytí účinnosti tohoto zákona, a které nebylo do tohoto dne zahájeno, zahájí územní inspektorát Inspekce místně příslušný podle zákona č. 406/2000 Sb., ve znění účinném ode dne nabytí účinnosti tohoto zákona; řízení o </w:t>
      </w:r>
      <w:proofErr w:type="gramStart"/>
      <w:r w:rsidRPr="00733CE8">
        <w:rPr>
          <w:sz w:val="24"/>
          <w:szCs w:val="24"/>
        </w:rPr>
        <w:t>přestupku  na</w:t>
      </w:r>
      <w:proofErr w:type="gramEnd"/>
      <w:r w:rsidRPr="00733CE8">
        <w:rPr>
          <w:sz w:val="24"/>
          <w:szCs w:val="24"/>
        </w:rPr>
        <w:t xml:space="preserve"> základě kontroly dokončené územním inspektorátem pro Jihomoravský kraj a Kraj Vysočina zahání územní inspektorát Inspekce pro Jihomoravský a Zlínský kraj.</w:t>
      </w:r>
    </w:p>
    <w:p w:rsidR="000C0063" w:rsidRPr="00733CE8" w:rsidRDefault="000C0063" w:rsidP="006B77FB">
      <w:pPr>
        <w:pStyle w:val="Odstavecseseznamem"/>
        <w:numPr>
          <w:ilvl w:val="0"/>
          <w:numId w:val="7"/>
        </w:numPr>
        <w:suppressAutoHyphens/>
        <w:overflowPunct w:val="0"/>
        <w:autoSpaceDE w:val="0"/>
        <w:spacing w:before="120" w:after="120" w:line="240" w:lineRule="auto"/>
        <w:ind w:left="709" w:hanging="425"/>
        <w:contextualSpacing w:val="0"/>
        <w:jc w:val="both"/>
        <w:textAlignment w:val="baseline"/>
        <w:rPr>
          <w:rFonts w:ascii="Times New Roman" w:hAnsi="Times New Roman"/>
          <w:sz w:val="24"/>
          <w:szCs w:val="24"/>
        </w:rPr>
      </w:pPr>
      <w:r w:rsidRPr="00733CE8">
        <w:rPr>
          <w:rFonts w:ascii="Times New Roman" w:hAnsi="Times New Roman"/>
          <w:sz w:val="24"/>
          <w:szCs w:val="24"/>
        </w:rPr>
        <w:t xml:space="preserve">Řízení o přestupku zahájená územním inspektorátem Inspekce podle zákona č. 406/2000 Sb., ve znění účinném přede dnem nabytí účinnosti tohoto </w:t>
      </w:r>
      <w:proofErr w:type="gramStart"/>
      <w:r w:rsidRPr="00733CE8">
        <w:rPr>
          <w:rFonts w:ascii="Times New Roman" w:hAnsi="Times New Roman"/>
          <w:sz w:val="24"/>
          <w:szCs w:val="24"/>
        </w:rPr>
        <w:t>zákona,, která</w:t>
      </w:r>
      <w:proofErr w:type="gramEnd"/>
      <w:r w:rsidRPr="00733CE8">
        <w:rPr>
          <w:rFonts w:ascii="Times New Roman" w:hAnsi="Times New Roman"/>
          <w:sz w:val="24"/>
          <w:szCs w:val="24"/>
        </w:rPr>
        <w:t xml:space="preserve"> nebyla přede dnem nabytí účinnosti tohoto zákona pravomocně skončena, dokončí územní inspektorát místně příslušný podle zákona č. 406/2000 Sb., ve znění účinném ode dne účinnosti tohoto zákona; řízení o přestupku zahájená územním inspektorátem pro Jihomoravský kraj a Kraj Vysočina, která nebyla přede dnem nabytí účinnosti tohoto zákona pravomocně skončena, dokončí územní inspektorát pro Jihomoravský a Zlínský kraj.“.</w:t>
      </w:r>
    </w:p>
    <w:p w:rsidR="000C0063" w:rsidRPr="00733CE8" w:rsidRDefault="000C0063" w:rsidP="000C0063">
      <w:pPr>
        <w:pStyle w:val="Odstavecseseznamem"/>
        <w:spacing w:before="240" w:after="480" w:line="240" w:lineRule="auto"/>
        <w:ind w:left="709"/>
        <w:contextualSpacing w:val="0"/>
        <w:jc w:val="both"/>
        <w:rPr>
          <w:rFonts w:ascii="Times New Roman" w:eastAsia="SimSun" w:hAnsi="Times New Roman"/>
          <w:sz w:val="24"/>
          <w:szCs w:val="24"/>
          <w:lang w:bidi="hi-IN"/>
        </w:rPr>
      </w:pPr>
      <w:r w:rsidRPr="00733CE8">
        <w:rPr>
          <w:rFonts w:ascii="Times New Roman" w:eastAsia="SimSun" w:hAnsi="Times New Roman"/>
          <w:sz w:val="24"/>
          <w:szCs w:val="24"/>
          <w:lang w:bidi="hi-IN"/>
        </w:rPr>
        <w:t>Dosavadní část třetí se označuje jako část čtvrtá a dosavadní článek V se označuje jako článek VII.</w:t>
      </w:r>
    </w:p>
    <w:p w:rsidR="000C0063" w:rsidRPr="00CD6E19" w:rsidRDefault="000C0063" w:rsidP="006B77FB">
      <w:pPr>
        <w:pStyle w:val="Odstavecseseznamem"/>
        <w:numPr>
          <w:ilvl w:val="0"/>
          <w:numId w:val="5"/>
        </w:numPr>
        <w:spacing w:before="120" w:after="120" w:line="240" w:lineRule="auto"/>
        <w:ind w:left="709" w:hanging="567"/>
        <w:jc w:val="both"/>
        <w:rPr>
          <w:rFonts w:ascii="Times New Roman" w:hAnsi="Times New Roman"/>
          <w:sz w:val="24"/>
          <w:szCs w:val="24"/>
        </w:rPr>
      </w:pPr>
      <w:r w:rsidRPr="00CD6E19">
        <w:rPr>
          <w:rFonts w:ascii="Times New Roman" w:hAnsi="Times New Roman"/>
          <w:bCs/>
          <w:color w:val="000000"/>
          <w:sz w:val="24"/>
          <w:szCs w:val="24"/>
        </w:rPr>
        <w:t>Za dosavadní část druhou se vkládají nové části třetí a čtvrtá, které včetně nadpisů znějí:</w:t>
      </w:r>
    </w:p>
    <w:p w:rsidR="000C0063" w:rsidRPr="00733CE8" w:rsidRDefault="000C0063" w:rsidP="000C0063">
      <w:pPr>
        <w:spacing w:before="120" w:after="120"/>
        <w:ind w:left="709"/>
        <w:jc w:val="center"/>
      </w:pPr>
      <w:r w:rsidRPr="00581E1A">
        <w:rPr>
          <w:bCs/>
        </w:rPr>
        <w:t>„</w:t>
      </w:r>
      <w:r w:rsidRPr="00733CE8">
        <w:rPr>
          <w:b/>
          <w:bCs/>
        </w:rPr>
        <w:t>ČÁST TŘETÍ</w:t>
      </w:r>
    </w:p>
    <w:p w:rsidR="000C0063" w:rsidRPr="00733CE8" w:rsidRDefault="000C0063" w:rsidP="000C0063">
      <w:pPr>
        <w:spacing w:before="120" w:after="120"/>
        <w:ind w:left="709"/>
        <w:jc w:val="center"/>
      </w:pPr>
      <w:r w:rsidRPr="00733CE8">
        <w:rPr>
          <w:b/>
          <w:bCs/>
        </w:rPr>
        <w:t>Čl. IV</w:t>
      </w:r>
    </w:p>
    <w:p w:rsidR="000C0063" w:rsidRPr="00733CE8" w:rsidRDefault="000C0063" w:rsidP="000C0063">
      <w:pPr>
        <w:spacing w:before="120" w:after="120"/>
        <w:ind w:left="709"/>
        <w:jc w:val="center"/>
      </w:pPr>
      <w:r w:rsidRPr="00733CE8">
        <w:rPr>
          <w:b/>
          <w:bCs/>
        </w:rPr>
        <w:t>Změna zákona o pohonných hmotách</w:t>
      </w:r>
    </w:p>
    <w:p w:rsidR="000C0063" w:rsidRPr="00733CE8" w:rsidRDefault="000C0063" w:rsidP="000C0063">
      <w:pPr>
        <w:spacing w:before="120" w:after="120"/>
        <w:ind w:left="709"/>
        <w:jc w:val="both"/>
      </w:pPr>
      <w:r w:rsidRPr="00733CE8">
        <w:rPr>
          <w:bCs/>
        </w:rPr>
        <w:t>Zákon č. 311/2006 Sb., o pohonných hmotách a čerpacích stanicích pohonných hmot a o změně některých souvisejících zákonů (zákon o pohonných hmotách), ve znění zákona č. 575/2006 Sb., zákona č. 107/2007 Sb., zákona č. 227/2009 Sb., zákona č. 281/2009 Sb., zákona č. 91/2011 Sb., zákona č. 18/2012 Sb., zákona č. 234/2013 Sb., nálezu Ústavního soudu, vyhlášeného pod č. 130/2014 Sb., zákona č. 157/2015 Sb., zákona č. 152/2017 Sb. a zákona č. 48/2020 Sb., se mění takto:</w:t>
      </w:r>
    </w:p>
    <w:p w:rsidR="000C0063" w:rsidRPr="00733CE8" w:rsidRDefault="000C0063" w:rsidP="000C0063">
      <w:pPr>
        <w:spacing w:before="240" w:after="120"/>
        <w:ind w:left="709" w:hanging="425"/>
        <w:jc w:val="both"/>
      </w:pPr>
      <w:r>
        <w:rPr>
          <w:bCs/>
        </w:rPr>
        <w:t xml:space="preserve">1. </w:t>
      </w:r>
      <w:r>
        <w:rPr>
          <w:bCs/>
        </w:rPr>
        <w:tab/>
      </w:r>
      <w:r w:rsidRPr="00733CE8">
        <w:rPr>
          <w:bCs/>
        </w:rPr>
        <w:t>V § 5 odst. 7 písm. b) se bod 4 zrušuje.</w:t>
      </w:r>
    </w:p>
    <w:p w:rsidR="000C0063" w:rsidRPr="00733CE8" w:rsidRDefault="000C0063" w:rsidP="000C0063">
      <w:pPr>
        <w:spacing w:before="120" w:after="120"/>
        <w:ind w:left="709"/>
        <w:jc w:val="both"/>
      </w:pPr>
      <w:r w:rsidRPr="00733CE8">
        <w:rPr>
          <w:bCs/>
        </w:rPr>
        <w:t>Dosavadní bod 5 se označuje jako bod 4.</w:t>
      </w:r>
    </w:p>
    <w:p w:rsidR="000C0063" w:rsidRPr="00733CE8" w:rsidRDefault="000C0063" w:rsidP="000C0063">
      <w:pPr>
        <w:spacing w:before="240" w:after="120"/>
        <w:ind w:left="709" w:hanging="425"/>
        <w:jc w:val="both"/>
      </w:pPr>
      <w:r w:rsidRPr="00733CE8">
        <w:rPr>
          <w:bCs/>
        </w:rPr>
        <w:t>2.</w:t>
      </w:r>
      <w:r>
        <w:rPr>
          <w:bCs/>
        </w:rPr>
        <w:tab/>
        <w:t>V</w:t>
      </w:r>
      <w:r w:rsidRPr="00733CE8">
        <w:rPr>
          <w:bCs/>
        </w:rPr>
        <w:t xml:space="preserve"> § 5 se za odstavec 7 vkládá nový odstavec 8, který zní:</w:t>
      </w:r>
    </w:p>
    <w:p w:rsidR="000C0063" w:rsidRPr="00733CE8" w:rsidRDefault="000C0063" w:rsidP="000C0063">
      <w:pPr>
        <w:spacing w:before="120" w:after="120"/>
        <w:ind w:left="709"/>
        <w:jc w:val="both"/>
      </w:pPr>
      <w:r w:rsidRPr="00733CE8">
        <w:rPr>
          <w:b/>
          <w:bCs/>
        </w:rPr>
        <w:t>„</w:t>
      </w:r>
      <w:r w:rsidRPr="00733CE8">
        <w:rPr>
          <w:bCs/>
        </w:rPr>
        <w:t>(8) Provozovatel veřejně přístupné čerpací stanice, z níž je prodáván motorový benzin a motorová nafta a současně alternativní palivo, je povinen zveřejnit na této čerpací stanici viditelně a čitelně porovnání cen pohonných hmot zveřejňované ministerstvem podle § 7 odst. 1 písm. b), a to do 15. dubna běžného kalendářního roku, pokud se jedná o porovnání cen pohonných hmot zveřejněné ministerstvem nejpozději k 31. březnu běžného kalendářního roku, a do 15. října běžného kalendářního roku, pokud se jedná o porovnání cen pohonných hmot zveřejněné ministerstvem nejpozději k 30. září běžného kalendářního roku.“.</w:t>
      </w:r>
    </w:p>
    <w:p w:rsidR="000C0063" w:rsidRPr="00733CE8" w:rsidRDefault="000C0063" w:rsidP="000C0063">
      <w:pPr>
        <w:spacing w:before="120" w:after="240"/>
        <w:ind w:left="709"/>
        <w:jc w:val="both"/>
      </w:pPr>
      <w:r w:rsidRPr="00733CE8">
        <w:rPr>
          <w:bCs/>
        </w:rPr>
        <w:t>Dosavadní odstavec 8 se označuje jako odstavec 9.</w:t>
      </w:r>
    </w:p>
    <w:p w:rsidR="000C0063" w:rsidRPr="00733CE8" w:rsidRDefault="000C0063" w:rsidP="000C0063">
      <w:pPr>
        <w:spacing w:before="120" w:after="120"/>
        <w:ind w:left="709" w:hanging="425"/>
        <w:jc w:val="both"/>
      </w:pPr>
      <w:r w:rsidRPr="00733CE8">
        <w:rPr>
          <w:bCs/>
        </w:rPr>
        <w:t>3.</w:t>
      </w:r>
      <w:r>
        <w:rPr>
          <w:bCs/>
        </w:rPr>
        <w:tab/>
      </w:r>
      <w:r w:rsidRPr="00733CE8">
        <w:rPr>
          <w:bCs/>
        </w:rPr>
        <w:t>V § 6 odst. 1 větě třetí se text „f)“ nahrazuje textem „g)“.</w:t>
      </w:r>
    </w:p>
    <w:p w:rsidR="000C0063" w:rsidRPr="00733CE8" w:rsidRDefault="000C0063" w:rsidP="000C0063">
      <w:pPr>
        <w:spacing w:before="240" w:after="120"/>
        <w:ind w:left="709" w:hanging="425"/>
        <w:jc w:val="both"/>
      </w:pPr>
      <w:r w:rsidRPr="00733CE8">
        <w:rPr>
          <w:bCs/>
        </w:rPr>
        <w:t>4.</w:t>
      </w:r>
      <w:r>
        <w:rPr>
          <w:bCs/>
        </w:rPr>
        <w:tab/>
      </w:r>
      <w:r w:rsidRPr="00733CE8">
        <w:rPr>
          <w:bCs/>
        </w:rPr>
        <w:t>V § 6 odst. 5 se za písmeno d) vkládá nové písmeno e), které zní:</w:t>
      </w:r>
    </w:p>
    <w:p w:rsidR="000C0063" w:rsidRPr="00733CE8" w:rsidRDefault="000C0063" w:rsidP="000C0063">
      <w:pPr>
        <w:spacing w:before="120" w:after="120"/>
        <w:ind w:left="709"/>
        <w:jc w:val="both"/>
      </w:pPr>
      <w:r w:rsidRPr="00733CE8">
        <w:rPr>
          <w:bCs/>
        </w:rPr>
        <w:t>„e) údaje o zdroji elektřiny v případě, že dobíjecí stanice není připojena na elektrizační soustavu České republiky,“.</w:t>
      </w:r>
    </w:p>
    <w:p w:rsidR="000C0063" w:rsidRPr="00733CE8" w:rsidRDefault="000C0063" w:rsidP="000C0063">
      <w:pPr>
        <w:spacing w:before="120" w:after="120"/>
        <w:ind w:left="709"/>
        <w:jc w:val="both"/>
      </w:pPr>
      <w:r w:rsidRPr="00733CE8">
        <w:rPr>
          <w:bCs/>
        </w:rPr>
        <w:t>Dosavadní písmena e) a f) se označují jako písmena f) a g).</w:t>
      </w:r>
    </w:p>
    <w:p w:rsidR="000C0063" w:rsidRPr="00733CE8" w:rsidRDefault="000C0063" w:rsidP="000C0063">
      <w:pPr>
        <w:spacing w:before="240" w:after="240"/>
        <w:ind w:left="709" w:hanging="425"/>
        <w:jc w:val="both"/>
      </w:pPr>
      <w:r w:rsidRPr="00733CE8">
        <w:rPr>
          <w:bCs/>
        </w:rPr>
        <w:t xml:space="preserve">5. </w:t>
      </w:r>
      <w:r>
        <w:rPr>
          <w:bCs/>
        </w:rPr>
        <w:tab/>
      </w:r>
      <w:r w:rsidRPr="00733CE8">
        <w:rPr>
          <w:bCs/>
        </w:rPr>
        <w:t>V § 6 odst. 6 písm. a) a b) se text „e)“ nahrazuje textem „f)“.</w:t>
      </w:r>
    </w:p>
    <w:p w:rsidR="000C0063" w:rsidRPr="00733CE8" w:rsidRDefault="000C0063" w:rsidP="000C0063">
      <w:pPr>
        <w:spacing w:before="120" w:after="120"/>
        <w:ind w:left="709" w:hanging="425"/>
        <w:jc w:val="both"/>
      </w:pPr>
      <w:r w:rsidRPr="00733CE8">
        <w:rPr>
          <w:bCs/>
        </w:rPr>
        <w:t>6.  V § 6q odst. 7 se na konci textu věty první doplňují slova „a pokud jím provozovaná dobíjecí stanice není připojena k elektrizační soustavě České republiky, údaj o podílu elektřiny z obnovitelných zdrojů v rámci jím spotřebované elektřiny pro dobíjení vozidel z této dobíjecí stanice za předchozí kalendářní rok.</w:t>
      </w:r>
    </w:p>
    <w:p w:rsidR="000C0063" w:rsidRPr="00733CE8" w:rsidRDefault="000C0063" w:rsidP="000C0063">
      <w:pPr>
        <w:spacing w:before="240" w:after="120"/>
        <w:ind w:left="709" w:hanging="425"/>
        <w:jc w:val="both"/>
      </w:pPr>
      <w:r>
        <w:rPr>
          <w:bCs/>
        </w:rPr>
        <w:t>7.</w:t>
      </w:r>
      <w:r>
        <w:rPr>
          <w:bCs/>
        </w:rPr>
        <w:tab/>
      </w:r>
      <w:r w:rsidRPr="00733CE8">
        <w:rPr>
          <w:bCs/>
        </w:rPr>
        <w:t>V § 7 odst. 1 se za písmeno a) vkládají nová písmena b) a c), která znějí:</w:t>
      </w:r>
    </w:p>
    <w:p w:rsidR="000C0063" w:rsidRPr="00733CE8" w:rsidRDefault="000C0063" w:rsidP="000C0063">
      <w:pPr>
        <w:spacing w:before="120" w:after="120"/>
        <w:ind w:left="709"/>
        <w:jc w:val="both"/>
      </w:pPr>
      <w:r w:rsidRPr="00733CE8">
        <w:rPr>
          <w:bCs/>
        </w:rPr>
        <w:t>„b) zveřejňuje způsobem umožňujícím dálkový přístup porovnání cen pohonných hmot za uplynulé pololetí, a to vždy nejpozději k 31. březnu běžného kalendářního roku za druhé pololetí předchozího kalendářního roku a nejpozději k 30. září běžného kalendářního roku za první pololetí běžného kalendářního roku,</w:t>
      </w:r>
    </w:p>
    <w:p w:rsidR="000C0063" w:rsidRPr="00733CE8" w:rsidRDefault="000C0063" w:rsidP="000C0063">
      <w:pPr>
        <w:spacing w:before="120" w:after="120"/>
        <w:ind w:left="709"/>
        <w:jc w:val="both"/>
      </w:pPr>
      <w:r w:rsidRPr="00733CE8">
        <w:rPr>
          <w:bCs/>
        </w:rPr>
        <w:t>c) předává operátorovi trhu</w:t>
      </w:r>
      <w:r w:rsidRPr="00733CE8">
        <w:rPr>
          <w:bCs/>
          <w:vertAlign w:val="superscript"/>
        </w:rPr>
        <w:t xml:space="preserve">1a) </w:t>
      </w:r>
      <w:r w:rsidRPr="00733CE8">
        <w:rPr>
          <w:bCs/>
        </w:rPr>
        <w:t>a Energetickému regulačnímu úřadu údaje podle § 4 odst. 1, § 6 odst. 2, 5 a 7 a § 6q odst. 7, nezbytné pro plnění jejich povinností,“.</w:t>
      </w:r>
    </w:p>
    <w:p w:rsidR="000C0063" w:rsidRPr="00733CE8" w:rsidRDefault="000C0063" w:rsidP="000C0063">
      <w:pPr>
        <w:spacing w:before="120" w:after="120"/>
        <w:ind w:left="709"/>
        <w:jc w:val="both"/>
      </w:pPr>
      <w:r w:rsidRPr="00733CE8">
        <w:rPr>
          <w:bCs/>
        </w:rPr>
        <w:t>Dosavadní písmena b) a c) se označují jako písmena d) a e).</w:t>
      </w:r>
    </w:p>
    <w:p w:rsidR="000C0063" w:rsidRPr="00733CE8" w:rsidRDefault="000C0063" w:rsidP="000C0063">
      <w:pPr>
        <w:spacing w:before="240" w:after="240"/>
        <w:ind w:left="709" w:hanging="425"/>
        <w:jc w:val="both"/>
      </w:pPr>
      <w:r w:rsidRPr="00733CE8">
        <w:rPr>
          <w:bCs/>
        </w:rPr>
        <w:t>8.</w:t>
      </w:r>
      <w:r>
        <w:rPr>
          <w:bCs/>
        </w:rPr>
        <w:tab/>
      </w:r>
      <w:r w:rsidRPr="00733CE8">
        <w:rPr>
          <w:bCs/>
        </w:rPr>
        <w:t>V § 7 odst. 2 písm. b) se za text „f)“ vkládá text „, § 5 odst. 8“.</w:t>
      </w:r>
    </w:p>
    <w:p w:rsidR="000C0063" w:rsidRPr="00733CE8" w:rsidRDefault="000C0063" w:rsidP="000C0063">
      <w:pPr>
        <w:spacing w:before="120" w:after="120"/>
        <w:ind w:left="709" w:hanging="425"/>
        <w:jc w:val="both"/>
      </w:pPr>
      <w:r w:rsidRPr="00733CE8">
        <w:rPr>
          <w:bCs/>
        </w:rPr>
        <w:t>9.</w:t>
      </w:r>
      <w:r>
        <w:rPr>
          <w:bCs/>
        </w:rPr>
        <w:tab/>
      </w:r>
      <w:r w:rsidRPr="00733CE8">
        <w:rPr>
          <w:bCs/>
        </w:rPr>
        <w:t>V § 7 odst. 2 písm. c) a § 7 odst. 3 se číslo „8“ nahrazuje číslem „9“.</w:t>
      </w:r>
    </w:p>
    <w:p w:rsidR="000C0063" w:rsidRPr="00733CE8" w:rsidRDefault="000C0063" w:rsidP="000C0063">
      <w:pPr>
        <w:spacing w:before="240" w:after="120"/>
        <w:ind w:left="709" w:hanging="425"/>
        <w:jc w:val="both"/>
      </w:pPr>
      <w:r w:rsidRPr="00733CE8">
        <w:rPr>
          <w:bCs/>
        </w:rPr>
        <w:t>10.</w:t>
      </w:r>
      <w:r>
        <w:rPr>
          <w:bCs/>
        </w:rPr>
        <w:tab/>
      </w:r>
      <w:r w:rsidRPr="00733CE8">
        <w:rPr>
          <w:bCs/>
        </w:rPr>
        <w:t>V § 9 se za odstavec 6 vkládá nový odstavec 7, který zní:</w:t>
      </w:r>
    </w:p>
    <w:p w:rsidR="000C0063" w:rsidRPr="00733CE8" w:rsidRDefault="000C0063" w:rsidP="000C0063">
      <w:pPr>
        <w:spacing w:before="120" w:after="120"/>
        <w:ind w:left="709"/>
        <w:jc w:val="both"/>
      </w:pPr>
      <w:r w:rsidRPr="00733CE8">
        <w:rPr>
          <w:bCs/>
        </w:rPr>
        <w:t>„(7) Provozovatel veřejně přístupné čerpací stanice se dopustí přestupku tím, že nezveřejní porovnání cen pohonných hmot podle § 5 odst. 8.“.</w:t>
      </w:r>
    </w:p>
    <w:p w:rsidR="000C0063" w:rsidRPr="00733CE8" w:rsidRDefault="000C0063" w:rsidP="000C0063">
      <w:pPr>
        <w:spacing w:before="120" w:after="120"/>
        <w:ind w:left="709"/>
        <w:jc w:val="both"/>
      </w:pPr>
      <w:r w:rsidRPr="00733CE8">
        <w:rPr>
          <w:bCs/>
        </w:rPr>
        <w:t>Dosavadní odstavce 7 až 10 se označují jako odstavce 8 až 11.</w:t>
      </w:r>
    </w:p>
    <w:p w:rsidR="000C0063" w:rsidRPr="00733CE8" w:rsidRDefault="000C0063" w:rsidP="000C0063">
      <w:pPr>
        <w:spacing w:before="240" w:after="240"/>
        <w:ind w:left="709" w:hanging="425"/>
        <w:jc w:val="both"/>
      </w:pPr>
      <w:r w:rsidRPr="00733CE8">
        <w:rPr>
          <w:bCs/>
        </w:rPr>
        <w:t>11.</w:t>
      </w:r>
      <w:r>
        <w:rPr>
          <w:bCs/>
        </w:rPr>
        <w:tab/>
        <w:t>V</w:t>
      </w:r>
      <w:r w:rsidRPr="00733CE8">
        <w:rPr>
          <w:bCs/>
        </w:rPr>
        <w:t xml:space="preserve"> § 9 odst. 9 písm. b) až d) se číslo „8“ nahrazuje číslem „9“.</w:t>
      </w:r>
    </w:p>
    <w:p w:rsidR="000C0063" w:rsidRPr="00733CE8" w:rsidRDefault="000C0063" w:rsidP="000C0063">
      <w:pPr>
        <w:spacing w:before="120" w:after="120"/>
        <w:ind w:left="709" w:hanging="425"/>
        <w:jc w:val="both"/>
      </w:pPr>
      <w:r w:rsidRPr="00733CE8">
        <w:rPr>
          <w:bCs/>
        </w:rPr>
        <w:t xml:space="preserve">12. </w:t>
      </w:r>
      <w:r>
        <w:rPr>
          <w:bCs/>
        </w:rPr>
        <w:tab/>
      </w:r>
      <w:r w:rsidRPr="00733CE8">
        <w:rPr>
          <w:bCs/>
        </w:rPr>
        <w:t>V § 9 odst. 10 písm. b) se číslo „8“ nahrazuje číslem „9“.</w:t>
      </w:r>
    </w:p>
    <w:p w:rsidR="0095296F" w:rsidRDefault="0095296F" w:rsidP="000C0063">
      <w:pPr>
        <w:spacing w:before="240" w:after="240"/>
        <w:ind w:left="709" w:hanging="425"/>
        <w:jc w:val="both"/>
        <w:rPr>
          <w:bCs/>
        </w:rPr>
      </w:pPr>
    </w:p>
    <w:p w:rsidR="000C0063" w:rsidRPr="00733CE8" w:rsidRDefault="000C0063" w:rsidP="000C0063">
      <w:pPr>
        <w:spacing w:before="240" w:after="240"/>
        <w:ind w:left="709" w:hanging="425"/>
        <w:jc w:val="both"/>
      </w:pPr>
      <w:r w:rsidRPr="00733CE8">
        <w:rPr>
          <w:bCs/>
        </w:rPr>
        <w:t>13.  V § 9 odst. 10 písm. c) se slova „odstavce 7 nebo odstavce 8 písm. a), e) nebo f), nebo“ nahrazují slovy „odstavce 8 nebo odstavce 9 písm. a), e) nebo f),“.</w:t>
      </w:r>
    </w:p>
    <w:p w:rsidR="000C0063" w:rsidRPr="00733CE8" w:rsidRDefault="000C0063" w:rsidP="000C0063">
      <w:pPr>
        <w:spacing w:before="120" w:after="120"/>
        <w:ind w:left="709" w:hanging="425"/>
        <w:jc w:val="both"/>
      </w:pPr>
      <w:r w:rsidRPr="00733CE8">
        <w:rPr>
          <w:bCs/>
        </w:rPr>
        <w:t>14.  V § 9 se na konci odstavce 10 tečka nahrazuje slovem „, nebo“ a doplňuje se písmeno e), které zní:</w:t>
      </w:r>
    </w:p>
    <w:p w:rsidR="000C0063" w:rsidRPr="00733CE8" w:rsidRDefault="000C0063" w:rsidP="000C0063">
      <w:pPr>
        <w:spacing w:before="120" w:after="120"/>
        <w:ind w:left="709"/>
        <w:jc w:val="both"/>
      </w:pPr>
      <w:r w:rsidRPr="00733CE8">
        <w:rPr>
          <w:bCs/>
        </w:rPr>
        <w:t>„e) do 10 000 Kč, jde-li o přestupek podle odstavce 7“.</w:t>
      </w:r>
    </w:p>
    <w:p w:rsidR="000C0063" w:rsidRPr="00733CE8" w:rsidRDefault="000C0063" w:rsidP="000C0063">
      <w:pPr>
        <w:spacing w:before="120" w:after="120"/>
        <w:ind w:left="709" w:hanging="425"/>
        <w:jc w:val="both"/>
      </w:pPr>
      <w:r w:rsidRPr="00733CE8">
        <w:rPr>
          <w:bCs/>
        </w:rPr>
        <w:t xml:space="preserve">15. </w:t>
      </w:r>
      <w:r>
        <w:rPr>
          <w:bCs/>
        </w:rPr>
        <w:tab/>
      </w:r>
      <w:r w:rsidRPr="00733CE8">
        <w:rPr>
          <w:bCs/>
        </w:rPr>
        <w:t>V § 10 odst. 1 písm. a) se za slova „podle § 8 odst. 1“ vkládá text „, § 8 odst. 2 písm. a)“ a text „§ 9 odst. 8“ se nahrazuje textem „§ 9 odst. 7, § 9 odst. 9“.</w:t>
      </w:r>
    </w:p>
    <w:p w:rsidR="000C0063" w:rsidRPr="00733CE8" w:rsidRDefault="000C0063" w:rsidP="000C0063">
      <w:pPr>
        <w:spacing w:before="120" w:after="120"/>
        <w:ind w:left="709" w:hanging="425"/>
        <w:jc w:val="both"/>
      </w:pPr>
      <w:r w:rsidRPr="00733CE8">
        <w:rPr>
          <w:bCs/>
        </w:rPr>
        <w:t>16.</w:t>
      </w:r>
      <w:r>
        <w:rPr>
          <w:bCs/>
        </w:rPr>
        <w:tab/>
      </w:r>
      <w:r w:rsidRPr="00733CE8">
        <w:rPr>
          <w:bCs/>
        </w:rPr>
        <w:t>V § 10 odst. 1 písm. b) se text „§ 9 odst. 7, § 9 odst. 8“ nahrazuje textem „§ 9 odst. 8, § 9 odst. 9“.</w:t>
      </w:r>
    </w:p>
    <w:p w:rsidR="000C0063" w:rsidRPr="00733CE8" w:rsidRDefault="000C0063" w:rsidP="000C0063">
      <w:pPr>
        <w:spacing w:before="120" w:after="120"/>
        <w:ind w:left="709" w:hanging="425"/>
        <w:jc w:val="both"/>
      </w:pPr>
      <w:r w:rsidRPr="00733CE8">
        <w:rPr>
          <w:bCs/>
        </w:rPr>
        <w:t>17.</w:t>
      </w:r>
      <w:r>
        <w:rPr>
          <w:bCs/>
        </w:rPr>
        <w:tab/>
      </w:r>
      <w:r w:rsidRPr="00733CE8">
        <w:rPr>
          <w:bCs/>
        </w:rPr>
        <w:t>V § 10 odst. 1 písm. c) se za slova „podle § 8 odst. 2“ vkládá text „písm. b)“ a text „odst. 8“ se nahrazuje textem „odst. 9“.</w:t>
      </w:r>
    </w:p>
    <w:p w:rsidR="000C0063" w:rsidRPr="00733CE8" w:rsidRDefault="000C0063" w:rsidP="000C0063">
      <w:pPr>
        <w:spacing w:before="120" w:after="120"/>
        <w:ind w:left="709" w:hanging="425"/>
        <w:jc w:val="both"/>
      </w:pPr>
      <w:r w:rsidRPr="00733CE8">
        <w:rPr>
          <w:bCs/>
        </w:rPr>
        <w:t>18.</w:t>
      </w:r>
      <w:r>
        <w:rPr>
          <w:bCs/>
        </w:rPr>
        <w:tab/>
      </w:r>
      <w:r w:rsidRPr="00733CE8">
        <w:rPr>
          <w:bCs/>
        </w:rPr>
        <w:t>V § 11 odst. 1 se slova „, § 5 odst. 7 písm. b) bodu 4“ zrušují.</w:t>
      </w:r>
    </w:p>
    <w:p w:rsidR="000C0063" w:rsidRPr="00733CE8" w:rsidRDefault="000C0063" w:rsidP="000C0063">
      <w:pPr>
        <w:spacing w:before="360" w:after="120"/>
        <w:ind w:left="709"/>
        <w:jc w:val="center"/>
      </w:pPr>
      <w:r w:rsidRPr="00733CE8">
        <w:rPr>
          <w:bCs/>
        </w:rPr>
        <w:t>Čl. VI.</w:t>
      </w:r>
    </w:p>
    <w:p w:rsidR="000C0063" w:rsidRPr="00733CE8" w:rsidRDefault="000C0063" w:rsidP="000C0063">
      <w:pPr>
        <w:spacing w:before="120" w:after="120"/>
        <w:ind w:left="709"/>
        <w:jc w:val="center"/>
      </w:pPr>
      <w:r w:rsidRPr="00733CE8">
        <w:rPr>
          <w:b/>
          <w:bCs/>
        </w:rPr>
        <w:t>Přechodné ustanovení</w:t>
      </w:r>
    </w:p>
    <w:p w:rsidR="000C0063" w:rsidRPr="00733CE8" w:rsidRDefault="000C0063" w:rsidP="000C0063">
      <w:pPr>
        <w:spacing w:before="120" w:after="120"/>
        <w:ind w:left="709"/>
        <w:jc w:val="both"/>
      </w:pPr>
      <w:r w:rsidRPr="00733CE8">
        <w:rPr>
          <w:bCs/>
        </w:rPr>
        <w:t>Vlastník dobíjecí stanice, která byla uvedena do provozu přede dnem nabytí účinnosti tohoto zákona, je povinen ministerstvu do 60 dnů ode dne nabytí účinnosti tohoto zákona oznámit údaje podle § 6 odst. 5 písm. e) zákona č. 311/2006 Sb., ve znění účinném ode dne nabytí účinnosti tohoto zákona.</w:t>
      </w:r>
    </w:p>
    <w:p w:rsidR="000C0063" w:rsidRPr="00733CE8" w:rsidRDefault="000C0063" w:rsidP="000C0063">
      <w:pPr>
        <w:spacing w:before="480" w:after="120"/>
        <w:ind w:left="709"/>
        <w:jc w:val="center"/>
      </w:pPr>
      <w:r w:rsidRPr="00733CE8">
        <w:rPr>
          <w:b/>
          <w:bCs/>
        </w:rPr>
        <w:t>ČÁST ČTVRTÁ</w:t>
      </w:r>
    </w:p>
    <w:p w:rsidR="000C0063" w:rsidRPr="00733CE8" w:rsidRDefault="000C0063" w:rsidP="000C0063">
      <w:pPr>
        <w:spacing w:before="120" w:after="120"/>
        <w:ind w:left="709"/>
        <w:jc w:val="center"/>
      </w:pPr>
      <w:r w:rsidRPr="00733CE8">
        <w:rPr>
          <w:b/>
          <w:bCs/>
        </w:rPr>
        <w:t>Čl. VII.</w:t>
      </w:r>
    </w:p>
    <w:p w:rsidR="000C0063" w:rsidRPr="00733CE8" w:rsidRDefault="000C0063" w:rsidP="000C0063">
      <w:pPr>
        <w:spacing w:before="120" w:after="120"/>
        <w:ind w:left="709"/>
        <w:jc w:val="center"/>
      </w:pPr>
      <w:r w:rsidRPr="00733CE8">
        <w:rPr>
          <w:b/>
          <w:bCs/>
        </w:rPr>
        <w:t>Změna zákona o ochraně ovzduší</w:t>
      </w:r>
    </w:p>
    <w:p w:rsidR="000C0063" w:rsidRPr="00733CE8" w:rsidRDefault="000C0063" w:rsidP="000C0063">
      <w:pPr>
        <w:spacing w:before="240" w:after="120"/>
        <w:ind w:left="709"/>
        <w:jc w:val="both"/>
      </w:pPr>
      <w:r w:rsidRPr="00733CE8">
        <w:t>Zákon č. 201/2012 Sb., o ochraně ovzduší, ve znění zákona č. 64/2014 Sb., zákona č. 87/2014 Sb., zákona č. 382/2015 Sb., zákona č. 369/2016 Sb., zákona č. 183/2017 Sb., zákona č. 225/2017 Sb., zákona č. 172/2018 Sb. a zákona č. 403/2020 Sb., se mění takto:</w:t>
      </w:r>
    </w:p>
    <w:p w:rsidR="000C0063" w:rsidRPr="00733CE8" w:rsidRDefault="000C0063" w:rsidP="000C0063">
      <w:pPr>
        <w:pStyle w:val="Odstavecseseznamem"/>
        <w:spacing w:before="240" w:after="120" w:line="240" w:lineRule="auto"/>
        <w:ind w:left="709" w:hanging="425"/>
        <w:contextualSpacing w:val="0"/>
        <w:jc w:val="both"/>
        <w:rPr>
          <w:rFonts w:ascii="Times New Roman" w:hAnsi="Times New Roman"/>
          <w:sz w:val="24"/>
          <w:szCs w:val="24"/>
        </w:rPr>
      </w:pPr>
      <w:r w:rsidRPr="00733CE8">
        <w:rPr>
          <w:rFonts w:ascii="Times New Roman" w:hAnsi="Times New Roman"/>
          <w:bCs/>
          <w:sz w:val="24"/>
          <w:szCs w:val="24"/>
        </w:rPr>
        <w:t>1.</w:t>
      </w:r>
      <w:r>
        <w:rPr>
          <w:rFonts w:ascii="Times New Roman" w:hAnsi="Times New Roman"/>
          <w:bCs/>
          <w:sz w:val="24"/>
          <w:szCs w:val="24"/>
        </w:rPr>
        <w:tab/>
      </w:r>
      <w:r w:rsidRPr="00733CE8">
        <w:rPr>
          <w:rFonts w:ascii="Times New Roman" w:hAnsi="Times New Roman"/>
          <w:bCs/>
          <w:sz w:val="24"/>
          <w:szCs w:val="24"/>
        </w:rPr>
        <w:t xml:space="preserve">Na konci poznámky pod čarou č. 1 se na samostatný řádek doplňuje věta </w:t>
      </w:r>
      <w:r w:rsidRPr="00733CE8">
        <w:rPr>
          <w:rFonts w:ascii="Times New Roman" w:hAnsi="Times New Roman"/>
          <w:bCs/>
          <w:sz w:val="24"/>
          <w:szCs w:val="24"/>
        </w:rPr>
        <w:tab/>
      </w:r>
    </w:p>
    <w:p w:rsidR="000C0063" w:rsidRPr="00733CE8" w:rsidRDefault="000C0063" w:rsidP="000C0063">
      <w:pPr>
        <w:spacing w:before="120" w:after="120"/>
        <w:ind w:left="709"/>
        <w:jc w:val="both"/>
      </w:pPr>
      <w:r w:rsidRPr="00733CE8">
        <w:rPr>
          <w:bCs/>
          <w:color w:val="000000"/>
        </w:rPr>
        <w:t>„Směrnice Evropského parlamentu a Rady (EU) 2018/2001 ze dne 11. prosince 2018 o podpoře využívání energie z obnovitelných zdroj.“.</w:t>
      </w:r>
    </w:p>
    <w:p w:rsidR="000C0063" w:rsidRPr="00733CE8" w:rsidRDefault="000C0063" w:rsidP="000C0063">
      <w:pPr>
        <w:spacing w:before="240" w:after="240"/>
        <w:ind w:left="709" w:hanging="425"/>
        <w:jc w:val="both"/>
      </w:pPr>
      <w:r w:rsidRPr="00733CE8">
        <w:rPr>
          <w:bCs/>
        </w:rPr>
        <w:t xml:space="preserve">2. </w:t>
      </w:r>
      <w:r>
        <w:rPr>
          <w:bCs/>
        </w:rPr>
        <w:tab/>
      </w:r>
      <w:r w:rsidRPr="00733CE8">
        <w:rPr>
          <w:bCs/>
        </w:rPr>
        <w:t>V § 1 odst. 2 písm. e) se text „a působnost orgánů veřejné správy při sledování a snižování emisí skleníkových plynů z pohonných hmot v dopravě.“ nahrazuje textem „a působnost orgánů veřejné správy při zajištění plnění těchto práv a povinností.“</w:t>
      </w:r>
    </w:p>
    <w:p w:rsidR="000C0063" w:rsidRPr="00733CE8" w:rsidRDefault="000C0063" w:rsidP="000C0063">
      <w:pPr>
        <w:spacing w:before="120" w:after="120"/>
        <w:ind w:left="709" w:hanging="425"/>
        <w:jc w:val="both"/>
      </w:pPr>
      <w:r w:rsidRPr="00733CE8">
        <w:rPr>
          <w:bCs/>
        </w:rPr>
        <w:t>3.</w:t>
      </w:r>
      <w:r>
        <w:rPr>
          <w:bCs/>
        </w:rPr>
        <w:tab/>
      </w:r>
      <w:r w:rsidRPr="00733CE8">
        <w:rPr>
          <w:bCs/>
        </w:rPr>
        <w:t>V § 2 se písmena q) až v) ruší.</w:t>
      </w:r>
      <w:r w:rsidRPr="00733CE8">
        <w:rPr>
          <w:bCs/>
        </w:rPr>
        <w:tab/>
      </w:r>
    </w:p>
    <w:p w:rsidR="000C0063" w:rsidRPr="00733CE8" w:rsidRDefault="000C0063" w:rsidP="000C0063">
      <w:pPr>
        <w:spacing w:before="120" w:after="120"/>
        <w:ind w:left="709" w:hanging="425"/>
        <w:jc w:val="both"/>
      </w:pPr>
      <w:r w:rsidRPr="00733CE8">
        <w:rPr>
          <w:bCs/>
        </w:rPr>
        <w:t xml:space="preserve">4. </w:t>
      </w:r>
      <w:r>
        <w:rPr>
          <w:bCs/>
        </w:rPr>
        <w:tab/>
      </w:r>
      <w:r w:rsidRPr="00733CE8">
        <w:rPr>
          <w:bCs/>
        </w:rPr>
        <w:t>Za § 2 se vkládá nový § 2a, který zahrnuje stávající definice k dopravě a dále nové definice.</w:t>
      </w:r>
    </w:p>
    <w:p w:rsidR="000C0063" w:rsidRPr="00733CE8" w:rsidRDefault="000C0063" w:rsidP="000C0063">
      <w:pPr>
        <w:spacing w:before="120" w:after="120"/>
        <w:ind w:left="709"/>
        <w:jc w:val="both"/>
      </w:pPr>
      <w:r w:rsidRPr="00733CE8">
        <w:rPr>
          <w:bCs/>
        </w:rPr>
        <w:t>§ 2a zní:</w:t>
      </w:r>
    </w:p>
    <w:p w:rsidR="000C0063" w:rsidRPr="00733CE8" w:rsidRDefault="000C0063" w:rsidP="000C0063">
      <w:pPr>
        <w:spacing w:before="120" w:after="120"/>
        <w:ind w:left="709"/>
        <w:jc w:val="center"/>
      </w:pPr>
      <w:r w:rsidRPr="00733CE8">
        <w:rPr>
          <w:bCs/>
        </w:rPr>
        <w:t>“§ 2a</w:t>
      </w:r>
    </w:p>
    <w:p w:rsidR="000C0063" w:rsidRPr="00733CE8" w:rsidRDefault="000C0063" w:rsidP="000C0063">
      <w:pPr>
        <w:spacing w:before="120" w:after="120"/>
        <w:ind w:left="709"/>
        <w:jc w:val="both"/>
      </w:pPr>
      <w:r w:rsidRPr="00733CE8">
        <w:rPr>
          <w:bCs/>
        </w:rPr>
        <w:t xml:space="preserve">a) pohonnou hmotou motorový benzin, motorová nafta, zkapalněný ropný plyn, zemní plyn, vodík, biopalivo, </w:t>
      </w:r>
      <w:proofErr w:type="spellStart"/>
      <w:r w:rsidRPr="00733CE8">
        <w:rPr>
          <w:bCs/>
        </w:rPr>
        <w:t>biometan</w:t>
      </w:r>
      <w:proofErr w:type="spellEnd"/>
      <w:r w:rsidRPr="00733CE8">
        <w:rPr>
          <w:bCs/>
        </w:rPr>
        <w:t xml:space="preserve"> nebo jiné palivo z obnovitelných zdrojů nebo směsné palivo,</w:t>
      </w:r>
    </w:p>
    <w:p w:rsidR="000C0063" w:rsidRPr="00733CE8" w:rsidRDefault="000C0063" w:rsidP="000C0063">
      <w:pPr>
        <w:spacing w:before="120" w:after="120"/>
        <w:ind w:left="709"/>
        <w:jc w:val="both"/>
      </w:pPr>
      <w:r w:rsidRPr="00733CE8">
        <w:rPr>
          <w:bCs/>
        </w:rPr>
        <w:t>b) pohonnou hmotou pro dopravní účely pohonná hmota používaná k pohonu silničních vozidel, zvláštních vozidel, drážních vozidel nebo plavidel na vnitrozemských vodních cestách včetně rekreačních plavidel,</w:t>
      </w:r>
    </w:p>
    <w:p w:rsidR="000C0063" w:rsidRPr="00733CE8" w:rsidRDefault="000C0063" w:rsidP="000C0063">
      <w:pPr>
        <w:spacing w:before="120" w:after="120"/>
        <w:ind w:left="709"/>
        <w:jc w:val="both"/>
      </w:pPr>
      <w:r w:rsidRPr="00733CE8">
        <w:rPr>
          <w:bCs/>
        </w:rPr>
        <w:t>c) biopalivem kapalné palivo určené k použití v dopravě a vyráběné z biomasy,</w:t>
      </w:r>
    </w:p>
    <w:p w:rsidR="000C0063" w:rsidRPr="00733CE8" w:rsidRDefault="000C0063" w:rsidP="000C0063">
      <w:pPr>
        <w:spacing w:before="120" w:after="120"/>
        <w:ind w:left="709"/>
        <w:jc w:val="both"/>
      </w:pPr>
      <w:r w:rsidRPr="00733CE8">
        <w:rPr>
          <w:bCs/>
        </w:rPr>
        <w:t>d) pokročilým biopalivem biopalivo vyrobené ze stanovených surovin, jejichž seznam je uveden v prováděcím právním předpise,</w:t>
      </w:r>
    </w:p>
    <w:p w:rsidR="000C0063" w:rsidRPr="00733CE8" w:rsidRDefault="000C0063" w:rsidP="000C0063">
      <w:pPr>
        <w:spacing w:before="120" w:after="120"/>
        <w:ind w:left="709"/>
        <w:jc w:val="both"/>
      </w:pPr>
      <w:r w:rsidRPr="00733CE8">
        <w:rPr>
          <w:bCs/>
        </w:rPr>
        <w:t>e) biopalivem s nízkým rizikem nepřímé změny ve využívání půdy biopalivo, jehož suroviny byly vyrobeny v režimech, které zamezují vytěsňovacím účinkům biopaliv vyrobených z potravinářské biomasy za pomoci zlepšených zemědělských postupů, jakož i díky pěstování plodin v oblastech, které se dříve pro pěstování plodin nevyužívaly, a které byly vyrobeny v souladu s kritérii udržitelnosti pro biopaliva,</w:t>
      </w:r>
    </w:p>
    <w:p w:rsidR="000C0063" w:rsidRPr="00733CE8" w:rsidRDefault="000C0063" w:rsidP="000C0063">
      <w:pPr>
        <w:spacing w:before="120" w:after="120"/>
        <w:ind w:left="709"/>
        <w:jc w:val="both"/>
      </w:pPr>
      <w:r w:rsidRPr="00733CE8">
        <w:rPr>
          <w:bCs/>
        </w:rPr>
        <w:t xml:space="preserve">f) potravinářskými a krmnými plodinami plodiny bohaté na škrob, cukernaté plodiny nebo olejniny vypěstované na zemědělské půdě jako hlavní plodiny, s výjimkou zbytků, odpadu nebo </w:t>
      </w:r>
      <w:proofErr w:type="spellStart"/>
      <w:r w:rsidRPr="00733CE8">
        <w:rPr>
          <w:bCs/>
        </w:rPr>
        <w:t>lignocelulózové</w:t>
      </w:r>
      <w:proofErr w:type="spellEnd"/>
      <w:r w:rsidRPr="00733CE8">
        <w:rPr>
          <w:bCs/>
        </w:rPr>
        <w:t xml:space="preserve"> vláknoviny a dočasných plodin, jako jsou meziplodiny a krycí plodiny, pokud použití těchto dočasných plodin nevyvolává poptávku po další půdě,</w:t>
      </w:r>
    </w:p>
    <w:p w:rsidR="000C0063" w:rsidRPr="00733CE8" w:rsidRDefault="000C0063" w:rsidP="000C0063">
      <w:pPr>
        <w:spacing w:before="120" w:after="120"/>
        <w:ind w:left="709"/>
        <w:jc w:val="both"/>
      </w:pPr>
      <w:r w:rsidRPr="00733CE8">
        <w:rPr>
          <w:bCs/>
        </w:rPr>
        <w:t xml:space="preserve">g) recyklovaným palivem s obsahem uhlíku kapalné nebo plynné palivo vyrobené z kapalného nebo pevného odpadu neobnovitelného původu, které nejsou vhodné pro materiálové využití, nebo z plynů ze zpracování odpadu a výfukových plynů neobnovitelného původu, které vznikají jako nevyhnutelný a nezáměrný důsledek výrobního procesu v průmyslových zařízeních,     </w:t>
      </w:r>
    </w:p>
    <w:p w:rsidR="000C0063" w:rsidRPr="00733CE8" w:rsidRDefault="000C0063" w:rsidP="000C0063">
      <w:pPr>
        <w:spacing w:before="120" w:after="120"/>
        <w:ind w:left="709"/>
        <w:jc w:val="both"/>
      </w:pPr>
      <w:r w:rsidRPr="00733CE8">
        <w:rPr>
          <w:bCs/>
        </w:rPr>
        <w:t xml:space="preserve">h) kapalnými a plynnými palivy z obnovitelných zdrojů nebiologického původu jiná kapalná nebo plynná paliva než biopaliva nebo </w:t>
      </w:r>
      <w:proofErr w:type="spellStart"/>
      <w:r w:rsidRPr="00733CE8">
        <w:rPr>
          <w:bCs/>
        </w:rPr>
        <w:t>biometan</w:t>
      </w:r>
      <w:proofErr w:type="spellEnd"/>
      <w:r w:rsidRPr="00733CE8">
        <w:rPr>
          <w:bCs/>
        </w:rPr>
        <w:t xml:space="preserve"> podle jiného právního předpisu, jejichž energetický obsah je získáván z jiných obnovitelných zdrojů než z biomasy a která jsou používána v dopravě,</w:t>
      </w:r>
    </w:p>
    <w:p w:rsidR="000C0063" w:rsidRPr="00733CE8" w:rsidRDefault="000C0063" w:rsidP="000C0063">
      <w:pPr>
        <w:spacing w:before="120" w:after="120"/>
        <w:ind w:left="709"/>
        <w:jc w:val="both"/>
      </w:pPr>
      <w:r w:rsidRPr="00733CE8">
        <w:rPr>
          <w:bCs/>
        </w:rPr>
        <w:t>i) elektřinou pro dopravní účely elektřina používaná k pohonu silničních vozidel,</w:t>
      </w:r>
    </w:p>
    <w:p w:rsidR="000C0063" w:rsidRPr="00733CE8" w:rsidRDefault="000C0063" w:rsidP="000C0063">
      <w:pPr>
        <w:spacing w:before="120" w:after="120"/>
        <w:ind w:left="709"/>
        <w:jc w:val="both"/>
      </w:pPr>
      <w:r w:rsidRPr="00733CE8">
        <w:rPr>
          <w:bCs/>
        </w:rPr>
        <w:t>j) emisemi skleníkových plynů na jednotku energie celkové množství emisí skleníkových plynů vyjádřené v ekvivalentu CO</w:t>
      </w:r>
      <w:r w:rsidRPr="00733CE8">
        <w:rPr>
          <w:bCs/>
          <w:vertAlign w:val="subscript"/>
        </w:rPr>
        <w:t>2</w:t>
      </w:r>
      <w:r w:rsidRPr="00733CE8">
        <w:rPr>
          <w:bCs/>
        </w:rPr>
        <w:t xml:space="preserve"> vyprodukovaných v úplném životním cyklu pohonné hmoty pro dopravní účely nebo elektřiny pro dopravní účely, dělené celkovým energetickým obsahem pohonné hmoty, který je vyjádřen hodnotou výhřevnosti, nebo energií ve formě elektřiny,</w:t>
      </w:r>
    </w:p>
    <w:p w:rsidR="000C0063" w:rsidRPr="00733CE8" w:rsidRDefault="000C0063" w:rsidP="000C0063">
      <w:pPr>
        <w:spacing w:before="120" w:after="120"/>
        <w:ind w:left="709"/>
        <w:jc w:val="both"/>
      </w:pPr>
      <w:r w:rsidRPr="00733CE8">
        <w:rPr>
          <w:bCs/>
        </w:rPr>
        <w:t>k) emisemi skleníkových plynů vzniklými během úplného životního cyklu pohonné hmoty pro dopravní účely nebo elektřiny pro dopravní účely celkové čisté hodnoty emisí CO</w:t>
      </w:r>
      <w:r w:rsidRPr="00733CE8">
        <w:rPr>
          <w:bCs/>
          <w:vertAlign w:val="subscript"/>
        </w:rPr>
        <w:t>2</w:t>
      </w:r>
      <w:r w:rsidRPr="00733CE8">
        <w:rPr>
          <w:bCs/>
        </w:rPr>
        <w:t>, CH</w:t>
      </w:r>
      <w:r w:rsidRPr="00733CE8">
        <w:rPr>
          <w:bCs/>
          <w:vertAlign w:val="subscript"/>
        </w:rPr>
        <w:t>4</w:t>
      </w:r>
      <w:r w:rsidRPr="00733CE8">
        <w:rPr>
          <w:bCs/>
        </w:rPr>
        <w:t xml:space="preserve"> a N</w:t>
      </w:r>
      <w:r w:rsidRPr="00733CE8">
        <w:rPr>
          <w:bCs/>
          <w:vertAlign w:val="subscript"/>
        </w:rPr>
        <w:t>2</w:t>
      </w:r>
      <w:r w:rsidRPr="00733CE8">
        <w:rPr>
          <w:bCs/>
        </w:rPr>
        <w:t>O, které jsou přičitatelné této pohonné hmotě, a to včetně přimíšených složek, nebo elektřině, za období zahrnující všechny etapy procesu výroby a spotřeby pohonné hmoty nebo elektřiny od těžby nebo obdělávání půdy, včetně změn ve využívání půdy, přes dopravu, distribuci a zpracování, až po spalování, a to bez ohledu na to, kdy tyto emise vznikají,</w:t>
      </w:r>
    </w:p>
    <w:p w:rsidR="000C0063" w:rsidRPr="00733CE8" w:rsidRDefault="000C0063" w:rsidP="000C0063">
      <w:pPr>
        <w:spacing w:before="120" w:after="120"/>
        <w:ind w:left="709"/>
        <w:jc w:val="both"/>
      </w:pPr>
      <w:r w:rsidRPr="00733CE8">
        <w:rPr>
          <w:bCs/>
        </w:rPr>
        <w:t>l) emisemi z těžby veškeré emise skleníkových plynů, k nimž dojde předtím, než se začne příslušná surovina zpracovávat v rafinerii nebo zpracovatelském zařízení, kde se vyrábí pohonná hmota.“</w:t>
      </w:r>
    </w:p>
    <w:p w:rsidR="000C0063" w:rsidRPr="00733CE8" w:rsidRDefault="000C0063" w:rsidP="000C0063">
      <w:pPr>
        <w:spacing w:before="240" w:after="240"/>
        <w:ind w:left="709" w:hanging="425"/>
        <w:jc w:val="both"/>
      </w:pPr>
      <w:r w:rsidRPr="00733CE8">
        <w:rPr>
          <w:bCs/>
        </w:rPr>
        <w:t>5.</w:t>
      </w:r>
      <w:r>
        <w:rPr>
          <w:bCs/>
        </w:rPr>
        <w:tab/>
      </w:r>
      <w:r w:rsidRPr="00733CE8">
        <w:rPr>
          <w:bCs/>
        </w:rPr>
        <w:t>V § 19 odst. 1 písm. a) se text „4,1“ nahrazuje textem „8,8“.</w:t>
      </w:r>
    </w:p>
    <w:p w:rsidR="000C0063" w:rsidRPr="00733CE8" w:rsidRDefault="000C0063" w:rsidP="000C0063">
      <w:pPr>
        <w:spacing w:before="240" w:after="120"/>
        <w:ind w:left="709" w:hanging="425"/>
        <w:jc w:val="both"/>
      </w:pPr>
      <w:r w:rsidRPr="00733CE8">
        <w:rPr>
          <w:bCs/>
        </w:rPr>
        <w:t xml:space="preserve">6. </w:t>
      </w:r>
      <w:r>
        <w:rPr>
          <w:bCs/>
        </w:rPr>
        <w:tab/>
        <w:t>V</w:t>
      </w:r>
      <w:r w:rsidRPr="00733CE8">
        <w:rPr>
          <w:bCs/>
        </w:rPr>
        <w:t xml:space="preserve"> § 19 se odstavec 6 zrušuje.</w:t>
      </w:r>
    </w:p>
    <w:p w:rsidR="000C0063" w:rsidRPr="00733CE8" w:rsidRDefault="000C0063" w:rsidP="000C0063">
      <w:pPr>
        <w:spacing w:before="120" w:after="240"/>
        <w:ind w:left="709"/>
        <w:jc w:val="both"/>
      </w:pPr>
      <w:r w:rsidRPr="00733CE8">
        <w:rPr>
          <w:bCs/>
        </w:rPr>
        <w:t>Dosavadní odstavce 7 až 12 se označují jako odstavce 6 až 11.</w:t>
      </w:r>
    </w:p>
    <w:p w:rsidR="000C0063" w:rsidRPr="00733CE8" w:rsidRDefault="000C0063" w:rsidP="000C0063">
      <w:pPr>
        <w:spacing w:before="240" w:after="240"/>
        <w:ind w:left="709" w:hanging="425"/>
        <w:jc w:val="both"/>
      </w:pPr>
      <w:r w:rsidRPr="00733CE8">
        <w:rPr>
          <w:bCs/>
        </w:rPr>
        <w:t xml:space="preserve">7. </w:t>
      </w:r>
      <w:r>
        <w:rPr>
          <w:bCs/>
        </w:rPr>
        <w:tab/>
      </w:r>
      <w:r w:rsidRPr="00733CE8">
        <w:t>V § 19 odst. 8 (stávající odst. 9) se text „k 31. lednu“ nahrazuje textem „k 31. březnu“.</w:t>
      </w:r>
    </w:p>
    <w:p w:rsidR="000C0063" w:rsidRPr="00733CE8" w:rsidRDefault="000C0063" w:rsidP="000C0063">
      <w:pPr>
        <w:spacing w:before="240" w:after="240"/>
        <w:ind w:left="709" w:hanging="425"/>
        <w:jc w:val="both"/>
      </w:pPr>
      <w:r w:rsidRPr="00733CE8">
        <w:rPr>
          <w:bCs/>
        </w:rPr>
        <w:t xml:space="preserve">8. </w:t>
      </w:r>
      <w:r>
        <w:rPr>
          <w:bCs/>
        </w:rPr>
        <w:tab/>
      </w:r>
      <w:r w:rsidRPr="00733CE8">
        <w:rPr>
          <w:bCs/>
        </w:rPr>
        <w:t xml:space="preserve">V § 19 se odstavec 11 (stávající odst. 12) zrušuje. </w:t>
      </w:r>
    </w:p>
    <w:p w:rsidR="000C0063" w:rsidRPr="00733CE8" w:rsidRDefault="000C0063" w:rsidP="000C0063">
      <w:pPr>
        <w:spacing w:before="240" w:after="240"/>
        <w:ind w:left="709" w:hanging="425"/>
        <w:jc w:val="both"/>
      </w:pPr>
      <w:r w:rsidRPr="00733CE8">
        <w:rPr>
          <w:bCs/>
        </w:rPr>
        <w:t xml:space="preserve">9. </w:t>
      </w:r>
      <w:r>
        <w:rPr>
          <w:bCs/>
        </w:rPr>
        <w:tab/>
      </w:r>
      <w:r w:rsidRPr="00733CE8">
        <w:rPr>
          <w:bCs/>
        </w:rPr>
        <w:t xml:space="preserve">V § 19a odst. 1 písm. a) se text „2,9“ nahrazuje textem „7,6“. </w:t>
      </w:r>
    </w:p>
    <w:p w:rsidR="000C0063" w:rsidRPr="00733CE8" w:rsidRDefault="000C0063" w:rsidP="000C0063">
      <w:pPr>
        <w:spacing w:before="240" w:after="240"/>
        <w:ind w:left="709" w:hanging="425"/>
        <w:jc w:val="both"/>
      </w:pPr>
      <w:r w:rsidRPr="00733CE8">
        <w:rPr>
          <w:bCs/>
        </w:rPr>
        <w:t xml:space="preserve">10. </w:t>
      </w:r>
      <w:r>
        <w:rPr>
          <w:bCs/>
        </w:rPr>
        <w:tab/>
      </w:r>
      <w:r w:rsidRPr="00733CE8">
        <w:rPr>
          <w:bCs/>
        </w:rPr>
        <w:t>V § 19a se odstavec 5 zrušuje.</w:t>
      </w:r>
    </w:p>
    <w:p w:rsidR="000C0063" w:rsidRPr="00733CE8" w:rsidRDefault="000C0063" w:rsidP="000C0063">
      <w:pPr>
        <w:spacing w:before="240" w:after="240"/>
        <w:ind w:left="709" w:hanging="425"/>
        <w:jc w:val="both"/>
      </w:pPr>
      <w:r w:rsidRPr="00733CE8">
        <w:rPr>
          <w:bCs/>
        </w:rPr>
        <w:t xml:space="preserve">11. </w:t>
      </w:r>
      <w:r>
        <w:rPr>
          <w:bCs/>
        </w:rPr>
        <w:tab/>
      </w:r>
      <w:r w:rsidRPr="00733CE8">
        <w:rPr>
          <w:bCs/>
        </w:rPr>
        <w:t>Za § 19e se vkládají nové § 19f až 19h, které znějí:</w:t>
      </w:r>
    </w:p>
    <w:p w:rsidR="000C0063" w:rsidRPr="00733CE8" w:rsidRDefault="000C0063" w:rsidP="000C0063">
      <w:pPr>
        <w:spacing w:before="120" w:after="120"/>
        <w:ind w:left="709"/>
        <w:jc w:val="center"/>
      </w:pPr>
      <w:r w:rsidRPr="00733CE8">
        <w:rPr>
          <w:bCs/>
        </w:rPr>
        <w:t>„§ 19f</w:t>
      </w:r>
    </w:p>
    <w:p w:rsidR="000C0063" w:rsidRPr="00733CE8" w:rsidRDefault="000C0063" w:rsidP="000C0063">
      <w:pPr>
        <w:spacing w:before="120" w:after="120"/>
        <w:ind w:left="709"/>
        <w:jc w:val="center"/>
      </w:pPr>
      <w:r w:rsidRPr="00733CE8">
        <w:rPr>
          <w:b/>
          <w:bCs/>
        </w:rPr>
        <w:t>Povinnost zajistit minimální množství pokročilých biopaliv za kalendářní rok</w:t>
      </w:r>
    </w:p>
    <w:p w:rsidR="000C0063" w:rsidRPr="00733CE8" w:rsidRDefault="000C0063" w:rsidP="000C0063">
      <w:pPr>
        <w:spacing w:before="120" w:after="120"/>
        <w:ind w:left="709"/>
        <w:jc w:val="both"/>
      </w:pPr>
      <w:r w:rsidRPr="00733CE8">
        <w:rPr>
          <w:bCs/>
        </w:rPr>
        <w:t xml:space="preserve">(1) Dodavatel motorového benzinu nebo motorové nafty je povinen zajistit, aby v těchto pohonných hmotách, které uvádí do volného daňového oběhu na daňovém území České republiky pro dopravní účely za kalendářní rok nebo které byly uvedeny do volného daňového oběhu v jiném členském státě Evropské unie a jsou dodávány na daňové území České republiky pro dopravní účely za kalendářní rok, bylo obsaženo minimální množství pokročilého biopaliva, a to ve výši </w:t>
      </w:r>
    </w:p>
    <w:p w:rsidR="000C0063" w:rsidRPr="00733CE8" w:rsidRDefault="000C0063" w:rsidP="000C0063">
      <w:pPr>
        <w:spacing w:before="120" w:after="120"/>
        <w:ind w:left="709"/>
        <w:jc w:val="both"/>
      </w:pPr>
      <w:r w:rsidRPr="00733CE8">
        <w:rPr>
          <w:bCs/>
        </w:rPr>
        <w:t>a)</w:t>
      </w:r>
      <w:r>
        <w:rPr>
          <w:bCs/>
        </w:rPr>
        <w:t xml:space="preserve"> </w:t>
      </w:r>
      <w:r w:rsidRPr="00733CE8">
        <w:rPr>
          <w:bCs/>
        </w:rPr>
        <w:t xml:space="preserve">0,22 % energetických od 1. ledna 2022 do 31. prosince 2024, </w:t>
      </w:r>
    </w:p>
    <w:p w:rsidR="000C0063" w:rsidRPr="00733CE8" w:rsidRDefault="000C0063" w:rsidP="000C0063">
      <w:pPr>
        <w:spacing w:before="120" w:after="120"/>
        <w:ind w:left="709"/>
        <w:jc w:val="both"/>
      </w:pPr>
      <w:r w:rsidRPr="00733CE8">
        <w:rPr>
          <w:bCs/>
        </w:rPr>
        <w:t>b)</w:t>
      </w:r>
      <w:r>
        <w:rPr>
          <w:bCs/>
        </w:rPr>
        <w:t xml:space="preserve"> </w:t>
      </w:r>
      <w:r w:rsidRPr="00733CE8">
        <w:rPr>
          <w:bCs/>
        </w:rPr>
        <w:t>1,07 % energetických od 1. ledna 2025 a v následujících letech.</w:t>
      </w:r>
    </w:p>
    <w:p w:rsidR="000C0063" w:rsidRPr="00733CE8" w:rsidRDefault="000C0063" w:rsidP="000C0063">
      <w:pPr>
        <w:spacing w:before="120" w:after="120"/>
        <w:ind w:left="709"/>
        <w:jc w:val="both"/>
      </w:pPr>
      <w:r w:rsidRPr="00733CE8">
        <w:rPr>
          <w:bCs/>
        </w:rPr>
        <w:t>(2) Dodavatel motorového benzinu nebo motorové nafty může povinnost podle odstavce 1 splnit také</w:t>
      </w:r>
    </w:p>
    <w:p w:rsidR="000C0063" w:rsidRPr="00733CE8" w:rsidRDefault="000C0063" w:rsidP="000C0063">
      <w:pPr>
        <w:spacing w:before="120" w:after="120"/>
        <w:ind w:left="709"/>
        <w:jc w:val="both"/>
      </w:pPr>
      <w:r w:rsidRPr="00733CE8">
        <w:rPr>
          <w:bCs/>
        </w:rPr>
        <w:t xml:space="preserve">a) uvedením čistého pokročilého biopaliva nebo směsného paliva obsahujícího pokročilé biopalivo do volného daňového oběhu na daňovém území České republiky pro dopravní účely, </w:t>
      </w:r>
    </w:p>
    <w:p w:rsidR="000C0063" w:rsidRPr="00733CE8" w:rsidRDefault="000C0063" w:rsidP="000C0063">
      <w:pPr>
        <w:spacing w:before="120" w:after="120"/>
        <w:ind w:left="709"/>
        <w:jc w:val="both"/>
      </w:pPr>
      <w:r w:rsidRPr="00733CE8">
        <w:rPr>
          <w:bCs/>
        </w:rPr>
        <w:t xml:space="preserve">b) uvedením pokročilého biopaliva ve formě zkapalněného ropného plynu do volného daňového oběhu na daňovém území České republiky pro dopravní účely, </w:t>
      </w:r>
    </w:p>
    <w:p w:rsidR="000C0063" w:rsidRPr="00733CE8" w:rsidRDefault="000C0063" w:rsidP="000C0063">
      <w:pPr>
        <w:spacing w:before="120" w:after="120"/>
        <w:ind w:left="709"/>
        <w:jc w:val="both"/>
      </w:pPr>
      <w:r w:rsidRPr="00733CE8">
        <w:rPr>
          <w:bCs/>
        </w:rPr>
        <w:t xml:space="preserve">c) dodáním pokročilého </w:t>
      </w:r>
      <w:proofErr w:type="spellStart"/>
      <w:r w:rsidRPr="00733CE8">
        <w:rPr>
          <w:bCs/>
        </w:rPr>
        <w:t>biometanu</w:t>
      </w:r>
      <w:proofErr w:type="spellEnd"/>
      <w:r w:rsidRPr="00733CE8">
        <w:rPr>
          <w:bCs/>
        </w:rPr>
        <w:t xml:space="preserve"> podle jiného právního předpisu </w:t>
      </w:r>
      <w:r w:rsidRPr="00733CE8">
        <w:rPr>
          <w:bCs/>
          <w:vertAlign w:val="superscript"/>
        </w:rPr>
        <w:t>40)</w:t>
      </w:r>
      <w:r w:rsidRPr="00733CE8">
        <w:rPr>
          <w:bCs/>
        </w:rPr>
        <w:t xml:space="preserve"> pro dopravní účely do prostor čerpací stanice </w:t>
      </w:r>
      <w:r w:rsidRPr="00733CE8">
        <w:rPr>
          <w:bCs/>
          <w:color w:val="000000"/>
        </w:rPr>
        <w:t xml:space="preserve">nebo výdejní jednotky </w:t>
      </w:r>
      <w:r w:rsidRPr="00733CE8">
        <w:rPr>
          <w:bCs/>
        </w:rPr>
        <w:t>na daňovém území České republiky, pokud mu tím vznikla povinnost přiznat a zaplatit daň nebo vznikl nárok na osvobození od této daně podle jiného právního předpisu upravujícího daň z některých plynů</w:t>
      </w:r>
      <w:r w:rsidRPr="00733CE8">
        <w:rPr>
          <w:bCs/>
          <w:vertAlign w:val="superscript"/>
        </w:rPr>
        <w:t>36)</w:t>
      </w:r>
      <w:r w:rsidRPr="00733CE8">
        <w:rPr>
          <w:bCs/>
        </w:rPr>
        <w:t>,</w:t>
      </w:r>
    </w:p>
    <w:p w:rsidR="000C0063" w:rsidRPr="00733CE8" w:rsidRDefault="000C0063" w:rsidP="000C0063">
      <w:pPr>
        <w:spacing w:before="120" w:after="120"/>
        <w:ind w:left="709"/>
        <w:jc w:val="both"/>
      </w:pPr>
      <w:r w:rsidRPr="00733CE8">
        <w:rPr>
          <w:bCs/>
        </w:rPr>
        <w:t>(3) V případě, že dodavatel motorového benzinu nebo motorové nafty překročí v kalendářním roce povinné minimální množství pokročilých biopaliv stanovené v odstavci 1, může toto nadměrné množství pokročilých biopaliv převést do plnění povinnosti podle odstavce 1 v následujícím kalendářním roce. Množství pokročilých biopaliv převáděné do následujícího kalendářního roku může činit nejvýše 0,2 % z celkového množství motorových benzinů a motorové nafty uvedených do volného daňového oběhu na daňovém území České republiky pro dopravní účely nebo uvedených do volného daňového oběhu pro dopravní účely v jiném členském státě Evropské unie a dodaných na daňové území České republiky v uplynulém kalendářním roce.</w:t>
      </w:r>
    </w:p>
    <w:p w:rsidR="000C0063" w:rsidRPr="00733CE8" w:rsidRDefault="000C0063" w:rsidP="000C0063">
      <w:pPr>
        <w:spacing w:before="120" w:after="120"/>
        <w:ind w:left="709"/>
        <w:jc w:val="both"/>
      </w:pPr>
      <w:r w:rsidRPr="00733CE8">
        <w:rPr>
          <w:bCs/>
        </w:rPr>
        <w:t>(4) Pokud dodavatel motorového benzinu nebo motorové nafty hodlá v následujícím kalendářním roce uplatnit nadměrné množství pokročilých biopaliv podle odstavce 3, je povinen to písemně sdělit celnímu úřadu ve lhůtě stanovené pro podání zprávy o emisích podle § 20 odst. 3. Sdělení musí obsahovat</w:t>
      </w:r>
    </w:p>
    <w:p w:rsidR="000C0063" w:rsidRPr="00733CE8" w:rsidRDefault="000C0063" w:rsidP="000C0063">
      <w:pPr>
        <w:spacing w:before="120" w:after="120"/>
        <w:ind w:left="709"/>
        <w:jc w:val="both"/>
      </w:pPr>
      <w:r w:rsidRPr="00733CE8">
        <w:rPr>
          <w:bCs/>
        </w:rPr>
        <w:t>a) jméno, popřípadě jména, příjmení a adresu, v případě právnické osoby název, právní formu a sídlo a daňové identifikační číslo osoby,</w:t>
      </w:r>
    </w:p>
    <w:p w:rsidR="000C0063" w:rsidRPr="00733CE8" w:rsidRDefault="000C0063" w:rsidP="000C0063">
      <w:pPr>
        <w:spacing w:before="120" w:after="120"/>
        <w:ind w:left="709"/>
        <w:jc w:val="both"/>
      </w:pPr>
      <w:r w:rsidRPr="00733CE8">
        <w:rPr>
          <w:bCs/>
        </w:rPr>
        <w:t>b) množství pokročilých biopaliv, které odpovídá výši povinnosti podle odstavce 1 v uplynulém kalendářním roce,</w:t>
      </w:r>
    </w:p>
    <w:p w:rsidR="000C0063" w:rsidRPr="00733CE8" w:rsidRDefault="000C0063" w:rsidP="000C0063">
      <w:pPr>
        <w:spacing w:before="120" w:after="120"/>
        <w:ind w:left="709"/>
        <w:jc w:val="both"/>
      </w:pPr>
      <w:r w:rsidRPr="00733CE8">
        <w:rPr>
          <w:bCs/>
        </w:rPr>
        <w:t>c) množství pokročilých biopaliv, o které byla překročena povinnost podle odstavce 1 v uplynulém kalendářním roce a</w:t>
      </w:r>
    </w:p>
    <w:p w:rsidR="000C0063" w:rsidRPr="00733CE8" w:rsidRDefault="000C0063" w:rsidP="000C0063">
      <w:pPr>
        <w:spacing w:before="120" w:after="120"/>
        <w:ind w:left="709"/>
        <w:jc w:val="both"/>
      </w:pPr>
      <w:r w:rsidRPr="00733CE8">
        <w:rPr>
          <w:bCs/>
        </w:rPr>
        <w:t>d) množství pokročilých biopaliv, které má být zahrnuto do plnění povinnosti podle odstavce 1 v následujícím kalendářním roce.</w:t>
      </w:r>
    </w:p>
    <w:p w:rsidR="000C0063" w:rsidRPr="00733CE8" w:rsidRDefault="000C0063" w:rsidP="000C0063">
      <w:pPr>
        <w:spacing w:before="120" w:after="120"/>
        <w:ind w:left="709"/>
        <w:jc w:val="both"/>
      </w:pPr>
      <w:r w:rsidRPr="00733CE8">
        <w:rPr>
          <w:bCs/>
        </w:rPr>
        <w:t xml:space="preserve">(5) Energie obsažená v pokročilých biopalivech se pro účely splnění povinnosti uvedené v odstavci 1 zohlední, pouze pokud </w:t>
      </w:r>
    </w:p>
    <w:p w:rsidR="000C0063" w:rsidRPr="00733CE8" w:rsidRDefault="000C0063" w:rsidP="000C0063">
      <w:pPr>
        <w:spacing w:before="120" w:after="120"/>
        <w:ind w:left="709"/>
        <w:jc w:val="both"/>
      </w:pPr>
      <w:r w:rsidRPr="00733CE8">
        <w:rPr>
          <w:bCs/>
        </w:rPr>
        <w:t>a) byla na daňovém území České republiky v režimu podmíněného osvobození od daně vyrobena nebo na daňové území České republiky v režimu podmíněného osvobození od daně dopravena; to neplatí pro dopravu pokročilého biopaliva, pro které zákon o spotřebních daních</w:t>
      </w:r>
      <w:r w:rsidRPr="00733CE8">
        <w:rPr>
          <w:bCs/>
          <w:vertAlign w:val="superscript"/>
        </w:rPr>
        <w:t>17)</w:t>
      </w:r>
      <w:r w:rsidRPr="00733CE8">
        <w:rPr>
          <w:bCs/>
        </w:rPr>
        <w:t xml:space="preserve"> tento způsob dopravy nepřipouští, ani pro dopravu obecně denaturovaného lihu, pokud je dopravován za podmínek stanovených zákonem o spotřebních </w:t>
      </w:r>
      <w:proofErr w:type="gramStart"/>
      <w:r w:rsidRPr="00733CE8">
        <w:rPr>
          <w:bCs/>
        </w:rPr>
        <w:t>daních,</w:t>
      </w:r>
      <w:r w:rsidRPr="00733CE8">
        <w:rPr>
          <w:bCs/>
          <w:vertAlign w:val="superscript"/>
        </w:rPr>
        <w:t>17</w:t>
      </w:r>
      <w:proofErr w:type="gramEnd"/>
      <w:r w:rsidRPr="00733CE8">
        <w:rPr>
          <w:bCs/>
          <w:vertAlign w:val="superscript"/>
        </w:rPr>
        <w:t>)</w:t>
      </w:r>
    </w:p>
    <w:p w:rsidR="000C0063" w:rsidRPr="00733CE8" w:rsidRDefault="000C0063" w:rsidP="000C0063">
      <w:pPr>
        <w:spacing w:before="120" w:after="120"/>
        <w:ind w:left="709"/>
        <w:jc w:val="both"/>
      </w:pPr>
      <w:r w:rsidRPr="00733CE8">
        <w:rPr>
          <w:bCs/>
        </w:rPr>
        <w:t>b) splňují kritéria udržitelnosti stanovená prováděcím právním předpisem,</w:t>
      </w:r>
    </w:p>
    <w:p w:rsidR="000C0063" w:rsidRPr="00733CE8" w:rsidRDefault="000C0063" w:rsidP="000C0063">
      <w:pPr>
        <w:spacing w:before="120" w:after="120"/>
        <w:ind w:left="709"/>
        <w:jc w:val="both"/>
      </w:pPr>
      <w:r w:rsidRPr="00733CE8">
        <w:rPr>
          <w:bCs/>
        </w:rPr>
        <w:t>c) byla na daňovém území České republiky spotřebována,</w:t>
      </w:r>
    </w:p>
    <w:p w:rsidR="000C0063" w:rsidRPr="00733CE8" w:rsidRDefault="000C0063" w:rsidP="000C0063">
      <w:pPr>
        <w:spacing w:before="120" w:after="120"/>
        <w:ind w:left="709"/>
        <w:jc w:val="both"/>
      </w:pPr>
      <w:r w:rsidRPr="00733CE8">
        <w:rPr>
          <w:bCs/>
        </w:rPr>
        <w:t>d) nebyla opakovaně uvedena do volného daňového oběhu a</w:t>
      </w:r>
    </w:p>
    <w:p w:rsidR="000C0063" w:rsidRPr="00733CE8" w:rsidRDefault="000C0063" w:rsidP="000C0063">
      <w:pPr>
        <w:spacing w:before="120" w:after="120"/>
        <w:ind w:left="709"/>
        <w:jc w:val="both"/>
      </w:pPr>
      <w:r w:rsidRPr="00733CE8">
        <w:rPr>
          <w:bCs/>
        </w:rPr>
        <w:t>e) nebyla dosud zohledněna pro účely splnění povinnosti uvedené v odstavci 1 ani ke splnění obdobné povinnosti na území jiného členského státu Evropské unie.</w:t>
      </w:r>
    </w:p>
    <w:p w:rsidR="000C0063" w:rsidRPr="00733CE8" w:rsidRDefault="000C0063" w:rsidP="000C0063">
      <w:pPr>
        <w:spacing w:before="120" w:after="120"/>
        <w:ind w:left="709"/>
        <w:jc w:val="both"/>
      </w:pPr>
      <w:r w:rsidRPr="00733CE8">
        <w:rPr>
          <w:bCs/>
        </w:rPr>
        <w:t>Splnění kritérií udržitelnosti prokazuje dodavatel motorového benzinu nebo motorové nafty předložením příslušných dokladů vydaných podle § 21; za nesprávnost údaje obsaženého v jemu předloženém dokladu nenese odpovědnost, pokud prokáže, že nebylo možno ji zjistit ani s vynaložením veškerého úsilí, které lze požadovat. K prokázání skutečnosti, že pokročilé biopalivo nebylo dosud zohledněno podle písmene e), předkládá dodavatel motorového benzinu nebo motorové nafty čestné prohlášení vydané osobou, která je oprávněna vydat doklad o splnění kritérií udržitelnosti podle § 21 odst. 1, 11 nebo 12.</w:t>
      </w:r>
    </w:p>
    <w:p w:rsidR="000C0063" w:rsidRPr="00733CE8" w:rsidRDefault="000C0063" w:rsidP="000C0063">
      <w:pPr>
        <w:spacing w:before="120" w:after="120"/>
        <w:ind w:left="709"/>
        <w:jc w:val="both"/>
      </w:pPr>
      <w:r w:rsidRPr="00733CE8">
        <w:rPr>
          <w:bCs/>
        </w:rPr>
        <w:t xml:space="preserve">(6) Energie obsažená v pokročilém </w:t>
      </w:r>
      <w:proofErr w:type="spellStart"/>
      <w:r w:rsidRPr="00733CE8">
        <w:rPr>
          <w:bCs/>
        </w:rPr>
        <w:t>biometanu</w:t>
      </w:r>
      <w:proofErr w:type="spellEnd"/>
      <w:r w:rsidRPr="00733CE8">
        <w:rPr>
          <w:bCs/>
        </w:rPr>
        <w:t xml:space="preserve"> se pro účely splnění povinnosti uvedené v odstavci 1 zohlední, pouze pokud nebyl pokročilý </w:t>
      </w:r>
      <w:proofErr w:type="spellStart"/>
      <w:r w:rsidRPr="00733CE8">
        <w:rPr>
          <w:bCs/>
        </w:rPr>
        <w:t>biometan</w:t>
      </w:r>
      <w:proofErr w:type="spellEnd"/>
      <w:r w:rsidRPr="00733CE8">
        <w:rPr>
          <w:bCs/>
        </w:rPr>
        <w:t xml:space="preserve"> zohledněn do plnění povinnosti zajištění minimálního podílu pokročilého </w:t>
      </w:r>
      <w:proofErr w:type="spellStart"/>
      <w:r w:rsidRPr="00733CE8">
        <w:rPr>
          <w:bCs/>
        </w:rPr>
        <w:t>biomethanu</w:t>
      </w:r>
      <w:proofErr w:type="spellEnd"/>
      <w:r w:rsidRPr="00733CE8">
        <w:rPr>
          <w:bCs/>
        </w:rPr>
        <w:t xml:space="preserve"> stanovené jiným právním předpisem</w:t>
      </w:r>
      <w:r w:rsidRPr="00733CE8">
        <w:rPr>
          <w:bCs/>
          <w:vertAlign w:val="superscript"/>
        </w:rPr>
        <w:t>40)</w:t>
      </w:r>
      <w:r w:rsidRPr="00733CE8">
        <w:rPr>
          <w:bCs/>
        </w:rPr>
        <w:t>, splňuje kritéria udržitelnosti stanovená jiným právním předpisem</w:t>
      </w:r>
      <w:r w:rsidRPr="00733CE8">
        <w:rPr>
          <w:bCs/>
          <w:vertAlign w:val="superscript"/>
        </w:rPr>
        <w:t>40)</w:t>
      </w:r>
      <w:r w:rsidRPr="00733CE8">
        <w:rPr>
          <w:bCs/>
        </w:rPr>
        <w:t xml:space="preserve"> a jsou splněny podmínky stanovené v odstavci 5 písm. c) a e). K prokázání skutečnosti, že pokročilý </w:t>
      </w:r>
      <w:proofErr w:type="spellStart"/>
      <w:r w:rsidRPr="00733CE8">
        <w:rPr>
          <w:bCs/>
        </w:rPr>
        <w:t>biometan</w:t>
      </w:r>
      <w:proofErr w:type="spellEnd"/>
      <w:r w:rsidRPr="00733CE8">
        <w:rPr>
          <w:bCs/>
        </w:rPr>
        <w:t xml:space="preserve"> nebyl dosud zohledněn podle odst. 5 písm. e), předkládá dodavatel motorového benzinu nebo motorové nafty čestné prohlášení vydané osobou, která je oprávněna vydat doklad prokazující splnění kritérií udržitelnosti </w:t>
      </w:r>
      <w:proofErr w:type="spellStart"/>
      <w:r w:rsidRPr="00733CE8">
        <w:rPr>
          <w:bCs/>
        </w:rPr>
        <w:t>biometanu</w:t>
      </w:r>
      <w:proofErr w:type="spellEnd"/>
      <w:r w:rsidRPr="00733CE8">
        <w:rPr>
          <w:bCs/>
        </w:rPr>
        <w:t xml:space="preserve">. </w:t>
      </w:r>
    </w:p>
    <w:p w:rsidR="000C0063" w:rsidRPr="00733CE8" w:rsidRDefault="000C0063" w:rsidP="000C0063">
      <w:pPr>
        <w:spacing w:before="120" w:after="120"/>
        <w:ind w:left="709"/>
        <w:jc w:val="both"/>
      </w:pPr>
      <w:r w:rsidRPr="00733CE8">
        <w:rPr>
          <w:bCs/>
        </w:rPr>
        <w:t xml:space="preserve">(7) Dodavatelé motorového benzinu nebo motorové nafty se mohou sdružit jako společníci za účelem společného plnění povinnosti podle odstavce 1. Spolu se zprávou o emisích předloží jednotliví společníci kopii smlouvy o společnosti. Smlouva musí obsahovat tabulkový přehled o množství pokročilých biopaliv nebo pokročilého </w:t>
      </w:r>
      <w:proofErr w:type="spellStart"/>
      <w:r w:rsidRPr="00733CE8">
        <w:rPr>
          <w:bCs/>
        </w:rPr>
        <w:t>biometanu</w:t>
      </w:r>
      <w:proofErr w:type="spellEnd"/>
      <w:r w:rsidRPr="00733CE8">
        <w:rPr>
          <w:bCs/>
        </w:rPr>
        <w:t xml:space="preserve"> podle jiného právního předpisu</w:t>
      </w:r>
      <w:r w:rsidRPr="00733CE8">
        <w:rPr>
          <w:bCs/>
          <w:vertAlign w:val="superscript"/>
        </w:rPr>
        <w:t>40)</w:t>
      </w:r>
      <w:r w:rsidRPr="00733CE8">
        <w:rPr>
          <w:bCs/>
        </w:rPr>
        <w:t xml:space="preserve">, které bylo jednotlivými společníky do společnosti vloženo, o dosaženém podílu pokročilých biopaliv za společnost a o množství pokročilých biopaliv nebo pokročilého </w:t>
      </w:r>
      <w:proofErr w:type="spellStart"/>
      <w:r w:rsidRPr="00733CE8">
        <w:rPr>
          <w:bCs/>
        </w:rPr>
        <w:t>biometanu</w:t>
      </w:r>
      <w:proofErr w:type="spellEnd"/>
      <w:r w:rsidRPr="00733CE8">
        <w:rPr>
          <w:bCs/>
        </w:rPr>
        <w:t xml:space="preserve"> podle jiného právního předpisu</w:t>
      </w:r>
      <w:r w:rsidRPr="00733CE8">
        <w:rPr>
          <w:bCs/>
          <w:vertAlign w:val="superscript"/>
        </w:rPr>
        <w:t>40)</w:t>
      </w:r>
      <w:r w:rsidRPr="00733CE8">
        <w:rPr>
          <w:bCs/>
        </w:rPr>
        <w:t xml:space="preserve">, které bylo přenecháno ve prospěch jednotlivých dodavatelů motorového benzinu nebo motorové nafty ve společnosti sdružených. Nepředloží-li dodavatel motorového benzinu nebo motorové nafty kopii smlouvy o společnosti nebo čestné prohlášení podle odstavce 5 a 6 ani v náhradním termínu stanoveném celním úřadem, nebude vůči němu na obsah smlouvy svědčící v jeho prospěch brán </w:t>
      </w:r>
      <w:proofErr w:type="gramStart"/>
      <w:r w:rsidRPr="00733CE8">
        <w:rPr>
          <w:bCs/>
        </w:rPr>
        <w:t>zřetel..</w:t>
      </w:r>
      <w:proofErr w:type="gramEnd"/>
      <w:r w:rsidRPr="00733CE8">
        <w:rPr>
          <w:bCs/>
        </w:rPr>
        <w:t xml:space="preserve"> Nebude-li v případě sdružení prokázáno splnění podmínek podle odstavce 5 a 6 pro příslušnou energii obsaženou v pokročilém biopalivu, hledí se na tuto energii jako na energii, kterou zohlednil pro splnění své povinnosti podle odstavce 1 pouze ten dodavatel motorového benzinu nebo motorové nafty, který příslušnou energii do společnosti vložil.</w:t>
      </w:r>
    </w:p>
    <w:p w:rsidR="000C0063" w:rsidRPr="00733CE8" w:rsidRDefault="000C0063" w:rsidP="000C0063">
      <w:pPr>
        <w:spacing w:before="120" w:after="120"/>
        <w:ind w:left="709"/>
        <w:jc w:val="both"/>
      </w:pPr>
      <w:proofErr w:type="gramStart"/>
      <w:r w:rsidRPr="00733CE8">
        <w:rPr>
          <w:bCs/>
        </w:rPr>
        <w:t>(8) Dodavatel</w:t>
      </w:r>
      <w:proofErr w:type="gramEnd"/>
      <w:r w:rsidRPr="00733CE8">
        <w:rPr>
          <w:bCs/>
        </w:rPr>
        <w:t xml:space="preserve"> motorového benzinu nebo motorové nafty se může sdružit za účelem plnění povinnosti podle odstavce 1 také s osobou, </w:t>
      </w:r>
      <w:proofErr w:type="gramStart"/>
      <w:r w:rsidRPr="00733CE8">
        <w:rPr>
          <w:bCs/>
        </w:rPr>
        <w:t>která</w:t>
      </w:r>
      <w:proofErr w:type="gramEnd"/>
      <w:r w:rsidRPr="00733CE8">
        <w:rPr>
          <w:bCs/>
        </w:rPr>
        <w:t xml:space="preserve"> </w:t>
      </w:r>
    </w:p>
    <w:p w:rsidR="000C0063" w:rsidRPr="00733CE8" w:rsidRDefault="000C0063" w:rsidP="000C0063">
      <w:pPr>
        <w:spacing w:before="120" w:after="120"/>
        <w:ind w:left="709"/>
        <w:jc w:val="both"/>
      </w:pPr>
      <w:r w:rsidRPr="00733CE8">
        <w:rPr>
          <w:bCs/>
        </w:rPr>
        <w:t xml:space="preserve">a) uvede čisté pokročilé biopalivo nebo směsné palivo obsahující pokročilé biopalivo do volného daňového oběhu na daňovém území České republiky pro dopravní účely, </w:t>
      </w:r>
    </w:p>
    <w:p w:rsidR="000C0063" w:rsidRPr="00733CE8" w:rsidRDefault="000C0063" w:rsidP="000C0063">
      <w:pPr>
        <w:spacing w:before="120" w:after="120"/>
        <w:ind w:left="709"/>
        <w:jc w:val="both"/>
      </w:pPr>
      <w:r w:rsidRPr="00733CE8">
        <w:rPr>
          <w:bCs/>
        </w:rPr>
        <w:t xml:space="preserve">b) uvede pokročilé biopalivo ve formě zkapalněného ropného plynu do volného daňového oběhu na daňovém území České republiky pro dopravní účely, </w:t>
      </w:r>
    </w:p>
    <w:p w:rsidR="000C0063" w:rsidRPr="00733CE8" w:rsidRDefault="000C0063" w:rsidP="000C0063">
      <w:pPr>
        <w:spacing w:before="120" w:after="120"/>
        <w:ind w:left="709"/>
        <w:jc w:val="both"/>
      </w:pPr>
      <w:r w:rsidRPr="00733CE8">
        <w:rPr>
          <w:bCs/>
        </w:rPr>
        <w:t xml:space="preserve">c) dodá pokročilý </w:t>
      </w:r>
      <w:proofErr w:type="spellStart"/>
      <w:r w:rsidRPr="00733CE8">
        <w:rPr>
          <w:bCs/>
        </w:rPr>
        <w:t>biometan</w:t>
      </w:r>
      <w:proofErr w:type="spellEnd"/>
      <w:r w:rsidRPr="00733CE8">
        <w:rPr>
          <w:bCs/>
        </w:rPr>
        <w:t xml:space="preserve"> pro dopravní účely do prostor čerpací stanice nebo výdejní jednotky na daňovém území České republiky, pokud jí tím vznikla povinnost přiznat a zaplatit daň nebo vznikl nárok na osvobození od této daně podle jiného právního předpisu upravujícího daň z některých </w:t>
      </w:r>
      <w:proofErr w:type="gramStart"/>
      <w:r w:rsidRPr="00733CE8">
        <w:rPr>
          <w:bCs/>
        </w:rPr>
        <w:t>plynů,</w:t>
      </w:r>
      <w:r w:rsidRPr="00733CE8">
        <w:rPr>
          <w:bCs/>
          <w:vertAlign w:val="superscript"/>
        </w:rPr>
        <w:t>36</w:t>
      </w:r>
      <w:proofErr w:type="gramEnd"/>
      <w:r w:rsidRPr="00733CE8">
        <w:rPr>
          <w:bCs/>
          <w:vertAlign w:val="superscript"/>
        </w:rPr>
        <w:t>)</w:t>
      </w:r>
    </w:p>
    <w:p w:rsidR="000C0063" w:rsidRPr="00733CE8" w:rsidRDefault="000C0063" w:rsidP="000C0063">
      <w:pPr>
        <w:spacing w:before="120" w:after="120"/>
        <w:ind w:left="709"/>
        <w:jc w:val="both"/>
      </w:pPr>
      <w:r w:rsidRPr="00733CE8">
        <w:rPr>
          <w:bCs/>
        </w:rPr>
        <w:t xml:space="preserve">(9) Jde-li o případ podle odstavce 8, předloží dodavatel motorového benzinu nebo motorové nafty spolu se zprávou o emisích kopii smlouvy o společnosti. Smlouva musí obsahovat tabulkový přehled o množství pokročilých biopaliv nebo pokročilého </w:t>
      </w:r>
      <w:proofErr w:type="spellStart"/>
      <w:r w:rsidRPr="00733CE8">
        <w:rPr>
          <w:bCs/>
        </w:rPr>
        <w:t>biometanu</w:t>
      </w:r>
      <w:proofErr w:type="spellEnd"/>
      <w:r w:rsidRPr="00733CE8">
        <w:t xml:space="preserve"> </w:t>
      </w:r>
      <w:r w:rsidRPr="00733CE8">
        <w:rPr>
          <w:bCs/>
        </w:rPr>
        <w:t>podle jiného právního předpisu</w:t>
      </w:r>
      <w:r w:rsidRPr="00733CE8">
        <w:rPr>
          <w:bCs/>
          <w:vertAlign w:val="superscript"/>
        </w:rPr>
        <w:t>40)</w:t>
      </w:r>
      <w:r w:rsidRPr="00733CE8">
        <w:rPr>
          <w:bCs/>
        </w:rPr>
        <w:t xml:space="preserve">, které bylo jednotlivými společníky do společnosti vloženo, o dosaženém podílu pokročilých biopaliv za společnost a o množství pokročilého biopaliva nebo </w:t>
      </w:r>
      <w:proofErr w:type="spellStart"/>
      <w:r w:rsidRPr="00733CE8">
        <w:rPr>
          <w:bCs/>
        </w:rPr>
        <w:t>biometanu</w:t>
      </w:r>
      <w:proofErr w:type="spellEnd"/>
      <w:r w:rsidRPr="00733CE8">
        <w:t xml:space="preserve"> </w:t>
      </w:r>
      <w:r w:rsidRPr="00733CE8">
        <w:rPr>
          <w:bCs/>
        </w:rPr>
        <w:t>podle jiného právního předpisu</w:t>
      </w:r>
      <w:r w:rsidRPr="00733CE8">
        <w:rPr>
          <w:bCs/>
          <w:vertAlign w:val="superscript"/>
        </w:rPr>
        <w:t>40)</w:t>
      </w:r>
      <w:r w:rsidRPr="00733CE8">
        <w:rPr>
          <w:bCs/>
        </w:rPr>
        <w:t>, které bylo přenecháno ve prospěch společníka, který je dodavatelem motorového benzinu nebo motorové nafty. Nepředloží-li dodavatel motorového benzinu nebo motorové nafty kopii smlouvy o společnosti nebo čestné prohlášení podle odstavce 5 a 6 ani v náhradním termínu stanoveném celním úřadem, nebude vůči němu na obsah smlouvy svědčící v jeho prospěch brán zřetel.</w:t>
      </w:r>
    </w:p>
    <w:p w:rsidR="000C0063" w:rsidRPr="00733CE8" w:rsidRDefault="000C0063" w:rsidP="000C0063">
      <w:pPr>
        <w:spacing w:before="120" w:after="120"/>
        <w:ind w:left="709"/>
        <w:jc w:val="both"/>
      </w:pPr>
      <w:r w:rsidRPr="00733CE8">
        <w:rPr>
          <w:bCs/>
        </w:rPr>
        <w:t xml:space="preserve">(10) Pro účely splnění povinnosti uvedené v odstavci 1 je množství energie obsažené v dodaných pokročilých biopalivech a v pokročilém </w:t>
      </w:r>
      <w:proofErr w:type="spellStart"/>
      <w:r w:rsidRPr="00733CE8">
        <w:rPr>
          <w:bCs/>
        </w:rPr>
        <w:t>biometanu</w:t>
      </w:r>
      <w:proofErr w:type="spellEnd"/>
      <w:r w:rsidRPr="00733CE8">
        <w:rPr>
          <w:bCs/>
        </w:rPr>
        <w:t xml:space="preserve"> násobeno číslem 2. </w:t>
      </w:r>
    </w:p>
    <w:p w:rsidR="000C0063" w:rsidRPr="00733CE8" w:rsidRDefault="000C0063" w:rsidP="000C0063">
      <w:pPr>
        <w:spacing w:before="120" w:after="120"/>
        <w:ind w:left="709"/>
        <w:jc w:val="both"/>
      </w:pPr>
      <w:r w:rsidRPr="00733CE8">
        <w:rPr>
          <w:bCs/>
        </w:rPr>
        <w:t>(11) Dodavateli motorového benzinu nebo motorové nafty, který nesplní povinnost stanovenou v odstavci 1, vzniká povinnost uhradit pokutu z nedodaného množství pokročilého biopaliva. Pokuta se vypočte jako součin množství nedodaného pokročilého biopaliva podle odstavce 1 v megajoulech a částky 2 Kč. O povinnosti uhradit pokutu rozhodne celní úřad platebním výměrem a současně ji zaeviduje. Pokuta je splatná do 30 dnů ode dne oznámení tohoto platebního výměru. Pokuta se spravuje podle daňového řádu a je příjmem státního rozpočtu.</w:t>
      </w:r>
    </w:p>
    <w:p w:rsidR="000C0063" w:rsidRPr="00733CE8" w:rsidRDefault="000C0063" w:rsidP="000C0063">
      <w:pPr>
        <w:spacing w:before="120" w:after="120"/>
        <w:ind w:left="709"/>
        <w:jc w:val="both"/>
      </w:pPr>
      <w:r w:rsidRPr="00733CE8">
        <w:rPr>
          <w:bCs/>
        </w:rPr>
        <w:t>(12) Vláda nařízením stanoví seznam surovin pro výrobu pokročilých biopaliv.</w:t>
      </w:r>
    </w:p>
    <w:p w:rsidR="000C0063" w:rsidRPr="00733CE8" w:rsidRDefault="000C0063" w:rsidP="000C0063">
      <w:pPr>
        <w:spacing w:before="360" w:after="120"/>
        <w:ind w:left="709"/>
        <w:jc w:val="center"/>
      </w:pPr>
      <w:r w:rsidRPr="00733CE8">
        <w:rPr>
          <w:bCs/>
        </w:rPr>
        <w:t>§ 19g</w:t>
      </w:r>
    </w:p>
    <w:p w:rsidR="000C0063" w:rsidRPr="00733CE8" w:rsidRDefault="000C0063" w:rsidP="000C0063">
      <w:pPr>
        <w:spacing w:before="120" w:after="120"/>
        <w:ind w:left="709"/>
        <w:jc w:val="center"/>
      </w:pPr>
      <w:r w:rsidRPr="00733CE8">
        <w:rPr>
          <w:b/>
          <w:bCs/>
        </w:rPr>
        <w:t>Povinnost zajistit minimální množství energie z obnovitelného zdroje za kalendářní rok</w:t>
      </w:r>
    </w:p>
    <w:p w:rsidR="000C0063" w:rsidRPr="00733CE8" w:rsidRDefault="000C0063" w:rsidP="000C0063">
      <w:pPr>
        <w:spacing w:before="240" w:after="120"/>
        <w:ind w:left="709"/>
        <w:jc w:val="both"/>
      </w:pPr>
      <w:r w:rsidRPr="00733CE8">
        <w:rPr>
          <w:bCs/>
        </w:rPr>
        <w:t xml:space="preserve">(1) Dodavatel motorového benzinu nebo motorové nafty je povinen zajistit, aby v těchto pohonných hmotách, které uvádí do volného daňového oběhu na daňovém území České republiky pro dopravní účely za kalendářní rok nebo které byly uvedeny do volného daňového oběhu v jiném členském státě Evropské unie a jsou dodávány na daňové území České republiky pro dopravní účely za kalendářní rok, bylo od 1. ledna 2030 obsaženo minimálně 9,5 % energie z obnovitelného </w:t>
      </w:r>
      <w:proofErr w:type="gramStart"/>
      <w:r w:rsidRPr="00733CE8">
        <w:rPr>
          <w:bCs/>
        </w:rPr>
        <w:t>zdroje..</w:t>
      </w:r>
      <w:proofErr w:type="gramEnd"/>
    </w:p>
    <w:p w:rsidR="000C0063" w:rsidRPr="00733CE8" w:rsidRDefault="000C0063" w:rsidP="000C0063">
      <w:pPr>
        <w:spacing w:before="120" w:after="120"/>
        <w:ind w:left="709"/>
        <w:jc w:val="both"/>
      </w:pPr>
      <w:r w:rsidRPr="00733CE8">
        <w:rPr>
          <w:bCs/>
        </w:rPr>
        <w:t>(2) Dodavatel motorového benzinu nebo motorové nafty může povinnost podle odstavce 1 splnit také</w:t>
      </w:r>
    </w:p>
    <w:p w:rsidR="000C0063" w:rsidRPr="00733CE8" w:rsidRDefault="000C0063" w:rsidP="000C0063">
      <w:pPr>
        <w:spacing w:before="120" w:after="120"/>
        <w:ind w:left="709"/>
        <w:jc w:val="both"/>
      </w:pPr>
      <w:r w:rsidRPr="00733CE8">
        <w:rPr>
          <w:bCs/>
        </w:rPr>
        <w:t xml:space="preserve">a) uvedením čistého biopaliva nebo směsného paliva obsahujícího biopalivo do volného daňového oběhu na daňovém území České republiky pro dopravní účely, </w:t>
      </w:r>
    </w:p>
    <w:p w:rsidR="000C0063" w:rsidRPr="00733CE8" w:rsidRDefault="000C0063" w:rsidP="000C0063">
      <w:pPr>
        <w:spacing w:before="120" w:after="120"/>
        <w:ind w:left="709"/>
        <w:jc w:val="both"/>
      </w:pPr>
      <w:r w:rsidRPr="00733CE8">
        <w:rPr>
          <w:bCs/>
        </w:rPr>
        <w:t xml:space="preserve">b) uvedením biopaliva ve formě zkapalněného ropného plynu do volného daňového oběhu na daňovém území České republiky pro dopravní účely, </w:t>
      </w:r>
    </w:p>
    <w:p w:rsidR="000C0063" w:rsidRPr="00733CE8" w:rsidRDefault="000C0063" w:rsidP="000C0063">
      <w:pPr>
        <w:spacing w:before="120" w:after="120"/>
        <w:ind w:left="709"/>
        <w:jc w:val="both"/>
      </w:pPr>
      <w:r w:rsidRPr="00733CE8">
        <w:rPr>
          <w:bCs/>
        </w:rPr>
        <w:t xml:space="preserve">c) dodáním </w:t>
      </w:r>
      <w:proofErr w:type="spellStart"/>
      <w:r w:rsidRPr="00733CE8">
        <w:rPr>
          <w:bCs/>
        </w:rPr>
        <w:t>biometanu</w:t>
      </w:r>
      <w:proofErr w:type="spellEnd"/>
      <w:r w:rsidRPr="00733CE8">
        <w:rPr>
          <w:bCs/>
        </w:rPr>
        <w:t xml:space="preserve"> podle jiného právního předpisu</w:t>
      </w:r>
      <w:r w:rsidRPr="00733CE8">
        <w:rPr>
          <w:bCs/>
          <w:vertAlign w:val="superscript"/>
        </w:rPr>
        <w:t>40)</w:t>
      </w:r>
      <w:r w:rsidRPr="00733CE8">
        <w:rPr>
          <w:bCs/>
        </w:rPr>
        <w:t xml:space="preserve"> pro dopravní účely do prostor čerpací stanice </w:t>
      </w:r>
      <w:r w:rsidRPr="00733CE8">
        <w:rPr>
          <w:bCs/>
          <w:color w:val="000000"/>
        </w:rPr>
        <w:t xml:space="preserve">nebo výdejní jednotky </w:t>
      </w:r>
      <w:r w:rsidRPr="00733CE8">
        <w:rPr>
          <w:bCs/>
        </w:rPr>
        <w:t xml:space="preserve">na daňovém území České republiky, pokud mu tím vznikla povinnost přiznat a zaplatit daň nebo vznikl nárok na osvobození od této daně podle jiného právního předpisu upravujícího daň z některých plynů, </w:t>
      </w:r>
      <w:r w:rsidRPr="00733CE8">
        <w:rPr>
          <w:bCs/>
          <w:vertAlign w:val="superscript"/>
        </w:rPr>
        <w:t>36)</w:t>
      </w:r>
      <w:r w:rsidRPr="00733CE8">
        <w:rPr>
          <w:bCs/>
        </w:rPr>
        <w:t xml:space="preserve"> </w:t>
      </w:r>
    </w:p>
    <w:p w:rsidR="000C0063" w:rsidRPr="00733CE8" w:rsidRDefault="000C0063" w:rsidP="000C0063">
      <w:pPr>
        <w:spacing w:before="120" w:after="120"/>
        <w:ind w:left="709"/>
        <w:jc w:val="both"/>
      </w:pPr>
      <w:r w:rsidRPr="00733CE8">
        <w:rPr>
          <w:bCs/>
        </w:rPr>
        <w:t xml:space="preserve">d) dodáním elektřiny vyrobené z obnovitelného zdroje pro dopravní účely na daňovém území České republiky z dobíjecí stanice zapsané v evidenci čerpacích a dobíjecích stanic podle jiného právního předpisu upravujícího pohonné hmoty </w:t>
      </w:r>
      <w:r w:rsidRPr="00733CE8">
        <w:rPr>
          <w:bCs/>
          <w:vertAlign w:val="superscript"/>
        </w:rPr>
        <w:t>15)</w:t>
      </w:r>
      <w:r w:rsidRPr="00733CE8">
        <w:rPr>
          <w:bCs/>
        </w:rPr>
        <w:t xml:space="preserve">, pokud je množství elektrické energie na vstupu do dobíjecí stanice měřeno stanoveným měřidlem podle jiného právního předpisu upravujícího metrologii, </w:t>
      </w:r>
      <w:r w:rsidRPr="00733CE8">
        <w:rPr>
          <w:bCs/>
          <w:vertAlign w:val="superscript"/>
        </w:rPr>
        <w:t>38)</w:t>
      </w:r>
    </w:p>
    <w:p w:rsidR="000C0063" w:rsidRPr="00733CE8" w:rsidRDefault="000C0063" w:rsidP="000C0063">
      <w:pPr>
        <w:spacing w:before="120" w:after="120"/>
        <w:ind w:left="709"/>
        <w:jc w:val="both"/>
      </w:pPr>
      <w:r w:rsidRPr="00733CE8">
        <w:rPr>
          <w:bCs/>
        </w:rPr>
        <w:t xml:space="preserve">e) uvedením recyklovaného paliva s obsahem uhlíku do volného daňového oběhu na daňovém území České republiky pro dopravní účely, respektive dodáním pro dopravní účely do prostor čerpací stanice nebo </w:t>
      </w:r>
      <w:r w:rsidRPr="00733CE8">
        <w:rPr>
          <w:bCs/>
          <w:color w:val="000000"/>
        </w:rPr>
        <w:t xml:space="preserve">výdejní jednotky </w:t>
      </w:r>
      <w:r w:rsidRPr="00733CE8">
        <w:rPr>
          <w:bCs/>
        </w:rPr>
        <w:t>na daňovém území České republiky, pokud mu tím vznikla povinnost přiznat a zaplatit daň nebo vznikl nárok na osvobození od této daně podle jiného právního předpisu upravujícího daň z některých plynů</w:t>
      </w:r>
      <w:r w:rsidRPr="00733CE8">
        <w:rPr>
          <w:bCs/>
          <w:vertAlign w:val="superscript"/>
        </w:rPr>
        <w:t>36)</w:t>
      </w:r>
      <w:r w:rsidRPr="00733CE8">
        <w:rPr>
          <w:bCs/>
        </w:rPr>
        <w:t>, splňujícího požadavky uvedené v prováděcím právním předpise, nebo</w:t>
      </w:r>
    </w:p>
    <w:p w:rsidR="000C0063" w:rsidRPr="00733CE8" w:rsidRDefault="000C0063" w:rsidP="000C0063">
      <w:pPr>
        <w:spacing w:before="120" w:after="120"/>
        <w:ind w:left="709"/>
        <w:jc w:val="both"/>
      </w:pPr>
      <w:r w:rsidRPr="00733CE8">
        <w:rPr>
          <w:bCs/>
        </w:rPr>
        <w:t xml:space="preserve">f) uvedením kapalného a plynného paliva z obnovitelných zdrojů nebiologického původu do volného daňového oběhu na daňovém území České republiky pro dopravní účely, respektive dodáním pro dopravní účely do prostor čerpací stanice </w:t>
      </w:r>
      <w:r w:rsidRPr="00733CE8">
        <w:rPr>
          <w:bCs/>
          <w:color w:val="000000"/>
        </w:rPr>
        <w:t xml:space="preserve">nebo výdejní jednotky </w:t>
      </w:r>
      <w:r w:rsidRPr="00733CE8">
        <w:rPr>
          <w:bCs/>
        </w:rPr>
        <w:t>na daňovém území České republiky, pokud mu tím vznikla povinnost přiznat a zaplatit daň nebo vznikl nárok na osvobození od této daně podle jiného právního předpisu upravujícího daň z některých plynů</w:t>
      </w:r>
      <w:r w:rsidRPr="00733CE8">
        <w:rPr>
          <w:bCs/>
          <w:vertAlign w:val="superscript"/>
        </w:rPr>
        <w:t>36)</w:t>
      </w:r>
      <w:r w:rsidRPr="00733CE8">
        <w:rPr>
          <w:bCs/>
        </w:rPr>
        <w:t>, splňujícího požadavky uvedené v prováděcím právním předpise.</w:t>
      </w:r>
    </w:p>
    <w:p w:rsidR="000C0063" w:rsidRPr="00733CE8" w:rsidRDefault="000C0063" w:rsidP="000C0063">
      <w:pPr>
        <w:spacing w:before="120" w:after="120"/>
        <w:ind w:left="709"/>
        <w:jc w:val="both"/>
      </w:pPr>
      <w:r w:rsidRPr="00733CE8">
        <w:rPr>
          <w:bCs/>
        </w:rPr>
        <w:t>(3) V případě, že dodavatel motorového benzinu nebo motorové nafty překročí v kalendářním roce povinné minimální množství energie z obnovitelného zdroje stanovené v odstavci 1, může toto nadměrné množství energie z obnovitelného zdroje převést do plnění povinnosti podle odstavce 1 v následujícím kalendářním roce. Množství energie z obnovitelného zdroje převáděné do následujícího kalendářního roku může činit nejvýše 0,2 % energie z celkového množství motorových benzinů a motorové nafty uvedených do volného daňového oběhu na daňovém území České republiky pro dopravní účely nebo uvedených do volného daňového oběhu pro dopravní účely v jiném členském státě Evropské unie a dodaných na daňové území České republiky v uplynulém kalendářním roce.</w:t>
      </w:r>
    </w:p>
    <w:p w:rsidR="000C0063" w:rsidRPr="00733CE8" w:rsidRDefault="000C0063" w:rsidP="000C0063">
      <w:pPr>
        <w:spacing w:before="120" w:after="120"/>
        <w:ind w:left="709"/>
        <w:jc w:val="both"/>
      </w:pPr>
      <w:r w:rsidRPr="00733CE8">
        <w:rPr>
          <w:bCs/>
        </w:rPr>
        <w:t>(4) Pokud dodavatel motorového benzinu nebo motorové nafty hodlá v následujícím kalendářním roce uplatnit nadměrné množství energie z obnovitelného zdroje podle odstavce 1, je povinen to písemně sdělit celnímu úřadu ve lhůtě stanovené pro podání zprávy o emisích podle § 20 odst. 3. Sdělení musí obsahovat:</w:t>
      </w:r>
    </w:p>
    <w:p w:rsidR="000C0063" w:rsidRPr="00733CE8" w:rsidRDefault="000C0063" w:rsidP="000C0063">
      <w:pPr>
        <w:spacing w:before="120" w:after="120"/>
        <w:ind w:left="709"/>
        <w:jc w:val="both"/>
      </w:pPr>
      <w:r w:rsidRPr="00733CE8">
        <w:rPr>
          <w:bCs/>
        </w:rPr>
        <w:t>a) jméno, popřípadě jména, příjmení a adresu, v případě právnické osoby název, právní formu a sídlo a daňové identifikační číslo osoby,</w:t>
      </w:r>
    </w:p>
    <w:p w:rsidR="000C0063" w:rsidRPr="00733CE8" w:rsidRDefault="000C0063" w:rsidP="000C0063">
      <w:pPr>
        <w:spacing w:before="120" w:after="120"/>
        <w:ind w:left="709"/>
        <w:jc w:val="both"/>
      </w:pPr>
      <w:r w:rsidRPr="00733CE8">
        <w:rPr>
          <w:bCs/>
        </w:rPr>
        <w:t>b) množství energie z obnovitelného zdroje, které odpovídá výši povinnosti podle odstavce 1 v uplynulém kalendářním roce,</w:t>
      </w:r>
    </w:p>
    <w:p w:rsidR="000C0063" w:rsidRPr="00733CE8" w:rsidRDefault="000C0063" w:rsidP="000C0063">
      <w:pPr>
        <w:spacing w:before="120" w:after="120"/>
        <w:ind w:left="709"/>
        <w:jc w:val="both"/>
      </w:pPr>
      <w:r w:rsidRPr="00733CE8">
        <w:rPr>
          <w:bCs/>
        </w:rPr>
        <w:t>c) množství energie z obnovitelného zdroje, o které byla překročena povinnost podle odstavce 1 v uplynulém kalendářním roce a</w:t>
      </w:r>
    </w:p>
    <w:p w:rsidR="000C0063" w:rsidRPr="00733CE8" w:rsidRDefault="000C0063" w:rsidP="000C0063">
      <w:pPr>
        <w:spacing w:before="120" w:after="120"/>
        <w:ind w:left="709"/>
        <w:jc w:val="both"/>
      </w:pPr>
      <w:r w:rsidRPr="00733CE8">
        <w:rPr>
          <w:bCs/>
        </w:rPr>
        <w:t>d) množství energie z obnovitelného zdroje, které má být zahrnuto do plnění povinnosti podle odstavce 1 v následujícím kalendářním roce.</w:t>
      </w:r>
    </w:p>
    <w:p w:rsidR="000C0063" w:rsidRPr="00733CE8" w:rsidRDefault="000C0063" w:rsidP="000C0063">
      <w:pPr>
        <w:spacing w:before="120" w:after="120"/>
        <w:ind w:left="709"/>
        <w:jc w:val="both"/>
      </w:pPr>
      <w:r w:rsidRPr="00733CE8">
        <w:rPr>
          <w:bCs/>
        </w:rPr>
        <w:t xml:space="preserve">(5) Energie obsažená v biopalivech se pro účely splnění povinnosti uvedené v odstavci 1 zohlední, pouze pokud </w:t>
      </w:r>
    </w:p>
    <w:p w:rsidR="000C0063" w:rsidRPr="00733CE8" w:rsidRDefault="000C0063" w:rsidP="000C0063">
      <w:pPr>
        <w:spacing w:before="120" w:after="120"/>
        <w:ind w:left="709"/>
        <w:jc w:val="both"/>
      </w:pPr>
      <w:r w:rsidRPr="00733CE8">
        <w:rPr>
          <w:bCs/>
        </w:rPr>
        <w:t xml:space="preserve">a) byla na daňovém území České republiky v režimu podmíněného osvobození od daně vyrobena nebo na daňové území České republiky v režimu podmíněného osvobození od daně dopravena; to neplatí pro dopravu biopaliva, pro které zákon o spotřebních daních </w:t>
      </w:r>
      <w:r w:rsidRPr="00733CE8">
        <w:rPr>
          <w:bCs/>
          <w:vertAlign w:val="superscript"/>
        </w:rPr>
        <w:t>17)</w:t>
      </w:r>
      <w:r w:rsidRPr="00733CE8">
        <w:rPr>
          <w:bCs/>
        </w:rPr>
        <w:t xml:space="preserve"> tento způsob dopravy nepřipouští, ani pro dopravu obecně denaturovaného lihu, pokud je dopravován za podmínek stanovených zákonem o spotřebních </w:t>
      </w:r>
      <w:proofErr w:type="gramStart"/>
      <w:r w:rsidRPr="00733CE8">
        <w:rPr>
          <w:bCs/>
        </w:rPr>
        <w:t>daních,</w:t>
      </w:r>
      <w:r w:rsidRPr="00733CE8">
        <w:rPr>
          <w:bCs/>
          <w:vertAlign w:val="superscript"/>
        </w:rPr>
        <w:t>17</w:t>
      </w:r>
      <w:proofErr w:type="gramEnd"/>
      <w:r w:rsidRPr="00733CE8">
        <w:rPr>
          <w:bCs/>
          <w:vertAlign w:val="superscript"/>
        </w:rPr>
        <w:t>)</w:t>
      </w:r>
    </w:p>
    <w:p w:rsidR="000C0063" w:rsidRPr="00733CE8" w:rsidRDefault="000C0063" w:rsidP="000C0063">
      <w:pPr>
        <w:spacing w:before="120" w:after="120"/>
        <w:ind w:left="709"/>
        <w:jc w:val="both"/>
      </w:pPr>
      <w:r w:rsidRPr="00733CE8">
        <w:rPr>
          <w:bCs/>
        </w:rPr>
        <w:t>b) splňují kritéria udržitelnosti stanovená prováděcím právním předpisem,</w:t>
      </w:r>
    </w:p>
    <w:p w:rsidR="000C0063" w:rsidRPr="00733CE8" w:rsidRDefault="000C0063" w:rsidP="000C0063">
      <w:pPr>
        <w:spacing w:before="120" w:after="120"/>
        <w:ind w:left="709"/>
        <w:jc w:val="both"/>
      </w:pPr>
      <w:r w:rsidRPr="00733CE8">
        <w:rPr>
          <w:bCs/>
        </w:rPr>
        <w:t>c) byla na daňovém území České republiky spotřebována,</w:t>
      </w:r>
    </w:p>
    <w:p w:rsidR="000C0063" w:rsidRPr="00733CE8" w:rsidRDefault="000C0063" w:rsidP="000C0063">
      <w:pPr>
        <w:spacing w:before="120" w:after="120"/>
        <w:ind w:left="709"/>
        <w:jc w:val="both"/>
      </w:pPr>
      <w:r w:rsidRPr="00733CE8">
        <w:rPr>
          <w:bCs/>
        </w:rPr>
        <w:t>d) nebyla opakovaně uvedena do volného daňového oběhu a</w:t>
      </w:r>
    </w:p>
    <w:p w:rsidR="000C0063" w:rsidRPr="00733CE8" w:rsidRDefault="000C0063" w:rsidP="000C0063">
      <w:pPr>
        <w:spacing w:before="120" w:after="120"/>
        <w:ind w:left="709"/>
        <w:jc w:val="both"/>
      </w:pPr>
      <w:r w:rsidRPr="00733CE8">
        <w:rPr>
          <w:bCs/>
        </w:rPr>
        <w:t>e) nebyla dosud zohledněna pro účely splnění povinnosti uvedené v odstavci 1 ani ke splnění obdobné povinnosti na území jiného členského státu Evropské unie.</w:t>
      </w:r>
    </w:p>
    <w:p w:rsidR="000C0063" w:rsidRPr="00733CE8" w:rsidRDefault="000C0063" w:rsidP="000C0063">
      <w:pPr>
        <w:spacing w:before="120" w:after="120"/>
        <w:ind w:left="709"/>
        <w:jc w:val="both"/>
      </w:pPr>
      <w:r w:rsidRPr="00733CE8">
        <w:rPr>
          <w:bCs/>
        </w:rPr>
        <w:t>Splnění kritérií udržitelnosti prokazuje dodavatel motorového benzinu nebo motorové nafty předložením příslušných dokladů vydaných podle § 21; za nesprávnost údaje obsaženého v jemu předloženém dokladu nenese odpovědnost, pokud prokáže, že nebylo možno ji zjistit ani s vynaložením veškerého úsilí, které lze požadovat. K prokázání skutečnosti, že biopalivo nebylo dosud zohledněno podle písmene e), předkládá dodavatel motorového benzinu nebo motorové nafty čestné prohlášení vydané osobou, která je oprávněna vydat doklad o splnění kritérií udržitelnosti podle § 21 odst. 1, 11 nebo 12.</w:t>
      </w:r>
    </w:p>
    <w:p w:rsidR="000C0063" w:rsidRPr="00733CE8" w:rsidRDefault="000C0063" w:rsidP="000C0063">
      <w:pPr>
        <w:spacing w:before="120" w:after="120"/>
        <w:ind w:left="709"/>
        <w:jc w:val="both"/>
      </w:pPr>
      <w:r w:rsidRPr="00733CE8">
        <w:rPr>
          <w:bCs/>
        </w:rPr>
        <w:t xml:space="preserve">(6) Energie obsažená v </w:t>
      </w:r>
      <w:proofErr w:type="spellStart"/>
      <w:r w:rsidRPr="00733CE8">
        <w:rPr>
          <w:bCs/>
        </w:rPr>
        <w:t>biometanu</w:t>
      </w:r>
      <w:proofErr w:type="spellEnd"/>
      <w:r w:rsidRPr="00733CE8">
        <w:rPr>
          <w:bCs/>
        </w:rPr>
        <w:t xml:space="preserve"> podle jiného právního předpisu</w:t>
      </w:r>
      <w:r w:rsidRPr="00733CE8">
        <w:rPr>
          <w:bCs/>
          <w:vertAlign w:val="superscript"/>
        </w:rPr>
        <w:t>40)</w:t>
      </w:r>
      <w:r w:rsidRPr="00733CE8">
        <w:rPr>
          <w:bCs/>
        </w:rPr>
        <w:t xml:space="preserve"> se pro účely splnění povinnosti uvedené v odstavci 1 zohlední, pouze pokud nebyl </w:t>
      </w:r>
      <w:proofErr w:type="spellStart"/>
      <w:r w:rsidRPr="00733CE8">
        <w:rPr>
          <w:bCs/>
        </w:rPr>
        <w:t>biometan</w:t>
      </w:r>
      <w:proofErr w:type="spellEnd"/>
      <w:r w:rsidRPr="00733CE8">
        <w:rPr>
          <w:bCs/>
        </w:rPr>
        <w:t xml:space="preserve"> podle jiného právního předpisu</w:t>
      </w:r>
      <w:r w:rsidRPr="00733CE8">
        <w:rPr>
          <w:bCs/>
          <w:vertAlign w:val="superscript"/>
        </w:rPr>
        <w:t xml:space="preserve">40) </w:t>
      </w:r>
      <w:r w:rsidRPr="00733CE8">
        <w:rPr>
          <w:bCs/>
        </w:rPr>
        <w:t xml:space="preserve">zohledněn do plnění povinnosti zajištění minimálního množství pokročilého </w:t>
      </w:r>
      <w:proofErr w:type="spellStart"/>
      <w:r w:rsidRPr="00733CE8">
        <w:rPr>
          <w:bCs/>
        </w:rPr>
        <w:t>biometanu</w:t>
      </w:r>
      <w:proofErr w:type="spellEnd"/>
      <w:r w:rsidRPr="00733CE8">
        <w:rPr>
          <w:bCs/>
        </w:rPr>
        <w:t xml:space="preserve"> stanovené jiným právním předpisem</w:t>
      </w:r>
      <w:r w:rsidRPr="00733CE8">
        <w:rPr>
          <w:bCs/>
          <w:vertAlign w:val="superscript"/>
        </w:rPr>
        <w:t>40)</w:t>
      </w:r>
      <w:r w:rsidRPr="00733CE8">
        <w:rPr>
          <w:bCs/>
        </w:rPr>
        <w:t>, splňuje kritéria udržitelnosti stanovená jiným právním předpisem</w:t>
      </w:r>
      <w:r w:rsidRPr="00733CE8">
        <w:rPr>
          <w:bCs/>
          <w:vertAlign w:val="superscript"/>
        </w:rPr>
        <w:t>40)</w:t>
      </w:r>
      <w:r w:rsidRPr="00733CE8">
        <w:rPr>
          <w:bCs/>
        </w:rPr>
        <w:t xml:space="preserve"> a jsou splněny podmínky stanovené v odstavci 5 písm. c) a e). K prokázání skutečnosti, že </w:t>
      </w:r>
      <w:proofErr w:type="spellStart"/>
      <w:r w:rsidRPr="00733CE8">
        <w:rPr>
          <w:bCs/>
        </w:rPr>
        <w:t>biometan</w:t>
      </w:r>
      <w:proofErr w:type="spellEnd"/>
      <w:r w:rsidRPr="00733CE8">
        <w:rPr>
          <w:bCs/>
        </w:rPr>
        <w:t xml:space="preserve"> podle jiného právního předpisu</w:t>
      </w:r>
      <w:r w:rsidRPr="00733CE8">
        <w:rPr>
          <w:bCs/>
          <w:vertAlign w:val="superscript"/>
        </w:rPr>
        <w:t xml:space="preserve">40) </w:t>
      </w:r>
      <w:r w:rsidRPr="00733CE8">
        <w:rPr>
          <w:bCs/>
        </w:rPr>
        <w:t xml:space="preserve">nebyl dosud zohledněn podle odst. 5 písm. e), předkládá dodavatel motorového benzinu nebo motorové nafty čestné prohlášení vydané osobou, která je oprávněna vydat doklad prokazující splnění kritérií udržitelnosti </w:t>
      </w:r>
      <w:proofErr w:type="spellStart"/>
      <w:r w:rsidRPr="00733CE8">
        <w:rPr>
          <w:bCs/>
        </w:rPr>
        <w:t>biometanu</w:t>
      </w:r>
      <w:proofErr w:type="spellEnd"/>
      <w:r w:rsidRPr="00733CE8">
        <w:rPr>
          <w:bCs/>
        </w:rPr>
        <w:t xml:space="preserve"> podle jiného právního předpisu</w:t>
      </w:r>
      <w:r w:rsidRPr="00733CE8">
        <w:rPr>
          <w:bCs/>
          <w:vertAlign w:val="superscript"/>
        </w:rPr>
        <w:t>40)</w:t>
      </w:r>
      <w:r w:rsidRPr="00733CE8">
        <w:rPr>
          <w:bCs/>
        </w:rPr>
        <w:t xml:space="preserve">. </w:t>
      </w:r>
    </w:p>
    <w:p w:rsidR="000C0063" w:rsidRPr="00733CE8" w:rsidRDefault="000C0063" w:rsidP="000C0063">
      <w:pPr>
        <w:spacing w:before="120" w:after="120"/>
        <w:ind w:left="709"/>
        <w:jc w:val="both"/>
      </w:pPr>
      <w:r w:rsidRPr="00733CE8">
        <w:rPr>
          <w:bCs/>
        </w:rPr>
        <w:t xml:space="preserve">(7) Energie obsažená v elektřině vyrobené z obnovitelného zdroje se pro účely splnění povinnosti uvedené v odstavci 1 zohlední, pouze pokud nebyla elektřina zohledněna do plnění povinnosti zajištění minimálního množství elektřiny z obnovitelného zdroje stanovené jiným právním předpisem a jsou splněny podmínky stanovené v odstavci 5 písm. c) a e). </w:t>
      </w:r>
    </w:p>
    <w:p w:rsidR="000C0063" w:rsidRPr="00733CE8" w:rsidRDefault="000C0063" w:rsidP="000C0063">
      <w:pPr>
        <w:spacing w:before="120" w:after="120"/>
        <w:ind w:left="709"/>
        <w:jc w:val="both"/>
      </w:pPr>
      <w:r w:rsidRPr="00733CE8">
        <w:rPr>
          <w:bCs/>
        </w:rPr>
        <w:t xml:space="preserve">(8) Energie obsažená v recyklovaném palivu s obsahem uhlíku a energie obsažená v kapalném a plynném palivu z obnovitelných zdrojů nebiologického původu se pro účely splnění povinnosti uvedené v odstavci 1 zohlední, pouze pokud jsou splněny podmínky stanovené v odstavci 5 písm. c) a e). </w:t>
      </w:r>
    </w:p>
    <w:p w:rsidR="000C0063" w:rsidRPr="00733CE8" w:rsidRDefault="000C0063" w:rsidP="000C0063">
      <w:pPr>
        <w:spacing w:before="120" w:after="120"/>
        <w:ind w:left="709"/>
        <w:jc w:val="both"/>
      </w:pPr>
      <w:r w:rsidRPr="00733CE8">
        <w:rPr>
          <w:bCs/>
        </w:rPr>
        <w:t>(9) Dodavatelé motorového benzinu nebo motorové nafty se mohou sdružit jako společníci za účelem společného plnění povinnosti podle odstavce 1. Spolu se zprávou o emisích předloží jednotliví společníci kopii smlouvy o společnosti. Smlouva musí obsahovat tabulkový přehled o množství energie z obnovitelného zdroje, které bylo jednotlivými společníky do společnosti vloženo, o dosaženém podílu energie z obnovitelného zdroje za společnost a o množství energie z obnovitelného zdroje, které bylo přenecháno ve prospěch jednotlivých dodavatelů motorového benzinu nebo motorové nafty ve společnosti sdružených. Nepředloží-li dodavatel motorového benzinu nebo motorové nafty kopii smlouvy o společnosti ani v náhradním termínu stanoveném celním úřadem, nebude vůči němu na obsah smlouvy svědčící v jeho prospěch brán zřetel. Nebude-li v případě sdružení prokázáno splnění podmínek podle odstavce 5 až 8 pro příslušnou energii obsaženou v obnovitelném zdroji energie, hledí se na tuto energii jako na energii, kterou zohlednil pro splnění své povinnosti podle odstavce 1 pouze ten dodavatel motorového benzinu nebo motorové nafty, který příslušnou energii do společnosti vložil.</w:t>
      </w:r>
    </w:p>
    <w:p w:rsidR="000C0063" w:rsidRPr="00733CE8" w:rsidRDefault="000C0063" w:rsidP="000C0063">
      <w:pPr>
        <w:spacing w:before="360" w:after="240"/>
        <w:ind w:left="709"/>
        <w:jc w:val="center"/>
      </w:pPr>
      <w:r w:rsidRPr="00733CE8">
        <w:rPr>
          <w:bCs/>
        </w:rPr>
        <w:t>§ 19h</w:t>
      </w:r>
    </w:p>
    <w:p w:rsidR="000C0063" w:rsidRPr="00733CE8" w:rsidRDefault="000C0063" w:rsidP="000C0063">
      <w:pPr>
        <w:spacing w:before="120" w:after="120"/>
        <w:ind w:left="709"/>
        <w:jc w:val="both"/>
      </w:pPr>
      <w:r w:rsidRPr="00733CE8">
        <w:rPr>
          <w:bCs/>
        </w:rPr>
        <w:t xml:space="preserve">(1) Dodavatel motorového benzinu nebo motorové nafty se může sdružit za účelem plnění povinnosti podle § 19g odstavce 1 také s osobou, která </w:t>
      </w:r>
    </w:p>
    <w:p w:rsidR="000C0063" w:rsidRPr="00733CE8" w:rsidRDefault="000C0063" w:rsidP="000C0063">
      <w:pPr>
        <w:spacing w:before="120" w:after="120"/>
        <w:ind w:left="709"/>
        <w:jc w:val="both"/>
      </w:pPr>
      <w:r w:rsidRPr="00733CE8">
        <w:rPr>
          <w:bCs/>
        </w:rPr>
        <w:t xml:space="preserve">a) uvede čisté biopalivo nebo směsné palivo obsahující biopalivo do volného daňového oběhu na daňovém území České republiky pro dopravní účely, </w:t>
      </w:r>
    </w:p>
    <w:p w:rsidR="000C0063" w:rsidRPr="00733CE8" w:rsidRDefault="000C0063" w:rsidP="000C0063">
      <w:pPr>
        <w:spacing w:before="120" w:after="120"/>
        <w:ind w:left="709"/>
        <w:jc w:val="both"/>
      </w:pPr>
      <w:r w:rsidRPr="00733CE8">
        <w:rPr>
          <w:bCs/>
        </w:rPr>
        <w:t>b) uvede biopalivo ve formě zkapalněného ropného plynu do volného daňového oběhu na daňovém území České republiky pro dopravní účely,</w:t>
      </w:r>
    </w:p>
    <w:p w:rsidR="000C0063" w:rsidRPr="00733CE8" w:rsidRDefault="000C0063" w:rsidP="000C0063">
      <w:pPr>
        <w:spacing w:before="120" w:after="120"/>
        <w:ind w:left="709"/>
        <w:jc w:val="both"/>
      </w:pPr>
      <w:r w:rsidRPr="00733CE8">
        <w:rPr>
          <w:bCs/>
        </w:rPr>
        <w:t xml:space="preserve">c) dodá </w:t>
      </w:r>
      <w:proofErr w:type="spellStart"/>
      <w:r w:rsidRPr="00733CE8">
        <w:rPr>
          <w:bCs/>
        </w:rPr>
        <w:t>biometan</w:t>
      </w:r>
      <w:proofErr w:type="spellEnd"/>
      <w:r w:rsidRPr="00733CE8">
        <w:rPr>
          <w:bCs/>
        </w:rPr>
        <w:t xml:space="preserve"> podle jiného právního předpisu</w:t>
      </w:r>
      <w:r w:rsidRPr="00733CE8">
        <w:rPr>
          <w:bCs/>
          <w:vertAlign w:val="superscript"/>
        </w:rPr>
        <w:t xml:space="preserve">40) </w:t>
      </w:r>
      <w:r w:rsidRPr="00733CE8">
        <w:rPr>
          <w:bCs/>
        </w:rPr>
        <w:t xml:space="preserve">pro dopravní účely do prostor čerpací stanice </w:t>
      </w:r>
      <w:r w:rsidRPr="00733CE8">
        <w:rPr>
          <w:bCs/>
          <w:color w:val="000000"/>
        </w:rPr>
        <w:t>nebo výdejní jednotky na daňovém území České republiky, pokud jí tím vznikla povinnost přiznat a zaplatit daň nebo vznikl nárok na osvobození od této daně podle jiného právního předpisu upravujícího daň z některých plynů</w:t>
      </w:r>
      <w:r w:rsidRPr="00733CE8">
        <w:rPr>
          <w:bCs/>
          <w:color w:val="000000"/>
          <w:vertAlign w:val="superscript"/>
        </w:rPr>
        <w:t>36)</w:t>
      </w:r>
      <w:r w:rsidRPr="00733CE8">
        <w:rPr>
          <w:bCs/>
          <w:color w:val="000000"/>
        </w:rPr>
        <w:t xml:space="preserve">, </w:t>
      </w:r>
    </w:p>
    <w:p w:rsidR="000C0063" w:rsidRPr="00733CE8" w:rsidRDefault="000C0063" w:rsidP="000C0063">
      <w:pPr>
        <w:spacing w:before="120" w:after="120"/>
        <w:ind w:left="709"/>
        <w:jc w:val="both"/>
      </w:pPr>
      <w:r w:rsidRPr="00733CE8">
        <w:rPr>
          <w:bCs/>
          <w:color w:val="000000"/>
        </w:rPr>
        <w:t xml:space="preserve">d) dodá elektřinu z obnovitelného zdroje pro dopravní účely na daňovém území České republiky z dobíjecí stanice zapsané v evidenci čerpacích a dobíjecích stanic podle jiného právního předpisu upravujícího pohonné hmoty </w:t>
      </w:r>
      <w:r w:rsidRPr="00733CE8">
        <w:rPr>
          <w:bCs/>
          <w:color w:val="000000"/>
          <w:vertAlign w:val="superscript"/>
        </w:rPr>
        <w:t>15)</w:t>
      </w:r>
      <w:r w:rsidRPr="00733CE8">
        <w:rPr>
          <w:bCs/>
          <w:color w:val="000000"/>
        </w:rPr>
        <w:t>, pokud je množství elektrické energie na vstupu do dobíjecí stanice měřeno stanoveným měřidlem podle jiného právního předpisu upravujícího metrologii</w:t>
      </w:r>
      <w:r w:rsidRPr="00733CE8">
        <w:rPr>
          <w:bCs/>
          <w:color w:val="000000"/>
          <w:vertAlign w:val="superscript"/>
        </w:rPr>
        <w:t>38)</w:t>
      </w:r>
      <w:r w:rsidRPr="00733CE8">
        <w:rPr>
          <w:bCs/>
          <w:color w:val="000000"/>
        </w:rPr>
        <w:t>,</w:t>
      </w:r>
    </w:p>
    <w:p w:rsidR="000C0063" w:rsidRPr="00733CE8" w:rsidRDefault="000C0063" w:rsidP="000C0063">
      <w:pPr>
        <w:spacing w:before="120" w:after="120"/>
        <w:ind w:left="709"/>
        <w:jc w:val="both"/>
      </w:pPr>
      <w:r w:rsidRPr="00733CE8">
        <w:rPr>
          <w:bCs/>
          <w:color w:val="000000"/>
        </w:rPr>
        <w:t>e) uvede recyklované palivo s obsahem uhlíku do volného daňového oběhu na daňovém území České republiky pro dopravní účely, respektive dodá pro dopravní účely do prostor čerpací stanice na daňovém území České republiky, pokud jí tím vznikla povinnost přiznat a zaplatit daň nebo vznikl nárok na osvobození od této daně podle jiného právního předpisu upravujícího daň z některých plynů</w:t>
      </w:r>
      <w:r w:rsidRPr="00733CE8">
        <w:rPr>
          <w:bCs/>
          <w:color w:val="000000"/>
          <w:vertAlign w:val="superscript"/>
        </w:rPr>
        <w:t>36)</w:t>
      </w:r>
      <w:r w:rsidRPr="00733CE8">
        <w:rPr>
          <w:bCs/>
          <w:color w:val="000000"/>
        </w:rPr>
        <w:t xml:space="preserve">, splňujícího požadavky uvedené v prováděcím právním přepise, </w:t>
      </w:r>
      <w:r w:rsidRPr="00733CE8">
        <w:rPr>
          <w:bCs/>
        </w:rPr>
        <w:t>nebo</w:t>
      </w:r>
    </w:p>
    <w:p w:rsidR="000C0063" w:rsidRPr="00733CE8" w:rsidRDefault="000C0063" w:rsidP="000C0063">
      <w:pPr>
        <w:spacing w:before="120" w:after="120"/>
        <w:ind w:left="709"/>
        <w:jc w:val="both"/>
      </w:pPr>
      <w:r w:rsidRPr="00733CE8">
        <w:rPr>
          <w:bCs/>
        </w:rPr>
        <w:t>f) uvede kapalné a plynné palivo z obnovitelných zdrojů nebiologického původu do volného daňového oběhu na daňovém území České republiky pro dopravní účely, respektive dodá pro dopravní účely do prostor čerpací stanice na daňovém území České republiky, pokud jí tím vznikla povinnost přiznat a zaplatit daň nebo vznikl nárok na osvobození od této daně podle jiného právního předpisu upravujícího daň z některých plynů</w:t>
      </w:r>
      <w:r w:rsidRPr="00733CE8">
        <w:rPr>
          <w:bCs/>
          <w:vertAlign w:val="superscript"/>
        </w:rPr>
        <w:t>36)</w:t>
      </w:r>
      <w:r w:rsidRPr="00733CE8">
        <w:rPr>
          <w:bCs/>
        </w:rPr>
        <w:t xml:space="preserve">, splňujícího požadavky uvedené v prováděcím právním předpise. </w:t>
      </w:r>
    </w:p>
    <w:p w:rsidR="000C0063" w:rsidRPr="00733CE8" w:rsidRDefault="000C0063" w:rsidP="000C0063">
      <w:pPr>
        <w:spacing w:before="120" w:after="120"/>
        <w:ind w:left="709"/>
        <w:jc w:val="both"/>
      </w:pPr>
      <w:r w:rsidRPr="00733CE8">
        <w:rPr>
          <w:bCs/>
        </w:rPr>
        <w:t>(2) Jde-li o případ podle odstavce 1, předloží dodavatel motorového benzinu nebo motorové nafty spolu se zprávou o emisích kopii smlouvy o společnosti. Smlouva musí obsahovat tabulkový přehled o množství energie z obnovitelného zdroje, které bylo jednotlivými společníky do společnosti vloženo, o dosaženém podílu energie z obnovitelného zdroje za společnost a o množství energie z obnovitelného zdroje, které bylo přenecháno ve prospěch společníka, který je dodavatelem motorového benzinu nebo motorové nafty. Nepředloží-li dodavatel motorového benzinu nebo motorové nafty kopii smlouvy o společnosti nebo čestné prohlášení podle § 19 g odstavce 5 až 8 ani v náhradním termínu stanoveném celním úřadem, nebude vůči němu na obsah smlouvy svědčící v jeho prospěch brán zřetel.</w:t>
      </w:r>
    </w:p>
    <w:p w:rsidR="000C0063" w:rsidRPr="00733CE8" w:rsidRDefault="000C0063" w:rsidP="000C0063">
      <w:pPr>
        <w:spacing w:before="120" w:after="120"/>
        <w:ind w:left="709"/>
        <w:jc w:val="both"/>
      </w:pPr>
      <w:r w:rsidRPr="00733CE8">
        <w:rPr>
          <w:bCs/>
        </w:rPr>
        <w:t xml:space="preserve">(3) Pro účely splnění povinnosti uvedené v § 19g odstavci 1 je množství energie obsažené v pokročilých biopalivech, pokročilém </w:t>
      </w:r>
      <w:proofErr w:type="spellStart"/>
      <w:r w:rsidRPr="00733CE8">
        <w:rPr>
          <w:bCs/>
        </w:rPr>
        <w:t>biometanu</w:t>
      </w:r>
      <w:proofErr w:type="spellEnd"/>
      <w:r w:rsidRPr="00733CE8">
        <w:rPr>
          <w:bCs/>
        </w:rPr>
        <w:t xml:space="preserve"> podle jiného právního předpisu</w:t>
      </w:r>
      <w:r w:rsidRPr="00733CE8">
        <w:rPr>
          <w:bCs/>
          <w:vertAlign w:val="superscript"/>
        </w:rPr>
        <w:t xml:space="preserve">40) </w:t>
      </w:r>
      <w:r w:rsidRPr="00733CE8">
        <w:rPr>
          <w:bCs/>
        </w:rPr>
        <w:t>a biopalivech z použitého kuchyňského oleje nebo z vedlejších živočišných produktů kategorie 1 nebo 2 podle přímo použitelného předpisu Evropské unie o vedlejších produktech živočišného původu</w:t>
      </w:r>
      <w:r w:rsidRPr="00733CE8">
        <w:rPr>
          <w:bCs/>
          <w:vertAlign w:val="superscript"/>
        </w:rPr>
        <w:t xml:space="preserve">35) </w:t>
      </w:r>
      <w:r w:rsidRPr="00733CE8">
        <w:rPr>
          <w:bCs/>
        </w:rPr>
        <w:t xml:space="preserve">násobeno číslem 2. </w:t>
      </w:r>
    </w:p>
    <w:p w:rsidR="000C0063" w:rsidRPr="00733CE8" w:rsidRDefault="000C0063" w:rsidP="000C0063">
      <w:pPr>
        <w:spacing w:before="120" w:after="120"/>
        <w:ind w:left="709"/>
        <w:jc w:val="both"/>
      </w:pPr>
      <w:r w:rsidRPr="00733CE8">
        <w:rPr>
          <w:bCs/>
        </w:rPr>
        <w:t xml:space="preserve">(4) Do plnění povinnosti uvedené v § 19g odstavci 1 lze zohlednit biopaliva vyrobená z použitého kuchyňského oleje nebo z vedlejších živočišných produktů kategorie 1 nebo 2 podle přímo použitelného předpisu Evropské unie </w:t>
      </w:r>
      <w:r w:rsidRPr="00733CE8">
        <w:rPr>
          <w:bCs/>
          <w:vertAlign w:val="superscript"/>
        </w:rPr>
        <w:t>35</w:t>
      </w:r>
      <w:r w:rsidRPr="00733CE8">
        <w:rPr>
          <w:bCs/>
          <w:color w:val="000000"/>
          <w:vertAlign w:val="superscript"/>
        </w:rPr>
        <w:t>)</w:t>
      </w:r>
      <w:r w:rsidRPr="00733CE8">
        <w:rPr>
          <w:bCs/>
        </w:rPr>
        <w:t xml:space="preserve">, a to až do výše 1,7 % podílu energie obsažené v dodaných pohonných hmotách pro dopravní účely a elektřině pro dopravní účely. </w:t>
      </w:r>
    </w:p>
    <w:p w:rsidR="000C0063" w:rsidRPr="00733CE8" w:rsidRDefault="000C0063" w:rsidP="000C0063">
      <w:pPr>
        <w:spacing w:before="120" w:after="120"/>
        <w:ind w:left="709"/>
        <w:jc w:val="both"/>
      </w:pPr>
      <w:r w:rsidRPr="00733CE8">
        <w:rPr>
          <w:bCs/>
        </w:rPr>
        <w:t xml:space="preserve">(5) Do plnění povinnosti uvedené v § 19g odstavci 1 lze zohlednit biopaliva vyrobená z potravinářských a krmných plodin do 7 % podílu energie obsažené v dodaných pohonných hmotách pro dopravní účely a elektřině pro dopravní účely. </w:t>
      </w:r>
    </w:p>
    <w:p w:rsidR="000C0063" w:rsidRPr="00733CE8" w:rsidRDefault="000C0063" w:rsidP="000C0063">
      <w:pPr>
        <w:spacing w:before="120" w:after="120"/>
        <w:ind w:left="709"/>
        <w:jc w:val="both"/>
      </w:pPr>
      <w:r w:rsidRPr="00733CE8">
        <w:rPr>
          <w:bCs/>
        </w:rPr>
        <w:t xml:space="preserve">(6) Do plnění povinnosti uvedené v § 19g odstavci 1 nelze zohlednit biopalivo vyrobené ze surovin s vysokým rizikem nepřímé změny ve využívání půdy, u nichž je zjištěno značné rozšíření oblasti produkce na půdu s velkou zásobou uhlíku podle nařízení Komise (EU) 2019/807. </w:t>
      </w:r>
    </w:p>
    <w:p w:rsidR="000C0063" w:rsidRPr="00733CE8" w:rsidRDefault="000C0063" w:rsidP="000C0063">
      <w:pPr>
        <w:spacing w:before="120" w:after="120"/>
        <w:ind w:left="709"/>
        <w:jc w:val="both"/>
      </w:pPr>
      <w:r w:rsidRPr="00733CE8">
        <w:rPr>
          <w:bCs/>
        </w:rPr>
        <w:t>(7) Dodavateli motorového benzinu nebo motorové nafty, který nesplní povinnost stanovenou v § 19g odstavci 1, vzniká povinnost uhradit pokutu z nedodaného množství energie z obnovitelného zdroje. Pokuta se vypočte jako součin množství nedodané energie z obnovitelného zdroje podle § 19g odstavce 1 v megajoulech a částky 1 Kč. O povinnosti uhradit pokutu rozhodne celní úřad platebním výměrem a současně ji zaeviduje. Pokuta je splatná do 30 dnů ode dne oznámení tohoto platebního výměru. Pokuta se spravuje podle daňového řádu a je příjmem státního rozpočtu.</w:t>
      </w:r>
    </w:p>
    <w:p w:rsidR="000C0063" w:rsidRPr="00733CE8" w:rsidRDefault="000C0063" w:rsidP="000C0063">
      <w:pPr>
        <w:spacing w:before="240" w:after="120"/>
        <w:ind w:left="709" w:hanging="425"/>
        <w:jc w:val="both"/>
      </w:pPr>
      <w:r w:rsidRPr="00733CE8">
        <w:rPr>
          <w:bCs/>
        </w:rPr>
        <w:t xml:space="preserve">11. </w:t>
      </w:r>
      <w:r>
        <w:rPr>
          <w:bCs/>
        </w:rPr>
        <w:tab/>
        <w:t xml:space="preserve">V </w:t>
      </w:r>
      <w:r w:rsidRPr="00733CE8">
        <w:rPr>
          <w:bCs/>
        </w:rPr>
        <w:t>§ 20 odstavec 2 se doplňuje písm</w:t>
      </w:r>
      <w:r>
        <w:rPr>
          <w:bCs/>
        </w:rPr>
        <w:t>ena</w:t>
      </w:r>
      <w:r w:rsidRPr="00733CE8">
        <w:rPr>
          <w:bCs/>
        </w:rPr>
        <w:t xml:space="preserve"> f) a g)</w:t>
      </w:r>
      <w:r>
        <w:rPr>
          <w:bCs/>
        </w:rPr>
        <w:t>, která znějí:</w:t>
      </w:r>
      <w:r w:rsidRPr="00733CE8">
        <w:rPr>
          <w:bCs/>
        </w:rPr>
        <w:t xml:space="preserve"> </w:t>
      </w:r>
    </w:p>
    <w:p w:rsidR="000C0063" w:rsidRPr="00733CE8" w:rsidRDefault="000C0063" w:rsidP="000C0063">
      <w:pPr>
        <w:spacing w:before="120" w:after="120"/>
        <w:ind w:left="709"/>
        <w:jc w:val="both"/>
      </w:pPr>
      <w:r>
        <w:rPr>
          <w:bCs/>
        </w:rPr>
        <w:t>„</w:t>
      </w:r>
      <w:r w:rsidRPr="00733CE8">
        <w:rPr>
          <w:bCs/>
        </w:rPr>
        <w:t>f) uvedením recyklovaného paliva s obsahem uhlíku do volného daňového oběhu na daňovém území České republiky pro dopravní účely, respektive dodáním pro dopravní účely do prostor čerpací stanice na daňovém území České republiky, pokud mu tím vznikla povinnost přiznat a zaplatit daň nebo vznikl nárok na osvobození od této daně podle jiného právního předpisu upravujícího daň z některých plynů</w:t>
      </w:r>
      <w:r w:rsidRPr="00733CE8">
        <w:rPr>
          <w:bCs/>
          <w:vertAlign w:val="superscript"/>
        </w:rPr>
        <w:t>36)</w:t>
      </w:r>
      <w:r w:rsidRPr="00733CE8">
        <w:rPr>
          <w:bCs/>
        </w:rPr>
        <w:t>, splňujícího požadavky uvedené v prováděcím právním předpise, nebo</w:t>
      </w:r>
    </w:p>
    <w:p w:rsidR="000C0063" w:rsidRPr="00733CE8" w:rsidRDefault="000C0063" w:rsidP="000C0063">
      <w:pPr>
        <w:spacing w:before="120" w:after="120"/>
        <w:ind w:left="709"/>
        <w:jc w:val="both"/>
      </w:pPr>
      <w:r w:rsidRPr="00733CE8">
        <w:rPr>
          <w:bCs/>
        </w:rPr>
        <w:t>g) uvedením kapalného a plynného paliva z obnovitelných zdrojů nebiologického původu do volného daňového oběhu na daňovém území České republiky pro dopravní účely, respektive dodáním pro dopravní účely do prostor čerpací stanice nebo výdejní jednotky na daňovém území České republiky, pokud mu tím vznikla povinnost přiznat a zaplatit daň nebo vznikl nárok na osvobození od této daně podle jiného právního předpisu upravujícího daň z některých plynů</w:t>
      </w:r>
      <w:r w:rsidRPr="00733CE8">
        <w:rPr>
          <w:bCs/>
          <w:vertAlign w:val="superscript"/>
        </w:rPr>
        <w:t>36)</w:t>
      </w:r>
      <w:r w:rsidRPr="00733CE8">
        <w:rPr>
          <w:bCs/>
        </w:rPr>
        <w:t>, splňujícího požadavky uvedené</w:t>
      </w:r>
      <w:r>
        <w:rPr>
          <w:bCs/>
        </w:rPr>
        <w:t xml:space="preserve"> v prováděcím právním předpise.“.</w:t>
      </w:r>
    </w:p>
    <w:p w:rsidR="000C0063" w:rsidRPr="00733CE8" w:rsidRDefault="000C0063" w:rsidP="000C0063">
      <w:pPr>
        <w:spacing w:before="240" w:after="240"/>
        <w:ind w:left="709" w:hanging="425"/>
        <w:jc w:val="both"/>
      </w:pPr>
      <w:r w:rsidRPr="00733CE8">
        <w:rPr>
          <w:bCs/>
        </w:rPr>
        <w:t xml:space="preserve">12. </w:t>
      </w:r>
      <w:r>
        <w:rPr>
          <w:bCs/>
        </w:rPr>
        <w:tab/>
      </w:r>
      <w:r w:rsidRPr="00733CE8">
        <w:rPr>
          <w:bCs/>
        </w:rPr>
        <w:t>V § 20 odst. 3 se text „Obsahové náležitosti a vzor zprávy o emisích jsou stanoveny prováděcím právním předpisem.“ nahrazuje textem „Obsahové náležitosti zprávy o emisích jsou stanoveny prováděcím právním předpisem. Strukturu a formát zprávy o emisích stanoví ministerstvo způsobem umožňujícím dálkový přístup.“</w:t>
      </w:r>
    </w:p>
    <w:p w:rsidR="000C0063" w:rsidRPr="00733CE8" w:rsidRDefault="000C0063" w:rsidP="000C0063">
      <w:pPr>
        <w:spacing w:before="120" w:after="120"/>
        <w:ind w:left="709" w:hanging="425"/>
        <w:jc w:val="both"/>
      </w:pPr>
      <w:r w:rsidRPr="00733CE8">
        <w:rPr>
          <w:bCs/>
        </w:rPr>
        <w:t xml:space="preserve">13. </w:t>
      </w:r>
      <w:r>
        <w:rPr>
          <w:bCs/>
        </w:rPr>
        <w:tab/>
      </w:r>
      <w:r w:rsidRPr="00733CE8">
        <w:rPr>
          <w:bCs/>
        </w:rPr>
        <w:t>§ 20 odstavec 5 zní:</w:t>
      </w:r>
    </w:p>
    <w:p w:rsidR="000C0063" w:rsidRPr="00733CE8" w:rsidRDefault="000C0063" w:rsidP="000C0063">
      <w:pPr>
        <w:spacing w:before="120" w:after="120"/>
        <w:ind w:left="709"/>
        <w:jc w:val="both"/>
      </w:pPr>
      <w:r w:rsidRPr="00733CE8">
        <w:rPr>
          <w:bCs/>
        </w:rPr>
        <w:t>„(5)</w:t>
      </w:r>
      <w:r>
        <w:rPr>
          <w:bCs/>
        </w:rPr>
        <w:t xml:space="preserve"> </w:t>
      </w:r>
      <w:r w:rsidRPr="00733CE8">
        <w:rPr>
          <w:color w:val="000000"/>
        </w:rPr>
        <w:t xml:space="preserve">Dodavatelé motorového benzinu nebo motorové nafty se mohou sdružit jako společníci za účelem společného plnění povinnosti podle odstavce 1. Spolu se zprávou o emisích předloží jednotliví společníci kopii smlouvy o společnosti. Smlouva musí obsahovat tabulkový přehled o množství úspory emisí skleníkových plynů v kilogramech, které bylo jednotlivými společníky do společnosti vloženo, o dosaženém snížení emisí skleníkových plynů v kilogramech za společnost celkem a o množství takto získané úspory emisí skleníkových plynů v kilogramech, které bylo přenecháno ve prospěch jednotlivých dodavatelů motorového benzinu nebo motorové nafty ve společnosti sdružených. Nepředloží-li dodavatel motorového benzinu nebo motorové nafty kopii smlouvy o společnosti ani v náhradním termínu stanoveném celním úřadem, nebude vůči němu na obsah smlouvy svědčící v jeho prospěch brán zřetel. Nebude-li v případě sdružení prokázáno splnění podmínek podle § 20a odst. 6 pro příslušnou energii obsaženou v biopalivech, </w:t>
      </w:r>
      <w:proofErr w:type="spellStart"/>
      <w:r w:rsidRPr="00733CE8">
        <w:rPr>
          <w:bCs/>
          <w:color w:val="000000"/>
        </w:rPr>
        <w:t>biometanu</w:t>
      </w:r>
      <w:proofErr w:type="spellEnd"/>
      <w:r w:rsidRPr="00733CE8">
        <w:rPr>
          <w:bCs/>
        </w:rPr>
        <w:t xml:space="preserve"> podle jiného právního předpisu</w:t>
      </w:r>
      <w:r w:rsidRPr="00733CE8">
        <w:rPr>
          <w:bCs/>
          <w:vertAlign w:val="superscript"/>
        </w:rPr>
        <w:t>40)</w:t>
      </w:r>
      <w:r w:rsidRPr="00733CE8">
        <w:rPr>
          <w:color w:val="000000"/>
        </w:rPr>
        <w:t xml:space="preserve">, zkapalněných ropných plynech, zemním plynu, vodíku, elektřině, </w:t>
      </w:r>
      <w:r w:rsidRPr="00733CE8">
        <w:rPr>
          <w:bCs/>
          <w:color w:val="000000"/>
        </w:rPr>
        <w:t>recyklovaných palivech s obsahem uhlíku</w:t>
      </w:r>
      <w:r w:rsidRPr="00733CE8">
        <w:rPr>
          <w:color w:val="000000"/>
        </w:rPr>
        <w:t xml:space="preserve"> nebo </w:t>
      </w:r>
      <w:r w:rsidRPr="00733CE8">
        <w:rPr>
          <w:bCs/>
          <w:color w:val="000000"/>
        </w:rPr>
        <w:t>v kapalném a plynném palivu z obnovitelných zdrojů nebiologického původu</w:t>
      </w:r>
      <w:r w:rsidRPr="00733CE8">
        <w:rPr>
          <w:color w:val="000000"/>
        </w:rPr>
        <w:t xml:space="preserve"> má se za to, že tuto energii zohlednil pro splnění své povinnosti podle odstavce 1 ten dodavatel motorového benzinu nebo motorové nafty, který příslušnou energii do společnosti vložil.</w:t>
      </w:r>
    </w:p>
    <w:p w:rsidR="000C0063" w:rsidRPr="00733CE8" w:rsidRDefault="000C0063" w:rsidP="000C0063">
      <w:pPr>
        <w:spacing w:before="240" w:after="120"/>
        <w:ind w:left="709" w:hanging="425"/>
        <w:jc w:val="both"/>
      </w:pPr>
      <w:r w:rsidRPr="00733CE8">
        <w:rPr>
          <w:bCs/>
        </w:rPr>
        <w:t xml:space="preserve">14. </w:t>
      </w:r>
      <w:r>
        <w:rPr>
          <w:bCs/>
        </w:rPr>
        <w:tab/>
      </w:r>
      <w:r w:rsidRPr="00733CE8">
        <w:rPr>
          <w:bCs/>
        </w:rPr>
        <w:t>Za § 20 odst. 5 se vkládají nové odst. 6 až 9, které zní:</w:t>
      </w:r>
    </w:p>
    <w:p w:rsidR="000C0063" w:rsidRPr="00733CE8" w:rsidRDefault="000C0063" w:rsidP="000C0063">
      <w:pPr>
        <w:spacing w:before="120" w:after="120"/>
        <w:ind w:left="709"/>
        <w:jc w:val="both"/>
      </w:pPr>
      <w:r w:rsidRPr="00733CE8">
        <w:rPr>
          <w:bCs/>
        </w:rPr>
        <w:t xml:space="preserve">„(6) Do plnění povinnosti uvedené v odstavci 1 lze zohlednit biopaliva vyrobená z použitého kuchyňského oleje nebo z vedlejších živočišných produktů kategorie 1 nebo 2 podle přímo použitelného předpisu Evropské </w:t>
      </w:r>
      <w:proofErr w:type="gramStart"/>
      <w:r w:rsidRPr="00733CE8">
        <w:rPr>
          <w:bCs/>
        </w:rPr>
        <w:t>unie,</w:t>
      </w:r>
      <w:r w:rsidRPr="00733CE8">
        <w:rPr>
          <w:bCs/>
          <w:vertAlign w:val="superscript"/>
        </w:rPr>
        <w:t>35</w:t>
      </w:r>
      <w:proofErr w:type="gramEnd"/>
      <w:r w:rsidRPr="00733CE8">
        <w:rPr>
          <w:bCs/>
          <w:vertAlign w:val="superscript"/>
        </w:rPr>
        <w:t>)</w:t>
      </w:r>
      <w:r w:rsidRPr="00733CE8">
        <w:rPr>
          <w:bCs/>
        </w:rPr>
        <w:t xml:space="preserve"> a to až do výše 1,7 % podílu energie obsažené v dodaných pohonných hmotách pro dopravní účely a elektřině pro dopravní účely. </w:t>
      </w:r>
    </w:p>
    <w:p w:rsidR="000C0063" w:rsidRPr="00733CE8" w:rsidRDefault="000C0063" w:rsidP="000C0063">
      <w:pPr>
        <w:spacing w:before="120" w:after="120"/>
        <w:ind w:left="709"/>
        <w:jc w:val="both"/>
      </w:pPr>
      <w:r w:rsidRPr="00733CE8">
        <w:rPr>
          <w:bCs/>
        </w:rPr>
        <w:t>(7) Do plnění povinnosti uvedené v odstavci 1 lze zohlednit biopaliva vyrobená z potravinářských a krmných plodin do 7 % podílu energie obsažené v dodaných pohonných hmotách pro dopravní účely a elektřině pro dopravní účely.</w:t>
      </w:r>
    </w:p>
    <w:p w:rsidR="000C0063" w:rsidRPr="00733CE8" w:rsidRDefault="000C0063" w:rsidP="000C0063">
      <w:pPr>
        <w:spacing w:before="120" w:after="120"/>
        <w:ind w:left="709"/>
        <w:jc w:val="both"/>
      </w:pPr>
      <w:r w:rsidRPr="00733CE8">
        <w:rPr>
          <w:bCs/>
        </w:rPr>
        <w:t>(8) Do plnění povinnosti uvedené v odstavci 1 nelze zohlednit biopalivo vyrobené ze surovin s vysokým rizikem nepřímé změny ve využívání půdy, u nichž je zjištěno značné rozšíření oblasti produkce na půdu s velkou zásobou uhlíku podle nařízení Komise (EU) 2019/807.</w:t>
      </w:r>
    </w:p>
    <w:p w:rsidR="000C0063" w:rsidRPr="00733CE8" w:rsidRDefault="000C0063" w:rsidP="000C0063">
      <w:pPr>
        <w:spacing w:before="120" w:after="120"/>
        <w:ind w:left="709"/>
        <w:jc w:val="both"/>
      </w:pPr>
      <w:r w:rsidRPr="00733CE8">
        <w:rPr>
          <w:bCs/>
        </w:rPr>
        <w:t>(9) Vláda nařízením stanoví základní hodnotu produkce emisí skleníkových plynů pro fosilní pohonné hmoty, způsob výpočtu emisí skleníkových plynů z pohonných hmot pro dopravní účely a elektřiny pro dopravní účely, obsahové náležitosti zprávy o emisích a podmínky pro zohlednění recyklovaných paliv s obsahem uhlíku a kapalných a plynných paliv z obnovitelných zdrojů nebiologického původu.</w:t>
      </w:r>
    </w:p>
    <w:p w:rsidR="000C0063" w:rsidRPr="00733CE8" w:rsidRDefault="000C0063" w:rsidP="000C0063">
      <w:pPr>
        <w:spacing w:before="240" w:after="120"/>
        <w:ind w:left="709" w:hanging="425"/>
        <w:jc w:val="both"/>
      </w:pPr>
      <w:r w:rsidRPr="00733CE8">
        <w:rPr>
          <w:bCs/>
        </w:rPr>
        <w:t xml:space="preserve">15. </w:t>
      </w:r>
      <w:r>
        <w:rPr>
          <w:bCs/>
        </w:rPr>
        <w:tab/>
        <w:t xml:space="preserve">V </w:t>
      </w:r>
      <w:r w:rsidRPr="00733CE8">
        <w:rPr>
          <w:bCs/>
        </w:rPr>
        <w:t>§ 20a odst</w:t>
      </w:r>
      <w:r>
        <w:rPr>
          <w:bCs/>
        </w:rPr>
        <w:t>.</w:t>
      </w:r>
      <w:r w:rsidRPr="00733CE8">
        <w:rPr>
          <w:bCs/>
        </w:rPr>
        <w:t xml:space="preserve"> 1 se doplňuj</w:t>
      </w:r>
      <w:r>
        <w:rPr>
          <w:bCs/>
        </w:rPr>
        <w:t>í</w:t>
      </w:r>
      <w:r w:rsidRPr="00733CE8">
        <w:rPr>
          <w:bCs/>
        </w:rPr>
        <w:t xml:space="preserve"> písm</w:t>
      </w:r>
      <w:r>
        <w:rPr>
          <w:bCs/>
        </w:rPr>
        <w:t>ena f) a g), které znějí:</w:t>
      </w:r>
    </w:p>
    <w:p w:rsidR="000C0063" w:rsidRPr="00733CE8" w:rsidRDefault="000C0063" w:rsidP="000C0063">
      <w:pPr>
        <w:spacing w:before="120" w:after="120"/>
        <w:ind w:left="709"/>
        <w:jc w:val="both"/>
      </w:pPr>
      <w:r>
        <w:rPr>
          <w:bCs/>
        </w:rPr>
        <w:t>„</w:t>
      </w:r>
      <w:r w:rsidRPr="00733CE8">
        <w:rPr>
          <w:bCs/>
        </w:rPr>
        <w:t>f) uvede recyklované palivo s obsahem uhlíku do volného daňového oběhu na daňovém území České republiky pro dopravní účely, respektive dodá pro dopravní účely do prostor čerpací stanice na daňovém území České republiky, pokud jí tím vznikla povinnost přiznat a zaplatit daň nebo vznikl nárok na osvobození od této daně podle jiného právního předpisu upravujícího daň z některých plynů</w:t>
      </w:r>
      <w:r w:rsidRPr="00733CE8">
        <w:rPr>
          <w:bCs/>
          <w:vertAlign w:val="superscript"/>
        </w:rPr>
        <w:t>36)</w:t>
      </w:r>
      <w:r w:rsidRPr="00733CE8">
        <w:rPr>
          <w:bCs/>
        </w:rPr>
        <w:t>, splňujícího požadavky uvedené v prováděcím právním předpise, nebo</w:t>
      </w:r>
    </w:p>
    <w:p w:rsidR="000C0063" w:rsidRPr="00733CE8" w:rsidRDefault="000C0063" w:rsidP="000C0063">
      <w:pPr>
        <w:spacing w:before="120" w:after="120"/>
        <w:ind w:left="709"/>
        <w:jc w:val="both"/>
      </w:pPr>
      <w:r w:rsidRPr="00733CE8">
        <w:rPr>
          <w:bCs/>
        </w:rPr>
        <w:t>g) uvede kapalné a plynné palivo z obnovitelných zdrojů nebiologického původu do volného daňového oběhu na daňovém území České republiky pro dopravní účely, respektive dodá pro dopravní účely do prostor čerpací stanice na daňovém území České republiky, pokud jí tím vznikla povinnost přiznat a zaplatit daň nebo vznikl nárok na osvobození od této daně podle jiného právního předpisu upravujícího daň z některých plynů</w:t>
      </w:r>
      <w:r w:rsidRPr="00733CE8">
        <w:rPr>
          <w:bCs/>
          <w:vertAlign w:val="superscript"/>
        </w:rPr>
        <w:t>36)</w:t>
      </w:r>
      <w:r w:rsidRPr="00733CE8">
        <w:rPr>
          <w:bCs/>
        </w:rPr>
        <w:t>, splňujícího požadavky uvedené v prováděcím právním předpise.</w:t>
      </w:r>
      <w:r>
        <w:rPr>
          <w:bCs/>
        </w:rPr>
        <w:t>“.</w:t>
      </w:r>
    </w:p>
    <w:p w:rsidR="000C0063" w:rsidRPr="00733CE8" w:rsidRDefault="000C0063" w:rsidP="000C0063">
      <w:pPr>
        <w:spacing w:before="240" w:after="120"/>
        <w:ind w:left="709" w:hanging="425"/>
        <w:jc w:val="both"/>
      </w:pPr>
      <w:r w:rsidRPr="00733CE8">
        <w:rPr>
          <w:bCs/>
        </w:rPr>
        <w:t xml:space="preserve">16. </w:t>
      </w:r>
      <w:r>
        <w:rPr>
          <w:bCs/>
        </w:rPr>
        <w:tab/>
      </w:r>
      <w:r w:rsidRPr="00733CE8">
        <w:rPr>
          <w:bCs/>
        </w:rPr>
        <w:t xml:space="preserve">V § 20a odst. 2 až 5 znějí: </w:t>
      </w:r>
    </w:p>
    <w:p w:rsidR="000C0063" w:rsidRPr="00733CE8" w:rsidRDefault="000C0063" w:rsidP="000C0063">
      <w:pPr>
        <w:spacing w:before="120" w:after="120"/>
        <w:ind w:left="709"/>
        <w:jc w:val="both"/>
      </w:pPr>
      <w:r w:rsidRPr="00733CE8">
        <w:rPr>
          <w:bCs/>
        </w:rPr>
        <w:t>„(2) Energie obsažená v čistém biopalivu nebo směsném palivu obsahujícím biopalivo, v biopalivu ve formě zkapalněného ropného plynu, v </w:t>
      </w:r>
      <w:proofErr w:type="spellStart"/>
      <w:r w:rsidRPr="00733CE8">
        <w:rPr>
          <w:bCs/>
        </w:rPr>
        <w:t>biometanu</w:t>
      </w:r>
      <w:proofErr w:type="spellEnd"/>
      <w:r w:rsidRPr="00733CE8">
        <w:rPr>
          <w:bCs/>
        </w:rPr>
        <w:t xml:space="preserve"> podle jiného právního předpisu</w:t>
      </w:r>
      <w:r w:rsidRPr="00733CE8">
        <w:rPr>
          <w:bCs/>
          <w:vertAlign w:val="superscript"/>
        </w:rPr>
        <w:t>40)</w:t>
      </w:r>
      <w:r w:rsidRPr="00733CE8">
        <w:rPr>
          <w:bCs/>
        </w:rPr>
        <w:t xml:space="preserve">, v elektřině z obnovitelných zdrojů, v recyklovaném palivu s obsahem uhlíku nebo v kapalném a plynném palivu z obnovitelných zdrojů nebiologického původu se pro účely splnění povinnosti uvedené v § 20 odstavci 1 zohlední, pouze pokud jsou splněny podmínky uvedené v § 19g odstavci 5 až 8 obdobně. </w:t>
      </w:r>
    </w:p>
    <w:p w:rsidR="000C0063" w:rsidRPr="00733CE8" w:rsidRDefault="000C0063" w:rsidP="000C0063">
      <w:pPr>
        <w:spacing w:before="120" w:after="120"/>
        <w:ind w:left="709"/>
        <w:jc w:val="both"/>
      </w:pPr>
      <w:r w:rsidRPr="00733CE8">
        <w:rPr>
          <w:bCs/>
        </w:rPr>
        <w:t xml:space="preserve">(3) Energie obsažená ve zkapalněných ropných plynech se pro účely splnění povinnosti uvedené v § 20 odst. 1 zohlední, pouze pokud platí podmínky stanovené v §19g odstavci 5 písm. a), c) a d) obdobně. Energie obsažená v zemním plynu, vodíku nebo elektřině se pro účely splnění povinnosti uvedené v § 20 odst. 1 zohlední, pouze pokud jsou splněny podmínky stanovené v §19g odstavci 5 písm. c) obdobně. </w:t>
      </w:r>
    </w:p>
    <w:p w:rsidR="000C0063" w:rsidRPr="00733CE8" w:rsidRDefault="000C0063" w:rsidP="000C0063">
      <w:pPr>
        <w:spacing w:before="120" w:after="120"/>
        <w:ind w:left="709"/>
        <w:jc w:val="both"/>
      </w:pPr>
      <w:r w:rsidRPr="00733CE8">
        <w:rPr>
          <w:bCs/>
        </w:rPr>
        <w:t xml:space="preserve">(4) Pro zohlednění energie obsažené ve zkapalněných ropných plynech, zemním plynu, vodíku nebo elektřině pro účely splnění povinnosti uvedené v § 20 odst. 1 dodavatel motorového benzinu nebo motorové nafty předkládá celnímu úřadu čestné prohlášení vydané osobou podle odstavce 1, s níž se sdružil za účelem splnění povinnosti uvedené v § 20 odst. 1, potvrzující, že příslušná pohonná hmota nebo elektřina nebyla pro účely splnění povinnosti uvedené v § 20 odst. 1 ani ke splnění obdobné povinnosti na území jiného členského státu Evropské unie dosud zohledněna. </w:t>
      </w:r>
    </w:p>
    <w:p w:rsidR="000C0063" w:rsidRPr="00733CE8" w:rsidRDefault="000C0063" w:rsidP="000C0063">
      <w:pPr>
        <w:spacing w:before="120" w:after="120"/>
        <w:ind w:left="709"/>
        <w:jc w:val="both"/>
      </w:pPr>
      <w:r w:rsidRPr="00733CE8">
        <w:rPr>
          <w:bCs/>
        </w:rPr>
        <w:t xml:space="preserve">(5) Podmínky pro zohlednění energie podle odstavců 2 až 4 se vztahují na pohonné hmoty a elektřinu dodanou pro dopravní účely dodavatelem motorového benzinu nebo motorové nafty nebo osobou uvedenou v odstavci 1. V případě sdružení podle § 20 odst. 5 prokazuje splnění podmínek pro zohlednění energie podle odstavců 2 až 4 dodavatel motorového benzinu nebo motorové nafty, který příslušnou energii obsaženou v pohonných hmotách nebo elektřině do společnosti vložil. V případě sdružení podle § 20a odst. 1 prokazuje splnění podmínek pro zohlednění energie podle odstavců 2 až 4 osoba uvedená v odstavci 1. </w:t>
      </w:r>
    </w:p>
    <w:p w:rsidR="000C0063" w:rsidRPr="00733CE8" w:rsidRDefault="000C0063" w:rsidP="000C0063">
      <w:pPr>
        <w:spacing w:before="240" w:after="240"/>
        <w:ind w:left="709" w:hanging="425"/>
        <w:jc w:val="both"/>
      </w:pPr>
      <w:r w:rsidRPr="00733CE8">
        <w:rPr>
          <w:bCs/>
        </w:rPr>
        <w:t xml:space="preserve">17. </w:t>
      </w:r>
      <w:r>
        <w:rPr>
          <w:bCs/>
        </w:rPr>
        <w:tab/>
      </w:r>
      <w:r w:rsidRPr="00733CE8">
        <w:rPr>
          <w:bCs/>
        </w:rPr>
        <w:t>V § 20a se odstavce 6 a 7 zrušují.</w:t>
      </w:r>
    </w:p>
    <w:p w:rsidR="000C0063" w:rsidRPr="00733CE8" w:rsidRDefault="000C0063" w:rsidP="000C0063">
      <w:pPr>
        <w:spacing w:before="120" w:after="120"/>
        <w:ind w:left="709" w:hanging="425"/>
        <w:jc w:val="both"/>
      </w:pPr>
      <w:r w:rsidRPr="00733CE8">
        <w:rPr>
          <w:bCs/>
        </w:rPr>
        <w:t xml:space="preserve">18. </w:t>
      </w:r>
      <w:r>
        <w:rPr>
          <w:bCs/>
        </w:rPr>
        <w:tab/>
      </w:r>
      <w:r w:rsidRPr="00733CE8">
        <w:rPr>
          <w:bCs/>
        </w:rPr>
        <w:t>§ 21 odst. 1 zní:</w:t>
      </w:r>
    </w:p>
    <w:p w:rsidR="000C0063" w:rsidRPr="00733CE8" w:rsidRDefault="000C0063" w:rsidP="000C0063">
      <w:pPr>
        <w:spacing w:before="120" w:after="120"/>
        <w:ind w:left="709"/>
        <w:jc w:val="center"/>
      </w:pPr>
      <w:r w:rsidRPr="00733CE8">
        <w:rPr>
          <w:bCs/>
        </w:rPr>
        <w:t>„§ 21</w:t>
      </w:r>
    </w:p>
    <w:p w:rsidR="000C0063" w:rsidRPr="00733CE8" w:rsidRDefault="000C0063" w:rsidP="000C0063">
      <w:pPr>
        <w:spacing w:before="120" w:after="120"/>
        <w:ind w:left="709"/>
        <w:jc w:val="center"/>
      </w:pPr>
      <w:r w:rsidRPr="00733CE8">
        <w:rPr>
          <w:b/>
          <w:bCs/>
        </w:rPr>
        <w:t>Kritéria udržitelnosti biopaliv</w:t>
      </w:r>
    </w:p>
    <w:p w:rsidR="000C0063" w:rsidRPr="00733CE8" w:rsidRDefault="000C0063" w:rsidP="000C0063">
      <w:pPr>
        <w:spacing w:before="240" w:after="120"/>
        <w:ind w:left="709"/>
        <w:jc w:val="both"/>
      </w:pPr>
      <w:r w:rsidRPr="00733CE8">
        <w:t>(1) Biopalivo určené k plnění povinností uvedených v § 19 odst. 1, § 19a odst. 1</w:t>
      </w:r>
      <w:r w:rsidRPr="00733CE8">
        <w:rPr>
          <w:bCs/>
        </w:rPr>
        <w:t>, § 19f odst. 1, 19g odst. 1</w:t>
      </w:r>
      <w:r w:rsidRPr="00733CE8">
        <w:t xml:space="preserve"> a § 20 odst. 1 musí splňovat kritéria udržitelnosti stanovená prováděcím právním předpisem. Splnění kritérií udržitelnosti se dokládá prohlášením o shodě s kritérii udržitelnosti vydaným výrobcem, dovozcem do České republiky (dále jen "dovozce") či prodejcem biopaliva. V případě dovozu nebo prodeje motorového benzinu a motorové nafty s přídavkem biopaliva v režimu podmíněného osvobození od daně nebo ve volném daňovém oběhu z jiného členského státu, vydává prohlášení o shodě s kritérii udržitelnosti dovozce či prodejce motorového benzinu a motorové nafty s přídavkem biopaliva. Toto prohlášení je výrobce, dovozce či prodejce biopaliva a dovozce či prodejce motorového benzinu a motorové nafty s přídavkem biopaliva oprávněn vydat pouze v případě, že</w:t>
      </w:r>
    </w:p>
    <w:p w:rsidR="000C0063" w:rsidRPr="00733CE8" w:rsidRDefault="000C0063" w:rsidP="000C0063">
      <w:pPr>
        <w:spacing w:before="120" w:after="120"/>
        <w:ind w:left="709"/>
        <w:jc w:val="both"/>
      </w:pPr>
      <w:r w:rsidRPr="00733CE8">
        <w:t>a)</w:t>
      </w:r>
      <w:r>
        <w:t xml:space="preserve"> </w:t>
      </w:r>
      <w:r w:rsidRPr="00733CE8">
        <w:t>je držitelem platného certifikátu uděleného autorizovanou osobou podle § 32 odst. 1 písm. f) nebo certifikátu či jiného obdobného oprávnění vydaného v souladu s právními předpisy členského státu Evropské unie,</w:t>
      </w:r>
    </w:p>
    <w:p w:rsidR="000C0063" w:rsidRPr="00733CE8" w:rsidRDefault="000C0063" w:rsidP="000C0063">
      <w:pPr>
        <w:spacing w:before="120" w:after="120"/>
        <w:ind w:left="709"/>
        <w:jc w:val="both"/>
      </w:pPr>
      <w:r w:rsidRPr="00733CE8">
        <w:t>b)</w:t>
      </w:r>
      <w:r>
        <w:t xml:space="preserve"> </w:t>
      </w:r>
      <w:r w:rsidRPr="00733CE8">
        <w:t>může doložit v souladu s požadavky tohoto zákona a prováděcího právního předpisu, že při výrobě biopaliva byly použity suroviny splňující kritéria udržitelnosti stanovená prováděcím právním předpisem.“</w:t>
      </w:r>
    </w:p>
    <w:p w:rsidR="000C0063" w:rsidRPr="00733CE8" w:rsidRDefault="000C0063" w:rsidP="000C0063">
      <w:pPr>
        <w:spacing w:before="240" w:after="120"/>
        <w:ind w:left="709" w:hanging="425"/>
        <w:jc w:val="both"/>
      </w:pPr>
      <w:r w:rsidRPr="00733CE8">
        <w:rPr>
          <w:bCs/>
        </w:rPr>
        <w:t xml:space="preserve">19. </w:t>
      </w:r>
      <w:r>
        <w:rPr>
          <w:bCs/>
        </w:rPr>
        <w:tab/>
      </w:r>
      <w:r w:rsidRPr="00733CE8">
        <w:rPr>
          <w:bCs/>
        </w:rPr>
        <w:t>§ 21 odst. 12 zní:</w:t>
      </w:r>
    </w:p>
    <w:p w:rsidR="000C0063" w:rsidRPr="00733CE8" w:rsidRDefault="000C0063" w:rsidP="000C0063">
      <w:pPr>
        <w:spacing w:before="120" w:after="120"/>
        <w:ind w:left="709"/>
        <w:jc w:val="both"/>
      </w:pPr>
      <w:r w:rsidRPr="00733CE8">
        <w:t xml:space="preserve">„(12) Prokázání splnění kritérií udržitelnosti podle odstavců 1 až 4 může být nahrazeno dokladem vystaveným v souladu s rozhodnutím Evropské komise vydaným na základě čl. </w:t>
      </w:r>
      <w:r w:rsidRPr="00733CE8">
        <w:rPr>
          <w:bCs/>
        </w:rPr>
        <w:t xml:space="preserve">30 </w:t>
      </w:r>
      <w:r w:rsidRPr="00733CE8">
        <w:t xml:space="preserve">odst. </w:t>
      </w:r>
      <w:r w:rsidRPr="00733CE8">
        <w:rPr>
          <w:bCs/>
        </w:rPr>
        <w:t>5 směrnice 2018/2001/EU</w:t>
      </w:r>
      <w:r w:rsidRPr="00733CE8">
        <w:t xml:space="preserve"> nebo na základě čl. 7c odst. 4 směrnice 2009/30/ES.</w:t>
      </w:r>
    </w:p>
    <w:p w:rsidR="000C0063" w:rsidRPr="00733CE8" w:rsidRDefault="000C0063" w:rsidP="000C0063">
      <w:pPr>
        <w:spacing w:before="240" w:after="120"/>
        <w:ind w:left="709" w:hanging="425"/>
        <w:jc w:val="both"/>
      </w:pPr>
      <w:r w:rsidRPr="00733CE8">
        <w:rPr>
          <w:bCs/>
        </w:rPr>
        <w:t>20.</w:t>
      </w:r>
      <w:r>
        <w:rPr>
          <w:bCs/>
        </w:rPr>
        <w:tab/>
      </w:r>
      <w:r w:rsidRPr="00733CE8">
        <w:rPr>
          <w:bCs/>
        </w:rPr>
        <w:t xml:space="preserve">V § 25 odst. 6 písm. e) se číslo „8“ nahrazuje číslem „7“. </w:t>
      </w:r>
    </w:p>
    <w:p w:rsidR="000C0063" w:rsidRPr="00733CE8" w:rsidRDefault="000C0063" w:rsidP="000C0063">
      <w:pPr>
        <w:spacing w:before="240" w:after="120"/>
        <w:ind w:left="709" w:hanging="425"/>
        <w:jc w:val="both"/>
      </w:pPr>
      <w:r w:rsidRPr="00733CE8">
        <w:t xml:space="preserve">21. </w:t>
      </w:r>
      <w:r>
        <w:tab/>
      </w:r>
      <w:r w:rsidRPr="00733CE8">
        <w:t xml:space="preserve">V § 25 odst. 6 písm. f) se číslo „11“ nahrazuje číslem „10“.       </w:t>
      </w:r>
    </w:p>
    <w:p w:rsidR="000C0063" w:rsidRPr="00733CE8" w:rsidRDefault="000C0063" w:rsidP="000C0063">
      <w:pPr>
        <w:spacing w:before="240" w:after="120"/>
        <w:ind w:left="709" w:hanging="425"/>
        <w:jc w:val="both"/>
      </w:pPr>
      <w:r w:rsidRPr="00733CE8">
        <w:rPr>
          <w:bCs/>
        </w:rPr>
        <w:t xml:space="preserve">22. </w:t>
      </w:r>
      <w:r>
        <w:rPr>
          <w:bCs/>
        </w:rPr>
        <w:tab/>
      </w:r>
      <w:r w:rsidRPr="00733CE8">
        <w:rPr>
          <w:bCs/>
        </w:rPr>
        <w:t>V § 34 odst. 3 se text „biopaliva, které má nízký dopad v souvislosti s nepřímou změnou ve využívání půdy“ nahrazuje textem „pokročilého biopaliva“.</w:t>
      </w:r>
    </w:p>
    <w:p w:rsidR="000C0063" w:rsidRPr="00733CE8" w:rsidRDefault="000C0063" w:rsidP="000C0063">
      <w:pPr>
        <w:spacing w:before="240" w:after="120"/>
        <w:ind w:left="709" w:hanging="425"/>
        <w:jc w:val="both"/>
      </w:pPr>
      <w:r w:rsidRPr="00733CE8">
        <w:rPr>
          <w:bCs/>
        </w:rPr>
        <w:t>23. Vkládá se nová poznámka pod čarou, která zní „40) Zákon č. 165/2012 Sb., o podporovaných zdrojích energie a o změně některých zákonů, ve znění pozdějších předpisů“.</w:t>
      </w:r>
    </w:p>
    <w:p w:rsidR="000C0063" w:rsidRPr="00733CE8" w:rsidRDefault="000C0063" w:rsidP="000C0063">
      <w:pPr>
        <w:pStyle w:val="Odstavecseseznamem"/>
        <w:spacing w:before="120" w:after="120" w:line="240" w:lineRule="auto"/>
        <w:ind w:left="709"/>
        <w:contextualSpacing w:val="0"/>
        <w:jc w:val="both"/>
        <w:rPr>
          <w:rFonts w:ascii="Times New Roman" w:eastAsia="SimSun" w:hAnsi="Times New Roman"/>
          <w:bCs/>
          <w:sz w:val="24"/>
          <w:szCs w:val="24"/>
          <w:lang w:bidi="hi-IN"/>
        </w:rPr>
      </w:pPr>
      <w:r w:rsidRPr="00733CE8">
        <w:rPr>
          <w:rFonts w:ascii="Times New Roman" w:eastAsia="SimSun" w:hAnsi="Times New Roman"/>
          <w:bCs/>
          <w:sz w:val="24"/>
          <w:szCs w:val="24"/>
          <w:lang w:bidi="hi-IN"/>
        </w:rPr>
        <w:t>Dosavadní část třetí se mění na část pátou a článek V. na článek VIII.</w:t>
      </w:r>
    </w:p>
    <w:p w:rsidR="000C0063" w:rsidRPr="00672C42" w:rsidRDefault="000C0063" w:rsidP="006B77FB">
      <w:pPr>
        <w:pStyle w:val="Odstavecseseznamem"/>
        <w:numPr>
          <w:ilvl w:val="0"/>
          <w:numId w:val="5"/>
        </w:numPr>
        <w:spacing w:before="480" w:after="120" w:line="240" w:lineRule="auto"/>
        <w:ind w:left="709" w:right="57" w:hanging="567"/>
        <w:contextualSpacing w:val="0"/>
        <w:rPr>
          <w:rFonts w:ascii="Times New Roman" w:hAnsi="Times New Roman"/>
          <w:sz w:val="24"/>
          <w:szCs w:val="24"/>
        </w:rPr>
      </w:pPr>
      <w:r w:rsidRPr="00672C42">
        <w:rPr>
          <w:rFonts w:ascii="Times New Roman" w:hAnsi="Times New Roman"/>
          <w:bCs/>
          <w:iCs/>
          <w:sz w:val="24"/>
          <w:szCs w:val="24"/>
        </w:rPr>
        <w:t>V původní části třetí čl. V zní:</w:t>
      </w:r>
    </w:p>
    <w:p w:rsidR="000C0063" w:rsidRDefault="000C0063" w:rsidP="000C0063">
      <w:pPr>
        <w:pStyle w:val="Odstavecseseznamem"/>
        <w:spacing w:before="120" w:after="120" w:line="240" w:lineRule="auto"/>
        <w:ind w:left="709"/>
        <w:contextualSpacing w:val="0"/>
        <w:jc w:val="both"/>
        <w:rPr>
          <w:rFonts w:ascii="Times New Roman" w:eastAsia="SimSun" w:hAnsi="Times New Roman"/>
          <w:sz w:val="24"/>
          <w:szCs w:val="24"/>
          <w:lang w:bidi="hi-IN"/>
        </w:rPr>
      </w:pPr>
      <w:r w:rsidRPr="00733CE8">
        <w:rPr>
          <w:rFonts w:ascii="Times New Roman" w:eastAsia="SimSun" w:hAnsi="Times New Roman"/>
          <w:sz w:val="24"/>
          <w:szCs w:val="24"/>
          <w:lang w:bidi="hi-IN"/>
        </w:rPr>
        <w:t>„Tento zákon nabývá účinnosti dnem 1. ledna 2022.“</w:t>
      </w:r>
      <w:r>
        <w:rPr>
          <w:rFonts w:ascii="Times New Roman" w:eastAsia="SimSun" w:hAnsi="Times New Roman"/>
          <w:sz w:val="24"/>
          <w:szCs w:val="24"/>
          <w:lang w:bidi="hi-IN"/>
        </w:rPr>
        <w:t>.</w:t>
      </w:r>
    </w:p>
    <w:p w:rsidR="0095296F" w:rsidRDefault="0095296F" w:rsidP="000C0063">
      <w:pPr>
        <w:pStyle w:val="Odstavecseseznamem"/>
        <w:spacing w:before="120" w:after="120" w:line="240" w:lineRule="auto"/>
        <w:ind w:left="709"/>
        <w:contextualSpacing w:val="0"/>
        <w:jc w:val="both"/>
        <w:rPr>
          <w:rFonts w:ascii="Times New Roman" w:eastAsia="SimSun" w:hAnsi="Times New Roman"/>
          <w:sz w:val="24"/>
          <w:szCs w:val="24"/>
          <w:lang w:bidi="hi-IN"/>
        </w:rPr>
      </w:pPr>
    </w:p>
    <w:p w:rsidR="0095296F" w:rsidRPr="00733CE8" w:rsidRDefault="0095296F" w:rsidP="000C0063">
      <w:pPr>
        <w:pStyle w:val="Odstavecseseznamem"/>
        <w:spacing w:before="120" w:after="120" w:line="240" w:lineRule="auto"/>
        <w:ind w:left="709"/>
        <w:contextualSpacing w:val="0"/>
        <w:jc w:val="both"/>
        <w:rPr>
          <w:rFonts w:ascii="Times New Roman" w:hAnsi="Times New Roman"/>
          <w:sz w:val="24"/>
          <w:szCs w:val="24"/>
        </w:rPr>
      </w:pPr>
    </w:p>
    <w:p w:rsidR="000C0063" w:rsidRDefault="000C0063" w:rsidP="000C0063">
      <w:pPr>
        <w:pStyle w:val="Oznaenpozmn"/>
        <w:jc w:val="both"/>
      </w:pPr>
      <w:r>
        <w:t xml:space="preserve">Pozměňovací návrhy obsažené v usnesení zemědělského výboru č. </w:t>
      </w:r>
      <w:proofErr w:type="gramStart"/>
      <w:r>
        <w:t xml:space="preserve">205 z </w:t>
      </w:r>
      <w:r w:rsidR="0069371A">
        <w:t>43</w:t>
      </w:r>
      <w:proofErr w:type="gramEnd"/>
      <w:r>
        <w:t>. schůze konané dne 31. března 2021 (tisk 870/</w:t>
      </w:r>
      <w:r w:rsidR="0069371A">
        <w:t>4</w:t>
      </w:r>
      <w:r>
        <w:t>)</w:t>
      </w:r>
    </w:p>
    <w:p w:rsidR="0069371A" w:rsidRPr="0069371A" w:rsidRDefault="0069371A" w:rsidP="0069371A">
      <w:pPr>
        <w:pStyle w:val="Podnadpis"/>
        <w:jc w:val="both"/>
        <w:rPr>
          <w:b/>
          <w:bCs/>
          <w:sz w:val="24"/>
          <w:lang w:eastAsia="cs-CZ"/>
        </w:rPr>
      </w:pPr>
      <w:proofErr w:type="gramStart"/>
      <w:r>
        <w:rPr>
          <w:b/>
          <w:bCs/>
          <w:sz w:val="24"/>
          <w:lang w:eastAsia="cs-CZ"/>
        </w:rPr>
        <w:t>1.</w:t>
      </w:r>
      <w:r w:rsidRPr="0069371A">
        <w:rPr>
          <w:b/>
          <w:bCs/>
          <w:sz w:val="24"/>
          <w:lang w:eastAsia="cs-CZ"/>
        </w:rPr>
        <w:t>.</w:t>
      </w:r>
      <w:proofErr w:type="gramEnd"/>
      <w:r w:rsidRPr="0069371A">
        <w:rPr>
          <w:bCs/>
          <w:sz w:val="24"/>
          <w:lang w:eastAsia="cs-CZ"/>
        </w:rPr>
        <w:t xml:space="preserve"> V části první čl. I v bodu 4 v § 6c se na konci odstavce 3 doplňuje věta </w:t>
      </w:r>
      <w:r w:rsidRPr="0069371A">
        <w:rPr>
          <w:sz w:val="24"/>
        </w:rPr>
        <w:t>„V případě výrobny s více zdroji elektřiny zaniká právo na podporu elektřiny podle věty první pouze u modernizovaného zdroje elektřiny, u ostatních zdrojů elektřiny téže výrobny elektřiny zůstává v platnosti původní právo na podporu elektřiny.“.</w:t>
      </w:r>
    </w:p>
    <w:p w:rsidR="0069371A" w:rsidRPr="0069371A" w:rsidRDefault="0069371A" w:rsidP="0069371A">
      <w:pPr>
        <w:pStyle w:val="Podnadpis"/>
        <w:jc w:val="left"/>
        <w:rPr>
          <w:sz w:val="24"/>
        </w:rPr>
      </w:pPr>
      <w:r w:rsidRPr="0069371A">
        <w:rPr>
          <w:b/>
          <w:sz w:val="24"/>
        </w:rPr>
        <w:t xml:space="preserve">2. </w:t>
      </w:r>
      <w:r w:rsidRPr="0069371A">
        <w:rPr>
          <w:sz w:val="24"/>
        </w:rPr>
        <w:t xml:space="preserve">V části první čl. I v bodu 120 se v § 30 odst. 1 písm. a) text „7 %“ nahrazuje textem „10,6 %“. </w:t>
      </w:r>
    </w:p>
    <w:p w:rsidR="000C6893" w:rsidRDefault="000C6893"/>
    <w:p w:rsidR="000C6893" w:rsidRDefault="000C6893"/>
    <w:p w:rsidR="000C6893" w:rsidRDefault="000C6893"/>
    <w:p w:rsidR="000C6893" w:rsidRDefault="000C6893"/>
    <w:p w:rsidR="000C6893" w:rsidRDefault="000C6893">
      <w:pPr>
        <w:pStyle w:val="Nadpis4"/>
        <w:jc w:val="center"/>
      </w:pPr>
      <w:r>
        <w:rPr>
          <w:b/>
        </w:rPr>
        <w:t xml:space="preserve">Pozměňovací návrhy přednesené ve druhém čtení dne </w:t>
      </w:r>
      <w:r w:rsidR="00F93BE1">
        <w:rPr>
          <w:b/>
        </w:rPr>
        <w:t>1. června 2021</w:t>
      </w:r>
    </w:p>
    <w:p w:rsidR="000C6893" w:rsidRDefault="000C6893"/>
    <w:p w:rsidR="000C6893" w:rsidRDefault="000C6893"/>
    <w:p w:rsidR="000C6893" w:rsidRDefault="000C6893"/>
    <w:p w:rsidR="000C6893" w:rsidRDefault="000C6893" w:rsidP="003A3356">
      <w:pPr>
        <w:pStyle w:val="PNposlanec"/>
      </w:pPr>
      <w:r>
        <w:t>Poslanec</w:t>
      </w:r>
      <w:r w:rsidR="00A4637F">
        <w:t xml:space="preserve"> Pavel Pustějovský</w:t>
      </w:r>
    </w:p>
    <w:p w:rsidR="000C6893" w:rsidRPr="004736A9" w:rsidRDefault="00C064E3">
      <w:pPr>
        <w:rPr>
          <w:b/>
        </w:rPr>
      </w:pPr>
      <w:proofErr w:type="gramStart"/>
      <w:r>
        <w:rPr>
          <w:b/>
        </w:rPr>
        <w:t xml:space="preserve">C.1. </w:t>
      </w:r>
      <w:r w:rsidR="00A4637F" w:rsidRPr="004736A9">
        <w:rPr>
          <w:b/>
        </w:rPr>
        <w:t>SD</w:t>
      </w:r>
      <w:proofErr w:type="gramEnd"/>
      <w:r w:rsidR="00A4637F" w:rsidRPr="004736A9">
        <w:rPr>
          <w:b/>
        </w:rPr>
        <w:t xml:space="preserve"> 8264</w:t>
      </w:r>
    </w:p>
    <w:p w:rsidR="004736A9" w:rsidRPr="004F3876" w:rsidRDefault="004736A9" w:rsidP="004736A9">
      <w:r>
        <w:t>1. V části první čl. I v n</w:t>
      </w:r>
      <w:r w:rsidRPr="004F3876">
        <w:t>ovelizační</w:t>
      </w:r>
      <w:r>
        <w:t>m</w:t>
      </w:r>
      <w:r w:rsidRPr="004F3876">
        <w:t xml:space="preserve"> bod</w:t>
      </w:r>
      <w:r>
        <w:t>ě</w:t>
      </w:r>
      <w:r w:rsidRPr="004F3876">
        <w:t xml:space="preserve"> 120 v § 30 </w:t>
      </w:r>
      <w:r>
        <w:t xml:space="preserve">odstavec 1 </w:t>
      </w:r>
      <w:r w:rsidRPr="004F3876">
        <w:t>zní:</w:t>
      </w:r>
    </w:p>
    <w:p w:rsidR="004736A9" w:rsidRPr="00707922" w:rsidRDefault="004736A9" w:rsidP="004736A9">
      <w:pPr>
        <w:autoSpaceDE w:val="0"/>
        <w:autoSpaceDN w:val="0"/>
        <w:adjustRightInd w:val="0"/>
        <w:jc w:val="both"/>
        <w:rPr>
          <w:b/>
        </w:rPr>
      </w:pPr>
      <w:r w:rsidRPr="00707922">
        <w:rPr>
          <w:b/>
        </w:rPr>
        <w:t xml:space="preserve">      </w:t>
      </w:r>
    </w:p>
    <w:p w:rsidR="004736A9" w:rsidRPr="00A42D29" w:rsidRDefault="004736A9" w:rsidP="004736A9">
      <w:pPr>
        <w:autoSpaceDE w:val="0"/>
        <w:autoSpaceDN w:val="0"/>
        <w:adjustRightInd w:val="0"/>
        <w:jc w:val="both"/>
      </w:pPr>
      <w:r w:rsidRPr="00A42D29">
        <w:t xml:space="preserve">„(1) Prověření přiměřenosti podpory elektřiny z obnovitelných zdrojů se provádí u zdrojů elektřiny uvedených do provozu v období od 1. ledna 2006 do 31. prosince 2015. Podpora elektřiny je přiměřená, pokud vnitřní výnosové procento investic za dobu trvání práva na podporu nepřekročí hodnoty intervalu </w:t>
      </w:r>
      <w:r>
        <w:t>8</w:t>
      </w:r>
      <w:r w:rsidRPr="00A42D29">
        <w:t>,</w:t>
      </w:r>
      <w:r>
        <w:t>4</w:t>
      </w:r>
      <w:r w:rsidRPr="00A42D29">
        <w:t xml:space="preserve"> % až 10,6 %.“</w:t>
      </w:r>
    </w:p>
    <w:p w:rsidR="004736A9" w:rsidRDefault="004736A9" w:rsidP="004736A9">
      <w:pPr>
        <w:autoSpaceDE w:val="0"/>
        <w:autoSpaceDN w:val="0"/>
        <w:adjustRightInd w:val="0"/>
        <w:ind w:firstLine="709"/>
        <w:jc w:val="both"/>
        <w:rPr>
          <w:b/>
        </w:rPr>
      </w:pPr>
    </w:p>
    <w:p w:rsidR="004736A9" w:rsidRDefault="004736A9" w:rsidP="004736A9">
      <w:pPr>
        <w:autoSpaceDE w:val="0"/>
        <w:autoSpaceDN w:val="0"/>
        <w:adjustRightInd w:val="0"/>
        <w:jc w:val="both"/>
      </w:pPr>
    </w:p>
    <w:p w:rsidR="004736A9" w:rsidRPr="00800A5A" w:rsidRDefault="004736A9" w:rsidP="004736A9">
      <w:pPr>
        <w:pStyle w:val="Normlnweb1"/>
        <w:spacing w:before="0" w:after="0"/>
        <w:jc w:val="both"/>
      </w:pPr>
      <w:r>
        <w:t xml:space="preserve">2. </w:t>
      </w:r>
      <w:r w:rsidRPr="00800A5A">
        <w:t>V</w:t>
      </w:r>
      <w:r>
        <w:t xml:space="preserve"> části první </w:t>
      </w:r>
      <w:r w:rsidRPr="00800A5A">
        <w:t xml:space="preserve">čl. I se za </w:t>
      </w:r>
      <w:r>
        <w:t xml:space="preserve">novelizační </w:t>
      </w:r>
      <w:r w:rsidRPr="00800A5A">
        <w:t>bod</w:t>
      </w:r>
      <w:r w:rsidRPr="00800A5A">
        <w:rPr>
          <w:color w:val="000000"/>
        </w:rPr>
        <w:t xml:space="preserve"> 78 vkládají nové body 79 a 80, které znějí:</w:t>
      </w:r>
    </w:p>
    <w:p w:rsidR="004736A9" w:rsidRDefault="004736A9" w:rsidP="004736A9">
      <w:pPr>
        <w:jc w:val="both"/>
        <w:rPr>
          <w:color w:val="000000"/>
        </w:rPr>
      </w:pPr>
    </w:p>
    <w:p w:rsidR="004736A9" w:rsidRPr="00800A5A" w:rsidRDefault="004736A9" w:rsidP="004736A9">
      <w:pPr>
        <w:jc w:val="both"/>
      </w:pPr>
      <w:r w:rsidRPr="00800A5A">
        <w:rPr>
          <w:color w:val="000000"/>
        </w:rPr>
        <w:t>„79.</w:t>
      </w:r>
      <w:r w:rsidRPr="00800A5A">
        <w:rPr>
          <w:b/>
          <w:bCs/>
          <w:color w:val="000000"/>
        </w:rPr>
        <w:tab/>
      </w:r>
      <w:r w:rsidRPr="00800A5A">
        <w:rPr>
          <w:color w:val="000000"/>
        </w:rPr>
        <w:t>V § 14 se slova „od 1. ledna 2010 do 31. prosince 2010“ nahrazují slovy „od 1. ledna 2009 do 31. prosince 2010“.</w:t>
      </w:r>
    </w:p>
    <w:p w:rsidR="004736A9" w:rsidRPr="00800A5A" w:rsidRDefault="004736A9" w:rsidP="004736A9">
      <w:pPr>
        <w:jc w:val="both"/>
      </w:pPr>
    </w:p>
    <w:p w:rsidR="004736A9" w:rsidRPr="00800A5A" w:rsidRDefault="004736A9" w:rsidP="004736A9">
      <w:pPr>
        <w:tabs>
          <w:tab w:val="left" w:pos="567"/>
        </w:tabs>
        <w:jc w:val="both"/>
      </w:pPr>
      <w:r w:rsidRPr="00800A5A">
        <w:rPr>
          <w:color w:val="000000"/>
        </w:rPr>
        <w:t>80</w:t>
      </w:r>
      <w:r w:rsidRPr="00800A5A">
        <w:rPr>
          <w:b/>
          <w:bCs/>
          <w:color w:val="000000"/>
        </w:rPr>
        <w:t>.</w:t>
      </w:r>
      <w:r w:rsidRPr="00800A5A">
        <w:rPr>
          <w:b/>
          <w:bCs/>
          <w:color w:val="000000"/>
        </w:rPr>
        <w:tab/>
      </w:r>
      <w:r w:rsidRPr="00800A5A">
        <w:rPr>
          <w:color w:val="000000"/>
        </w:rPr>
        <w:t>§ 18 včetně nadpisu zní:</w:t>
      </w:r>
    </w:p>
    <w:p w:rsidR="004736A9" w:rsidRPr="00800A5A" w:rsidRDefault="004736A9" w:rsidP="004736A9">
      <w:pPr>
        <w:jc w:val="center"/>
      </w:pPr>
      <w:r w:rsidRPr="00800A5A">
        <w:rPr>
          <w:color w:val="000000"/>
        </w:rPr>
        <w:t>„§ 18</w:t>
      </w:r>
    </w:p>
    <w:p w:rsidR="004736A9" w:rsidRDefault="004736A9" w:rsidP="004736A9">
      <w:pPr>
        <w:jc w:val="center"/>
        <w:rPr>
          <w:b/>
        </w:rPr>
      </w:pPr>
      <w:r w:rsidRPr="004F3876">
        <w:rPr>
          <w:b/>
        </w:rPr>
        <w:t>Sazba odvodu</w:t>
      </w:r>
    </w:p>
    <w:p w:rsidR="005C1DAA" w:rsidRDefault="005C1DAA" w:rsidP="004736A9">
      <w:pPr>
        <w:jc w:val="center"/>
        <w:rPr>
          <w:b/>
        </w:rPr>
      </w:pPr>
    </w:p>
    <w:p w:rsidR="004736A9" w:rsidRPr="00D5385A" w:rsidRDefault="004736A9" w:rsidP="004736A9">
      <w:pPr>
        <w:jc w:val="both"/>
      </w:pPr>
      <w:r>
        <w:rPr>
          <w:color w:val="000000"/>
        </w:rPr>
        <w:t xml:space="preserve">      </w:t>
      </w:r>
      <w:r w:rsidRPr="00D5385A">
        <w:rPr>
          <w:color w:val="000000"/>
        </w:rPr>
        <w:t xml:space="preserve"> (1) Sazba odvodu ze základu odvodu činí v případě výroby elektřiny v zařízení uvedeném do provozu v období od 1. ledna 2009 do 31. prosince 2009 v případě hrazení formou</w:t>
      </w:r>
    </w:p>
    <w:p w:rsidR="004736A9" w:rsidRPr="00D5385A" w:rsidRDefault="004736A9" w:rsidP="006B77FB">
      <w:pPr>
        <w:widowControl/>
        <w:numPr>
          <w:ilvl w:val="0"/>
          <w:numId w:val="3"/>
        </w:numPr>
        <w:overflowPunct w:val="0"/>
        <w:autoSpaceDE w:val="0"/>
        <w:ind w:left="709" w:hanging="425"/>
        <w:jc w:val="both"/>
        <w:textAlignment w:val="baseline"/>
      </w:pPr>
      <w:r w:rsidRPr="00D5385A">
        <w:rPr>
          <w:color w:val="000000"/>
        </w:rPr>
        <w:t>výkupní ceny 10 %,</w:t>
      </w:r>
    </w:p>
    <w:p w:rsidR="004736A9" w:rsidRPr="00D5385A" w:rsidRDefault="004736A9" w:rsidP="006B77FB">
      <w:pPr>
        <w:widowControl/>
        <w:numPr>
          <w:ilvl w:val="0"/>
          <w:numId w:val="3"/>
        </w:numPr>
        <w:overflowPunct w:val="0"/>
        <w:autoSpaceDE w:val="0"/>
        <w:ind w:left="709" w:hanging="425"/>
        <w:jc w:val="both"/>
        <w:textAlignment w:val="baseline"/>
      </w:pPr>
      <w:r w:rsidRPr="00D5385A">
        <w:rPr>
          <w:color w:val="000000"/>
        </w:rPr>
        <w:t>zeleného bonusu na elektřinu 11 %.</w:t>
      </w:r>
    </w:p>
    <w:p w:rsidR="004736A9" w:rsidRPr="00D5385A" w:rsidRDefault="004736A9" w:rsidP="004736A9">
      <w:pPr>
        <w:jc w:val="both"/>
        <w:rPr>
          <w:color w:val="000000"/>
        </w:rPr>
      </w:pPr>
    </w:p>
    <w:p w:rsidR="004736A9" w:rsidRPr="00D5385A" w:rsidRDefault="004736A9" w:rsidP="004736A9">
      <w:pPr>
        <w:jc w:val="both"/>
      </w:pPr>
      <w:r>
        <w:rPr>
          <w:color w:val="000000"/>
        </w:rPr>
        <w:t xml:space="preserve">       </w:t>
      </w:r>
      <w:r w:rsidRPr="00D5385A">
        <w:rPr>
          <w:color w:val="000000"/>
        </w:rPr>
        <w:t>(2) Sazba odvodu ze základu odvodu činí v případě výroby elektřiny v zařízení uvedeném do provozu v období od 1. ledna 2010 do 31. prosince 2010 v případě hrazení formou</w:t>
      </w:r>
    </w:p>
    <w:p w:rsidR="004736A9" w:rsidRPr="00D5385A" w:rsidRDefault="004736A9" w:rsidP="006B77FB">
      <w:pPr>
        <w:widowControl/>
        <w:numPr>
          <w:ilvl w:val="0"/>
          <w:numId w:val="4"/>
        </w:numPr>
        <w:overflowPunct w:val="0"/>
        <w:autoSpaceDE w:val="0"/>
        <w:ind w:left="709" w:hanging="425"/>
        <w:jc w:val="both"/>
        <w:textAlignment w:val="baseline"/>
      </w:pPr>
      <w:r w:rsidRPr="00D5385A">
        <w:rPr>
          <w:color w:val="000000"/>
        </w:rPr>
        <w:t>výkupní ceny 20 %,</w:t>
      </w:r>
    </w:p>
    <w:p w:rsidR="004736A9" w:rsidRPr="00D5385A" w:rsidRDefault="004736A9" w:rsidP="006B77FB">
      <w:pPr>
        <w:widowControl/>
        <w:numPr>
          <w:ilvl w:val="0"/>
          <w:numId w:val="4"/>
        </w:numPr>
        <w:overflowPunct w:val="0"/>
        <w:autoSpaceDE w:val="0"/>
        <w:ind w:left="709" w:hanging="425"/>
        <w:jc w:val="both"/>
        <w:textAlignment w:val="baseline"/>
      </w:pPr>
      <w:r w:rsidRPr="00D5385A">
        <w:rPr>
          <w:color w:val="000000"/>
        </w:rPr>
        <w:t>zeleného bonusu na elektřinu 21 %.”.</w:t>
      </w:r>
    </w:p>
    <w:p w:rsidR="004736A9" w:rsidRPr="00D5385A" w:rsidRDefault="004736A9" w:rsidP="004736A9">
      <w:pPr>
        <w:jc w:val="both"/>
        <w:rPr>
          <w:color w:val="000000"/>
        </w:rPr>
      </w:pPr>
    </w:p>
    <w:p w:rsidR="004736A9" w:rsidRPr="00D5385A" w:rsidRDefault="004736A9" w:rsidP="004736A9">
      <w:pPr>
        <w:jc w:val="both"/>
        <w:rPr>
          <w:u w:val="single"/>
        </w:rPr>
      </w:pPr>
      <w:r w:rsidRPr="00D5385A">
        <w:rPr>
          <w:color w:val="000000"/>
        </w:rPr>
        <w:t>Dosavadní body 79 až 151 se označují jako 81 až 153.</w:t>
      </w:r>
    </w:p>
    <w:p w:rsidR="00A4637F" w:rsidRDefault="00A4637F"/>
    <w:p w:rsidR="00A4637F" w:rsidRDefault="00A4637F"/>
    <w:p w:rsidR="00A4637F" w:rsidRPr="004736A9" w:rsidRDefault="00C064E3">
      <w:pPr>
        <w:rPr>
          <w:b/>
        </w:rPr>
      </w:pPr>
      <w:proofErr w:type="gramStart"/>
      <w:r>
        <w:rPr>
          <w:b/>
        </w:rPr>
        <w:t xml:space="preserve">C.2. </w:t>
      </w:r>
      <w:r w:rsidR="00A4637F" w:rsidRPr="004736A9">
        <w:rPr>
          <w:b/>
        </w:rPr>
        <w:t>SD</w:t>
      </w:r>
      <w:proofErr w:type="gramEnd"/>
      <w:r w:rsidR="00A4637F" w:rsidRPr="004736A9">
        <w:rPr>
          <w:b/>
        </w:rPr>
        <w:t xml:space="preserve"> 8321</w:t>
      </w:r>
    </w:p>
    <w:p w:rsidR="004736A9" w:rsidRPr="004736A9" w:rsidRDefault="004736A9" w:rsidP="006B77FB">
      <w:pPr>
        <w:widowControl/>
        <w:numPr>
          <w:ilvl w:val="0"/>
          <w:numId w:val="8"/>
        </w:numPr>
        <w:suppressAutoHyphens w:val="0"/>
        <w:spacing w:line="276" w:lineRule="auto"/>
        <w:ind w:left="284" w:hanging="426"/>
        <w:jc w:val="both"/>
        <w:rPr>
          <w:rFonts w:cs="Times New Roman"/>
        </w:rPr>
      </w:pPr>
      <w:r w:rsidRPr="004736A9">
        <w:rPr>
          <w:rFonts w:cs="Times New Roman"/>
        </w:rPr>
        <w:t>Bod 101 pozměňovacího návrhu dle sněmovního tisku 870/5 usnesení hospodářského výboru č. 380 ze dne 31. března 2021 k vládnímu návrhu zákona, kterým se mění zákon č. 165/2012 Sb., o podporovaných zdrojích energie a o změně některých zákonů, ve znění pozdějších předpisů, a zákon č. 458/2000 Sb., o podmínkách podnikání a o výkonu státní správy v energetických odvětvích a o změně některých zákonů (energetický zákon), ve znění pozdějších předpisů (tisk 870), kterým se stanoví účinnost zákona, zní:</w:t>
      </w:r>
    </w:p>
    <w:p w:rsidR="004736A9" w:rsidRPr="004736A9" w:rsidRDefault="004736A9" w:rsidP="004736A9">
      <w:pPr>
        <w:ind w:left="284" w:hanging="426"/>
        <w:jc w:val="both"/>
        <w:rPr>
          <w:rFonts w:cs="Times New Roman"/>
        </w:rPr>
      </w:pPr>
    </w:p>
    <w:p w:rsidR="004736A9" w:rsidRPr="004736A9" w:rsidRDefault="004736A9" w:rsidP="004736A9">
      <w:pPr>
        <w:ind w:left="284" w:hanging="426"/>
        <w:jc w:val="both"/>
        <w:rPr>
          <w:rFonts w:cs="Times New Roman"/>
        </w:rPr>
      </w:pPr>
      <w:r w:rsidRPr="004736A9">
        <w:rPr>
          <w:rFonts w:cs="Times New Roman"/>
        </w:rPr>
        <w:t>„101.</w:t>
      </w:r>
    </w:p>
    <w:p w:rsidR="004736A9" w:rsidRPr="004736A9" w:rsidRDefault="004736A9" w:rsidP="004736A9">
      <w:pPr>
        <w:ind w:left="284" w:hanging="426"/>
        <w:jc w:val="both"/>
        <w:rPr>
          <w:rFonts w:cs="Times New Roman"/>
        </w:rPr>
      </w:pPr>
    </w:p>
    <w:p w:rsidR="004736A9" w:rsidRPr="004736A9" w:rsidRDefault="004736A9" w:rsidP="004736A9">
      <w:pPr>
        <w:ind w:left="284" w:hanging="426"/>
        <w:jc w:val="both"/>
        <w:rPr>
          <w:rFonts w:cs="Times New Roman"/>
        </w:rPr>
      </w:pPr>
      <w:r w:rsidRPr="004736A9">
        <w:rPr>
          <w:rFonts w:cs="Times New Roman"/>
        </w:rPr>
        <w:t>V původní části třetí čl. V zní:</w:t>
      </w:r>
    </w:p>
    <w:p w:rsidR="004736A9" w:rsidRPr="004736A9" w:rsidRDefault="004736A9" w:rsidP="004736A9">
      <w:pPr>
        <w:ind w:left="284" w:hanging="426"/>
        <w:jc w:val="both"/>
        <w:rPr>
          <w:rFonts w:cs="Times New Roman"/>
        </w:rPr>
      </w:pPr>
    </w:p>
    <w:p w:rsidR="004736A9" w:rsidRPr="004736A9" w:rsidRDefault="004736A9" w:rsidP="004736A9">
      <w:pPr>
        <w:ind w:left="284" w:hanging="426"/>
        <w:jc w:val="both"/>
        <w:rPr>
          <w:rFonts w:cs="Times New Roman"/>
          <w:b/>
        </w:rPr>
      </w:pPr>
      <w:r w:rsidRPr="004736A9">
        <w:rPr>
          <w:rFonts w:cs="Times New Roman"/>
        </w:rPr>
        <w:t xml:space="preserve">„Tento zákon nabývá účinnosti dnem 1. ledna 2022, </w:t>
      </w:r>
      <w:r w:rsidRPr="004736A9">
        <w:rPr>
          <w:rFonts w:cs="Times New Roman"/>
          <w:b/>
        </w:rPr>
        <w:t>s výjimkou ustanovení části první čl. I bodu 121, bodu 122, pokud jde o § 47c a části druhé čl. III bodu 13 až 16 a bodu 22, které nabývají účinnosti dnem 1. ledna 2023. ““</w:t>
      </w:r>
    </w:p>
    <w:p w:rsidR="00A4637F" w:rsidRDefault="00A4637F"/>
    <w:p w:rsidR="00A4637F" w:rsidRDefault="00A4637F"/>
    <w:p w:rsidR="00A4637F" w:rsidRPr="004736A9" w:rsidRDefault="00C064E3">
      <w:pPr>
        <w:rPr>
          <w:b/>
        </w:rPr>
      </w:pPr>
      <w:proofErr w:type="gramStart"/>
      <w:r>
        <w:rPr>
          <w:b/>
        </w:rPr>
        <w:t xml:space="preserve">C.3. </w:t>
      </w:r>
      <w:r w:rsidR="00A4637F" w:rsidRPr="004736A9">
        <w:rPr>
          <w:b/>
        </w:rPr>
        <w:t>SD</w:t>
      </w:r>
      <w:proofErr w:type="gramEnd"/>
      <w:r w:rsidR="00A4637F" w:rsidRPr="004736A9">
        <w:rPr>
          <w:b/>
        </w:rPr>
        <w:t xml:space="preserve"> 8322</w:t>
      </w:r>
    </w:p>
    <w:p w:rsidR="004736A9" w:rsidRPr="004F3876" w:rsidRDefault="004736A9" w:rsidP="004736A9">
      <w:r>
        <w:t>1. V části první čl. I v n</w:t>
      </w:r>
      <w:r w:rsidRPr="004F3876">
        <w:t>ovelizační</w:t>
      </w:r>
      <w:r>
        <w:t>m</w:t>
      </w:r>
      <w:r w:rsidRPr="004F3876">
        <w:t xml:space="preserve"> bod</w:t>
      </w:r>
      <w:r>
        <w:t>ě</w:t>
      </w:r>
      <w:r w:rsidRPr="004F3876">
        <w:t xml:space="preserve"> 120 v § 3</w:t>
      </w:r>
      <w:r>
        <w:t>4</w:t>
      </w:r>
      <w:r w:rsidRPr="004F3876">
        <w:t xml:space="preserve"> </w:t>
      </w:r>
      <w:r>
        <w:t xml:space="preserve">odstavec 7 </w:t>
      </w:r>
      <w:r w:rsidRPr="004F3876">
        <w:t>zní:</w:t>
      </w:r>
    </w:p>
    <w:p w:rsidR="004736A9" w:rsidRPr="00707922" w:rsidRDefault="004736A9" w:rsidP="004736A9">
      <w:pPr>
        <w:autoSpaceDE w:val="0"/>
        <w:autoSpaceDN w:val="0"/>
        <w:adjustRightInd w:val="0"/>
        <w:jc w:val="both"/>
        <w:rPr>
          <w:b/>
        </w:rPr>
      </w:pPr>
      <w:r w:rsidRPr="00707922">
        <w:rPr>
          <w:b/>
        </w:rPr>
        <w:t xml:space="preserve">      </w:t>
      </w:r>
    </w:p>
    <w:p w:rsidR="004736A9" w:rsidRDefault="004736A9" w:rsidP="004736A9">
      <w:pPr>
        <w:autoSpaceDE w:val="0"/>
        <w:autoSpaceDN w:val="0"/>
        <w:adjustRightInd w:val="0"/>
        <w:jc w:val="both"/>
      </w:pPr>
      <w:r>
        <w:t>„</w:t>
      </w:r>
      <w:r w:rsidRPr="002A2C62">
        <w:t xml:space="preserve">(7) Rozhodne-li Inspekce o stanovení nejvyššího množství podporované elektřiny na základě žádosti podle odstavce 2 písm. b), může výrobce </w:t>
      </w:r>
      <w:r>
        <w:t xml:space="preserve">v období po desátém kalendářním roce následujícím po roce, ve kterém byla výrobna elektřiny uvedena do provozu, do uplynutí životnosti výrobny elektřiny </w:t>
      </w:r>
      <w:r w:rsidRPr="002A2C62">
        <w:t>uplatnit právo na podporu nejvýše za množství elektřiny stanovené v tomto rozhodnutí.</w:t>
      </w:r>
      <w:r>
        <w:t>“</w:t>
      </w:r>
    </w:p>
    <w:p w:rsidR="004736A9" w:rsidRDefault="004736A9" w:rsidP="004736A9">
      <w:pPr>
        <w:autoSpaceDE w:val="0"/>
        <w:autoSpaceDN w:val="0"/>
        <w:adjustRightInd w:val="0"/>
        <w:jc w:val="both"/>
      </w:pPr>
    </w:p>
    <w:p w:rsidR="004736A9" w:rsidRPr="00473954" w:rsidRDefault="004736A9" w:rsidP="004736A9">
      <w:pPr>
        <w:autoSpaceDE w:val="0"/>
        <w:autoSpaceDN w:val="0"/>
        <w:adjustRightInd w:val="0"/>
        <w:jc w:val="both"/>
      </w:pPr>
      <w:r w:rsidRPr="00473954">
        <w:t>2. V části první čl. I v novelizačním bodě 120 v § 35 odstavec 4 zní:</w:t>
      </w:r>
    </w:p>
    <w:p w:rsidR="004736A9" w:rsidRPr="00473954" w:rsidRDefault="004736A9" w:rsidP="004736A9">
      <w:pPr>
        <w:autoSpaceDE w:val="0"/>
        <w:autoSpaceDN w:val="0"/>
        <w:adjustRightInd w:val="0"/>
        <w:jc w:val="both"/>
      </w:pPr>
    </w:p>
    <w:p w:rsidR="004736A9" w:rsidRPr="00982BD8" w:rsidRDefault="004736A9" w:rsidP="004736A9">
      <w:pPr>
        <w:autoSpaceDE w:val="0"/>
        <w:autoSpaceDN w:val="0"/>
        <w:adjustRightInd w:val="0"/>
        <w:contextualSpacing/>
        <w:jc w:val="both"/>
      </w:pPr>
      <w:r w:rsidRPr="00982BD8">
        <w:t xml:space="preserve">„(4) Pokud Inspekce zjistí, že existuje u výrobce riziko nadměrné podpory, </w:t>
      </w:r>
      <w:bookmarkStart w:id="2" w:name="_Hlk38478094"/>
      <w:r w:rsidRPr="00982BD8">
        <w:t xml:space="preserve">vydá rozhodnutí, kterým </w:t>
      </w:r>
      <w:bookmarkEnd w:id="2"/>
      <w:r w:rsidRPr="00982BD8">
        <w:t xml:space="preserve">stanoví nejvyšší množství podporované elektřiny v </w:t>
      </w:r>
      <w:proofErr w:type="spellStart"/>
      <w:r w:rsidRPr="00982BD8">
        <w:t>MWh</w:t>
      </w:r>
      <w:proofErr w:type="spellEnd"/>
      <w:r w:rsidRPr="00982BD8">
        <w:t xml:space="preserve"> pro období po desátém kalendářním roce následujícím po roce, ve kterém byla výrobna elektřiny uvedena do provozu, do uplynutí životnosti výrobny elektřiny a dále stanoví</w:t>
      </w:r>
      <w:r w:rsidRPr="005E4311">
        <w:t>, zda právo</w:t>
      </w:r>
      <w:r w:rsidRPr="00982BD8">
        <w:t xml:space="preserve"> na podporu je ve výši stanovené Úřadem </w:t>
      </w:r>
    </w:p>
    <w:p w:rsidR="004736A9" w:rsidRPr="00982BD8" w:rsidRDefault="004736A9" w:rsidP="004736A9">
      <w:pPr>
        <w:autoSpaceDE w:val="0"/>
        <w:autoSpaceDN w:val="0"/>
        <w:adjustRightInd w:val="0"/>
        <w:ind w:firstLine="567"/>
        <w:contextualSpacing/>
        <w:jc w:val="both"/>
      </w:pPr>
    </w:p>
    <w:p w:rsidR="004736A9" w:rsidRPr="00982BD8" w:rsidRDefault="004736A9" w:rsidP="004736A9">
      <w:pPr>
        <w:autoSpaceDE w:val="0"/>
        <w:autoSpaceDN w:val="0"/>
        <w:adjustRightInd w:val="0"/>
        <w:ind w:left="567" w:hanging="425"/>
        <w:contextualSpacing/>
        <w:jc w:val="both"/>
      </w:pPr>
      <w:r w:rsidRPr="00982BD8">
        <w:t>a)</w:t>
      </w:r>
      <w:r w:rsidRPr="00982BD8">
        <w:tab/>
        <w:t>podle podmínek platných pro rok, ve kterém byla výrobna elektřiny uvedena do provozu, pokud v sektoru nebylo zjištěno riziko nadměrné podpory, nebo</w:t>
      </w:r>
    </w:p>
    <w:p w:rsidR="004736A9" w:rsidRPr="00982BD8" w:rsidRDefault="004736A9" w:rsidP="004736A9">
      <w:pPr>
        <w:autoSpaceDE w:val="0"/>
        <w:autoSpaceDN w:val="0"/>
        <w:adjustRightInd w:val="0"/>
        <w:ind w:left="567" w:hanging="425"/>
        <w:contextualSpacing/>
        <w:jc w:val="both"/>
      </w:pPr>
    </w:p>
    <w:p w:rsidR="004736A9" w:rsidRPr="00982BD8" w:rsidRDefault="004736A9" w:rsidP="004736A9">
      <w:pPr>
        <w:autoSpaceDE w:val="0"/>
        <w:autoSpaceDN w:val="0"/>
        <w:adjustRightInd w:val="0"/>
        <w:ind w:left="567" w:hanging="425"/>
        <w:contextualSpacing/>
        <w:jc w:val="both"/>
      </w:pPr>
      <w:r w:rsidRPr="00982BD8">
        <w:t>b)</w:t>
      </w:r>
      <w:r w:rsidRPr="00982BD8">
        <w:tab/>
        <w:t xml:space="preserve">k odstranění rizika nadměrné podpory, pokud bylo v sektoru zjištěno riziko nadměrné podpory.“  </w:t>
      </w:r>
    </w:p>
    <w:p w:rsidR="00A4637F" w:rsidRDefault="00A4637F"/>
    <w:p w:rsidR="00A4637F" w:rsidRDefault="00A4637F"/>
    <w:p w:rsidR="00A4637F" w:rsidRPr="004736A9" w:rsidRDefault="00C064E3">
      <w:pPr>
        <w:rPr>
          <w:b/>
        </w:rPr>
      </w:pPr>
      <w:proofErr w:type="gramStart"/>
      <w:r>
        <w:rPr>
          <w:b/>
        </w:rPr>
        <w:t xml:space="preserve">C.4. </w:t>
      </w:r>
      <w:r w:rsidR="00A4637F" w:rsidRPr="004736A9">
        <w:rPr>
          <w:b/>
        </w:rPr>
        <w:t>SD</w:t>
      </w:r>
      <w:proofErr w:type="gramEnd"/>
      <w:r w:rsidR="00A4637F" w:rsidRPr="004736A9">
        <w:rPr>
          <w:b/>
        </w:rPr>
        <w:t xml:space="preserve"> 8555</w:t>
      </w:r>
    </w:p>
    <w:p w:rsidR="004736A9" w:rsidRPr="00EC73BE" w:rsidRDefault="004736A9" w:rsidP="006B77FB">
      <w:pPr>
        <w:widowControl/>
        <w:numPr>
          <w:ilvl w:val="0"/>
          <w:numId w:val="9"/>
        </w:numPr>
        <w:ind w:left="426" w:hanging="426"/>
        <w:jc w:val="both"/>
        <w:rPr>
          <w:rFonts w:cstheme="majorHAnsi"/>
        </w:rPr>
      </w:pPr>
      <w:r w:rsidRPr="0043215D">
        <w:t>V </w:t>
      </w:r>
      <w:r>
        <w:t>tisku 870/0</w:t>
      </w:r>
      <w:r w:rsidRPr="0043215D">
        <w:t xml:space="preserve"> části první čl. I </w:t>
      </w:r>
      <w:r>
        <w:t>bod 2 zní:</w:t>
      </w:r>
    </w:p>
    <w:p w:rsidR="004736A9" w:rsidRPr="00EC73BE" w:rsidRDefault="004736A9" w:rsidP="004736A9">
      <w:pPr>
        <w:jc w:val="both"/>
        <w:rPr>
          <w:rFonts w:cstheme="majorHAnsi"/>
        </w:rPr>
      </w:pPr>
      <w:r>
        <w:t>„</w:t>
      </w:r>
      <w:r w:rsidRPr="00EC73BE">
        <w:t xml:space="preserve">V § 1 odst. 1 písm. a) se slova „podporu elektřiny a tepla“ nahrazují slovy „podporu elektřiny, tepla a </w:t>
      </w:r>
      <w:proofErr w:type="spellStart"/>
      <w:r w:rsidRPr="00EC73BE">
        <w:t>biometanu</w:t>
      </w:r>
      <w:proofErr w:type="spellEnd"/>
      <w:r w:rsidRPr="00EC73BE">
        <w:t>“ a za slova „výroby elektřiny a tepla“ se vkládají slova „,</w:t>
      </w:r>
      <w:r>
        <w:t xml:space="preserve"> </w:t>
      </w:r>
      <w:r w:rsidRPr="00EC73BE">
        <w:t>přechodn</w:t>
      </w:r>
      <w:r>
        <w:t>ou</w:t>
      </w:r>
      <w:r w:rsidRPr="00EC73BE">
        <w:t xml:space="preserve"> transformační podpor</w:t>
      </w:r>
      <w:r>
        <w:t>u</w:t>
      </w:r>
      <w:r w:rsidRPr="00EC73BE">
        <w:t xml:space="preserve"> tepla v soustavách zásobování tepelnou energií a zajištění přiměřenosti této podpory“</w:t>
      </w:r>
      <w:r>
        <w:t>.</w:t>
      </w:r>
      <w:r w:rsidRPr="00EC73BE">
        <w:t>“</w:t>
      </w:r>
      <w:r>
        <w:t>.</w:t>
      </w:r>
    </w:p>
    <w:p w:rsidR="004736A9" w:rsidRPr="00EC73BE" w:rsidRDefault="004736A9" w:rsidP="004736A9">
      <w:pPr>
        <w:jc w:val="both"/>
        <w:rPr>
          <w:rFonts w:cstheme="majorHAnsi"/>
        </w:rPr>
      </w:pPr>
    </w:p>
    <w:p w:rsidR="004736A9" w:rsidRDefault="004736A9" w:rsidP="006B77FB">
      <w:pPr>
        <w:widowControl/>
        <w:numPr>
          <w:ilvl w:val="0"/>
          <w:numId w:val="9"/>
        </w:numPr>
        <w:ind w:left="425" w:hanging="425"/>
        <w:jc w:val="both"/>
      </w:pPr>
      <w:r w:rsidRPr="0043215D">
        <w:t>V </w:t>
      </w:r>
      <w:r>
        <w:t>tisku 870/0</w:t>
      </w:r>
      <w:r w:rsidRPr="0043215D">
        <w:t xml:space="preserve"> části první čl. I </w:t>
      </w:r>
      <w:r>
        <w:t xml:space="preserve">původním bodě 17 v § 3 odst. 4 v úvodním ustanovení se za slova „udržovací podpora tepla“)“ vkládají slova „a pro přechodnou </w:t>
      </w:r>
      <w:r w:rsidRPr="0012365C">
        <w:t>transformační podporu tepla v soustavách zásobování tepelnou energií</w:t>
      </w:r>
      <w:r>
        <w:t>“.</w:t>
      </w:r>
    </w:p>
    <w:p w:rsidR="004736A9" w:rsidRPr="0050321C" w:rsidRDefault="004736A9" w:rsidP="004736A9">
      <w:pPr>
        <w:widowControl/>
        <w:jc w:val="both"/>
      </w:pPr>
    </w:p>
    <w:p w:rsidR="004736A9" w:rsidRDefault="004736A9" w:rsidP="006B77FB">
      <w:pPr>
        <w:widowControl/>
        <w:numPr>
          <w:ilvl w:val="0"/>
          <w:numId w:val="9"/>
        </w:numPr>
        <w:ind w:left="425" w:hanging="425"/>
        <w:jc w:val="both"/>
      </w:pPr>
      <w:r w:rsidRPr="0043215D">
        <w:t>V </w:t>
      </w:r>
      <w:r>
        <w:t>tisku 870/0</w:t>
      </w:r>
      <w:r w:rsidRPr="0043215D">
        <w:t xml:space="preserve"> části první čl. I </w:t>
      </w:r>
      <w:r>
        <w:t>původním bodě 17 v § 3 odst. 4 písm. c) se za slova „§25a odst. 1“ vkládají slova „, § 26b“.</w:t>
      </w:r>
    </w:p>
    <w:p w:rsidR="004736A9" w:rsidRPr="0050321C" w:rsidRDefault="004736A9" w:rsidP="004736A9">
      <w:pPr>
        <w:widowControl/>
        <w:jc w:val="both"/>
      </w:pPr>
    </w:p>
    <w:p w:rsidR="004736A9" w:rsidRDefault="004736A9" w:rsidP="006B77FB">
      <w:pPr>
        <w:widowControl/>
        <w:numPr>
          <w:ilvl w:val="0"/>
          <w:numId w:val="9"/>
        </w:numPr>
        <w:ind w:left="425" w:hanging="425"/>
        <w:jc w:val="both"/>
      </w:pPr>
      <w:r w:rsidRPr="0043215D">
        <w:t>V </w:t>
      </w:r>
      <w:r>
        <w:t>tisku 870/0</w:t>
      </w:r>
      <w:r w:rsidRPr="0043215D">
        <w:t xml:space="preserve"> části první čl. I </w:t>
      </w:r>
      <w:r>
        <w:t xml:space="preserve">původním bodě 17 v § 3 odst. 4 písm. h) zní: „h) dobu trvání udržovací podpory elektřiny, dobu trvání udržovací podpory tepla </w:t>
      </w:r>
      <w:r w:rsidRPr="0012365C">
        <w:t>a období, za které se poskytuje přechodná transformační podpora tepla v soustavách zásobování tepelnou energií</w:t>
      </w:r>
      <w:r>
        <w:t>.“.</w:t>
      </w:r>
    </w:p>
    <w:p w:rsidR="004736A9" w:rsidRPr="0050321C" w:rsidRDefault="004736A9" w:rsidP="004736A9">
      <w:pPr>
        <w:widowControl/>
        <w:jc w:val="both"/>
      </w:pPr>
    </w:p>
    <w:p w:rsidR="004736A9" w:rsidRPr="0050321C" w:rsidRDefault="004736A9" w:rsidP="006B77FB">
      <w:pPr>
        <w:widowControl/>
        <w:numPr>
          <w:ilvl w:val="0"/>
          <w:numId w:val="9"/>
        </w:numPr>
        <w:ind w:left="426" w:hanging="426"/>
        <w:jc w:val="both"/>
      </w:pPr>
      <w:r w:rsidRPr="0043215D">
        <w:t>V </w:t>
      </w:r>
      <w:r>
        <w:t>tisku 870/0</w:t>
      </w:r>
      <w:r w:rsidRPr="0043215D">
        <w:t xml:space="preserve"> části první čl. I </w:t>
      </w:r>
      <w:r>
        <w:t xml:space="preserve">původním bodě 17 v § 3 odst. 4 se nakonec vkládá nové písmeno e), které zní: </w:t>
      </w:r>
    </w:p>
    <w:p w:rsidR="004736A9" w:rsidRPr="0050321C" w:rsidRDefault="004736A9" w:rsidP="004736A9">
      <w:pPr>
        <w:jc w:val="both"/>
      </w:pPr>
      <w:r w:rsidRPr="0050321C">
        <w:t>„e) vymezení tepla, na které se nevztahuje přechodná transformační podpora tepla v soustavách zásobování tepelnou energií, a ceny povolenky na emise skleníkových plynů zajištující přechod k transformaci výroby tepla.“.</w:t>
      </w:r>
    </w:p>
    <w:p w:rsidR="004736A9" w:rsidRDefault="004736A9" w:rsidP="004736A9">
      <w:pPr>
        <w:autoSpaceDE w:val="0"/>
        <w:autoSpaceDN w:val="0"/>
        <w:adjustRightInd w:val="0"/>
        <w:jc w:val="both"/>
        <w:rPr>
          <w:b/>
        </w:rPr>
      </w:pPr>
    </w:p>
    <w:p w:rsidR="004736A9" w:rsidRPr="0043215D" w:rsidRDefault="004736A9" w:rsidP="006B77FB">
      <w:pPr>
        <w:widowControl/>
        <w:numPr>
          <w:ilvl w:val="0"/>
          <w:numId w:val="9"/>
        </w:numPr>
        <w:ind w:left="426" w:hanging="426"/>
        <w:jc w:val="both"/>
      </w:pPr>
      <w:r w:rsidRPr="0043215D">
        <w:t>V </w:t>
      </w:r>
      <w:r>
        <w:t>tisku 870/0</w:t>
      </w:r>
      <w:r w:rsidRPr="0043215D">
        <w:t xml:space="preserve"> části první čl. I </w:t>
      </w:r>
      <w:r>
        <w:t xml:space="preserve">původní </w:t>
      </w:r>
      <w:r w:rsidRPr="0043215D">
        <w:t>bod 79 zní:</w:t>
      </w:r>
    </w:p>
    <w:p w:rsidR="004736A9" w:rsidRPr="00184FA5" w:rsidRDefault="004736A9" w:rsidP="004736A9">
      <w:pPr>
        <w:suppressAutoHyphens w:val="0"/>
        <w:jc w:val="both"/>
        <w:rPr>
          <w:rFonts w:cstheme="minorHAnsi"/>
        </w:rPr>
      </w:pPr>
      <w:r w:rsidRPr="00184FA5">
        <w:rPr>
          <w:rFonts w:cstheme="minorHAnsi"/>
        </w:rPr>
        <w:t>„V části první nadpis hlavy V zní:</w:t>
      </w:r>
      <w:r>
        <w:rPr>
          <w:rFonts w:cstheme="minorHAnsi"/>
        </w:rPr>
        <w:t xml:space="preserve"> </w:t>
      </w:r>
      <w:r w:rsidRPr="00184FA5">
        <w:rPr>
          <w:rFonts w:cstheme="minorHAnsi"/>
        </w:rPr>
        <w:t xml:space="preserve">„Podpora tepla a podpora </w:t>
      </w:r>
      <w:proofErr w:type="spellStart"/>
      <w:r w:rsidRPr="00184FA5">
        <w:rPr>
          <w:rFonts w:cstheme="minorHAnsi"/>
        </w:rPr>
        <w:t>biometanu</w:t>
      </w:r>
      <w:proofErr w:type="spellEnd"/>
      <w:r w:rsidRPr="00184FA5">
        <w:rPr>
          <w:rFonts w:cstheme="minorHAnsi"/>
        </w:rPr>
        <w:t>“</w:t>
      </w:r>
      <w:r>
        <w:rPr>
          <w:rFonts w:cstheme="minorHAnsi"/>
        </w:rPr>
        <w:t>.“</w:t>
      </w:r>
      <w:r w:rsidRPr="00184FA5">
        <w:rPr>
          <w:rFonts w:cstheme="minorHAnsi"/>
        </w:rPr>
        <w:t xml:space="preserve">. </w:t>
      </w:r>
    </w:p>
    <w:p w:rsidR="004736A9" w:rsidRPr="00EA613F" w:rsidRDefault="004736A9" w:rsidP="004736A9">
      <w:pPr>
        <w:autoSpaceDE w:val="0"/>
        <w:autoSpaceDN w:val="0"/>
        <w:adjustRightInd w:val="0"/>
        <w:jc w:val="both"/>
        <w:rPr>
          <w:b/>
        </w:rPr>
      </w:pPr>
    </w:p>
    <w:p w:rsidR="004736A9" w:rsidRPr="00FC385E" w:rsidRDefault="004736A9" w:rsidP="006B77FB">
      <w:pPr>
        <w:widowControl/>
        <w:numPr>
          <w:ilvl w:val="0"/>
          <w:numId w:val="9"/>
        </w:numPr>
        <w:ind w:left="426" w:hanging="426"/>
        <w:jc w:val="both"/>
        <w:rPr>
          <w:rFonts w:cstheme="minorHAnsi"/>
        </w:rPr>
      </w:pPr>
      <w:r w:rsidRPr="0043215D">
        <w:t>V </w:t>
      </w:r>
      <w:r>
        <w:t>tisku 870/0</w:t>
      </w:r>
      <w:r w:rsidRPr="0043215D">
        <w:t xml:space="preserve"> části první čl. I </w:t>
      </w:r>
      <w:r>
        <w:rPr>
          <w:rFonts w:cstheme="minorHAnsi"/>
        </w:rPr>
        <w:t>z</w:t>
      </w:r>
      <w:r w:rsidRPr="00FC385E">
        <w:rPr>
          <w:rFonts w:cstheme="minorHAnsi"/>
        </w:rPr>
        <w:t xml:space="preserve">a </w:t>
      </w:r>
      <w:r>
        <w:t xml:space="preserve">původním </w:t>
      </w:r>
      <w:r w:rsidRPr="00FC385E">
        <w:rPr>
          <w:rFonts w:cstheme="minorHAnsi"/>
        </w:rPr>
        <w:t>bod</w:t>
      </w:r>
      <w:r>
        <w:rPr>
          <w:rFonts w:cstheme="minorHAnsi"/>
        </w:rPr>
        <w:t>em</w:t>
      </w:r>
      <w:r w:rsidRPr="00FC385E">
        <w:rPr>
          <w:rFonts w:cstheme="minorHAnsi"/>
        </w:rPr>
        <w:t xml:space="preserve"> 99 vložit nový bod</w:t>
      </w:r>
      <w:r>
        <w:rPr>
          <w:rFonts w:cstheme="minorHAnsi"/>
        </w:rPr>
        <w:t>, který</w:t>
      </w:r>
      <w:r w:rsidRPr="00FC385E">
        <w:rPr>
          <w:rFonts w:cstheme="minorHAnsi"/>
        </w:rPr>
        <w:t xml:space="preserve"> zní:</w:t>
      </w:r>
    </w:p>
    <w:p w:rsidR="004736A9" w:rsidRPr="00184FA5" w:rsidRDefault="004736A9" w:rsidP="004736A9">
      <w:pPr>
        <w:jc w:val="both"/>
        <w:rPr>
          <w:rFonts w:cstheme="minorHAnsi"/>
        </w:rPr>
      </w:pPr>
      <w:r>
        <w:rPr>
          <w:rFonts w:cstheme="minorHAnsi"/>
        </w:rPr>
        <w:t>„</w:t>
      </w:r>
      <w:r w:rsidRPr="00184FA5">
        <w:rPr>
          <w:rFonts w:cstheme="minorHAnsi"/>
        </w:rPr>
        <w:t xml:space="preserve">Za § 26a se vkládají </w:t>
      </w:r>
      <w:r>
        <w:rPr>
          <w:rFonts w:cstheme="minorHAnsi"/>
        </w:rPr>
        <w:t xml:space="preserve">nové </w:t>
      </w:r>
      <w:r w:rsidRPr="00184FA5">
        <w:rPr>
          <w:rFonts w:cstheme="minorHAnsi"/>
        </w:rPr>
        <w:t>§ 26b až § 26d, které</w:t>
      </w:r>
      <w:r>
        <w:rPr>
          <w:rFonts w:cstheme="minorHAnsi"/>
        </w:rPr>
        <w:t xml:space="preserve"> včetně poznámky pod čarou č. x</w:t>
      </w:r>
      <w:r w:rsidRPr="00184FA5">
        <w:rPr>
          <w:rFonts w:cstheme="minorHAnsi"/>
        </w:rPr>
        <w:t xml:space="preserve"> znějí:</w:t>
      </w:r>
    </w:p>
    <w:p w:rsidR="004736A9" w:rsidRPr="00184FA5" w:rsidRDefault="004736A9" w:rsidP="004736A9">
      <w:pPr>
        <w:autoSpaceDE w:val="0"/>
        <w:autoSpaceDN w:val="0"/>
        <w:adjustRightInd w:val="0"/>
        <w:jc w:val="both"/>
        <w:rPr>
          <w:rFonts w:cstheme="minorHAnsi"/>
        </w:rPr>
      </w:pPr>
    </w:p>
    <w:p w:rsidR="004736A9" w:rsidRPr="00184FA5" w:rsidRDefault="004736A9" w:rsidP="004736A9">
      <w:pPr>
        <w:jc w:val="center"/>
      </w:pPr>
      <w:r w:rsidRPr="00184FA5">
        <w:t>„§ 26b</w:t>
      </w:r>
    </w:p>
    <w:p w:rsidR="004736A9" w:rsidRPr="00184FA5" w:rsidRDefault="004736A9" w:rsidP="004736A9">
      <w:pPr>
        <w:jc w:val="center"/>
      </w:pPr>
      <w:r w:rsidRPr="00184FA5">
        <w:t xml:space="preserve">Přechodná transformační podpora tepla v soustavách zásobování tepelnou energií </w:t>
      </w:r>
    </w:p>
    <w:p w:rsidR="004736A9" w:rsidRPr="00184FA5" w:rsidRDefault="004736A9" w:rsidP="004736A9">
      <w:pPr>
        <w:jc w:val="both"/>
      </w:pPr>
      <w:r w:rsidRPr="00184FA5">
        <w:t xml:space="preserve">        (1) Přechodná transformační podpora tepla v soustavách zásobování tepelnou energií (dále jen „přechodná transformační podpora tepla“) se vztahuje na teplo vyrobené ve výrobně tepla</w:t>
      </w:r>
      <w:r>
        <w:t xml:space="preserve"> z neobnovitelných zdrojů</w:t>
      </w:r>
      <w:r w:rsidRPr="00184FA5">
        <w:t xml:space="preserve">, které bylo dodáno do rozvodného tepelného zařízení soustavy zásobování tepelnou energií umístěné na území České republiky, a na jehož výrobu byly výrobcem tepla </w:t>
      </w:r>
      <w:r>
        <w:t xml:space="preserve">z neobnovitelného zdroje </w:t>
      </w:r>
      <w:r w:rsidRPr="00184FA5">
        <w:t xml:space="preserve">nakoupeny a vyřazeny povolenky na emise skleníkových plynů podle jiného právního </w:t>
      </w:r>
      <w:proofErr w:type="spellStart"/>
      <w:r w:rsidRPr="00184FA5">
        <w:t>předpisu</w:t>
      </w:r>
      <w:r w:rsidRPr="00BB41B8">
        <w:rPr>
          <w:vertAlign w:val="superscript"/>
        </w:rPr>
        <w:t>x</w:t>
      </w:r>
      <w:proofErr w:type="spellEnd"/>
      <w:r w:rsidRPr="00BB41B8">
        <w:rPr>
          <w:vertAlign w:val="superscript"/>
        </w:rPr>
        <w:t>)</w:t>
      </w:r>
      <w:r w:rsidRPr="00184FA5">
        <w:t xml:space="preserve">.  </w:t>
      </w:r>
    </w:p>
    <w:p w:rsidR="004736A9" w:rsidRPr="00184FA5" w:rsidRDefault="004736A9" w:rsidP="004736A9">
      <w:pPr>
        <w:ind w:firstLine="426"/>
        <w:jc w:val="both"/>
      </w:pPr>
      <w:r w:rsidRPr="00184FA5" w:rsidDel="00830590">
        <w:t xml:space="preserve"> </w:t>
      </w:r>
      <w:r w:rsidRPr="00184FA5">
        <w:t xml:space="preserve">(2) Přechodná transformační podpora tepla se nevztahuje na teplo vymezené v nařízení vlády podle § 3.        </w:t>
      </w:r>
    </w:p>
    <w:p w:rsidR="004736A9" w:rsidRPr="00184FA5" w:rsidRDefault="004736A9" w:rsidP="004736A9">
      <w:pPr>
        <w:jc w:val="center"/>
      </w:pPr>
      <w:r w:rsidRPr="00184FA5">
        <w:t>§ 26c</w:t>
      </w:r>
    </w:p>
    <w:p w:rsidR="004736A9" w:rsidRPr="004736A9" w:rsidRDefault="004736A9" w:rsidP="004736A9">
      <w:pPr>
        <w:pStyle w:val="Odstavecseseznamem"/>
        <w:widowControl w:val="0"/>
        <w:autoSpaceDE w:val="0"/>
        <w:autoSpaceDN w:val="0"/>
        <w:adjustRightInd w:val="0"/>
        <w:spacing w:after="0" w:line="240" w:lineRule="auto"/>
        <w:ind w:left="360"/>
        <w:jc w:val="center"/>
        <w:rPr>
          <w:rFonts w:ascii="Times New Roman" w:hAnsi="Times New Roman"/>
          <w:bCs/>
          <w:sz w:val="24"/>
          <w:szCs w:val="24"/>
        </w:rPr>
      </w:pPr>
      <w:r w:rsidRPr="004736A9">
        <w:rPr>
          <w:rFonts w:ascii="Times New Roman" w:hAnsi="Times New Roman"/>
          <w:bCs/>
          <w:sz w:val="24"/>
          <w:szCs w:val="24"/>
        </w:rPr>
        <w:t xml:space="preserve">Práva a povinnosti související s </w:t>
      </w:r>
      <w:r w:rsidRPr="004736A9">
        <w:rPr>
          <w:rFonts w:ascii="Times New Roman" w:hAnsi="Times New Roman"/>
          <w:sz w:val="24"/>
          <w:szCs w:val="24"/>
        </w:rPr>
        <w:t>přechodnou transformační podporou tepla</w:t>
      </w:r>
      <w:r w:rsidRPr="004736A9">
        <w:rPr>
          <w:rFonts w:ascii="Times New Roman" w:hAnsi="Times New Roman"/>
          <w:bCs/>
          <w:sz w:val="24"/>
          <w:szCs w:val="24"/>
        </w:rPr>
        <w:t xml:space="preserve"> </w:t>
      </w:r>
    </w:p>
    <w:p w:rsidR="004736A9" w:rsidRPr="004736A9" w:rsidRDefault="004736A9" w:rsidP="004736A9">
      <w:pPr>
        <w:pStyle w:val="Odstavecseseznamem"/>
        <w:widowControl w:val="0"/>
        <w:autoSpaceDE w:val="0"/>
        <w:autoSpaceDN w:val="0"/>
        <w:adjustRightInd w:val="0"/>
        <w:spacing w:after="0" w:line="240" w:lineRule="auto"/>
        <w:ind w:left="426"/>
        <w:jc w:val="both"/>
        <w:rPr>
          <w:rFonts w:ascii="Times New Roman" w:hAnsi="Times New Roman"/>
          <w:sz w:val="24"/>
          <w:szCs w:val="24"/>
        </w:rPr>
      </w:pPr>
    </w:p>
    <w:p w:rsidR="004736A9" w:rsidRPr="004736A9" w:rsidRDefault="004736A9" w:rsidP="004736A9">
      <w:pPr>
        <w:tabs>
          <w:tab w:val="left" w:pos="426"/>
        </w:tabs>
        <w:ind w:firstLine="426"/>
        <w:jc w:val="both"/>
        <w:rPr>
          <w:rFonts w:cs="Times New Roman"/>
        </w:rPr>
      </w:pPr>
      <w:r w:rsidRPr="004736A9">
        <w:rPr>
          <w:rFonts w:cs="Times New Roman"/>
        </w:rPr>
        <w:t>(1) Právo na přechodnou transformační podporu tepla se vztahuje na</w:t>
      </w:r>
      <w:r w:rsidRPr="004736A9">
        <w:rPr>
          <w:rStyle w:val="Odkaznakoment"/>
          <w:rFonts w:cs="Times New Roman"/>
          <w:sz w:val="24"/>
          <w:szCs w:val="24"/>
        </w:rPr>
        <w:t xml:space="preserve"> </w:t>
      </w:r>
      <w:r w:rsidRPr="004736A9">
        <w:rPr>
          <w:rFonts w:cs="Times New Roman"/>
        </w:rPr>
        <w:t>držitele licence na výrobu tepelné energie, který vyrábí teplo z neobnovitelného zdroje.</w:t>
      </w:r>
    </w:p>
    <w:p w:rsidR="004736A9" w:rsidRPr="004736A9" w:rsidRDefault="004736A9" w:rsidP="004736A9">
      <w:pPr>
        <w:pStyle w:val="Odstavecseseznamem"/>
        <w:spacing w:after="0" w:line="240" w:lineRule="auto"/>
        <w:ind w:left="0" w:firstLine="357"/>
        <w:jc w:val="both"/>
        <w:rPr>
          <w:rFonts w:ascii="Times New Roman" w:hAnsi="Times New Roman"/>
          <w:sz w:val="24"/>
          <w:szCs w:val="24"/>
        </w:rPr>
      </w:pPr>
      <w:r w:rsidRPr="004736A9">
        <w:rPr>
          <w:rFonts w:ascii="Times New Roman" w:hAnsi="Times New Roman"/>
          <w:sz w:val="24"/>
          <w:szCs w:val="24"/>
        </w:rPr>
        <w:t>(2) Výrobce tepla z neobnovitelného zdroje, který uplatňuje přechodnou transformační podporu tepla, je povinen zaregistrovat tuto podporu v systému operátora trhu. Postup při registraci stanoví prováděcí právní předpis.</w:t>
      </w:r>
    </w:p>
    <w:p w:rsidR="004736A9" w:rsidRPr="004736A9" w:rsidRDefault="004736A9" w:rsidP="004736A9">
      <w:pPr>
        <w:pStyle w:val="Odstavecseseznamem"/>
        <w:spacing w:after="0" w:line="240" w:lineRule="auto"/>
        <w:ind w:left="0" w:firstLine="357"/>
        <w:jc w:val="both"/>
        <w:rPr>
          <w:rFonts w:ascii="Times New Roman" w:hAnsi="Times New Roman"/>
          <w:sz w:val="24"/>
          <w:szCs w:val="24"/>
        </w:rPr>
      </w:pPr>
    </w:p>
    <w:p w:rsidR="004736A9" w:rsidRDefault="004736A9" w:rsidP="004736A9">
      <w:pPr>
        <w:tabs>
          <w:tab w:val="left" w:pos="284"/>
        </w:tabs>
        <w:autoSpaceDE w:val="0"/>
        <w:autoSpaceDN w:val="0"/>
        <w:adjustRightInd w:val="0"/>
        <w:jc w:val="both"/>
      </w:pPr>
      <w:r w:rsidRPr="004736A9">
        <w:rPr>
          <w:rFonts w:cs="Times New Roman"/>
        </w:rPr>
        <w:t xml:space="preserve">      (3) Výrobce tepla z neobnovitelného zdroje je povinen předat elektronickou formou operátorovi</w:t>
      </w:r>
      <w:r w:rsidRPr="00184FA5">
        <w:t xml:space="preserve"> trhu úplné a pravdivé údaje týkající se identifikace výrobce tepla</w:t>
      </w:r>
      <w:r>
        <w:t xml:space="preserve"> z neobnovitelného zdroje</w:t>
      </w:r>
      <w:r w:rsidRPr="00184FA5">
        <w:t xml:space="preserve"> a výrobny tepla</w:t>
      </w:r>
      <w:r>
        <w:t xml:space="preserve"> z neobnovitelného zdroje</w:t>
      </w:r>
      <w:r w:rsidRPr="00184FA5">
        <w:t xml:space="preserve"> a</w:t>
      </w:r>
      <w:r>
        <w:t xml:space="preserve"> údaje pro vyúčtování bonusu k transformaci výroby tepla podle § 26d odst. 7 a</w:t>
      </w:r>
      <w:r w:rsidRPr="00184FA5">
        <w:t xml:space="preserve"> na vyžádání operátora trhu poskytnout další doplňující </w:t>
      </w:r>
      <w:r>
        <w:t>údaje</w:t>
      </w:r>
      <w:r w:rsidRPr="00184FA5">
        <w:t xml:space="preserve">; způsob předání údajů, rozsah údajů a termín předání a evidence údajů stanoví prováděcí právní předpis.      </w:t>
      </w:r>
    </w:p>
    <w:p w:rsidR="004736A9" w:rsidRDefault="004736A9" w:rsidP="004736A9">
      <w:pPr>
        <w:tabs>
          <w:tab w:val="left" w:pos="284"/>
        </w:tabs>
        <w:autoSpaceDE w:val="0"/>
        <w:autoSpaceDN w:val="0"/>
        <w:adjustRightInd w:val="0"/>
        <w:jc w:val="both"/>
      </w:pPr>
    </w:p>
    <w:p w:rsidR="004736A9" w:rsidRDefault="004736A9" w:rsidP="004736A9">
      <w:pPr>
        <w:tabs>
          <w:tab w:val="left" w:pos="426"/>
        </w:tabs>
        <w:jc w:val="both"/>
      </w:pPr>
      <w:r>
        <w:t xml:space="preserve">        (4) Výrobce tepla z neobnovitelného zdroje, </w:t>
      </w:r>
      <w:r w:rsidRPr="00184FA5">
        <w:t>který uplatňuje přechodnou transformační podporu tepla</w:t>
      </w:r>
      <w:r>
        <w:t>, je v případě výroby tepla z uhlí povinen úplnými a pravdivými údaji doložit závazek ukončit výrobu tepla z uhlí v dané výrobně tepla z neobnovitelného zdroje nejpozději do 31. prosince 2030 a po uvedeném datu zajistit výrobu tepla z jiných zdrojů energie než z uhlí. Způsob, rozsah a termín</w:t>
      </w:r>
      <w:r w:rsidRPr="00184FA5">
        <w:t xml:space="preserve"> </w:t>
      </w:r>
      <w:r>
        <w:t>doložení</w:t>
      </w:r>
      <w:r w:rsidRPr="00184FA5">
        <w:t xml:space="preserve"> závazku stanoví prováděcí právní předpis. </w:t>
      </w:r>
    </w:p>
    <w:p w:rsidR="004736A9" w:rsidRPr="00184FA5" w:rsidRDefault="004736A9" w:rsidP="004736A9">
      <w:pPr>
        <w:tabs>
          <w:tab w:val="left" w:pos="284"/>
        </w:tabs>
        <w:autoSpaceDE w:val="0"/>
        <w:autoSpaceDN w:val="0"/>
        <w:adjustRightInd w:val="0"/>
        <w:jc w:val="both"/>
      </w:pPr>
      <w:r>
        <w:t xml:space="preserve">      (5) Výrobce tepla z neobnovitelného zdroje je v případě výroby tepla z uhlí povinen předávat operátorovi trhu s údaji pro vyúčtování bonusu k transformaci výroby tepla také úplné a pravdivé údaje o pokroku při plnění závazku uvedeného v odstavci 4. Způsob a rozsah údajů o pokroku plnění závazku uvedeného v odstavci 4 stanoví prováděcí právní předpis.</w:t>
      </w:r>
    </w:p>
    <w:p w:rsidR="004736A9" w:rsidRPr="00184FA5" w:rsidRDefault="004736A9" w:rsidP="004736A9">
      <w:pPr>
        <w:tabs>
          <w:tab w:val="left" w:pos="426"/>
        </w:tabs>
        <w:jc w:val="both"/>
      </w:pPr>
    </w:p>
    <w:p w:rsidR="004736A9" w:rsidRPr="00184FA5" w:rsidRDefault="004736A9" w:rsidP="004736A9">
      <w:pPr>
        <w:autoSpaceDE w:val="0"/>
        <w:autoSpaceDN w:val="0"/>
        <w:adjustRightInd w:val="0"/>
        <w:jc w:val="center"/>
        <w:rPr>
          <w:rFonts w:cstheme="minorHAnsi"/>
        </w:rPr>
      </w:pPr>
      <w:r w:rsidRPr="00184FA5">
        <w:rPr>
          <w:rFonts w:cstheme="minorHAnsi"/>
        </w:rPr>
        <w:t>§ 26d</w:t>
      </w:r>
    </w:p>
    <w:p w:rsidR="004736A9" w:rsidRPr="00184FA5" w:rsidRDefault="004736A9" w:rsidP="004736A9">
      <w:pPr>
        <w:autoSpaceDE w:val="0"/>
        <w:autoSpaceDN w:val="0"/>
        <w:adjustRightInd w:val="0"/>
        <w:rPr>
          <w:rFonts w:cstheme="minorHAnsi"/>
        </w:rPr>
      </w:pPr>
    </w:p>
    <w:p w:rsidR="004736A9" w:rsidRPr="00184FA5" w:rsidRDefault="004736A9" w:rsidP="004736A9">
      <w:pPr>
        <w:autoSpaceDE w:val="0"/>
        <w:autoSpaceDN w:val="0"/>
        <w:adjustRightInd w:val="0"/>
        <w:jc w:val="center"/>
        <w:rPr>
          <w:rFonts w:cstheme="minorHAnsi"/>
          <w:bCs/>
        </w:rPr>
      </w:pPr>
      <w:r w:rsidRPr="00184FA5">
        <w:rPr>
          <w:rFonts w:cstheme="minorHAnsi"/>
          <w:bCs/>
        </w:rPr>
        <w:t xml:space="preserve">Forma a výše </w:t>
      </w:r>
      <w:r w:rsidRPr="00184FA5">
        <w:rPr>
          <w:rFonts w:cstheme="minorHAnsi"/>
        </w:rPr>
        <w:t>přechodné transformační podpory tepla</w:t>
      </w:r>
    </w:p>
    <w:p w:rsidR="004736A9" w:rsidRPr="00184FA5" w:rsidRDefault="004736A9" w:rsidP="004736A9">
      <w:pPr>
        <w:pStyle w:val="Odstavecseseznamem"/>
        <w:widowControl w:val="0"/>
        <w:autoSpaceDE w:val="0"/>
        <w:autoSpaceDN w:val="0"/>
        <w:adjustRightInd w:val="0"/>
        <w:spacing w:after="0" w:line="240" w:lineRule="auto"/>
        <w:ind w:left="426"/>
        <w:jc w:val="both"/>
      </w:pPr>
    </w:p>
    <w:p w:rsidR="004736A9" w:rsidRPr="00184FA5" w:rsidRDefault="004736A9" w:rsidP="004736A9">
      <w:pPr>
        <w:tabs>
          <w:tab w:val="left" w:pos="426"/>
        </w:tabs>
        <w:ind w:firstLine="426"/>
        <w:jc w:val="both"/>
      </w:pPr>
      <w:r>
        <w:t>(1)</w:t>
      </w:r>
      <w:r w:rsidRPr="00184FA5">
        <w:t xml:space="preserve"> Přechodná transformační podpora tepla </w:t>
      </w:r>
      <w:r>
        <w:t>se</w:t>
      </w:r>
      <w:r w:rsidRPr="00184FA5">
        <w:t xml:space="preserve"> uskutečňuje formou bonusu k transformaci výroby tepla. </w:t>
      </w:r>
    </w:p>
    <w:p w:rsidR="004736A9" w:rsidRPr="00184FA5" w:rsidRDefault="004736A9" w:rsidP="004736A9">
      <w:pPr>
        <w:pStyle w:val="Odstavecseseznamem"/>
        <w:widowControl w:val="0"/>
        <w:autoSpaceDE w:val="0"/>
        <w:autoSpaceDN w:val="0"/>
        <w:adjustRightInd w:val="0"/>
        <w:spacing w:after="0" w:line="240" w:lineRule="auto"/>
        <w:ind w:left="426"/>
        <w:jc w:val="both"/>
      </w:pPr>
    </w:p>
    <w:p w:rsidR="004736A9" w:rsidRPr="00184FA5" w:rsidRDefault="004736A9" w:rsidP="004736A9">
      <w:pPr>
        <w:autoSpaceDE w:val="0"/>
        <w:autoSpaceDN w:val="0"/>
        <w:adjustRightInd w:val="0"/>
        <w:jc w:val="both"/>
      </w:pPr>
      <w:r w:rsidRPr="00184FA5">
        <w:t xml:space="preserve">      (2) Bonus k transformaci výroby tepla je stanoven v Kč a je poskytován pouze v ročním režimu. </w:t>
      </w:r>
    </w:p>
    <w:p w:rsidR="004736A9" w:rsidRPr="00184FA5" w:rsidRDefault="004736A9" w:rsidP="004736A9">
      <w:pPr>
        <w:autoSpaceDE w:val="0"/>
        <w:autoSpaceDN w:val="0"/>
        <w:adjustRightInd w:val="0"/>
      </w:pPr>
      <w:r w:rsidRPr="00184FA5">
        <w:t xml:space="preserve"> </w:t>
      </w:r>
    </w:p>
    <w:p w:rsidR="004736A9" w:rsidRDefault="004736A9" w:rsidP="004736A9">
      <w:pPr>
        <w:pStyle w:val="Odstavecseseznamem"/>
        <w:spacing w:after="0" w:line="240" w:lineRule="auto"/>
        <w:ind w:left="0"/>
        <w:contextualSpacing w:val="0"/>
        <w:jc w:val="both"/>
        <w:rPr>
          <w:rFonts w:ascii="Times New Roman" w:hAnsi="Times New Roman"/>
          <w:sz w:val="24"/>
          <w:szCs w:val="24"/>
        </w:rPr>
      </w:pPr>
      <w:r w:rsidRPr="004736A9">
        <w:rPr>
          <w:rFonts w:ascii="Times New Roman" w:hAnsi="Times New Roman"/>
          <w:sz w:val="24"/>
          <w:szCs w:val="24"/>
        </w:rPr>
        <w:t xml:space="preserve">      (3) Zúčtovacím obdobím pro úhradu bonusu k transformaci výroby tepla je kalendářní rok.</w:t>
      </w:r>
    </w:p>
    <w:p w:rsidR="004736A9" w:rsidRPr="004736A9" w:rsidRDefault="004736A9" w:rsidP="004736A9">
      <w:pPr>
        <w:pStyle w:val="Odstavecseseznamem"/>
        <w:spacing w:after="0" w:line="240" w:lineRule="auto"/>
        <w:ind w:left="0"/>
        <w:contextualSpacing w:val="0"/>
        <w:jc w:val="both"/>
        <w:rPr>
          <w:rFonts w:ascii="Times New Roman" w:hAnsi="Times New Roman"/>
          <w:sz w:val="24"/>
          <w:szCs w:val="24"/>
        </w:rPr>
      </w:pPr>
    </w:p>
    <w:p w:rsidR="004736A9" w:rsidRPr="004736A9" w:rsidRDefault="004736A9" w:rsidP="004736A9">
      <w:pPr>
        <w:pStyle w:val="Odstavecseseznamem"/>
        <w:widowControl w:val="0"/>
        <w:tabs>
          <w:tab w:val="left" w:pos="567"/>
        </w:tabs>
        <w:autoSpaceDE w:val="0"/>
        <w:autoSpaceDN w:val="0"/>
        <w:adjustRightInd w:val="0"/>
        <w:spacing w:after="0" w:line="240" w:lineRule="auto"/>
        <w:ind w:left="0"/>
        <w:jc w:val="both"/>
        <w:rPr>
          <w:rFonts w:ascii="Times New Roman" w:hAnsi="Times New Roman"/>
          <w:sz w:val="24"/>
          <w:szCs w:val="24"/>
        </w:rPr>
      </w:pPr>
      <w:r w:rsidRPr="004736A9">
        <w:rPr>
          <w:rFonts w:ascii="Times New Roman" w:hAnsi="Times New Roman"/>
          <w:sz w:val="24"/>
          <w:szCs w:val="24"/>
        </w:rPr>
        <w:t xml:space="preserve">      (4) Operátor trhu je na základě vyúčtování podle odstavce 7 a údajů podle § 26c odst. 3 až 5 povinen hradit bonus k transformaci výroby tepla výrobci tepla z neobnovitelného zdroje, který o tuto podporu požádá.</w:t>
      </w:r>
    </w:p>
    <w:p w:rsidR="004736A9" w:rsidRPr="004736A9" w:rsidRDefault="004736A9" w:rsidP="004736A9">
      <w:pPr>
        <w:pStyle w:val="Odstavecseseznamem"/>
        <w:widowControl w:val="0"/>
        <w:autoSpaceDE w:val="0"/>
        <w:autoSpaceDN w:val="0"/>
        <w:adjustRightInd w:val="0"/>
        <w:spacing w:after="0" w:line="240" w:lineRule="auto"/>
        <w:ind w:left="-142"/>
        <w:jc w:val="both"/>
        <w:rPr>
          <w:rFonts w:ascii="Times New Roman" w:hAnsi="Times New Roman"/>
          <w:sz w:val="24"/>
          <w:szCs w:val="24"/>
        </w:rPr>
      </w:pPr>
    </w:p>
    <w:p w:rsidR="004736A9" w:rsidRDefault="004736A9" w:rsidP="004736A9">
      <w:pPr>
        <w:tabs>
          <w:tab w:val="left" w:pos="567"/>
        </w:tabs>
        <w:jc w:val="both"/>
      </w:pPr>
      <w:r w:rsidRPr="00184FA5">
        <w:rPr>
          <w:rFonts w:eastAsia="Calibri"/>
        </w:rPr>
        <w:t xml:space="preserve">      </w:t>
      </w:r>
      <w:r w:rsidRPr="00184FA5">
        <w:t xml:space="preserve">(5) Výše bonusu k transformaci výroby tepla je stanovena jako součin rozdílu průměrné tržní ceny povolenky na emise skleníkových plynů stanovené Úřadem </w:t>
      </w:r>
      <w:r w:rsidRPr="000C6E04">
        <w:t>za kalendářní rok, za který se bonus k transformaci výroby tepla poskytuje</w:t>
      </w:r>
      <w:r w:rsidRPr="00184FA5">
        <w:t>, a ceny povolenky na emise skleníkových plynů zajištující přechod k transformaci výroby tepla stanovené nařízením vlády podle § 3 a množství povolenek na emise skleníkových plynů nakoupených a vyřazených výrobcem tepla</w:t>
      </w:r>
      <w:r>
        <w:t xml:space="preserve"> z neobnovitelného zdroje</w:t>
      </w:r>
      <w:r w:rsidRPr="00184FA5">
        <w:t xml:space="preserve"> podle jiného právního </w:t>
      </w:r>
      <w:proofErr w:type="spellStart"/>
      <w:r w:rsidRPr="00184FA5">
        <w:t>předpisu</w:t>
      </w:r>
      <w:r w:rsidRPr="00BB41B8">
        <w:rPr>
          <w:vertAlign w:val="superscript"/>
        </w:rPr>
        <w:t>x</w:t>
      </w:r>
      <w:proofErr w:type="spellEnd"/>
      <w:r w:rsidRPr="00BB41B8">
        <w:rPr>
          <w:vertAlign w:val="superscript"/>
        </w:rPr>
        <w:t>)</w:t>
      </w:r>
      <w:r w:rsidRPr="00184FA5">
        <w:t xml:space="preserve"> na pokrytí emisí skleníkových plynů z výroby tepla dodaného do rozvodného tepelného zařízení soustavy zásobování tepelnou energií podle § 26b odst. 1 se zohledněním § 26</w:t>
      </w:r>
      <w:r>
        <w:t>b</w:t>
      </w:r>
      <w:r w:rsidRPr="00184FA5">
        <w:t xml:space="preserve"> odst. </w:t>
      </w:r>
      <w:r>
        <w:t>2 v kalendářním roce, za který se bonus k transformaci výroby tepla poskytuje</w:t>
      </w:r>
      <w:r w:rsidRPr="00184FA5">
        <w:t xml:space="preserve">. Průměrnou tržní cenu povolenky zveřejní Úřad způsobem umožňujícím dálkový přístup </w:t>
      </w:r>
      <w:r w:rsidRPr="000C6E04">
        <w:t>do 31. ledna roku následujícího po roku, za který se bonus k transformaci výroby tepla poskytuje</w:t>
      </w:r>
      <w:r w:rsidRPr="00184FA5">
        <w:t xml:space="preserve">.  </w:t>
      </w:r>
    </w:p>
    <w:p w:rsidR="004736A9" w:rsidRPr="00184FA5" w:rsidRDefault="004736A9" w:rsidP="004736A9">
      <w:pPr>
        <w:tabs>
          <w:tab w:val="left" w:pos="567"/>
        </w:tabs>
        <w:jc w:val="both"/>
      </w:pPr>
    </w:p>
    <w:p w:rsidR="004736A9" w:rsidRDefault="004736A9" w:rsidP="004736A9">
      <w:pPr>
        <w:tabs>
          <w:tab w:val="left" w:pos="567"/>
        </w:tabs>
        <w:jc w:val="both"/>
      </w:pPr>
      <w:r w:rsidRPr="00184FA5">
        <w:t xml:space="preserve">       (6) </w:t>
      </w:r>
      <w:r>
        <w:t>V</w:t>
      </w:r>
      <w:r w:rsidRPr="00184FA5">
        <w:t>ýše bonusu stanoveného podle odstavce 5</w:t>
      </w:r>
      <w:r>
        <w:t xml:space="preserve"> nesmí překročit</w:t>
      </w:r>
      <w:r w:rsidRPr="00184FA5">
        <w:t xml:space="preserve"> tři čtvrtiny součinu průměrné tržní ceny povolenky stanovené podle odstavce 5 a množství povolenek na emise skleníkových plynů nakoupených a vyřazených výrobcem tepla</w:t>
      </w:r>
      <w:r>
        <w:t xml:space="preserve"> z neobnovitelného zdroje</w:t>
      </w:r>
      <w:r w:rsidRPr="00184FA5">
        <w:t xml:space="preserve"> podle jiného právního </w:t>
      </w:r>
      <w:proofErr w:type="spellStart"/>
      <w:r w:rsidRPr="00184FA5">
        <w:t>předpisu</w:t>
      </w:r>
      <w:r w:rsidRPr="00454FD7">
        <w:rPr>
          <w:vertAlign w:val="superscript"/>
        </w:rPr>
        <w:t>x</w:t>
      </w:r>
      <w:proofErr w:type="spellEnd"/>
      <w:r w:rsidRPr="00454FD7">
        <w:rPr>
          <w:vertAlign w:val="superscript"/>
        </w:rPr>
        <w:t>)</w:t>
      </w:r>
      <w:r w:rsidRPr="00184FA5">
        <w:t xml:space="preserve"> na pokrytí emisí skleníkových plynů z výroby tepla dodaného do rozvodného tepelného zařízení soustavy zásobování tepelnou energií podle § 26b odst. 1 se zohledněním § 26</w:t>
      </w:r>
      <w:r>
        <w:t>b</w:t>
      </w:r>
      <w:r w:rsidRPr="00184FA5">
        <w:t xml:space="preserve"> odst. </w:t>
      </w:r>
      <w:r>
        <w:t>2</w:t>
      </w:r>
      <w:r w:rsidRPr="00184FA5">
        <w:t xml:space="preserve">.  </w:t>
      </w:r>
    </w:p>
    <w:p w:rsidR="004736A9" w:rsidRPr="00184FA5" w:rsidRDefault="004736A9" w:rsidP="004736A9">
      <w:pPr>
        <w:tabs>
          <w:tab w:val="left" w:pos="567"/>
        </w:tabs>
        <w:jc w:val="both"/>
      </w:pPr>
    </w:p>
    <w:p w:rsidR="004736A9" w:rsidRPr="00184FA5" w:rsidRDefault="004736A9" w:rsidP="004736A9">
      <w:pPr>
        <w:tabs>
          <w:tab w:val="left" w:pos="567"/>
        </w:tabs>
        <w:jc w:val="both"/>
      </w:pPr>
      <w:r w:rsidRPr="00184FA5">
        <w:rPr>
          <w:rFonts w:eastAsia="Calibri"/>
        </w:rPr>
        <w:t xml:space="preserve">     (7) Vyúčtování </w:t>
      </w:r>
      <w:r w:rsidRPr="00184FA5">
        <w:t>bonusu k transformaci výroby tepla</w:t>
      </w:r>
      <w:r w:rsidRPr="00184FA5">
        <w:rPr>
          <w:rFonts w:eastAsia="Calibri"/>
        </w:rPr>
        <w:t xml:space="preserve"> se uskutečňuje na základě </w:t>
      </w:r>
      <w:r w:rsidRPr="00184FA5">
        <w:t>informací o množství nakoupených a vyřazených povolenek na emise skleníkových plynů a dalších údajů evidovaných operátorem trhu podle prováděcího právního předpisu.“</w:t>
      </w:r>
      <w:r>
        <w:t>.“</w:t>
      </w:r>
    </w:p>
    <w:p w:rsidR="004736A9" w:rsidRDefault="004736A9" w:rsidP="004736A9">
      <w:pPr>
        <w:autoSpaceDE w:val="0"/>
        <w:autoSpaceDN w:val="0"/>
        <w:adjustRightInd w:val="0"/>
        <w:jc w:val="both"/>
        <w:rPr>
          <w:rFonts w:cstheme="minorHAnsi"/>
        </w:rPr>
      </w:pPr>
      <w:r w:rsidRPr="00184FA5">
        <w:rPr>
          <w:rFonts w:cstheme="minorHAnsi"/>
        </w:rPr>
        <w:t>Následující body se přečíslují.</w:t>
      </w:r>
    </w:p>
    <w:p w:rsidR="004736A9" w:rsidRPr="00184FA5" w:rsidRDefault="004736A9" w:rsidP="004736A9">
      <w:pPr>
        <w:autoSpaceDE w:val="0"/>
        <w:autoSpaceDN w:val="0"/>
        <w:adjustRightInd w:val="0"/>
        <w:jc w:val="both"/>
        <w:rPr>
          <w:rFonts w:cstheme="minorHAnsi"/>
        </w:rPr>
      </w:pPr>
    </w:p>
    <w:p w:rsidR="004736A9" w:rsidRDefault="004736A9" w:rsidP="006B77FB">
      <w:pPr>
        <w:widowControl/>
        <w:numPr>
          <w:ilvl w:val="0"/>
          <w:numId w:val="9"/>
        </w:numPr>
        <w:ind w:left="426" w:hanging="426"/>
        <w:jc w:val="both"/>
      </w:pPr>
      <w:r w:rsidRPr="00D67EFB">
        <w:t>V </w:t>
      </w:r>
      <w:r>
        <w:t>tisku 870/0</w:t>
      </w:r>
      <w:r w:rsidRPr="0043215D">
        <w:t> </w:t>
      </w:r>
      <w:r w:rsidRPr="00D67EFB">
        <w:t>části prvn</w:t>
      </w:r>
      <w:r>
        <w:t xml:space="preserve">í čl. I původní bod 109 zní:  </w:t>
      </w:r>
    </w:p>
    <w:p w:rsidR="004736A9" w:rsidRDefault="004736A9" w:rsidP="004736A9">
      <w:pPr>
        <w:ind w:left="425"/>
        <w:jc w:val="both"/>
      </w:pPr>
      <w:r>
        <w:t xml:space="preserve">„109. </w:t>
      </w:r>
      <w:r w:rsidRPr="00BB796F">
        <w:t xml:space="preserve">V § 28 odst. 1 úvodní části ustanovení a v § 28 odst. 2 se slova „elektřiny a“ nahrazují slovem „elektřiny,“ a za slovo „tepla“ se vkládají slova „přechodnou transformační podporu tepla a podporu </w:t>
      </w:r>
      <w:proofErr w:type="spellStart"/>
      <w:r w:rsidRPr="00BB796F">
        <w:t>biometanu</w:t>
      </w:r>
      <w:proofErr w:type="spellEnd"/>
      <w:r w:rsidRPr="00BB796F">
        <w:t>“.</w:t>
      </w:r>
      <w:r>
        <w:t>“</w:t>
      </w:r>
    </w:p>
    <w:p w:rsidR="004736A9" w:rsidRDefault="004736A9" w:rsidP="004736A9">
      <w:pPr>
        <w:ind w:left="425"/>
        <w:jc w:val="both"/>
      </w:pPr>
    </w:p>
    <w:p w:rsidR="004736A9" w:rsidRDefault="004736A9" w:rsidP="006B77FB">
      <w:pPr>
        <w:widowControl/>
        <w:numPr>
          <w:ilvl w:val="0"/>
          <w:numId w:val="9"/>
        </w:numPr>
        <w:ind w:left="426" w:hanging="426"/>
        <w:jc w:val="both"/>
      </w:pPr>
      <w:r w:rsidRPr="00D67EFB">
        <w:t>V </w:t>
      </w:r>
      <w:r>
        <w:t>tisku 870/0</w:t>
      </w:r>
      <w:r w:rsidRPr="0043215D">
        <w:t> </w:t>
      </w:r>
      <w:r w:rsidRPr="00D67EFB">
        <w:t>části prvn</w:t>
      </w:r>
      <w:r>
        <w:t>í čl. I původní bod 112 zní:</w:t>
      </w:r>
    </w:p>
    <w:p w:rsidR="004736A9" w:rsidRDefault="004736A9" w:rsidP="004736A9">
      <w:pPr>
        <w:autoSpaceDE w:val="0"/>
        <w:autoSpaceDN w:val="0"/>
        <w:adjustRightInd w:val="0"/>
        <w:ind w:left="426"/>
        <w:jc w:val="both"/>
        <w:rPr>
          <w:rFonts w:cstheme="minorHAnsi"/>
        </w:rPr>
      </w:pPr>
      <w:r>
        <w:t xml:space="preserve">„112. </w:t>
      </w:r>
      <w:r w:rsidRPr="00BB796F">
        <w:t>V § 28 odst. 3 větě první se slova „a na kompenzaci na elektřinu spotřebovanou zákazníkem v České republice vyrobenou z obnovitelných zdrojů energie v jiném členském státě Evropské unie, smluvním státě Dohody o Evropském hospodářském prostoru nebo Švýcarské konfederaci (dále jen „kompenzace“) podle § 28a,“ nahrazují slovy „přechodn</w:t>
      </w:r>
      <w:r>
        <w:t>é</w:t>
      </w:r>
      <w:r w:rsidRPr="00BB796F">
        <w:t xml:space="preserve"> transformační podpor</w:t>
      </w:r>
      <w:r>
        <w:t>y</w:t>
      </w:r>
      <w:r w:rsidRPr="00BB796F">
        <w:t xml:space="preserve"> tepla a podpory </w:t>
      </w:r>
      <w:proofErr w:type="spellStart"/>
      <w:r w:rsidRPr="00BB796F">
        <w:t>biometanu</w:t>
      </w:r>
      <w:proofErr w:type="spellEnd"/>
      <w:r w:rsidRPr="00BB796F">
        <w:t xml:space="preserve">,“, ve větě druhé se slova „a d)“ nahrazují slovy „, c) a e)“, slova „elektřiny a“ se nahrazují slovem „elektřiny,“ a slova „a náklady na kompenzaci podle § 28a“ se nahrazují slovy „přechodnou transformační podporu tepla a podporu </w:t>
      </w:r>
      <w:proofErr w:type="spellStart"/>
      <w:r w:rsidRPr="00BB796F">
        <w:t>biometanu</w:t>
      </w:r>
      <w:proofErr w:type="spellEnd"/>
      <w:r w:rsidRPr="00BB796F">
        <w:t>“.</w:t>
      </w:r>
      <w:r>
        <w:t>“</w:t>
      </w:r>
    </w:p>
    <w:p w:rsidR="004736A9" w:rsidRPr="00F94684" w:rsidRDefault="004736A9" w:rsidP="004736A9">
      <w:pPr>
        <w:autoSpaceDE w:val="0"/>
        <w:autoSpaceDN w:val="0"/>
        <w:adjustRightInd w:val="0"/>
        <w:ind w:firstLine="426"/>
        <w:jc w:val="both"/>
        <w:rPr>
          <w:rFonts w:cstheme="minorHAnsi"/>
        </w:rPr>
      </w:pPr>
    </w:p>
    <w:p w:rsidR="004736A9" w:rsidRDefault="004736A9" w:rsidP="006B77FB">
      <w:pPr>
        <w:widowControl/>
        <w:numPr>
          <w:ilvl w:val="0"/>
          <w:numId w:val="9"/>
        </w:numPr>
        <w:ind w:left="426" w:hanging="426"/>
        <w:jc w:val="both"/>
      </w:pPr>
      <w:r w:rsidRPr="00D67EFB">
        <w:t>V </w:t>
      </w:r>
      <w:r>
        <w:t>tisku 870/0</w:t>
      </w:r>
      <w:r w:rsidRPr="0043215D">
        <w:t> </w:t>
      </w:r>
      <w:r w:rsidRPr="00D67EFB">
        <w:t>části prvn</w:t>
      </w:r>
      <w:r>
        <w:t xml:space="preserve">í čl. I za původní bod 115 zní:  </w:t>
      </w:r>
    </w:p>
    <w:p w:rsidR="004736A9" w:rsidRDefault="004736A9" w:rsidP="004736A9">
      <w:pPr>
        <w:ind w:left="426"/>
        <w:jc w:val="both"/>
      </w:pPr>
      <w:r>
        <w:t xml:space="preserve">„115. </w:t>
      </w:r>
      <w:r w:rsidRPr="00BB796F">
        <w:t xml:space="preserve">V § 28 odst. 5 se slova „elektřiny a“ nahrazují slovem „elektřiny,“, za </w:t>
      </w:r>
      <w:r>
        <w:t xml:space="preserve">slovo „tepla“ se vkládají slova </w:t>
      </w:r>
      <w:r w:rsidRPr="00BB796F">
        <w:t xml:space="preserve">„, přechodnou transformační podporu tepla a podporu </w:t>
      </w:r>
      <w:proofErr w:type="spellStart"/>
      <w:r w:rsidRPr="00BB796F">
        <w:t>biometanu</w:t>
      </w:r>
      <w:proofErr w:type="spellEnd"/>
      <w:r w:rsidRPr="00BB796F">
        <w:t>“ a slova „a na kompenzaci podle § 28a“ se zrušují.</w:t>
      </w:r>
      <w:r>
        <w:t>“</w:t>
      </w:r>
    </w:p>
    <w:p w:rsidR="004736A9" w:rsidRDefault="004736A9" w:rsidP="004736A9">
      <w:pPr>
        <w:ind w:left="426"/>
        <w:jc w:val="both"/>
        <w:rPr>
          <w:rFonts w:cstheme="majorHAnsi"/>
        </w:rPr>
      </w:pPr>
    </w:p>
    <w:p w:rsidR="004736A9" w:rsidRDefault="004736A9" w:rsidP="006B77FB">
      <w:pPr>
        <w:widowControl/>
        <w:numPr>
          <w:ilvl w:val="0"/>
          <w:numId w:val="9"/>
        </w:numPr>
        <w:ind w:left="426" w:hanging="426"/>
        <w:jc w:val="both"/>
      </w:pPr>
      <w:r w:rsidRPr="00D67EFB">
        <w:t>V </w:t>
      </w:r>
      <w:r>
        <w:t>tisku 870/0</w:t>
      </w:r>
      <w:r w:rsidRPr="0043215D">
        <w:t> </w:t>
      </w:r>
      <w:r w:rsidRPr="00D67EFB">
        <w:t>části prvn</w:t>
      </w:r>
      <w:r>
        <w:t>í čl. I v původním bodu 116 se v § 28 odst. 6 za slovo „tepla“ vkládají slova: „</w:t>
      </w:r>
      <w:r w:rsidRPr="00F94684">
        <w:t>, přechodnou transformační podporu tepla</w:t>
      </w:r>
      <w:r>
        <w:t>“.</w:t>
      </w:r>
    </w:p>
    <w:p w:rsidR="004736A9" w:rsidRDefault="004736A9" w:rsidP="004736A9">
      <w:pPr>
        <w:autoSpaceDE w:val="0"/>
        <w:autoSpaceDN w:val="0"/>
        <w:adjustRightInd w:val="0"/>
        <w:jc w:val="both"/>
        <w:rPr>
          <w:rFonts w:cstheme="minorHAnsi"/>
        </w:rPr>
      </w:pPr>
    </w:p>
    <w:p w:rsidR="004736A9" w:rsidRDefault="004736A9" w:rsidP="006B77FB">
      <w:pPr>
        <w:widowControl/>
        <w:numPr>
          <w:ilvl w:val="0"/>
          <w:numId w:val="9"/>
        </w:numPr>
        <w:ind w:left="426" w:hanging="426"/>
        <w:jc w:val="both"/>
      </w:pPr>
      <w:r w:rsidRPr="00D67EFB">
        <w:t>V </w:t>
      </w:r>
      <w:r>
        <w:t>tisku 870/0</w:t>
      </w:r>
      <w:r w:rsidRPr="0043215D">
        <w:t> </w:t>
      </w:r>
      <w:r w:rsidRPr="00D67EFB">
        <w:t>části prvn</w:t>
      </w:r>
      <w:r>
        <w:t>í čl. I v původním bodu 117 v § 28 odst. 10 úvodní části ustanovení se za slovo „tepla“ vkládají slova: „</w:t>
      </w:r>
      <w:r w:rsidRPr="00F94684">
        <w:t>, přechodnou transformační podporu tepla</w:t>
      </w:r>
      <w:r>
        <w:t>“.</w:t>
      </w:r>
    </w:p>
    <w:p w:rsidR="004736A9" w:rsidRDefault="004736A9" w:rsidP="004736A9">
      <w:pPr>
        <w:autoSpaceDE w:val="0"/>
        <w:autoSpaceDN w:val="0"/>
        <w:adjustRightInd w:val="0"/>
        <w:jc w:val="both"/>
        <w:rPr>
          <w:rFonts w:cstheme="minorHAnsi"/>
        </w:rPr>
      </w:pPr>
    </w:p>
    <w:p w:rsidR="004736A9" w:rsidRDefault="004736A9" w:rsidP="006B77FB">
      <w:pPr>
        <w:widowControl/>
        <w:numPr>
          <w:ilvl w:val="0"/>
          <w:numId w:val="9"/>
        </w:numPr>
        <w:ind w:left="426" w:hanging="426"/>
        <w:jc w:val="both"/>
      </w:pPr>
      <w:r w:rsidRPr="00D67EFB">
        <w:t>V </w:t>
      </w:r>
      <w:r>
        <w:t>tisku 870/0</w:t>
      </w:r>
      <w:r w:rsidRPr="0043215D">
        <w:t> </w:t>
      </w:r>
      <w:r w:rsidRPr="00D67EFB">
        <w:t>části prvn</w:t>
      </w:r>
      <w:r>
        <w:t>í čl. I v původním bodu 117 v § 28 odst. 10 písm. a) se za slova „výrobcům tepla“ vkládají slova: „</w:t>
      </w:r>
      <w:r w:rsidRPr="00F94684">
        <w:t>,</w:t>
      </w:r>
      <w:r>
        <w:t xml:space="preserve"> výrobcům tepla z neobnovitelného zdroje“ a za slova „podporu tepla“ se vkládají slova: „</w:t>
      </w:r>
      <w:r w:rsidRPr="00F94684">
        <w:t>, přechodnou transformační podporu tepla</w:t>
      </w:r>
      <w:r>
        <w:t>“.</w:t>
      </w:r>
    </w:p>
    <w:p w:rsidR="004736A9" w:rsidRDefault="004736A9" w:rsidP="004736A9">
      <w:pPr>
        <w:jc w:val="both"/>
      </w:pPr>
    </w:p>
    <w:p w:rsidR="004736A9" w:rsidRDefault="004736A9" w:rsidP="006B77FB">
      <w:pPr>
        <w:widowControl/>
        <w:numPr>
          <w:ilvl w:val="0"/>
          <w:numId w:val="9"/>
        </w:numPr>
        <w:ind w:left="426" w:hanging="426"/>
        <w:jc w:val="both"/>
      </w:pPr>
      <w:r w:rsidRPr="00D67EFB">
        <w:t>V </w:t>
      </w:r>
      <w:r>
        <w:t>tisku 870/0</w:t>
      </w:r>
      <w:r w:rsidRPr="0043215D">
        <w:t> </w:t>
      </w:r>
      <w:r w:rsidRPr="00D67EFB">
        <w:t>části prvn</w:t>
      </w:r>
      <w:r>
        <w:t>í čl. I v původním bodu 117 se v § 28 odst. 10 písm. b), odst. 10 písm. d),</w:t>
      </w:r>
      <w:r w:rsidRPr="00E86160">
        <w:t xml:space="preserve"> </w:t>
      </w:r>
      <w:r>
        <w:t>odst. 11 úvodní části ustanovení, odst. 11 písm. b) a odst. 11 písm. d) za slovo „tepla“ vkládají slova: „</w:t>
      </w:r>
      <w:r w:rsidRPr="00F94684">
        <w:t>, přechodnou transformační podporu tepla</w:t>
      </w:r>
      <w:r>
        <w:t>“.</w:t>
      </w:r>
    </w:p>
    <w:p w:rsidR="004736A9" w:rsidRDefault="004736A9" w:rsidP="004736A9">
      <w:pPr>
        <w:jc w:val="both"/>
      </w:pPr>
    </w:p>
    <w:p w:rsidR="004736A9" w:rsidRDefault="004736A9" w:rsidP="006B77FB">
      <w:pPr>
        <w:widowControl/>
        <w:numPr>
          <w:ilvl w:val="0"/>
          <w:numId w:val="9"/>
        </w:numPr>
        <w:ind w:left="426" w:hanging="426"/>
        <w:jc w:val="both"/>
      </w:pPr>
      <w:r w:rsidRPr="00D67EFB">
        <w:t>V </w:t>
      </w:r>
      <w:r>
        <w:t>tisku 870/0</w:t>
      </w:r>
      <w:r w:rsidRPr="0043215D">
        <w:t> </w:t>
      </w:r>
      <w:r w:rsidRPr="00D67EFB">
        <w:t>části prvn</w:t>
      </w:r>
      <w:r>
        <w:t>í čl. I v původním bodu 117 se v § 28 odst. 10 písm. c) a v odst. 11 písm. c) za slovo „tepla“ vkládají slova: „, přechodné</w:t>
      </w:r>
      <w:r w:rsidRPr="00F94684">
        <w:t xml:space="preserve"> transformační podpor</w:t>
      </w:r>
      <w:r>
        <w:t>y</w:t>
      </w:r>
      <w:r w:rsidRPr="00F94684">
        <w:t xml:space="preserve"> tepla</w:t>
      </w:r>
      <w:r>
        <w:t>“.</w:t>
      </w:r>
    </w:p>
    <w:p w:rsidR="004736A9" w:rsidRDefault="004736A9" w:rsidP="004736A9">
      <w:pPr>
        <w:jc w:val="both"/>
        <w:rPr>
          <w:rFonts w:cstheme="majorHAnsi"/>
        </w:rPr>
      </w:pPr>
    </w:p>
    <w:p w:rsidR="004736A9" w:rsidRDefault="004736A9" w:rsidP="006B77FB">
      <w:pPr>
        <w:widowControl/>
        <w:numPr>
          <w:ilvl w:val="0"/>
          <w:numId w:val="9"/>
        </w:numPr>
        <w:ind w:left="425" w:hanging="425"/>
        <w:jc w:val="both"/>
      </w:pPr>
      <w:r w:rsidRPr="00D67EFB">
        <w:t>V </w:t>
      </w:r>
      <w:r>
        <w:t>tisku 870/0</w:t>
      </w:r>
      <w:r w:rsidRPr="0043215D">
        <w:t> </w:t>
      </w:r>
      <w:r w:rsidRPr="00D67EFB">
        <w:t>části prvn</w:t>
      </w:r>
      <w:r>
        <w:t>í čl. I v původním bodu 119 se v § 29 za slovo „tepla“ vkládají slova: „, přechodnou</w:t>
      </w:r>
      <w:r w:rsidRPr="00F94684">
        <w:t xml:space="preserve"> transformační podporu tepla</w:t>
      </w:r>
      <w:r>
        <w:t>“.</w:t>
      </w:r>
    </w:p>
    <w:p w:rsidR="004736A9" w:rsidRDefault="004736A9" w:rsidP="004736A9">
      <w:pPr>
        <w:widowControl/>
        <w:jc w:val="both"/>
      </w:pPr>
    </w:p>
    <w:p w:rsidR="004736A9" w:rsidRPr="00D67EFB" w:rsidRDefault="004736A9" w:rsidP="006B77FB">
      <w:pPr>
        <w:widowControl/>
        <w:numPr>
          <w:ilvl w:val="0"/>
          <w:numId w:val="9"/>
        </w:numPr>
        <w:ind w:left="426" w:hanging="426"/>
        <w:jc w:val="both"/>
      </w:pPr>
      <w:r w:rsidRPr="00D67EFB">
        <w:t>V </w:t>
      </w:r>
      <w:r>
        <w:t>tisku 870/0</w:t>
      </w:r>
      <w:r w:rsidRPr="0043215D">
        <w:t> </w:t>
      </w:r>
      <w:r w:rsidRPr="00D67EFB">
        <w:t>části první čl. I původním bodě 120 v § 37 odst. 1 zní:</w:t>
      </w:r>
    </w:p>
    <w:p w:rsidR="004736A9" w:rsidRDefault="004736A9" w:rsidP="004736A9">
      <w:pPr>
        <w:jc w:val="both"/>
        <w:rPr>
          <w:rFonts w:cstheme="minorHAnsi"/>
        </w:rPr>
      </w:pPr>
      <w:r w:rsidRPr="00285525">
        <w:rPr>
          <w:rFonts w:cstheme="minorHAnsi"/>
        </w:rPr>
        <w:t xml:space="preserve">„(1) Podporu elektřiny z obnovitelných zdrojů, z vysokoúčinné kombinované výroby elektřiny a tepla a z druhotných zdrojů a podporu tepla z obnovitelných zdrojů u výroben elektřiny a výroben tepla uvedených do provozu od 1. ledna 2016, udržovací podporu elektřiny, podporu modernizovaným výrobnám elektřiny, udržovací podporu tepla, a podporu </w:t>
      </w:r>
      <w:proofErr w:type="spellStart"/>
      <w:r w:rsidRPr="00285525">
        <w:rPr>
          <w:rFonts w:cstheme="minorHAnsi"/>
        </w:rPr>
        <w:t>biometanu</w:t>
      </w:r>
      <w:proofErr w:type="spellEnd"/>
      <w:r w:rsidRPr="00285525">
        <w:rPr>
          <w:rFonts w:cstheme="minorHAnsi"/>
        </w:rPr>
        <w:t xml:space="preserve"> nelze souběžně poskytovat s jinou provozní podporou poskytovanou podle tohoto zákona s výjimkou souběžného poskytování udržovací podpory tepla a přechodn</w:t>
      </w:r>
      <w:r>
        <w:rPr>
          <w:rFonts w:cstheme="minorHAnsi"/>
        </w:rPr>
        <w:t>é transformační podpory tepla.“.</w:t>
      </w:r>
    </w:p>
    <w:p w:rsidR="004736A9" w:rsidRPr="00767A81" w:rsidRDefault="004736A9" w:rsidP="004736A9">
      <w:pPr>
        <w:jc w:val="both"/>
        <w:rPr>
          <w:rFonts w:cstheme="minorHAnsi"/>
        </w:rPr>
      </w:pPr>
    </w:p>
    <w:p w:rsidR="004736A9" w:rsidRDefault="004736A9" w:rsidP="006B77FB">
      <w:pPr>
        <w:widowControl/>
        <w:numPr>
          <w:ilvl w:val="0"/>
          <w:numId w:val="9"/>
        </w:numPr>
        <w:ind w:left="426" w:hanging="426"/>
        <w:jc w:val="both"/>
      </w:pPr>
      <w:r w:rsidRPr="00D67EFB">
        <w:t>V </w:t>
      </w:r>
      <w:r>
        <w:t>tisku 870/0</w:t>
      </w:r>
      <w:r w:rsidRPr="0043215D">
        <w:t> </w:t>
      </w:r>
      <w:r w:rsidRPr="00D67EFB">
        <w:t>části prvn</w:t>
      </w:r>
      <w:r>
        <w:t>í čl. I v původním bodu 120 v § 38 odst. 1 úvodní části ustanovení se za slova „podpora tepla“ vkládají slova: „, přechodná transformační podpora</w:t>
      </w:r>
      <w:r w:rsidRPr="00F94684">
        <w:t xml:space="preserve"> tepla</w:t>
      </w:r>
      <w:r>
        <w:t>“ a za slova „výrobcem tepla“ se vkládají slova:</w:t>
      </w:r>
      <w:r w:rsidRPr="00835D66">
        <w:t xml:space="preserve"> </w:t>
      </w:r>
      <w:r>
        <w:t>„</w:t>
      </w:r>
      <w:r w:rsidRPr="00F94684">
        <w:t>,</w:t>
      </w:r>
      <w:r>
        <w:t xml:space="preserve"> výrobcem tepla z neobnovitelného zdroje“.</w:t>
      </w:r>
    </w:p>
    <w:p w:rsidR="004736A9" w:rsidRDefault="004736A9" w:rsidP="004736A9">
      <w:pPr>
        <w:jc w:val="both"/>
        <w:rPr>
          <w:rFonts w:cstheme="majorHAnsi"/>
        </w:rPr>
      </w:pPr>
    </w:p>
    <w:p w:rsidR="004736A9" w:rsidRDefault="004736A9" w:rsidP="006B77FB">
      <w:pPr>
        <w:widowControl/>
        <w:numPr>
          <w:ilvl w:val="0"/>
          <w:numId w:val="9"/>
        </w:numPr>
        <w:ind w:left="426" w:hanging="426"/>
        <w:jc w:val="both"/>
      </w:pPr>
      <w:r w:rsidRPr="00D67EFB">
        <w:t>V </w:t>
      </w:r>
      <w:r>
        <w:t>tisku 870/0</w:t>
      </w:r>
      <w:r w:rsidRPr="0043215D">
        <w:t> </w:t>
      </w:r>
      <w:r w:rsidRPr="00D67EFB">
        <w:t>části prvn</w:t>
      </w:r>
      <w:r>
        <w:t>í čl. I v původním bodu 120 v § 38 odst. 1 písm. a) a písm. b) se za slova „výrobce tepla“ vkládají slova:</w:t>
      </w:r>
      <w:r w:rsidRPr="00835D66">
        <w:t xml:space="preserve"> </w:t>
      </w:r>
      <w:r>
        <w:t>„</w:t>
      </w:r>
      <w:r w:rsidRPr="00F94684">
        <w:t>,</w:t>
      </w:r>
      <w:r>
        <w:t xml:space="preserve"> výrobce tepla z neobnovitelného zdroje“.</w:t>
      </w:r>
    </w:p>
    <w:p w:rsidR="004736A9" w:rsidRDefault="004736A9" w:rsidP="004736A9">
      <w:pPr>
        <w:jc w:val="both"/>
        <w:rPr>
          <w:rFonts w:cstheme="minorHAnsi"/>
        </w:rPr>
      </w:pPr>
    </w:p>
    <w:p w:rsidR="004736A9" w:rsidRDefault="004736A9" w:rsidP="006B77FB">
      <w:pPr>
        <w:widowControl/>
        <w:numPr>
          <w:ilvl w:val="0"/>
          <w:numId w:val="9"/>
        </w:numPr>
        <w:ind w:left="425" w:hanging="425"/>
        <w:jc w:val="both"/>
      </w:pPr>
      <w:r w:rsidRPr="00D67EFB">
        <w:t>V </w:t>
      </w:r>
      <w:r>
        <w:t>tisku 870/0</w:t>
      </w:r>
      <w:r w:rsidRPr="0043215D">
        <w:t> </w:t>
      </w:r>
      <w:r w:rsidRPr="00D67EFB">
        <w:t>části prvn</w:t>
      </w:r>
      <w:r>
        <w:t>í čl. I v původním bodu 120 v § 39 odst. 2 se za slova „výrobci tepla“ vkládají slova:</w:t>
      </w:r>
      <w:r w:rsidRPr="00835D66">
        <w:t xml:space="preserve"> </w:t>
      </w:r>
      <w:r>
        <w:t>„</w:t>
      </w:r>
      <w:r w:rsidRPr="00F94684">
        <w:t>,</w:t>
      </w:r>
      <w:r>
        <w:t xml:space="preserve"> výrobci tepla z neobnovitelného zdroje“ a v § 39 odst. 4 ve větě první a druhé se za slova „výrobce tepla“ vkládají slova:</w:t>
      </w:r>
      <w:r w:rsidRPr="00835D66">
        <w:t xml:space="preserve"> </w:t>
      </w:r>
      <w:r>
        <w:t>„</w:t>
      </w:r>
      <w:r w:rsidRPr="00F94684">
        <w:t>,</w:t>
      </w:r>
      <w:r>
        <w:t xml:space="preserve"> výrobce tepla z neobnovitelného zdroje“.</w:t>
      </w:r>
    </w:p>
    <w:p w:rsidR="004736A9" w:rsidRDefault="004736A9" w:rsidP="006B77FB">
      <w:pPr>
        <w:widowControl/>
        <w:numPr>
          <w:ilvl w:val="0"/>
          <w:numId w:val="9"/>
        </w:numPr>
        <w:ind w:left="426" w:hanging="426"/>
        <w:jc w:val="both"/>
      </w:pPr>
      <w:r w:rsidRPr="00D67EFB">
        <w:t>V </w:t>
      </w:r>
      <w:r>
        <w:t>tisku 870/0</w:t>
      </w:r>
      <w:r w:rsidRPr="0043215D">
        <w:t> </w:t>
      </w:r>
      <w:r w:rsidRPr="00D67EFB">
        <w:t>části prvn</w:t>
      </w:r>
      <w:r>
        <w:t>í čl. I v původním bodu 120 v § 40 odst. 5 zní:</w:t>
      </w:r>
    </w:p>
    <w:p w:rsidR="004736A9" w:rsidRDefault="004736A9" w:rsidP="004736A9">
      <w:pPr>
        <w:jc w:val="both"/>
      </w:pPr>
      <w:r>
        <w:t>„</w:t>
      </w:r>
      <w:r w:rsidRPr="00D11DAB">
        <w:t xml:space="preserve">(5) Právo </w:t>
      </w:r>
      <w:r>
        <w:t>na udržovací podporu elektřiny</w:t>
      </w:r>
      <w:r w:rsidRPr="00D11DAB">
        <w:t>, udržovací podporu tepla a přechodnou transformační podporu tepla trvá po dobu stanovenou nařízením vlády podle § 3.</w:t>
      </w:r>
      <w:r>
        <w:t>“</w:t>
      </w:r>
    </w:p>
    <w:p w:rsidR="004736A9" w:rsidRDefault="004736A9" w:rsidP="004736A9">
      <w:pPr>
        <w:jc w:val="both"/>
      </w:pPr>
    </w:p>
    <w:p w:rsidR="004736A9" w:rsidRDefault="004736A9" w:rsidP="006B77FB">
      <w:pPr>
        <w:widowControl/>
        <w:numPr>
          <w:ilvl w:val="0"/>
          <w:numId w:val="9"/>
        </w:numPr>
        <w:ind w:left="426" w:hanging="426"/>
        <w:jc w:val="both"/>
        <w:rPr>
          <w:rFonts w:cstheme="majorHAnsi"/>
        </w:rPr>
      </w:pPr>
      <w:r w:rsidRPr="003D37C3">
        <w:rPr>
          <w:rFonts w:cstheme="majorHAnsi"/>
        </w:rPr>
        <w:t xml:space="preserve">V usnesení </w:t>
      </w:r>
      <w:r w:rsidRPr="004A1DE1">
        <w:rPr>
          <w:rFonts w:cstheme="majorHAnsi"/>
        </w:rPr>
        <w:t>hospodářského výboru č. 380</w:t>
      </w:r>
      <w:r>
        <w:rPr>
          <w:rFonts w:cstheme="majorHAnsi"/>
        </w:rPr>
        <w:t xml:space="preserve"> (tisk </w:t>
      </w:r>
      <w:r w:rsidRPr="004A1DE1">
        <w:rPr>
          <w:rFonts w:cstheme="majorHAnsi"/>
        </w:rPr>
        <w:t>870/5</w:t>
      </w:r>
      <w:r>
        <w:rPr>
          <w:rFonts w:cstheme="majorHAnsi"/>
        </w:rPr>
        <w:t>) v bodě 52 § 45 odst. 1 zní:</w:t>
      </w:r>
    </w:p>
    <w:p w:rsidR="004736A9" w:rsidRPr="00113C01" w:rsidRDefault="004736A9" w:rsidP="004736A9">
      <w:pPr>
        <w:jc w:val="both"/>
      </w:pPr>
      <w:r w:rsidRPr="00113C01">
        <w:rPr>
          <w:rFonts w:cstheme="majorHAnsi"/>
        </w:rPr>
        <w:t>„</w:t>
      </w:r>
      <w:r w:rsidRPr="00113C01">
        <w:rPr>
          <w:rFonts w:cstheme="minorHAnsi"/>
        </w:rPr>
        <w:t xml:space="preserve">(1) </w:t>
      </w:r>
      <w:r w:rsidRPr="00113C01">
        <w:rPr>
          <w:bCs/>
          <w:color w:val="000000"/>
        </w:rPr>
        <w:t xml:space="preserve">Záruku původu vydává v elektronické podobě operátor trhu na základě žádosti výrobce elektřiny, výrobce tepla, výrobce tepla z jaderného zařízení, výrobce </w:t>
      </w:r>
      <w:proofErr w:type="spellStart"/>
      <w:r w:rsidRPr="00113C01">
        <w:rPr>
          <w:bCs/>
          <w:color w:val="000000"/>
        </w:rPr>
        <w:t>biometanu</w:t>
      </w:r>
      <w:proofErr w:type="spellEnd"/>
      <w:r w:rsidRPr="00113C01">
        <w:rPr>
          <w:bCs/>
          <w:color w:val="000000"/>
        </w:rPr>
        <w:t xml:space="preserve"> nebo výrobce vodíku (dále jen „výrobce energie“) na jeho účet vedený v evidenci záruk původu. Výrobce energie může požádat o vydání záruky původu nejpozději do dvanácti měsíců od konce období výroby energie, na které se záruka původu vydává. Pro vydání záruky původu je povinen výrobce energie registrovat výrobnu elektřiny, </w:t>
      </w:r>
      <w:r>
        <w:rPr>
          <w:bCs/>
          <w:color w:val="000000"/>
        </w:rPr>
        <w:t xml:space="preserve">výrobnu tepla, </w:t>
      </w:r>
      <w:r w:rsidRPr="00113C01">
        <w:rPr>
          <w:bCs/>
          <w:color w:val="000000"/>
        </w:rPr>
        <w:t>výrobnu tepla z jaderného zařízení</w:t>
      </w:r>
      <w:r>
        <w:rPr>
          <w:bCs/>
          <w:color w:val="000000"/>
        </w:rPr>
        <w:t xml:space="preserve">, výrobnu </w:t>
      </w:r>
      <w:proofErr w:type="spellStart"/>
      <w:r>
        <w:rPr>
          <w:bCs/>
          <w:color w:val="000000"/>
        </w:rPr>
        <w:t>biometanu</w:t>
      </w:r>
      <w:proofErr w:type="spellEnd"/>
      <w:r w:rsidRPr="00113C01">
        <w:rPr>
          <w:bCs/>
          <w:color w:val="000000"/>
        </w:rPr>
        <w:t xml:space="preserve"> a výrobnu vodíku v systému operátora trhu podle prováděcího právního předpisu.</w:t>
      </w:r>
    </w:p>
    <w:p w:rsidR="004736A9" w:rsidRDefault="004736A9" w:rsidP="004736A9">
      <w:pPr>
        <w:autoSpaceDE w:val="0"/>
        <w:autoSpaceDN w:val="0"/>
        <w:adjustRightInd w:val="0"/>
        <w:jc w:val="both"/>
        <w:rPr>
          <w:rFonts w:cstheme="minorHAnsi"/>
        </w:rPr>
      </w:pPr>
    </w:p>
    <w:p w:rsidR="004736A9" w:rsidRPr="00F170FA" w:rsidRDefault="004736A9" w:rsidP="006B77FB">
      <w:pPr>
        <w:widowControl/>
        <w:numPr>
          <w:ilvl w:val="0"/>
          <w:numId w:val="9"/>
        </w:numPr>
        <w:ind w:left="426" w:hanging="426"/>
        <w:jc w:val="both"/>
      </w:pPr>
      <w:r w:rsidRPr="00F170FA">
        <w:t xml:space="preserve">V tisku 870/0 části první čl. I v původním bodu 125 v § 49 odst. 15 </w:t>
      </w:r>
      <w:r>
        <w:t xml:space="preserve">se v obou případech </w:t>
      </w:r>
      <w:r w:rsidRPr="00F170FA">
        <w:t>slova „</w:t>
      </w:r>
      <w:r>
        <w:t xml:space="preserve">nebo </w:t>
      </w:r>
      <w:r w:rsidRPr="00F170FA">
        <w:t xml:space="preserve">výrobce tepla“ </w:t>
      </w:r>
      <w:r>
        <w:t>nahrazují slovy</w:t>
      </w:r>
      <w:r w:rsidRPr="00F170FA">
        <w:t xml:space="preserve"> „</w:t>
      </w:r>
      <w:r>
        <w:t xml:space="preserve">, </w:t>
      </w:r>
      <w:r w:rsidRPr="00F170FA">
        <w:t>výrobce tepla</w:t>
      </w:r>
      <w:r>
        <w:t xml:space="preserve"> nebo výrobce tepla</w:t>
      </w:r>
      <w:r w:rsidRPr="00F170FA">
        <w:t xml:space="preserve"> z neobnovitelného zdroje“</w:t>
      </w:r>
      <w:r>
        <w:t>.</w:t>
      </w:r>
    </w:p>
    <w:p w:rsidR="004736A9" w:rsidRPr="00887C0E" w:rsidRDefault="004736A9" w:rsidP="003A3356">
      <w:pPr>
        <w:autoSpaceDE w:val="0"/>
        <w:autoSpaceDN w:val="0"/>
        <w:adjustRightInd w:val="0"/>
        <w:jc w:val="both"/>
        <w:rPr>
          <w:rFonts w:cstheme="minorHAnsi"/>
        </w:rPr>
      </w:pPr>
    </w:p>
    <w:p w:rsidR="004736A9" w:rsidRPr="004A1DE1" w:rsidRDefault="004736A9" w:rsidP="006B77FB">
      <w:pPr>
        <w:widowControl/>
        <w:numPr>
          <w:ilvl w:val="0"/>
          <w:numId w:val="9"/>
        </w:numPr>
        <w:ind w:left="426" w:hanging="426"/>
        <w:jc w:val="both"/>
        <w:rPr>
          <w:rFonts w:cstheme="majorHAnsi"/>
        </w:rPr>
      </w:pPr>
      <w:r w:rsidRPr="004A1DE1">
        <w:rPr>
          <w:rFonts w:cstheme="majorHAnsi"/>
        </w:rPr>
        <w:t>V usnesení hospodářského výboru č. 380</w:t>
      </w:r>
      <w:r>
        <w:rPr>
          <w:rFonts w:cstheme="majorHAnsi"/>
        </w:rPr>
        <w:t xml:space="preserve"> (tisk </w:t>
      </w:r>
      <w:r w:rsidRPr="004A1DE1">
        <w:rPr>
          <w:rFonts w:cstheme="majorHAnsi"/>
        </w:rPr>
        <w:t>870/5</w:t>
      </w:r>
      <w:r>
        <w:rPr>
          <w:rFonts w:cstheme="majorHAnsi"/>
        </w:rPr>
        <w:t>)</w:t>
      </w:r>
      <w:r w:rsidRPr="004A1DE1">
        <w:rPr>
          <w:rFonts w:cstheme="majorHAnsi"/>
        </w:rPr>
        <w:t xml:space="preserve"> bodu 54 </w:t>
      </w:r>
      <w:r>
        <w:rPr>
          <w:rFonts w:cstheme="majorHAnsi"/>
        </w:rPr>
        <w:t xml:space="preserve">se </w:t>
      </w:r>
      <w:r w:rsidRPr="004A1DE1">
        <w:rPr>
          <w:rFonts w:cstheme="majorHAnsi"/>
        </w:rPr>
        <w:t>v § 49 odst. 14</w:t>
      </w:r>
      <w:r w:rsidRPr="00725340">
        <w:rPr>
          <w:rFonts w:cstheme="majorHAnsi"/>
        </w:rPr>
        <w:t xml:space="preserve"> </w:t>
      </w:r>
      <w:r w:rsidRPr="004A1DE1">
        <w:rPr>
          <w:rFonts w:cstheme="majorHAnsi"/>
        </w:rPr>
        <w:t>za písm</w:t>
      </w:r>
      <w:r>
        <w:rPr>
          <w:rFonts w:cstheme="majorHAnsi"/>
        </w:rPr>
        <w:t>.</w:t>
      </w:r>
      <w:r w:rsidRPr="004A1DE1">
        <w:rPr>
          <w:rFonts w:cstheme="majorHAnsi"/>
        </w:rPr>
        <w:t xml:space="preserve"> b) </w:t>
      </w:r>
      <w:r>
        <w:rPr>
          <w:rFonts w:cstheme="majorHAnsi"/>
        </w:rPr>
        <w:t xml:space="preserve">vkládá </w:t>
      </w:r>
      <w:r w:rsidRPr="004A1DE1">
        <w:rPr>
          <w:rFonts w:cstheme="majorHAnsi"/>
        </w:rPr>
        <w:t>nové písm. c), které zní:</w:t>
      </w:r>
    </w:p>
    <w:p w:rsidR="004736A9" w:rsidRPr="003A3356" w:rsidRDefault="004736A9" w:rsidP="004736A9">
      <w:pPr>
        <w:pStyle w:val="Odstavecseseznamem"/>
        <w:widowControl w:val="0"/>
        <w:tabs>
          <w:tab w:val="left" w:pos="567"/>
        </w:tabs>
        <w:autoSpaceDE w:val="0"/>
        <w:autoSpaceDN w:val="0"/>
        <w:adjustRightInd w:val="0"/>
        <w:spacing w:after="0" w:line="240" w:lineRule="auto"/>
        <w:ind w:left="0"/>
        <w:jc w:val="both"/>
        <w:rPr>
          <w:rFonts w:ascii="Times New Roman" w:hAnsi="Times New Roman"/>
          <w:sz w:val="24"/>
          <w:szCs w:val="24"/>
        </w:rPr>
      </w:pPr>
      <w:r w:rsidRPr="003A3356">
        <w:rPr>
          <w:rFonts w:ascii="Times New Roman" w:hAnsi="Times New Roman"/>
          <w:sz w:val="24"/>
          <w:szCs w:val="24"/>
        </w:rPr>
        <w:t>„c) neuhradí výrobci tepla z neobnovitelných zdrojů bonus k transformaci výroby tepla podle § 26d odst. 4,“.</w:t>
      </w:r>
    </w:p>
    <w:p w:rsidR="004736A9" w:rsidRDefault="004736A9" w:rsidP="004736A9">
      <w:pPr>
        <w:jc w:val="both"/>
        <w:rPr>
          <w:rFonts w:cstheme="minorHAnsi"/>
        </w:rPr>
      </w:pPr>
      <w:r>
        <w:rPr>
          <w:rFonts w:cstheme="minorHAnsi"/>
        </w:rPr>
        <w:t>Následující písmena se přeznačí</w:t>
      </w:r>
      <w:r w:rsidRPr="0053739D">
        <w:rPr>
          <w:rFonts w:cstheme="minorHAnsi"/>
        </w:rPr>
        <w:t>.</w:t>
      </w:r>
    </w:p>
    <w:p w:rsidR="004736A9" w:rsidRDefault="004736A9" w:rsidP="004736A9">
      <w:pPr>
        <w:jc w:val="both"/>
      </w:pPr>
      <w:bookmarkStart w:id="3" w:name="_Hlk72426405"/>
    </w:p>
    <w:p w:rsidR="004736A9" w:rsidRDefault="004736A9" w:rsidP="006B77FB">
      <w:pPr>
        <w:widowControl/>
        <w:numPr>
          <w:ilvl w:val="0"/>
          <w:numId w:val="9"/>
        </w:numPr>
        <w:ind w:left="426" w:hanging="426"/>
        <w:jc w:val="both"/>
        <w:rPr>
          <w:rFonts w:cstheme="majorHAnsi"/>
        </w:rPr>
      </w:pPr>
      <w:r w:rsidRPr="003D37C3">
        <w:rPr>
          <w:rFonts w:cstheme="majorHAnsi"/>
        </w:rPr>
        <w:t xml:space="preserve">V usnesení </w:t>
      </w:r>
      <w:r w:rsidRPr="004A1DE1">
        <w:rPr>
          <w:rFonts w:cstheme="majorHAnsi"/>
        </w:rPr>
        <w:t>hospodářského výboru č. 380</w:t>
      </w:r>
      <w:r>
        <w:rPr>
          <w:rFonts w:cstheme="majorHAnsi"/>
        </w:rPr>
        <w:t xml:space="preserve"> (tisk </w:t>
      </w:r>
      <w:r w:rsidRPr="004A1DE1">
        <w:rPr>
          <w:rFonts w:cstheme="majorHAnsi"/>
        </w:rPr>
        <w:t>870/5</w:t>
      </w:r>
      <w:r>
        <w:rPr>
          <w:rFonts w:cstheme="majorHAnsi"/>
        </w:rPr>
        <w:t>) bod 55 zní:</w:t>
      </w:r>
    </w:p>
    <w:p w:rsidR="004736A9" w:rsidRPr="000E43A0" w:rsidRDefault="004736A9" w:rsidP="004736A9">
      <w:pPr>
        <w:jc w:val="both"/>
        <w:rPr>
          <w:rFonts w:cstheme="minorHAnsi"/>
        </w:rPr>
      </w:pPr>
      <w:r>
        <w:rPr>
          <w:rFonts w:cstheme="majorHAnsi"/>
        </w:rPr>
        <w:t>„</w:t>
      </w:r>
      <w:r w:rsidRPr="000E43A0">
        <w:rPr>
          <w:rFonts w:cstheme="minorHAnsi"/>
        </w:rPr>
        <w:t xml:space="preserve">55. </w:t>
      </w:r>
      <w:r w:rsidRPr="000E43A0">
        <w:rPr>
          <w:rFonts w:cstheme="minorHAnsi"/>
          <w:bCs/>
        </w:rPr>
        <w:t>V části první čl. I původním bodě 125 v § 49 se za odstavce 14 vkládají nové odstavce 15 až 21, které znějí:</w:t>
      </w:r>
    </w:p>
    <w:p w:rsidR="004736A9" w:rsidRDefault="004736A9" w:rsidP="004736A9">
      <w:pPr>
        <w:jc w:val="both"/>
        <w:rPr>
          <w:bCs/>
          <w:color w:val="000000"/>
        </w:rPr>
      </w:pPr>
      <w:r w:rsidRPr="000E43A0">
        <w:t xml:space="preserve">„(15) </w:t>
      </w:r>
      <w:r w:rsidRPr="000E43A0">
        <w:rPr>
          <w:bCs/>
          <w:color w:val="000000"/>
        </w:rPr>
        <w:t xml:space="preserve">Provozovatel přepravní soustavy nebo provozovatel distribuční soustavy se dopustí přestupku tím, že nezaregistruje předávací místo výrobny </w:t>
      </w:r>
      <w:proofErr w:type="spellStart"/>
      <w:r w:rsidRPr="000E43A0">
        <w:rPr>
          <w:bCs/>
          <w:color w:val="000000"/>
        </w:rPr>
        <w:t>biometanu</w:t>
      </w:r>
      <w:proofErr w:type="spellEnd"/>
      <w:r w:rsidRPr="000E43A0">
        <w:rPr>
          <w:bCs/>
          <w:color w:val="000000"/>
        </w:rPr>
        <w:t xml:space="preserve"> připojené k distribuční nebo přepravní soustavě České republiky jako výrobní předávací místo v systému operátora trhu a dále registruje všechny změny v těchto údajích podle § 27d odst.</w:t>
      </w:r>
      <w:r>
        <w:rPr>
          <w:bCs/>
          <w:color w:val="000000"/>
        </w:rPr>
        <w:t xml:space="preserve"> </w:t>
      </w:r>
      <w:r w:rsidRPr="000E43A0">
        <w:rPr>
          <w:bCs/>
          <w:color w:val="000000"/>
        </w:rPr>
        <w:t>1.</w:t>
      </w:r>
    </w:p>
    <w:p w:rsidR="003A3356" w:rsidRPr="000E43A0" w:rsidRDefault="003A3356" w:rsidP="004736A9">
      <w:pPr>
        <w:jc w:val="both"/>
      </w:pPr>
    </w:p>
    <w:p w:rsidR="004736A9" w:rsidRDefault="004736A9" w:rsidP="004736A9">
      <w:pPr>
        <w:jc w:val="both"/>
      </w:pPr>
      <w:r w:rsidRPr="000E43A0">
        <w:t>(16) Výrobce elektřiny z druhotných zdrojů se dopustí přestupku tím, že nepředá ministerstvu úplné a pravdivé informace k vydání osvědčení o původu podle § 47 odst. 2.</w:t>
      </w:r>
    </w:p>
    <w:p w:rsidR="003A3356" w:rsidRPr="000E43A0" w:rsidRDefault="003A3356" w:rsidP="004736A9">
      <w:pPr>
        <w:jc w:val="both"/>
      </w:pPr>
    </w:p>
    <w:p w:rsidR="004736A9" w:rsidRDefault="004736A9" w:rsidP="004736A9">
      <w:pPr>
        <w:jc w:val="both"/>
      </w:pPr>
      <w:r w:rsidRPr="000E43A0">
        <w:t>(17) Držitel osvědčení o původu se dopustí přestupku tím, že bezodkladně neoznámí ministerstvu veškeré změny údajů uvedených v žádosti o vydání osvědčení o původu či jiné závažné skutečnosti vztahující se k udělenému osvědčení o původu podle § 47a odst. 1.</w:t>
      </w:r>
    </w:p>
    <w:p w:rsidR="003A3356" w:rsidRPr="000E43A0" w:rsidRDefault="003A3356" w:rsidP="004736A9">
      <w:pPr>
        <w:jc w:val="both"/>
      </w:pPr>
    </w:p>
    <w:p w:rsidR="004736A9" w:rsidRDefault="004736A9" w:rsidP="004736A9">
      <w:pPr>
        <w:jc w:val="both"/>
        <w:rPr>
          <w:bCs/>
          <w:color w:val="000000"/>
        </w:rPr>
      </w:pPr>
      <w:r w:rsidRPr="000E43A0">
        <w:rPr>
          <w:bCs/>
          <w:color w:val="000000"/>
        </w:rPr>
        <w:t>(18) Provozovatel přenosové soustavy, provozovatel přepravní soustavy, provozovatel distribuční soustavy, výrobce plynu, provozovatel čerpací stanice nebo výdejní jednotky, výrobce vodíku a provozovatel rozvodných tepelných zařízení se dopustí přestupku tím, že nepředají operátorovi trhu úplné a pravdivé informace nezbytné pro vydávání záruky původu podle § 45 odst. 2.</w:t>
      </w:r>
    </w:p>
    <w:p w:rsidR="003A3356" w:rsidRPr="000E43A0" w:rsidRDefault="003A3356" w:rsidP="004736A9">
      <w:pPr>
        <w:jc w:val="both"/>
      </w:pPr>
    </w:p>
    <w:p w:rsidR="004736A9" w:rsidRPr="000E43A0" w:rsidRDefault="004736A9" w:rsidP="004736A9">
      <w:pPr>
        <w:jc w:val="both"/>
      </w:pPr>
      <w:r w:rsidRPr="000E43A0">
        <w:rPr>
          <w:bCs/>
          <w:color w:val="000000"/>
        </w:rPr>
        <w:t xml:space="preserve">(19) Provozovatel dobíjecí stanice se dopustí přestupku tím, že </w:t>
      </w:r>
    </w:p>
    <w:p w:rsidR="004736A9" w:rsidRPr="000E43A0" w:rsidRDefault="004736A9" w:rsidP="004736A9">
      <w:pPr>
        <w:jc w:val="both"/>
      </w:pPr>
      <w:r w:rsidRPr="000E43A0">
        <w:rPr>
          <w:bCs/>
          <w:color w:val="000000"/>
        </w:rPr>
        <w:t>a) nezajistí měření množství elektřiny podle § 47e odst. 3,</w:t>
      </w:r>
    </w:p>
    <w:p w:rsidR="004736A9" w:rsidRPr="000E43A0" w:rsidRDefault="004736A9" w:rsidP="004736A9">
      <w:pPr>
        <w:jc w:val="both"/>
      </w:pPr>
      <w:r w:rsidRPr="000E43A0">
        <w:rPr>
          <w:bCs/>
          <w:color w:val="000000"/>
        </w:rPr>
        <w:t>b) nepředá operátorovi trhu údaje o množství elektřiny vyrobené v odběrném místě a dodané do dobíjecí stanice podle § 47e odst. 3,</w:t>
      </w:r>
    </w:p>
    <w:p w:rsidR="004736A9" w:rsidRPr="000E43A0" w:rsidRDefault="004736A9" w:rsidP="004736A9">
      <w:pPr>
        <w:jc w:val="both"/>
      </w:pPr>
      <w:r w:rsidRPr="000E43A0">
        <w:rPr>
          <w:bCs/>
          <w:color w:val="000000"/>
        </w:rPr>
        <w:t xml:space="preserve">c) neudržuje a provozuje měřicí zařízení podle § 47e odst. 4, </w:t>
      </w:r>
    </w:p>
    <w:p w:rsidR="004736A9" w:rsidRPr="000E43A0" w:rsidRDefault="004736A9" w:rsidP="004736A9">
      <w:pPr>
        <w:jc w:val="both"/>
      </w:pPr>
      <w:r w:rsidRPr="000E43A0">
        <w:rPr>
          <w:bCs/>
          <w:color w:val="000000"/>
        </w:rPr>
        <w:t>d) nezdrží se jakýchkoli neoprávněných zásahů do zajištění proti neoprávněné manipulaci nebo do měřicího zařízení podle § 47e odst. 4, nebo</w:t>
      </w:r>
    </w:p>
    <w:p w:rsidR="004736A9" w:rsidRDefault="004736A9" w:rsidP="004736A9">
      <w:pPr>
        <w:jc w:val="both"/>
        <w:rPr>
          <w:bCs/>
          <w:color w:val="000000"/>
        </w:rPr>
      </w:pPr>
      <w:r w:rsidRPr="000E43A0">
        <w:rPr>
          <w:bCs/>
          <w:color w:val="000000"/>
        </w:rPr>
        <w:t>e) nepodá hlášení o splnění povinnosti zajištění minimálního podílu elektřiny vyrobené z obnovitelného zdroje energie v množství elektřiny spotřebované pro dobíjení vozidel v jím provozované dobíjecí stanici podle § 47e odst. 5.</w:t>
      </w:r>
    </w:p>
    <w:p w:rsidR="003A3356" w:rsidRPr="000E43A0" w:rsidRDefault="003A3356" w:rsidP="004736A9">
      <w:pPr>
        <w:jc w:val="both"/>
      </w:pPr>
    </w:p>
    <w:p w:rsidR="004736A9" w:rsidRDefault="004736A9" w:rsidP="004736A9">
      <w:pPr>
        <w:jc w:val="both"/>
        <w:rPr>
          <w:bCs/>
        </w:rPr>
      </w:pPr>
      <w:r w:rsidRPr="000E43A0">
        <w:rPr>
          <w:bCs/>
        </w:rPr>
        <w:t xml:space="preserve">(20) </w:t>
      </w:r>
      <w:r w:rsidRPr="000E43A0">
        <w:rPr>
          <w:bCs/>
          <w:color w:val="000000"/>
        </w:rPr>
        <w:t xml:space="preserve">Dodavatel plynu se dopustí přestupku tím, že nepodá hlášení o splnění povinnosti zajištění minimálního podílu energie pokročilého </w:t>
      </w:r>
      <w:proofErr w:type="spellStart"/>
      <w:r w:rsidRPr="000E43A0">
        <w:rPr>
          <w:bCs/>
          <w:color w:val="000000"/>
        </w:rPr>
        <w:t>biometanu</w:t>
      </w:r>
      <w:proofErr w:type="spellEnd"/>
      <w:r w:rsidRPr="000E43A0">
        <w:rPr>
          <w:bCs/>
          <w:color w:val="000000"/>
        </w:rPr>
        <w:t xml:space="preserve"> v zemním plynu a </w:t>
      </w:r>
      <w:proofErr w:type="spellStart"/>
      <w:r w:rsidRPr="000E43A0">
        <w:rPr>
          <w:bCs/>
          <w:color w:val="000000"/>
        </w:rPr>
        <w:t>biometanu</w:t>
      </w:r>
      <w:proofErr w:type="spellEnd"/>
      <w:r w:rsidRPr="000E43A0">
        <w:rPr>
          <w:bCs/>
          <w:color w:val="000000"/>
        </w:rPr>
        <w:t>, které dodává ke spotřebě pro dopravní účely podle § 47d odst. 5</w:t>
      </w:r>
      <w:r w:rsidRPr="000E43A0">
        <w:rPr>
          <w:bCs/>
        </w:rPr>
        <w:t>.</w:t>
      </w:r>
    </w:p>
    <w:p w:rsidR="003A3356" w:rsidRPr="000E43A0" w:rsidRDefault="003A3356" w:rsidP="004736A9">
      <w:pPr>
        <w:jc w:val="both"/>
        <w:rPr>
          <w:bCs/>
        </w:rPr>
      </w:pPr>
    </w:p>
    <w:p w:rsidR="004736A9" w:rsidRDefault="004736A9" w:rsidP="004736A9">
      <w:pPr>
        <w:jc w:val="both"/>
        <w:rPr>
          <w:bCs/>
        </w:rPr>
      </w:pPr>
      <w:r w:rsidRPr="003D37C3">
        <w:rPr>
          <w:bCs/>
        </w:rPr>
        <w:t xml:space="preserve">(21) Výrobce tepla z neobnovitelného zdroje se dopustí přestupku tím, že </w:t>
      </w:r>
    </w:p>
    <w:p w:rsidR="004736A9" w:rsidRDefault="004736A9" w:rsidP="004736A9">
      <w:pPr>
        <w:jc w:val="both"/>
        <w:rPr>
          <w:bCs/>
        </w:rPr>
      </w:pPr>
      <w:r>
        <w:rPr>
          <w:bCs/>
        </w:rPr>
        <w:t xml:space="preserve">a) </w:t>
      </w:r>
      <w:r w:rsidRPr="003D37C3">
        <w:rPr>
          <w:bCs/>
        </w:rPr>
        <w:t xml:space="preserve">nezaregistruje v systému operátora trhu přechodnou transformační podporu tepla podle § 26c odst. </w:t>
      </w:r>
      <w:r>
        <w:rPr>
          <w:bCs/>
        </w:rPr>
        <w:t xml:space="preserve">2, </w:t>
      </w:r>
    </w:p>
    <w:p w:rsidR="004736A9" w:rsidRDefault="004736A9" w:rsidP="004736A9">
      <w:pPr>
        <w:jc w:val="both"/>
        <w:rPr>
          <w:bCs/>
        </w:rPr>
      </w:pPr>
      <w:r>
        <w:rPr>
          <w:bCs/>
        </w:rPr>
        <w:t>b) nepředá operátorovi trhu údaje podle § 26c odst. 3,</w:t>
      </w:r>
    </w:p>
    <w:p w:rsidR="004736A9" w:rsidRDefault="004736A9" w:rsidP="004736A9">
      <w:pPr>
        <w:jc w:val="both"/>
        <w:rPr>
          <w:bCs/>
        </w:rPr>
      </w:pPr>
      <w:r>
        <w:rPr>
          <w:bCs/>
        </w:rPr>
        <w:t xml:space="preserve">c) nedoloží operátorovi trhu závazek ukončit výrobu tepla z uhlí podle § 26c odst. 4, </w:t>
      </w:r>
    </w:p>
    <w:p w:rsidR="004736A9" w:rsidRDefault="004736A9" w:rsidP="004736A9">
      <w:pPr>
        <w:jc w:val="both"/>
        <w:rPr>
          <w:bCs/>
        </w:rPr>
      </w:pPr>
      <w:r>
        <w:rPr>
          <w:bCs/>
        </w:rPr>
        <w:t>d) nezajistí do 31. prosince 2030 výrobu tepla z jiných zdrojů energie než z uhlí podle § 26c odst. 4, nebo</w:t>
      </w:r>
    </w:p>
    <w:p w:rsidR="004736A9" w:rsidRPr="00B547DE" w:rsidRDefault="004736A9" w:rsidP="004736A9">
      <w:pPr>
        <w:jc w:val="both"/>
        <w:rPr>
          <w:bCs/>
        </w:rPr>
      </w:pPr>
      <w:r>
        <w:rPr>
          <w:bCs/>
        </w:rPr>
        <w:t xml:space="preserve">e) nepředá operátorovi trhu údaje o pokroku plnění závazku ukončit výrobu tepla z uhlí podle § 26c </w:t>
      </w:r>
      <w:proofErr w:type="gramStart"/>
      <w:r>
        <w:rPr>
          <w:bCs/>
        </w:rPr>
        <w:t xml:space="preserve">odst. 5 </w:t>
      </w:r>
      <w:r w:rsidRPr="003D37C3">
        <w:rPr>
          <w:bCs/>
        </w:rPr>
        <w:t>.</w:t>
      </w:r>
      <w:r>
        <w:rPr>
          <w:bCs/>
        </w:rPr>
        <w:t>“.“.</w:t>
      </w:r>
      <w:proofErr w:type="gramEnd"/>
      <w:r>
        <w:rPr>
          <w:bCs/>
        </w:rPr>
        <w:t xml:space="preserve"> </w:t>
      </w:r>
    </w:p>
    <w:p w:rsidR="004736A9" w:rsidRDefault="004736A9" w:rsidP="004736A9">
      <w:pPr>
        <w:jc w:val="both"/>
        <w:rPr>
          <w:rFonts w:eastAsia="Arial"/>
          <w:bCs/>
        </w:rPr>
      </w:pPr>
      <w:r w:rsidRPr="000E43A0">
        <w:rPr>
          <w:rFonts w:eastAsia="Arial"/>
          <w:bCs/>
        </w:rPr>
        <w:t>Dosavadní odstavec 15 se označuje jako odstavec 22.</w:t>
      </w:r>
    </w:p>
    <w:p w:rsidR="003A3356" w:rsidRDefault="003A3356" w:rsidP="004736A9">
      <w:pPr>
        <w:jc w:val="both"/>
        <w:rPr>
          <w:rFonts w:eastAsia="Arial"/>
          <w:bCs/>
        </w:rPr>
      </w:pPr>
    </w:p>
    <w:p w:rsidR="004736A9" w:rsidRDefault="004736A9" w:rsidP="006B77FB">
      <w:pPr>
        <w:widowControl/>
        <w:numPr>
          <w:ilvl w:val="0"/>
          <w:numId w:val="9"/>
        </w:numPr>
        <w:ind w:left="426" w:hanging="426"/>
        <w:jc w:val="both"/>
        <w:rPr>
          <w:rFonts w:cstheme="majorHAnsi"/>
        </w:rPr>
      </w:pPr>
      <w:r w:rsidRPr="003D37C3">
        <w:rPr>
          <w:rFonts w:cstheme="majorHAnsi"/>
        </w:rPr>
        <w:t xml:space="preserve">V usnesení </w:t>
      </w:r>
      <w:r w:rsidRPr="004A1DE1">
        <w:rPr>
          <w:rFonts w:cstheme="majorHAnsi"/>
        </w:rPr>
        <w:t>hospodářského výboru č. 380</w:t>
      </w:r>
      <w:r>
        <w:rPr>
          <w:rFonts w:cstheme="majorHAnsi"/>
        </w:rPr>
        <w:t xml:space="preserve"> (tisk </w:t>
      </w:r>
      <w:r w:rsidRPr="004A1DE1">
        <w:rPr>
          <w:rFonts w:cstheme="majorHAnsi"/>
        </w:rPr>
        <w:t>870/5</w:t>
      </w:r>
      <w:r>
        <w:rPr>
          <w:rFonts w:cstheme="majorHAnsi"/>
        </w:rPr>
        <w:t>) se v bodu 56 nahrazuje číslovka „20“ číslovkou „21“.</w:t>
      </w:r>
    </w:p>
    <w:p w:rsidR="003A3356" w:rsidRDefault="003A3356" w:rsidP="003A3356">
      <w:pPr>
        <w:widowControl/>
        <w:jc w:val="both"/>
        <w:rPr>
          <w:rFonts w:cstheme="majorHAnsi"/>
        </w:rPr>
      </w:pPr>
    </w:p>
    <w:bookmarkEnd w:id="3"/>
    <w:p w:rsidR="004736A9" w:rsidRPr="00C30563" w:rsidRDefault="004736A9" w:rsidP="006B77FB">
      <w:pPr>
        <w:widowControl/>
        <w:numPr>
          <w:ilvl w:val="0"/>
          <w:numId w:val="9"/>
        </w:numPr>
        <w:ind w:left="426" w:hanging="426"/>
        <w:jc w:val="both"/>
        <w:rPr>
          <w:rFonts w:cstheme="majorHAnsi"/>
        </w:rPr>
      </w:pPr>
      <w:r>
        <w:rPr>
          <w:rFonts w:cstheme="majorHAnsi"/>
        </w:rPr>
        <w:t xml:space="preserve">V </w:t>
      </w:r>
      <w:r w:rsidRPr="00C30563">
        <w:rPr>
          <w:rFonts w:cstheme="majorHAnsi"/>
        </w:rPr>
        <w:t>usnesení hospodářského výboru č. 380</w:t>
      </w:r>
      <w:r>
        <w:rPr>
          <w:rFonts w:cstheme="majorHAnsi"/>
        </w:rPr>
        <w:t xml:space="preserve"> (tisk </w:t>
      </w:r>
      <w:r w:rsidRPr="004A1DE1">
        <w:rPr>
          <w:rFonts w:cstheme="majorHAnsi"/>
        </w:rPr>
        <w:t>870/5</w:t>
      </w:r>
      <w:r>
        <w:rPr>
          <w:rFonts w:cstheme="majorHAnsi"/>
        </w:rPr>
        <w:t>)</w:t>
      </w:r>
      <w:r w:rsidRPr="004A1DE1">
        <w:rPr>
          <w:rFonts w:cstheme="majorHAnsi"/>
        </w:rPr>
        <w:t xml:space="preserve"> </w:t>
      </w:r>
      <w:r>
        <w:rPr>
          <w:rFonts w:cstheme="majorHAnsi"/>
        </w:rPr>
        <w:t>b</w:t>
      </w:r>
      <w:r w:rsidRPr="00C30563">
        <w:rPr>
          <w:rFonts w:cstheme="majorHAnsi"/>
        </w:rPr>
        <w:t>od</w:t>
      </w:r>
      <w:r>
        <w:rPr>
          <w:rFonts w:cstheme="majorHAnsi"/>
        </w:rPr>
        <w:t xml:space="preserve"> 57 zní:</w:t>
      </w:r>
    </w:p>
    <w:p w:rsidR="004736A9" w:rsidRDefault="004736A9" w:rsidP="004736A9">
      <w:pPr>
        <w:jc w:val="both"/>
        <w:rPr>
          <w:rFonts w:cstheme="minorHAnsi"/>
        </w:rPr>
      </w:pPr>
      <w:r>
        <w:rPr>
          <w:rFonts w:cstheme="minorHAnsi"/>
        </w:rPr>
        <w:t xml:space="preserve">„57. </w:t>
      </w:r>
      <w:r w:rsidRPr="00BD4B9F">
        <w:rPr>
          <w:rFonts w:cstheme="minorHAnsi"/>
        </w:rPr>
        <w:t>V části první čl. I původní bod 126 zní:</w:t>
      </w:r>
    </w:p>
    <w:p w:rsidR="004736A9" w:rsidRPr="00BD4B9F" w:rsidRDefault="004736A9" w:rsidP="004736A9">
      <w:pPr>
        <w:jc w:val="both"/>
        <w:rPr>
          <w:rFonts w:cstheme="minorHAnsi"/>
        </w:rPr>
      </w:pPr>
      <w:r w:rsidRPr="00BD4B9F">
        <w:rPr>
          <w:rFonts w:cstheme="minorHAnsi"/>
        </w:rPr>
        <w:t>„126. V § 51 odstavec 1 zní:</w:t>
      </w:r>
    </w:p>
    <w:p w:rsidR="004736A9" w:rsidRDefault="004736A9" w:rsidP="004736A9">
      <w:pPr>
        <w:jc w:val="both"/>
        <w:rPr>
          <w:rFonts w:cstheme="minorHAnsi"/>
        </w:rPr>
      </w:pPr>
      <w:r w:rsidRPr="00BD4B9F">
        <w:rPr>
          <w:rFonts w:cstheme="minorHAnsi"/>
        </w:rPr>
        <w:t xml:space="preserve">„(1) Došlo-li k čerpání podpory elektřiny, provozní podpory tepla, přechodné transformační podpory tepla nebo podpory </w:t>
      </w:r>
      <w:proofErr w:type="spellStart"/>
      <w:r w:rsidRPr="00BD4B9F">
        <w:rPr>
          <w:rFonts w:cstheme="minorHAnsi"/>
        </w:rPr>
        <w:t>biometanu</w:t>
      </w:r>
      <w:proofErr w:type="spellEnd"/>
      <w:r w:rsidRPr="00BD4B9F">
        <w:rPr>
          <w:rFonts w:cstheme="minorHAnsi"/>
        </w:rPr>
        <w:t xml:space="preserve"> v případech, kdy na podporu podle tohoto zákona nebo podle předchozích právních předpisů nevzniklo právo nebo došlo-li k čerpání podpory elektřiny, provozní podpory tepla, přechodné transformační podpory tepla nebo podpory </w:t>
      </w:r>
      <w:proofErr w:type="spellStart"/>
      <w:r w:rsidRPr="00BD4B9F">
        <w:rPr>
          <w:rFonts w:cstheme="minorHAnsi"/>
        </w:rPr>
        <w:t>biometanu</w:t>
      </w:r>
      <w:proofErr w:type="spellEnd"/>
      <w:r w:rsidRPr="00BD4B9F">
        <w:rPr>
          <w:rFonts w:cstheme="minorHAnsi"/>
        </w:rPr>
        <w:t xml:space="preserve"> v nesprávné výši ze strany výrobce, výrobce elektřiny z decentrální výrobny elektřiny, výrobce tepla, výrobce tepla z neobnovitelného zdroje nebo výrobce </w:t>
      </w:r>
      <w:proofErr w:type="spellStart"/>
      <w:r w:rsidRPr="00BD4B9F">
        <w:rPr>
          <w:rFonts w:cstheme="minorHAnsi"/>
        </w:rPr>
        <w:t>biometanu</w:t>
      </w:r>
      <w:proofErr w:type="spellEnd"/>
      <w:r w:rsidRPr="00BD4B9F">
        <w:rPr>
          <w:rFonts w:cstheme="minorHAnsi"/>
        </w:rPr>
        <w:t xml:space="preserve"> (dále jen „neoprávněné čerpání podpory“), Inspekce z moci úřední rozhodne o neoprávněném čerpání podpory a stanoví jeho rozsah podle doby trvání neoprávněného čerpání podpory. Výrobce, výrobce elektřiny z decentrální výrobny elektřiny, výrobce tepla, výrobce tepla z neobnovitelného zdroje nebo výrobce </w:t>
      </w:r>
      <w:proofErr w:type="spellStart"/>
      <w:r w:rsidRPr="00BD4B9F">
        <w:rPr>
          <w:rFonts w:cstheme="minorHAnsi"/>
        </w:rPr>
        <w:t>biometanu</w:t>
      </w:r>
      <w:proofErr w:type="spellEnd"/>
      <w:r w:rsidRPr="00BD4B9F">
        <w:rPr>
          <w:rFonts w:cstheme="minorHAnsi"/>
        </w:rPr>
        <w:t xml:space="preserve"> je povinen neoprávněně čerpanou podporu uhradit nejpozději do 30 dnů ode dne právní moci rozhodnutí Inspekce o neoprávněném čerpání podpory do státního rozpočtu. Výrobce, výrobce elektřiny z decentrální výrobny elektřiny, výrobce tepla, výrobce tepla z neobnovitelného zdroje nebo výrobce </w:t>
      </w:r>
      <w:proofErr w:type="spellStart"/>
      <w:r w:rsidRPr="00BD4B9F">
        <w:rPr>
          <w:rFonts w:cstheme="minorHAnsi"/>
        </w:rPr>
        <w:t>biometanu</w:t>
      </w:r>
      <w:proofErr w:type="spellEnd"/>
      <w:r w:rsidRPr="00BD4B9F">
        <w:rPr>
          <w:rFonts w:cstheme="minorHAnsi"/>
        </w:rPr>
        <w:t xml:space="preserve"> je zároveň povinen uhradit penále za neoprávněné čerpání podpory ve výši 0,1 % denně z částky rovnající se neoprávněně čerpané podpoře za dobu, kdy výrobce, výrobce elektřiny z decentrální výrobny elektřiny, výrobce tepla, výrobce tepla z neobnovitelného zdroje nebo výrobce </w:t>
      </w:r>
      <w:proofErr w:type="spellStart"/>
      <w:r w:rsidRPr="00BD4B9F">
        <w:rPr>
          <w:rFonts w:cstheme="minorHAnsi"/>
        </w:rPr>
        <w:t>biometanu</w:t>
      </w:r>
      <w:proofErr w:type="spellEnd"/>
      <w:r w:rsidRPr="00BD4B9F">
        <w:rPr>
          <w:rFonts w:cstheme="minorHAnsi"/>
        </w:rPr>
        <w:t xml:space="preserve"> podporu elektřiny, podporu decentrální výroby elektřiny, provozní podporu tepla, přechodnou transformační podporu tepla nebo podporu </w:t>
      </w:r>
      <w:proofErr w:type="spellStart"/>
      <w:r w:rsidRPr="00BD4B9F">
        <w:rPr>
          <w:rFonts w:cstheme="minorHAnsi"/>
        </w:rPr>
        <w:t>biometanu</w:t>
      </w:r>
      <w:proofErr w:type="spellEnd"/>
      <w:r w:rsidRPr="00BD4B9F">
        <w:rPr>
          <w:rFonts w:cstheme="minorHAnsi"/>
        </w:rPr>
        <w:t xml:space="preserve"> neoprávněně čerpal do doby, kdy ji uhradil do státního rozpočtu, maximálně však do výše neoprávněného čerpání podpory.“.“.</w:t>
      </w:r>
      <w:r>
        <w:rPr>
          <w:rFonts w:cstheme="minorHAnsi"/>
        </w:rPr>
        <w:t>“.</w:t>
      </w:r>
    </w:p>
    <w:p w:rsidR="003A3356" w:rsidRDefault="003A3356" w:rsidP="004736A9">
      <w:pPr>
        <w:jc w:val="both"/>
        <w:rPr>
          <w:rFonts w:cstheme="minorHAnsi"/>
        </w:rPr>
      </w:pPr>
    </w:p>
    <w:p w:rsidR="004736A9" w:rsidRDefault="004736A9" w:rsidP="006B77FB">
      <w:pPr>
        <w:widowControl/>
        <w:numPr>
          <w:ilvl w:val="0"/>
          <w:numId w:val="9"/>
        </w:numPr>
        <w:ind w:left="426" w:hanging="426"/>
        <w:jc w:val="both"/>
        <w:rPr>
          <w:rFonts w:cstheme="majorHAnsi"/>
        </w:rPr>
      </w:pPr>
      <w:r>
        <w:rPr>
          <w:rFonts w:cstheme="majorHAnsi"/>
        </w:rPr>
        <w:t xml:space="preserve">V </w:t>
      </w:r>
      <w:r w:rsidRPr="00C30563">
        <w:rPr>
          <w:rFonts w:cstheme="majorHAnsi"/>
        </w:rPr>
        <w:t>usnesení hospodářského výboru č. 380</w:t>
      </w:r>
      <w:r>
        <w:rPr>
          <w:rFonts w:cstheme="majorHAnsi"/>
        </w:rPr>
        <w:t xml:space="preserve"> (tisk </w:t>
      </w:r>
      <w:r w:rsidRPr="004A1DE1">
        <w:rPr>
          <w:rFonts w:cstheme="majorHAnsi"/>
        </w:rPr>
        <w:t>870/5</w:t>
      </w:r>
      <w:r>
        <w:rPr>
          <w:rFonts w:cstheme="majorHAnsi"/>
        </w:rPr>
        <w:t>)</w:t>
      </w:r>
      <w:r w:rsidRPr="004A1DE1">
        <w:rPr>
          <w:rFonts w:cstheme="majorHAnsi"/>
        </w:rPr>
        <w:t xml:space="preserve"> </w:t>
      </w:r>
      <w:r>
        <w:rPr>
          <w:rFonts w:cstheme="majorHAnsi"/>
        </w:rPr>
        <w:t>b</w:t>
      </w:r>
      <w:r w:rsidRPr="00C30563">
        <w:rPr>
          <w:rFonts w:cstheme="majorHAnsi"/>
        </w:rPr>
        <w:t>od</w:t>
      </w:r>
      <w:r>
        <w:rPr>
          <w:rFonts w:cstheme="majorHAnsi"/>
        </w:rPr>
        <w:t xml:space="preserve"> 58 zní:</w:t>
      </w:r>
    </w:p>
    <w:p w:rsidR="004736A9" w:rsidRPr="0043030F" w:rsidRDefault="004736A9" w:rsidP="004736A9">
      <w:pPr>
        <w:jc w:val="both"/>
        <w:rPr>
          <w:rFonts w:cstheme="minorHAnsi"/>
        </w:rPr>
      </w:pPr>
      <w:r>
        <w:rPr>
          <w:rFonts w:cstheme="minorHAnsi"/>
        </w:rPr>
        <w:t xml:space="preserve">„58. </w:t>
      </w:r>
      <w:r w:rsidRPr="0043030F">
        <w:rPr>
          <w:rFonts w:cstheme="minorHAnsi"/>
        </w:rPr>
        <w:t xml:space="preserve">V části první čl. I původní bod 127 zní: </w:t>
      </w:r>
    </w:p>
    <w:p w:rsidR="004736A9" w:rsidRDefault="004736A9" w:rsidP="004736A9">
      <w:pPr>
        <w:jc w:val="both"/>
        <w:rPr>
          <w:rFonts w:cstheme="minorHAnsi"/>
        </w:rPr>
      </w:pPr>
      <w:r w:rsidRPr="0043030F">
        <w:rPr>
          <w:rFonts w:cstheme="minorHAnsi"/>
        </w:rPr>
        <w:t>„127. V § 51 odst. 2 větě první se slovo „Úřad“ nahrazuje slovem „Inspekce“ a ve větě druhé se slovo „nebo“ nahrazuje čárkou a za slovo „tepla“ se vkládají slova „</w:t>
      </w:r>
      <w:r>
        <w:rPr>
          <w:rFonts w:cstheme="minorHAnsi"/>
        </w:rPr>
        <w:t xml:space="preserve">, výrobce tepla z neobnovitelného zdroje </w:t>
      </w:r>
      <w:r w:rsidRPr="0043030F">
        <w:rPr>
          <w:rFonts w:cstheme="minorHAnsi"/>
        </w:rPr>
        <w:t xml:space="preserve">nebo výrobce </w:t>
      </w:r>
      <w:proofErr w:type="spellStart"/>
      <w:r w:rsidRPr="0043030F">
        <w:rPr>
          <w:rFonts w:cstheme="minorHAnsi"/>
        </w:rPr>
        <w:t>biometanu</w:t>
      </w:r>
      <w:proofErr w:type="spellEnd"/>
      <w:r w:rsidRPr="0043030F">
        <w:rPr>
          <w:rFonts w:cstheme="minorHAnsi"/>
        </w:rPr>
        <w:t>“.“.</w:t>
      </w:r>
      <w:r>
        <w:rPr>
          <w:rFonts w:cstheme="minorHAnsi"/>
        </w:rPr>
        <w:t>“.</w:t>
      </w:r>
    </w:p>
    <w:p w:rsidR="003A3356" w:rsidRPr="0043030F" w:rsidRDefault="003A3356" w:rsidP="004736A9">
      <w:pPr>
        <w:jc w:val="both"/>
        <w:rPr>
          <w:rFonts w:cstheme="minorHAnsi"/>
        </w:rPr>
      </w:pPr>
    </w:p>
    <w:p w:rsidR="004736A9" w:rsidRDefault="004736A9" w:rsidP="006B77FB">
      <w:pPr>
        <w:widowControl/>
        <w:numPr>
          <w:ilvl w:val="0"/>
          <w:numId w:val="9"/>
        </w:numPr>
        <w:ind w:left="426" w:hanging="426"/>
        <w:jc w:val="both"/>
        <w:rPr>
          <w:rFonts w:cstheme="majorHAnsi"/>
        </w:rPr>
      </w:pPr>
      <w:r>
        <w:rPr>
          <w:rFonts w:cstheme="majorHAnsi"/>
        </w:rPr>
        <w:t xml:space="preserve">V </w:t>
      </w:r>
      <w:r w:rsidRPr="00C30563">
        <w:rPr>
          <w:rFonts w:cstheme="majorHAnsi"/>
        </w:rPr>
        <w:t>usnesení hospodářského výboru č. 380</w:t>
      </w:r>
      <w:r>
        <w:rPr>
          <w:rFonts w:cstheme="majorHAnsi"/>
        </w:rPr>
        <w:t xml:space="preserve"> (tisk </w:t>
      </w:r>
      <w:r w:rsidRPr="004A1DE1">
        <w:rPr>
          <w:rFonts w:cstheme="majorHAnsi"/>
        </w:rPr>
        <w:t>870/5</w:t>
      </w:r>
      <w:r>
        <w:rPr>
          <w:rFonts w:cstheme="majorHAnsi"/>
        </w:rPr>
        <w:t>)</w:t>
      </w:r>
      <w:r w:rsidRPr="004A1DE1">
        <w:rPr>
          <w:rFonts w:cstheme="majorHAnsi"/>
        </w:rPr>
        <w:t xml:space="preserve"> </w:t>
      </w:r>
      <w:r>
        <w:rPr>
          <w:rFonts w:cstheme="majorHAnsi"/>
        </w:rPr>
        <w:t>b</w:t>
      </w:r>
      <w:r w:rsidRPr="00C30563">
        <w:rPr>
          <w:rFonts w:cstheme="majorHAnsi"/>
        </w:rPr>
        <w:t>od</w:t>
      </w:r>
      <w:r>
        <w:rPr>
          <w:rFonts w:cstheme="majorHAnsi"/>
        </w:rPr>
        <w:t xml:space="preserve"> 59 zní:</w:t>
      </w:r>
    </w:p>
    <w:p w:rsidR="004736A9" w:rsidRPr="00D146CC" w:rsidRDefault="004736A9" w:rsidP="004736A9">
      <w:pPr>
        <w:jc w:val="both"/>
      </w:pPr>
      <w:r w:rsidRPr="00D146CC">
        <w:t>„59. V části první čl. I původní bod 128 zní:</w:t>
      </w:r>
    </w:p>
    <w:p w:rsidR="004736A9" w:rsidRDefault="004736A9" w:rsidP="004736A9">
      <w:pPr>
        <w:jc w:val="both"/>
      </w:pPr>
      <w:r w:rsidRPr="00D146CC">
        <w:t>„128. V § 52 odst. 1 se slova „týkající se“ nahrazují slovy „, jejichž předmětem je splnění povinnosti úhrady“, slova „a podpory tepla“ se n</w:t>
      </w:r>
      <w:r>
        <w:t>ahrazují slovy „, podpory tepla</w:t>
      </w:r>
      <w:r w:rsidRPr="00D146CC">
        <w:t xml:space="preserve">, přechodné transformační podpory tepla a podpory </w:t>
      </w:r>
      <w:proofErr w:type="spellStart"/>
      <w:r w:rsidRPr="00D146CC">
        <w:t>biometanu</w:t>
      </w:r>
      <w:proofErr w:type="spellEnd"/>
      <w:r w:rsidRPr="00D146CC">
        <w:t>.“.“.“.</w:t>
      </w:r>
    </w:p>
    <w:p w:rsidR="004736A9" w:rsidRPr="00C30563" w:rsidRDefault="004736A9" w:rsidP="006B77FB">
      <w:pPr>
        <w:widowControl/>
        <w:numPr>
          <w:ilvl w:val="0"/>
          <w:numId w:val="9"/>
        </w:numPr>
        <w:ind w:left="425" w:hanging="425"/>
        <w:jc w:val="both"/>
        <w:rPr>
          <w:rFonts w:cstheme="majorHAnsi"/>
        </w:rPr>
      </w:pPr>
      <w:r>
        <w:rPr>
          <w:rFonts w:cstheme="majorHAnsi"/>
        </w:rPr>
        <w:t xml:space="preserve">V </w:t>
      </w:r>
      <w:r w:rsidRPr="00C30563">
        <w:rPr>
          <w:rFonts w:cstheme="majorHAnsi"/>
        </w:rPr>
        <w:t>usnesení hospodářského výboru č. 380</w:t>
      </w:r>
      <w:r>
        <w:rPr>
          <w:rFonts w:cstheme="majorHAnsi"/>
        </w:rPr>
        <w:t xml:space="preserve"> (tisk </w:t>
      </w:r>
      <w:r w:rsidRPr="004A1DE1">
        <w:rPr>
          <w:rFonts w:cstheme="majorHAnsi"/>
        </w:rPr>
        <w:t>870/5</w:t>
      </w:r>
      <w:r>
        <w:rPr>
          <w:rFonts w:cstheme="majorHAnsi"/>
        </w:rPr>
        <w:t>)</w:t>
      </w:r>
      <w:r w:rsidRPr="004A1DE1">
        <w:rPr>
          <w:rFonts w:cstheme="majorHAnsi"/>
        </w:rPr>
        <w:t xml:space="preserve"> </w:t>
      </w:r>
      <w:r>
        <w:rPr>
          <w:rFonts w:cstheme="majorHAnsi"/>
        </w:rPr>
        <w:t>b</w:t>
      </w:r>
      <w:r w:rsidRPr="00C30563">
        <w:rPr>
          <w:rFonts w:cstheme="majorHAnsi"/>
        </w:rPr>
        <w:t>od</w:t>
      </w:r>
      <w:r>
        <w:rPr>
          <w:rFonts w:cstheme="majorHAnsi"/>
        </w:rPr>
        <w:t>u</w:t>
      </w:r>
      <w:r w:rsidRPr="00C30563">
        <w:rPr>
          <w:rFonts w:cstheme="majorHAnsi"/>
        </w:rPr>
        <w:t xml:space="preserve"> 64 </w:t>
      </w:r>
      <w:r>
        <w:rPr>
          <w:rFonts w:cstheme="majorHAnsi"/>
        </w:rPr>
        <w:t>se nahrazují v úvodní větě slova „</w:t>
      </w:r>
      <w:proofErr w:type="spellStart"/>
      <w:r>
        <w:rPr>
          <w:rFonts w:cstheme="majorHAnsi"/>
        </w:rPr>
        <w:t>ae</w:t>
      </w:r>
      <w:proofErr w:type="spellEnd"/>
      <w:r>
        <w:rPr>
          <w:rFonts w:cstheme="majorHAnsi"/>
        </w:rPr>
        <w:t>)“ slovy „</w:t>
      </w:r>
      <w:proofErr w:type="spellStart"/>
      <w:r>
        <w:rPr>
          <w:rFonts w:cstheme="majorHAnsi"/>
        </w:rPr>
        <w:t>af</w:t>
      </w:r>
      <w:proofErr w:type="spellEnd"/>
      <w:r>
        <w:rPr>
          <w:rFonts w:cstheme="majorHAnsi"/>
        </w:rPr>
        <w:t xml:space="preserve">)“, na konci písm. </w:t>
      </w:r>
      <w:proofErr w:type="spellStart"/>
      <w:r>
        <w:rPr>
          <w:rFonts w:cstheme="majorHAnsi"/>
        </w:rPr>
        <w:t>ae</w:t>
      </w:r>
      <w:proofErr w:type="spellEnd"/>
      <w:r>
        <w:rPr>
          <w:rFonts w:cstheme="majorHAnsi"/>
        </w:rPr>
        <w:t xml:space="preserve">) se tečka nahrazuje čárkou a doplňuje se nakonec nové písmeno </w:t>
      </w:r>
      <w:proofErr w:type="spellStart"/>
      <w:r>
        <w:rPr>
          <w:rFonts w:cstheme="majorHAnsi"/>
        </w:rPr>
        <w:t>af</w:t>
      </w:r>
      <w:proofErr w:type="spellEnd"/>
      <w:r>
        <w:rPr>
          <w:rFonts w:cstheme="majorHAnsi"/>
        </w:rPr>
        <w:t>), které zní</w:t>
      </w:r>
      <w:r w:rsidRPr="00C30563">
        <w:rPr>
          <w:rFonts w:cstheme="majorHAnsi"/>
        </w:rPr>
        <w:t>:</w:t>
      </w:r>
    </w:p>
    <w:p w:rsidR="004736A9" w:rsidRPr="00CF2B8F" w:rsidRDefault="004736A9" w:rsidP="004736A9">
      <w:pPr>
        <w:tabs>
          <w:tab w:val="left" w:pos="284"/>
        </w:tabs>
        <w:autoSpaceDE w:val="0"/>
        <w:autoSpaceDN w:val="0"/>
        <w:adjustRightInd w:val="0"/>
        <w:jc w:val="both"/>
      </w:pPr>
      <w:r>
        <w:t>„</w:t>
      </w:r>
      <w:proofErr w:type="spellStart"/>
      <w:r w:rsidRPr="00CF2B8F">
        <w:t>af</w:t>
      </w:r>
      <w:proofErr w:type="spellEnd"/>
      <w:r w:rsidRPr="00CF2B8F">
        <w:t>) způsob předání údajů, rozsah údajů a termín předání a</w:t>
      </w:r>
      <w:r>
        <w:t xml:space="preserve"> </w:t>
      </w:r>
      <w:r w:rsidRPr="00CF2B8F">
        <w:t>evidence údajů, týkajících se identifikace výrobce tepla</w:t>
      </w:r>
      <w:r>
        <w:t xml:space="preserve"> z neobnovitelného zdroje</w:t>
      </w:r>
      <w:r w:rsidRPr="00CF2B8F">
        <w:t xml:space="preserve"> a výrobny tepla</w:t>
      </w:r>
      <w:r>
        <w:t xml:space="preserve"> z neobnovitelného zdroje, doložení závazku ukončit výrobu tepla z uhlí a pokroku při plnění tohoto závazku a informací o množství nakoupených a vyřazených povolenek na emise skleníkových plynů a dalších údajů pro vyúčtování bonusu k transformaci výroby tepla operátorem trhu</w:t>
      </w:r>
      <w:r w:rsidRPr="00CF2B8F">
        <w:t>.</w:t>
      </w:r>
      <w:r>
        <w:rPr>
          <w:bCs/>
        </w:rPr>
        <w:t>“</w:t>
      </w:r>
      <w:r w:rsidRPr="00CF2B8F">
        <w:rPr>
          <w:bCs/>
        </w:rPr>
        <w:t>.</w:t>
      </w:r>
    </w:p>
    <w:p w:rsidR="004736A9" w:rsidRDefault="004736A9" w:rsidP="004736A9">
      <w:pPr>
        <w:tabs>
          <w:tab w:val="left" w:pos="2595"/>
        </w:tabs>
        <w:jc w:val="both"/>
        <w:rPr>
          <w:rFonts w:cstheme="majorHAnsi"/>
        </w:rPr>
      </w:pPr>
    </w:p>
    <w:p w:rsidR="004736A9" w:rsidRPr="008E5404" w:rsidRDefault="004736A9" w:rsidP="006B77FB">
      <w:pPr>
        <w:widowControl/>
        <w:numPr>
          <w:ilvl w:val="0"/>
          <w:numId w:val="9"/>
        </w:numPr>
        <w:ind w:left="426" w:hanging="426"/>
        <w:jc w:val="both"/>
        <w:rPr>
          <w:rFonts w:cstheme="majorHAnsi"/>
        </w:rPr>
      </w:pPr>
      <w:r w:rsidRPr="008E5404">
        <w:rPr>
          <w:rFonts w:cstheme="majorHAnsi"/>
        </w:rPr>
        <w:t>V</w:t>
      </w:r>
      <w:r>
        <w:rPr>
          <w:rFonts w:cstheme="majorHAnsi"/>
        </w:rPr>
        <w:t> tisku 870/0</w:t>
      </w:r>
      <w:r w:rsidRPr="008E5404">
        <w:rPr>
          <w:rFonts w:cstheme="majorHAnsi"/>
        </w:rPr>
        <w:t> části první čl. I bod 146 zní</w:t>
      </w:r>
      <w:r>
        <w:rPr>
          <w:rFonts w:cstheme="majorHAnsi"/>
        </w:rPr>
        <w:t>:</w:t>
      </w:r>
    </w:p>
    <w:p w:rsidR="004736A9" w:rsidRDefault="004736A9" w:rsidP="004736A9">
      <w:pPr>
        <w:autoSpaceDE w:val="0"/>
        <w:autoSpaceDN w:val="0"/>
        <w:adjustRightInd w:val="0"/>
        <w:jc w:val="both"/>
        <w:rPr>
          <w:rFonts w:cstheme="minorHAnsi"/>
        </w:rPr>
      </w:pPr>
      <w:r>
        <w:rPr>
          <w:rFonts w:cstheme="minorHAnsi"/>
        </w:rPr>
        <w:t xml:space="preserve">„146. </w:t>
      </w:r>
      <w:r w:rsidRPr="00B946DB">
        <w:rPr>
          <w:rFonts w:cstheme="minorHAnsi"/>
        </w:rPr>
        <w:t>V § 53 odst. 2 písm. f) se za slovo „tepla“ vkládají slova „</w:t>
      </w:r>
      <w:r>
        <w:rPr>
          <w:rFonts w:cstheme="minorHAnsi"/>
        </w:rPr>
        <w:t>,</w:t>
      </w:r>
      <w:r w:rsidRPr="00B946DB">
        <w:rPr>
          <w:rFonts w:cstheme="minorHAnsi"/>
        </w:rPr>
        <w:t xml:space="preserve"> přechodné transformační podpory tepla a provozní podpory </w:t>
      </w:r>
      <w:proofErr w:type="spellStart"/>
      <w:r w:rsidRPr="00B946DB">
        <w:rPr>
          <w:rFonts w:cstheme="minorHAnsi"/>
        </w:rPr>
        <w:t>biometanu</w:t>
      </w:r>
      <w:proofErr w:type="spellEnd"/>
      <w:r>
        <w:rPr>
          <w:rFonts w:cstheme="minorHAnsi"/>
        </w:rPr>
        <w:t>“</w:t>
      </w:r>
      <w:r w:rsidRPr="00B946DB">
        <w:rPr>
          <w:rFonts w:cstheme="minorHAnsi"/>
        </w:rPr>
        <w:t>.“</w:t>
      </w:r>
    </w:p>
    <w:p w:rsidR="003A3356" w:rsidRPr="00B946DB" w:rsidRDefault="003A3356" w:rsidP="004736A9">
      <w:pPr>
        <w:autoSpaceDE w:val="0"/>
        <w:autoSpaceDN w:val="0"/>
        <w:adjustRightInd w:val="0"/>
        <w:jc w:val="both"/>
        <w:rPr>
          <w:rFonts w:cstheme="minorHAnsi"/>
        </w:rPr>
      </w:pPr>
    </w:p>
    <w:p w:rsidR="004736A9" w:rsidRPr="008E5404" w:rsidRDefault="004736A9" w:rsidP="006B77FB">
      <w:pPr>
        <w:widowControl/>
        <w:numPr>
          <w:ilvl w:val="0"/>
          <w:numId w:val="9"/>
        </w:numPr>
        <w:ind w:left="426" w:hanging="426"/>
        <w:jc w:val="both"/>
        <w:rPr>
          <w:rFonts w:cstheme="majorHAnsi"/>
        </w:rPr>
      </w:pPr>
      <w:r w:rsidRPr="008E5404">
        <w:rPr>
          <w:rFonts w:cstheme="majorHAnsi"/>
        </w:rPr>
        <w:t>V </w:t>
      </w:r>
      <w:r>
        <w:rPr>
          <w:rFonts w:cstheme="majorHAnsi"/>
        </w:rPr>
        <w:t>tisku 870/0</w:t>
      </w:r>
      <w:r w:rsidRPr="008E5404">
        <w:rPr>
          <w:rFonts w:cstheme="majorHAnsi"/>
        </w:rPr>
        <w:t xml:space="preserve"> části druhé čl. III </w:t>
      </w:r>
      <w:r>
        <w:rPr>
          <w:rFonts w:cstheme="majorHAnsi"/>
        </w:rPr>
        <w:t xml:space="preserve">původní </w:t>
      </w:r>
      <w:r w:rsidRPr="008E5404">
        <w:rPr>
          <w:rFonts w:cstheme="majorHAnsi"/>
        </w:rPr>
        <w:t>bod 12 zní</w:t>
      </w:r>
      <w:r>
        <w:rPr>
          <w:rFonts w:cstheme="majorHAnsi"/>
        </w:rPr>
        <w:t>:</w:t>
      </w:r>
    </w:p>
    <w:p w:rsidR="004736A9" w:rsidRDefault="004736A9" w:rsidP="004736A9">
      <w:pPr>
        <w:jc w:val="both"/>
      </w:pPr>
      <w:r w:rsidRPr="00C7741B">
        <w:rPr>
          <w:rFonts w:cstheme="minorHAnsi"/>
          <w:i/>
        </w:rPr>
        <w:t>„</w:t>
      </w:r>
      <w:r w:rsidRPr="00C7741B">
        <w:t>V § 20a odst. 4 se na konci textu písmene w) doplňují slova „</w:t>
      </w:r>
      <w:r>
        <w:t>, výrobcům tepla z neobnovitelného zdroje</w:t>
      </w:r>
      <w:r w:rsidRPr="00C7741B">
        <w:t xml:space="preserve"> bonus k transformaci výroby tepla a výrobcům </w:t>
      </w:r>
      <w:proofErr w:type="spellStart"/>
      <w:r w:rsidRPr="00C7741B">
        <w:t>biometanu</w:t>
      </w:r>
      <w:proofErr w:type="spellEnd"/>
      <w:r w:rsidRPr="00C7741B">
        <w:t xml:space="preserve"> zelený bonus na </w:t>
      </w:r>
      <w:proofErr w:type="spellStart"/>
      <w:r w:rsidRPr="00C7741B">
        <w:t>biometan</w:t>
      </w:r>
      <w:proofErr w:type="spellEnd"/>
      <w:r w:rsidRPr="00C7741B">
        <w:t>“</w:t>
      </w:r>
      <w:r>
        <w:t>.</w:t>
      </w:r>
      <w:r w:rsidRPr="00C7741B">
        <w:t>“.</w:t>
      </w:r>
    </w:p>
    <w:p w:rsidR="004736A9" w:rsidRPr="00C7741B" w:rsidRDefault="004736A9" w:rsidP="004736A9">
      <w:pPr>
        <w:jc w:val="both"/>
      </w:pPr>
      <w:r w:rsidRPr="00454FD7">
        <w:rPr>
          <w:vertAlign w:val="superscript"/>
        </w:rPr>
        <w:t>x)</w:t>
      </w:r>
      <w:r w:rsidRPr="00184FA5">
        <w:t>Zákon č. 383/2012 Sb. o podmínkách obchodování s povolenkami na emise skleníkových plynů, ve znění pozdějších předpisů.</w:t>
      </w:r>
    </w:p>
    <w:p w:rsidR="00A4637F" w:rsidRDefault="00A4637F" w:rsidP="004736A9"/>
    <w:p w:rsidR="00A4637F" w:rsidRDefault="00A4637F"/>
    <w:p w:rsidR="00A4637F" w:rsidRPr="004736A9" w:rsidRDefault="00C064E3">
      <w:pPr>
        <w:rPr>
          <w:b/>
        </w:rPr>
      </w:pPr>
      <w:proofErr w:type="gramStart"/>
      <w:r>
        <w:rPr>
          <w:b/>
        </w:rPr>
        <w:t xml:space="preserve">C.5. </w:t>
      </w:r>
      <w:r w:rsidR="00A4637F" w:rsidRPr="004736A9">
        <w:rPr>
          <w:b/>
        </w:rPr>
        <w:t>SD</w:t>
      </w:r>
      <w:proofErr w:type="gramEnd"/>
      <w:r w:rsidR="00A4637F" w:rsidRPr="004736A9">
        <w:rPr>
          <w:b/>
        </w:rPr>
        <w:t xml:space="preserve"> 8556</w:t>
      </w:r>
    </w:p>
    <w:p w:rsidR="004736A9" w:rsidRPr="003A3356" w:rsidRDefault="004736A9" w:rsidP="006B77FB">
      <w:pPr>
        <w:pStyle w:val="Odstavecseseznamem"/>
        <w:numPr>
          <w:ilvl w:val="0"/>
          <w:numId w:val="10"/>
        </w:numPr>
        <w:spacing w:after="0" w:line="240" w:lineRule="auto"/>
        <w:jc w:val="both"/>
        <w:rPr>
          <w:rFonts w:ascii="Times New Roman" w:hAnsi="Times New Roman"/>
          <w:bCs/>
          <w:sz w:val="24"/>
          <w:szCs w:val="24"/>
        </w:rPr>
      </w:pPr>
      <w:r w:rsidRPr="003A3356">
        <w:rPr>
          <w:rFonts w:ascii="Times New Roman" w:hAnsi="Times New Roman"/>
          <w:bCs/>
          <w:sz w:val="24"/>
          <w:szCs w:val="24"/>
        </w:rPr>
        <w:t>V čl. I bod 26 zní:</w:t>
      </w:r>
    </w:p>
    <w:p w:rsidR="004736A9" w:rsidRPr="003A3356" w:rsidRDefault="004736A9" w:rsidP="003A3356">
      <w:pPr>
        <w:pStyle w:val="Odstavecseseznamem"/>
        <w:spacing w:after="0" w:line="240" w:lineRule="auto"/>
        <w:ind w:left="357"/>
        <w:jc w:val="both"/>
        <w:rPr>
          <w:rFonts w:ascii="Times New Roman" w:hAnsi="Times New Roman"/>
          <w:b/>
          <w:bCs/>
          <w:sz w:val="24"/>
          <w:szCs w:val="24"/>
        </w:rPr>
      </w:pPr>
    </w:p>
    <w:p w:rsidR="004736A9" w:rsidRPr="003A3356" w:rsidRDefault="004736A9" w:rsidP="004736A9">
      <w:pPr>
        <w:ind w:left="357"/>
        <w:jc w:val="both"/>
      </w:pPr>
      <w:r w:rsidRPr="003A3356">
        <w:t>„26. V § 4 se na konci odstavce 5 doplňují písmena d) a e), která znějí:</w:t>
      </w:r>
    </w:p>
    <w:p w:rsidR="004736A9" w:rsidRPr="003A3356" w:rsidRDefault="004736A9" w:rsidP="004736A9">
      <w:pPr>
        <w:pStyle w:val="Odstavecseseznamem"/>
        <w:widowControl w:val="0"/>
        <w:autoSpaceDE w:val="0"/>
        <w:autoSpaceDN w:val="0"/>
        <w:adjustRightInd w:val="0"/>
        <w:spacing w:after="0" w:line="240" w:lineRule="auto"/>
        <w:ind w:left="0"/>
        <w:contextualSpacing w:val="0"/>
        <w:jc w:val="both"/>
        <w:rPr>
          <w:rFonts w:ascii="Times New Roman" w:hAnsi="Times New Roman"/>
          <w:sz w:val="24"/>
          <w:szCs w:val="24"/>
        </w:rPr>
      </w:pPr>
      <w:r w:rsidRPr="003A3356">
        <w:rPr>
          <w:rFonts w:ascii="Times New Roman" w:hAnsi="Times New Roman"/>
          <w:sz w:val="24"/>
          <w:szCs w:val="24"/>
        </w:rPr>
        <w:t xml:space="preserve">„d) vyrobenou z </w:t>
      </w:r>
      <w:proofErr w:type="spellStart"/>
      <w:r w:rsidRPr="003A3356">
        <w:rPr>
          <w:rFonts w:ascii="Times New Roman" w:hAnsi="Times New Roman"/>
          <w:sz w:val="24"/>
          <w:szCs w:val="24"/>
        </w:rPr>
        <w:t>biometanu</w:t>
      </w:r>
      <w:proofErr w:type="spellEnd"/>
      <w:r w:rsidRPr="003A3356">
        <w:rPr>
          <w:rFonts w:ascii="Times New Roman" w:hAnsi="Times New Roman"/>
          <w:sz w:val="24"/>
          <w:szCs w:val="24"/>
        </w:rPr>
        <w:t xml:space="preserve">, na který byla uplatněna podpora </w:t>
      </w:r>
      <w:proofErr w:type="spellStart"/>
      <w:r w:rsidRPr="003A3356">
        <w:rPr>
          <w:rFonts w:ascii="Times New Roman" w:hAnsi="Times New Roman"/>
          <w:sz w:val="24"/>
          <w:szCs w:val="24"/>
        </w:rPr>
        <w:t>biometanu</w:t>
      </w:r>
      <w:proofErr w:type="spellEnd"/>
      <w:r w:rsidRPr="003A3356">
        <w:rPr>
          <w:rFonts w:ascii="Times New Roman" w:hAnsi="Times New Roman"/>
          <w:sz w:val="24"/>
          <w:szCs w:val="24"/>
        </w:rPr>
        <w:t xml:space="preserve"> podle tohoto zákona,</w:t>
      </w:r>
    </w:p>
    <w:p w:rsidR="004736A9" w:rsidRPr="003A3356" w:rsidRDefault="004736A9" w:rsidP="004736A9">
      <w:pPr>
        <w:pStyle w:val="Odstavecseseznamem"/>
        <w:widowControl w:val="0"/>
        <w:autoSpaceDE w:val="0"/>
        <w:autoSpaceDN w:val="0"/>
        <w:adjustRightInd w:val="0"/>
        <w:spacing w:after="0" w:line="240" w:lineRule="auto"/>
        <w:ind w:left="0"/>
        <w:contextualSpacing w:val="0"/>
        <w:jc w:val="both"/>
        <w:rPr>
          <w:rFonts w:ascii="Times New Roman" w:hAnsi="Times New Roman"/>
          <w:sz w:val="24"/>
          <w:szCs w:val="24"/>
        </w:rPr>
      </w:pPr>
      <w:r w:rsidRPr="003A3356">
        <w:rPr>
          <w:rFonts w:ascii="Times New Roman" w:hAnsi="Times New Roman"/>
          <w:sz w:val="24"/>
          <w:szCs w:val="24"/>
        </w:rPr>
        <w:t>e) vyrobenou ve výrobně uvedené do provozu od 1. ledna 2022 bez registrace podpory u</w:t>
      </w:r>
      <w:r w:rsidRPr="003A3356">
        <w:rPr>
          <w:i/>
          <w:iCs/>
          <w:sz w:val="24"/>
          <w:szCs w:val="24"/>
        </w:rPr>
        <w:t xml:space="preserve"> </w:t>
      </w:r>
      <w:r w:rsidRPr="003A3356">
        <w:rPr>
          <w:rFonts w:ascii="Times New Roman" w:hAnsi="Times New Roman"/>
          <w:sz w:val="24"/>
          <w:szCs w:val="24"/>
        </w:rPr>
        <w:t>operátora trhu.“.</w:t>
      </w:r>
    </w:p>
    <w:p w:rsidR="004736A9" w:rsidRDefault="004736A9" w:rsidP="004736A9">
      <w:pPr>
        <w:shd w:val="clear" w:color="auto" w:fill="FFFFFF"/>
        <w:jc w:val="both"/>
        <w:textAlignment w:val="center"/>
        <w:rPr>
          <w:rFonts w:eastAsia="Times New Roman" w:cs="Times New Roman"/>
          <w:b/>
          <w:bCs/>
          <w:lang w:eastAsia="cs-CZ"/>
        </w:rPr>
      </w:pPr>
    </w:p>
    <w:p w:rsidR="004736A9" w:rsidRPr="006C60C8" w:rsidRDefault="004736A9" w:rsidP="004736A9">
      <w:pPr>
        <w:shd w:val="clear" w:color="auto" w:fill="FFFFFF"/>
        <w:jc w:val="both"/>
        <w:textAlignment w:val="center"/>
        <w:rPr>
          <w:rFonts w:eastAsia="Times New Roman" w:cs="Times New Roman"/>
          <w:bCs/>
          <w:lang w:eastAsia="cs-CZ"/>
        </w:rPr>
      </w:pPr>
      <w:r>
        <w:rPr>
          <w:rFonts w:eastAsia="Times New Roman" w:cs="Times New Roman"/>
          <w:b/>
          <w:bCs/>
          <w:lang w:eastAsia="cs-CZ"/>
        </w:rPr>
        <w:t xml:space="preserve">2. </w:t>
      </w:r>
      <w:r w:rsidRPr="006C60C8">
        <w:rPr>
          <w:rFonts w:eastAsia="Times New Roman" w:cs="Times New Roman"/>
          <w:bCs/>
          <w:lang w:eastAsia="cs-CZ"/>
        </w:rPr>
        <w:t>V čl. I se za bod 34 vkládá nový bod, který zní:</w:t>
      </w:r>
    </w:p>
    <w:p w:rsidR="004736A9" w:rsidRPr="006C60C8" w:rsidRDefault="004736A9" w:rsidP="003A3356">
      <w:pPr>
        <w:shd w:val="clear" w:color="auto" w:fill="FFFFFF"/>
        <w:jc w:val="both"/>
        <w:textAlignment w:val="center"/>
        <w:rPr>
          <w:rFonts w:eastAsia="Times New Roman" w:cs="Times New Roman"/>
          <w:b/>
          <w:bCs/>
          <w:lang w:eastAsia="cs-CZ"/>
        </w:rPr>
      </w:pPr>
    </w:p>
    <w:p w:rsidR="004736A9" w:rsidRDefault="004736A9" w:rsidP="004736A9">
      <w:pPr>
        <w:autoSpaceDE w:val="0"/>
        <w:autoSpaceDN w:val="0"/>
        <w:adjustRightInd w:val="0"/>
        <w:ind w:firstLine="709"/>
        <w:jc w:val="both"/>
      </w:pPr>
      <w:r w:rsidRPr="00495991">
        <w:t>„X.</w:t>
      </w:r>
      <w:r>
        <w:t xml:space="preserve"> </w:t>
      </w:r>
      <w:r w:rsidRPr="002B26BF">
        <w:t xml:space="preserve">V § 5 </w:t>
      </w:r>
      <w:r>
        <w:t xml:space="preserve">se na konci </w:t>
      </w:r>
      <w:r w:rsidRPr="002B26BF">
        <w:t>odst</w:t>
      </w:r>
      <w:r>
        <w:t>avce</w:t>
      </w:r>
      <w:r w:rsidRPr="002B26BF">
        <w:t xml:space="preserve"> 5</w:t>
      </w:r>
      <w:r>
        <w:t xml:space="preserve"> </w:t>
      </w:r>
      <w:r w:rsidRPr="002B26BF">
        <w:t xml:space="preserve">tečka nahrazuje čárkou a </w:t>
      </w:r>
      <w:r>
        <w:t>doplňuje se písmeno d), které zní:</w:t>
      </w:r>
    </w:p>
    <w:p w:rsidR="004736A9" w:rsidRPr="006C60C8" w:rsidRDefault="004736A9" w:rsidP="004736A9">
      <w:pPr>
        <w:autoSpaceDE w:val="0"/>
        <w:autoSpaceDN w:val="0"/>
        <w:adjustRightInd w:val="0"/>
        <w:ind w:firstLine="709"/>
        <w:jc w:val="both"/>
        <w:rPr>
          <w:rFonts w:cs="Times New Roman"/>
        </w:rPr>
      </w:pPr>
    </w:p>
    <w:p w:rsidR="004736A9" w:rsidRPr="006C60C8" w:rsidRDefault="004736A9" w:rsidP="004736A9">
      <w:pPr>
        <w:jc w:val="both"/>
        <w:rPr>
          <w:rFonts w:cs="Times New Roman"/>
          <w:u w:val="single"/>
        </w:rPr>
      </w:pPr>
      <w:r>
        <w:t>„d</w:t>
      </w:r>
      <w:r w:rsidRPr="006C60C8">
        <w:t>) vyrobenou ve výrobně uvedené do provozu od 1. ledna 2022 bez registrace podpory u</w:t>
      </w:r>
      <w:r>
        <w:rPr>
          <w:i/>
          <w:iCs/>
        </w:rPr>
        <w:t xml:space="preserve"> </w:t>
      </w:r>
      <w:r w:rsidRPr="006C60C8">
        <w:t>operátora trhu</w:t>
      </w:r>
      <w:r>
        <w:t>.</w:t>
      </w:r>
      <w:r w:rsidRPr="002B26BF">
        <w:t>“.</w:t>
      </w:r>
    </w:p>
    <w:p w:rsidR="004736A9" w:rsidRDefault="004736A9" w:rsidP="004736A9">
      <w:pPr>
        <w:jc w:val="both"/>
        <w:rPr>
          <w:rFonts w:cs="Times New Roman"/>
          <w:b/>
          <w:bCs/>
          <w:u w:val="single"/>
        </w:rPr>
      </w:pPr>
    </w:p>
    <w:p w:rsidR="004736A9" w:rsidRPr="00ED5849" w:rsidRDefault="004736A9" w:rsidP="004736A9">
      <w:pPr>
        <w:jc w:val="both"/>
        <w:rPr>
          <w:rFonts w:cs="Times New Roman"/>
          <w:bCs/>
        </w:rPr>
      </w:pPr>
      <w:r w:rsidRPr="00ED5849">
        <w:rPr>
          <w:rFonts w:cs="Times New Roman"/>
          <w:bCs/>
        </w:rPr>
        <w:t>Dosavadní bod</w:t>
      </w:r>
      <w:r>
        <w:rPr>
          <w:rFonts w:cs="Times New Roman"/>
          <w:bCs/>
        </w:rPr>
        <w:t>y</w:t>
      </w:r>
      <w:r w:rsidRPr="00ED5849">
        <w:rPr>
          <w:rFonts w:cs="Times New Roman"/>
          <w:bCs/>
        </w:rPr>
        <w:t xml:space="preserve"> 34 a následující se přečíslují.</w:t>
      </w:r>
    </w:p>
    <w:p w:rsidR="004736A9" w:rsidRDefault="004736A9" w:rsidP="004736A9">
      <w:pPr>
        <w:jc w:val="both"/>
        <w:rPr>
          <w:rFonts w:cs="Times New Roman"/>
          <w:b/>
          <w:bCs/>
          <w:u w:val="single"/>
        </w:rPr>
      </w:pPr>
    </w:p>
    <w:p w:rsidR="004736A9" w:rsidRPr="003A3356" w:rsidRDefault="004736A9" w:rsidP="006B77FB">
      <w:pPr>
        <w:pStyle w:val="Odstavecseseznamem"/>
        <w:widowControl w:val="0"/>
        <w:numPr>
          <w:ilvl w:val="0"/>
          <w:numId w:val="11"/>
        </w:numPr>
        <w:autoSpaceDE w:val="0"/>
        <w:autoSpaceDN w:val="0"/>
        <w:adjustRightInd w:val="0"/>
        <w:spacing w:after="0" w:line="240" w:lineRule="auto"/>
        <w:contextualSpacing w:val="0"/>
        <w:jc w:val="both"/>
        <w:rPr>
          <w:rFonts w:ascii="Times New Roman" w:hAnsi="Times New Roman"/>
          <w:sz w:val="24"/>
          <w:szCs w:val="24"/>
        </w:rPr>
      </w:pPr>
      <w:r w:rsidRPr="003A3356">
        <w:rPr>
          <w:rFonts w:ascii="Times New Roman" w:hAnsi="Times New Roman"/>
          <w:sz w:val="24"/>
          <w:szCs w:val="24"/>
        </w:rPr>
        <w:t xml:space="preserve"> </w:t>
      </w:r>
      <w:r w:rsidRPr="003A3356">
        <w:rPr>
          <w:rFonts w:ascii="Times New Roman" w:eastAsia="Times New Roman" w:hAnsi="Times New Roman"/>
          <w:bCs/>
          <w:sz w:val="24"/>
          <w:szCs w:val="24"/>
          <w:lang w:eastAsia="cs-CZ"/>
        </w:rPr>
        <w:t>V čl. I bod 38 zní:</w:t>
      </w:r>
    </w:p>
    <w:p w:rsidR="004736A9" w:rsidRPr="003A3356" w:rsidRDefault="004736A9" w:rsidP="003A3356">
      <w:pPr>
        <w:jc w:val="both"/>
      </w:pPr>
      <w:r w:rsidRPr="003A3356">
        <w:rPr>
          <w:rFonts w:cs="Times New Roman"/>
        </w:rPr>
        <w:t xml:space="preserve">„38. </w:t>
      </w:r>
      <w:r w:rsidRPr="003A3356">
        <w:t>V § 6 odst. 4 se doplňují písmena d) a e), která znějí:</w:t>
      </w:r>
    </w:p>
    <w:p w:rsidR="004736A9" w:rsidRPr="003A3356" w:rsidRDefault="004736A9" w:rsidP="003A3356">
      <w:pPr>
        <w:pStyle w:val="Odstavecseseznamem"/>
        <w:spacing w:after="0" w:line="240" w:lineRule="auto"/>
        <w:ind w:left="0"/>
        <w:contextualSpacing w:val="0"/>
        <w:jc w:val="both"/>
        <w:rPr>
          <w:rFonts w:ascii="Times New Roman" w:hAnsi="Times New Roman"/>
          <w:sz w:val="24"/>
          <w:szCs w:val="24"/>
        </w:rPr>
      </w:pPr>
      <w:r w:rsidRPr="003A3356">
        <w:rPr>
          <w:rFonts w:ascii="Times New Roman" w:hAnsi="Times New Roman"/>
          <w:sz w:val="24"/>
          <w:szCs w:val="24"/>
        </w:rPr>
        <w:t>„d) vyrobenou spalováním odpadů.</w:t>
      </w:r>
    </w:p>
    <w:p w:rsidR="004736A9" w:rsidRPr="003A3356" w:rsidRDefault="004736A9" w:rsidP="003A3356">
      <w:pPr>
        <w:pStyle w:val="Odstavecseseznamem"/>
        <w:spacing w:after="0" w:line="240" w:lineRule="auto"/>
        <w:ind w:left="0"/>
        <w:contextualSpacing w:val="0"/>
        <w:jc w:val="both"/>
        <w:rPr>
          <w:rFonts w:ascii="Times New Roman" w:hAnsi="Times New Roman"/>
          <w:sz w:val="24"/>
          <w:szCs w:val="24"/>
        </w:rPr>
      </w:pPr>
      <w:r w:rsidRPr="003A3356">
        <w:rPr>
          <w:rFonts w:ascii="Times New Roman" w:hAnsi="Times New Roman"/>
          <w:sz w:val="24"/>
          <w:szCs w:val="24"/>
        </w:rPr>
        <w:t>e) vyrobenou ve výrobně uvedené do provozu od 1. ledna 2022 bez registrace podpory u</w:t>
      </w:r>
      <w:r w:rsidRPr="003A3356">
        <w:rPr>
          <w:i/>
          <w:iCs/>
          <w:sz w:val="24"/>
          <w:szCs w:val="24"/>
        </w:rPr>
        <w:t xml:space="preserve"> </w:t>
      </w:r>
      <w:r w:rsidRPr="003A3356">
        <w:rPr>
          <w:rFonts w:ascii="Times New Roman" w:hAnsi="Times New Roman"/>
          <w:sz w:val="24"/>
          <w:szCs w:val="24"/>
        </w:rPr>
        <w:t>operátora trhu.“.</w:t>
      </w:r>
    </w:p>
    <w:p w:rsidR="004736A9" w:rsidRPr="003A3356" w:rsidRDefault="004736A9" w:rsidP="003A3356">
      <w:pPr>
        <w:autoSpaceDE w:val="0"/>
        <w:autoSpaceDN w:val="0"/>
        <w:adjustRightInd w:val="0"/>
        <w:jc w:val="both"/>
        <w:rPr>
          <w:rFonts w:cs="Times New Roman"/>
        </w:rPr>
      </w:pPr>
    </w:p>
    <w:p w:rsidR="004736A9" w:rsidRPr="003A3356" w:rsidRDefault="004736A9" w:rsidP="006B77FB">
      <w:pPr>
        <w:pStyle w:val="Odstavecseseznamem"/>
        <w:widowControl w:val="0"/>
        <w:numPr>
          <w:ilvl w:val="0"/>
          <w:numId w:val="11"/>
        </w:numPr>
        <w:autoSpaceDE w:val="0"/>
        <w:autoSpaceDN w:val="0"/>
        <w:adjustRightInd w:val="0"/>
        <w:spacing w:after="0" w:line="240" w:lineRule="auto"/>
        <w:jc w:val="both"/>
        <w:rPr>
          <w:rFonts w:ascii="Times New Roman" w:hAnsi="Times New Roman"/>
          <w:sz w:val="24"/>
          <w:szCs w:val="24"/>
        </w:rPr>
      </w:pPr>
      <w:r w:rsidRPr="003A3356">
        <w:rPr>
          <w:rFonts w:ascii="Times New Roman" w:hAnsi="Times New Roman"/>
          <w:sz w:val="24"/>
          <w:szCs w:val="24"/>
        </w:rPr>
        <w:t>V čl. I bodě 89 zní:</w:t>
      </w:r>
    </w:p>
    <w:p w:rsidR="004736A9" w:rsidRPr="003D5A90" w:rsidRDefault="004736A9" w:rsidP="004736A9">
      <w:pPr>
        <w:autoSpaceDE w:val="0"/>
        <w:autoSpaceDN w:val="0"/>
        <w:adjustRightInd w:val="0"/>
        <w:jc w:val="both"/>
      </w:pPr>
    </w:p>
    <w:p w:rsidR="004736A9" w:rsidRPr="003D5A90" w:rsidRDefault="004736A9" w:rsidP="004736A9">
      <w:pPr>
        <w:autoSpaceDE w:val="0"/>
        <w:autoSpaceDN w:val="0"/>
        <w:adjustRightInd w:val="0"/>
        <w:contextualSpacing/>
        <w:jc w:val="both"/>
      </w:pPr>
      <w:r w:rsidRPr="003D5A90">
        <w:t xml:space="preserve">„89. </w:t>
      </w:r>
      <w:r w:rsidRPr="002B26BF">
        <w:t xml:space="preserve">V § 24 se na konci odstavce 4 doplňují písmena d) až </w:t>
      </w:r>
      <w:r>
        <w:t>g</w:t>
      </w:r>
      <w:r w:rsidRPr="002B26BF">
        <w:t>), která znějí:</w:t>
      </w:r>
    </w:p>
    <w:p w:rsidR="004736A9" w:rsidRPr="003D5A90" w:rsidRDefault="004736A9" w:rsidP="004736A9">
      <w:pPr>
        <w:autoSpaceDE w:val="0"/>
        <w:autoSpaceDN w:val="0"/>
        <w:adjustRightInd w:val="0"/>
        <w:contextualSpacing/>
        <w:jc w:val="both"/>
      </w:pPr>
      <w:r w:rsidRPr="003D5A90">
        <w:t>„d) teplo vyrobené spalováním odpadů,</w:t>
      </w:r>
    </w:p>
    <w:p w:rsidR="004736A9" w:rsidRPr="003D5A90" w:rsidRDefault="004736A9" w:rsidP="004736A9">
      <w:pPr>
        <w:autoSpaceDE w:val="0"/>
        <w:autoSpaceDN w:val="0"/>
        <w:adjustRightInd w:val="0"/>
        <w:contextualSpacing/>
        <w:jc w:val="both"/>
      </w:pPr>
      <w:r w:rsidRPr="003D5A90">
        <w:t xml:space="preserve">e) teplo vyrobené z bioplynu, na který byla uplatněna provozní podpora </w:t>
      </w:r>
      <w:proofErr w:type="spellStart"/>
      <w:r w:rsidRPr="003D5A90">
        <w:t>biometanu</w:t>
      </w:r>
      <w:proofErr w:type="spellEnd"/>
      <w:r w:rsidRPr="003D5A90">
        <w:t>, nebo</w:t>
      </w:r>
    </w:p>
    <w:p w:rsidR="004736A9" w:rsidRPr="003D5A90" w:rsidRDefault="004736A9" w:rsidP="004736A9">
      <w:pPr>
        <w:autoSpaceDE w:val="0"/>
        <w:autoSpaceDN w:val="0"/>
        <w:adjustRightInd w:val="0"/>
        <w:contextualSpacing/>
        <w:jc w:val="both"/>
      </w:pPr>
      <w:r w:rsidRPr="003D5A90">
        <w:t>f) teplo vyrobené společným spalováním obnovitelného zdroje s neobnovitelným nebo druhotným zdrojem ve výrobnách tepla uvedených do provozu od 1. ledna 2021,</w:t>
      </w:r>
    </w:p>
    <w:p w:rsidR="004736A9" w:rsidRPr="003D5A90" w:rsidRDefault="004736A9" w:rsidP="004736A9">
      <w:pPr>
        <w:autoSpaceDE w:val="0"/>
        <w:autoSpaceDN w:val="0"/>
        <w:adjustRightInd w:val="0"/>
        <w:contextualSpacing/>
        <w:jc w:val="both"/>
      </w:pPr>
      <w:r w:rsidRPr="003D5A90">
        <w:t xml:space="preserve">g) teplo vyrobené </w:t>
      </w:r>
      <w:r w:rsidRPr="006C60C8">
        <w:t xml:space="preserve">ve výrobně </w:t>
      </w:r>
      <w:r>
        <w:t xml:space="preserve">tepla </w:t>
      </w:r>
      <w:r w:rsidRPr="006C60C8">
        <w:t>uvedené do provozu od 1. ledna 2022 bez registrace podpory u</w:t>
      </w:r>
      <w:r w:rsidRPr="003D5A90">
        <w:t xml:space="preserve"> </w:t>
      </w:r>
      <w:r w:rsidRPr="006C60C8">
        <w:t>operátora trhu</w:t>
      </w:r>
      <w:r w:rsidRPr="003D5A90">
        <w:t>.“.</w:t>
      </w:r>
    </w:p>
    <w:p w:rsidR="004736A9" w:rsidRPr="003A3356" w:rsidRDefault="004736A9" w:rsidP="006B77FB">
      <w:pPr>
        <w:pStyle w:val="Odstavecseseznamem"/>
        <w:widowControl w:val="0"/>
        <w:numPr>
          <w:ilvl w:val="0"/>
          <w:numId w:val="11"/>
        </w:numPr>
        <w:autoSpaceDE w:val="0"/>
        <w:autoSpaceDN w:val="0"/>
        <w:adjustRightInd w:val="0"/>
        <w:spacing w:after="0" w:line="240" w:lineRule="auto"/>
        <w:jc w:val="both"/>
        <w:rPr>
          <w:rFonts w:ascii="Times New Roman" w:hAnsi="Times New Roman"/>
          <w:sz w:val="24"/>
          <w:szCs w:val="24"/>
        </w:rPr>
      </w:pPr>
      <w:r w:rsidRPr="003A3356">
        <w:rPr>
          <w:rFonts w:ascii="Times New Roman" w:hAnsi="Times New Roman"/>
          <w:sz w:val="24"/>
          <w:szCs w:val="24"/>
        </w:rPr>
        <w:t>V čl. I bodě 106 v § 27a odstavec 3 zní:</w:t>
      </w:r>
    </w:p>
    <w:p w:rsidR="004736A9" w:rsidRPr="003D5A90" w:rsidRDefault="004736A9" w:rsidP="004736A9">
      <w:pPr>
        <w:autoSpaceDE w:val="0"/>
        <w:autoSpaceDN w:val="0"/>
        <w:adjustRightInd w:val="0"/>
        <w:jc w:val="both"/>
        <w:rPr>
          <w:rFonts w:cs="Times New Roman"/>
        </w:rPr>
      </w:pPr>
    </w:p>
    <w:p w:rsidR="004736A9" w:rsidRPr="00D5216F" w:rsidRDefault="004736A9" w:rsidP="004736A9">
      <w:pPr>
        <w:autoSpaceDE w:val="0"/>
        <w:autoSpaceDN w:val="0"/>
        <w:adjustRightInd w:val="0"/>
        <w:contextualSpacing/>
      </w:pPr>
      <w:r>
        <w:t>„</w:t>
      </w:r>
      <w:r w:rsidRPr="00D5216F">
        <w:t xml:space="preserve">(3) Podpora </w:t>
      </w:r>
      <w:proofErr w:type="spellStart"/>
      <w:r w:rsidRPr="00D5216F">
        <w:t>biometanu</w:t>
      </w:r>
      <w:proofErr w:type="spellEnd"/>
      <w:r w:rsidRPr="00D5216F">
        <w:t xml:space="preserve"> se nevztahuje na</w:t>
      </w:r>
    </w:p>
    <w:p w:rsidR="004736A9" w:rsidRPr="00A66639" w:rsidRDefault="004736A9" w:rsidP="004736A9">
      <w:pPr>
        <w:autoSpaceDE w:val="0"/>
        <w:autoSpaceDN w:val="0"/>
        <w:adjustRightInd w:val="0"/>
        <w:contextualSpacing/>
      </w:pPr>
      <w:r w:rsidRPr="00D5216F">
        <w:t xml:space="preserve">a) neoprávněnou distribuci </w:t>
      </w:r>
      <w:proofErr w:type="spellStart"/>
      <w:r w:rsidRPr="00D5216F">
        <w:t>biometanu</w:t>
      </w:r>
      <w:proofErr w:type="spellEnd"/>
      <w:r w:rsidRPr="00D5216F">
        <w:t xml:space="preserve"> v distribuční soustavě nebo neoprávněnou přepravu </w:t>
      </w:r>
      <w:proofErr w:type="spellStart"/>
      <w:r w:rsidRPr="00D5216F">
        <w:t>biometanu</w:t>
      </w:r>
      <w:proofErr w:type="spellEnd"/>
      <w:r w:rsidRPr="00D5216F">
        <w:t xml:space="preserve"> v přepravní soustavě podle jiného právního </w:t>
      </w:r>
      <w:r w:rsidRPr="00634723">
        <w:t>předpisu</w:t>
      </w:r>
      <w:r w:rsidRPr="00634723">
        <w:rPr>
          <w:vertAlign w:val="superscript"/>
        </w:rPr>
        <w:t>26)</w:t>
      </w:r>
      <w:r w:rsidRPr="00634723">
        <w:t>,</w:t>
      </w:r>
      <w:r w:rsidRPr="00D5216F">
        <w:t xml:space="preserve"> </w:t>
      </w:r>
    </w:p>
    <w:p w:rsidR="004736A9" w:rsidRPr="00D5216F" w:rsidRDefault="004736A9" w:rsidP="004736A9">
      <w:pPr>
        <w:autoSpaceDE w:val="0"/>
        <w:autoSpaceDN w:val="0"/>
        <w:adjustRightInd w:val="0"/>
        <w:contextualSpacing/>
      </w:pPr>
      <w:r w:rsidRPr="00D5216F">
        <w:t xml:space="preserve">b) </w:t>
      </w:r>
      <w:proofErr w:type="spellStart"/>
      <w:r w:rsidRPr="00D5216F">
        <w:t>biometan</w:t>
      </w:r>
      <w:proofErr w:type="spellEnd"/>
      <w:r w:rsidRPr="00D5216F">
        <w:t xml:space="preserve"> naměřený měřicím zařízením, které zaznamenalo naměřené hodnoty nesprávně tak, že došlo k prospěchu výrobce </w:t>
      </w:r>
      <w:proofErr w:type="spellStart"/>
      <w:r w:rsidRPr="00D5216F">
        <w:t>biometanu</w:t>
      </w:r>
      <w:proofErr w:type="spellEnd"/>
      <w:r w:rsidRPr="00D5216F">
        <w:t xml:space="preserve"> v důsledku neoprávněného zásahu do tohoto měřicího zařízení nebo porušení zajištění proti neoprávněné manipulaci nebo chyby a poruchy měřicího zařízení,</w:t>
      </w:r>
      <w:r>
        <w:t xml:space="preserve"> </w:t>
      </w:r>
      <w:r w:rsidRPr="00D5216F">
        <w:t>nebo</w:t>
      </w:r>
    </w:p>
    <w:p w:rsidR="004736A9" w:rsidRPr="00A66639" w:rsidRDefault="004736A9" w:rsidP="004736A9">
      <w:pPr>
        <w:autoSpaceDE w:val="0"/>
        <w:autoSpaceDN w:val="0"/>
        <w:adjustRightInd w:val="0"/>
        <w:contextualSpacing/>
      </w:pPr>
      <w:r w:rsidRPr="00D5216F">
        <w:t xml:space="preserve">c) </w:t>
      </w:r>
      <w:proofErr w:type="spellStart"/>
      <w:r w:rsidRPr="00D5216F">
        <w:t>biometan</w:t>
      </w:r>
      <w:proofErr w:type="spellEnd"/>
      <w:r w:rsidRPr="00D5216F">
        <w:t xml:space="preserve"> vyrobený ve výrobně </w:t>
      </w:r>
      <w:proofErr w:type="spellStart"/>
      <w:r w:rsidRPr="00D5216F">
        <w:t>biometanu</w:t>
      </w:r>
      <w:proofErr w:type="spellEnd"/>
      <w:r w:rsidRPr="00D5216F">
        <w:t xml:space="preserve"> uvedené do provozu od 1. ledna 2022 bez registrace podpory u operátora trhu.</w:t>
      </w:r>
      <w:r>
        <w:t>“.</w:t>
      </w:r>
    </w:p>
    <w:p w:rsidR="004736A9" w:rsidRPr="006C60C8" w:rsidRDefault="004736A9" w:rsidP="004736A9">
      <w:pPr>
        <w:jc w:val="both"/>
        <w:rPr>
          <w:rFonts w:cs="Times New Roman"/>
          <w:b/>
          <w:bCs/>
          <w:u w:val="single"/>
        </w:rPr>
      </w:pPr>
    </w:p>
    <w:p w:rsidR="000C6893" w:rsidRDefault="000C6893"/>
    <w:p w:rsidR="000C6893" w:rsidRPr="003A3356" w:rsidRDefault="003A3356" w:rsidP="003A3356">
      <w:pPr>
        <w:spacing w:after="120"/>
        <w:rPr>
          <w:b/>
        </w:rPr>
      </w:pPr>
      <w:r w:rsidRPr="003A3356">
        <w:rPr>
          <w:b/>
        </w:rPr>
        <w:t>D</w:t>
      </w:r>
      <w:r w:rsidRPr="003A3356">
        <w:rPr>
          <w:b/>
        </w:rPr>
        <w:tab/>
        <w:t xml:space="preserve">Poslanec </w:t>
      </w:r>
      <w:r>
        <w:rPr>
          <w:b/>
        </w:rPr>
        <w:t xml:space="preserve">Petr </w:t>
      </w:r>
      <w:r w:rsidRPr="003A3356">
        <w:rPr>
          <w:b/>
        </w:rPr>
        <w:t>Dolínek</w:t>
      </w:r>
    </w:p>
    <w:p w:rsidR="003A3356" w:rsidRPr="003A3356" w:rsidRDefault="00C064E3" w:rsidP="003A3356">
      <w:pPr>
        <w:rPr>
          <w:rFonts w:cs="Times New Roman"/>
          <w:b/>
        </w:rPr>
      </w:pPr>
      <w:proofErr w:type="gramStart"/>
      <w:r>
        <w:rPr>
          <w:rFonts w:cs="Times New Roman"/>
          <w:b/>
        </w:rPr>
        <w:t xml:space="preserve">D.1. </w:t>
      </w:r>
      <w:r w:rsidR="003A3356" w:rsidRPr="003A3356">
        <w:rPr>
          <w:rFonts w:cs="Times New Roman"/>
          <w:b/>
        </w:rPr>
        <w:t>SD</w:t>
      </w:r>
      <w:proofErr w:type="gramEnd"/>
      <w:r w:rsidR="003A3356" w:rsidRPr="003A3356">
        <w:rPr>
          <w:rFonts w:cs="Times New Roman"/>
          <w:b/>
        </w:rPr>
        <w:t xml:space="preserve"> 8489</w:t>
      </w:r>
    </w:p>
    <w:p w:rsidR="003A3356" w:rsidRPr="003A3356" w:rsidRDefault="003A3356" w:rsidP="006B77FB">
      <w:pPr>
        <w:pStyle w:val="Odstavecseseznamem"/>
        <w:widowControl w:val="0"/>
        <w:numPr>
          <w:ilvl w:val="0"/>
          <w:numId w:val="12"/>
        </w:numPr>
        <w:autoSpaceDE w:val="0"/>
        <w:autoSpaceDN w:val="0"/>
        <w:adjustRightInd w:val="0"/>
        <w:spacing w:after="0" w:line="240" w:lineRule="auto"/>
        <w:ind w:right="92"/>
        <w:contextualSpacing w:val="0"/>
        <w:jc w:val="both"/>
        <w:rPr>
          <w:rFonts w:ascii="Times New Roman" w:hAnsi="Times New Roman"/>
          <w:b/>
          <w:bCs/>
          <w:sz w:val="24"/>
          <w:szCs w:val="24"/>
        </w:rPr>
      </w:pPr>
      <w:r w:rsidRPr="003A3356">
        <w:rPr>
          <w:rFonts w:ascii="Times New Roman" w:hAnsi="Times New Roman"/>
          <w:b/>
          <w:bCs/>
          <w:sz w:val="24"/>
          <w:szCs w:val="24"/>
        </w:rPr>
        <w:t xml:space="preserve">V části I., v novelizačním bodu 120 </w:t>
      </w:r>
      <w:proofErr w:type="spellStart"/>
      <w:r w:rsidRPr="003A3356">
        <w:rPr>
          <w:rFonts w:ascii="Times New Roman" w:hAnsi="Times New Roman"/>
          <w:b/>
          <w:bCs/>
          <w:sz w:val="24"/>
          <w:szCs w:val="24"/>
        </w:rPr>
        <w:t>ust</w:t>
      </w:r>
      <w:proofErr w:type="spellEnd"/>
      <w:r w:rsidRPr="003A3356">
        <w:rPr>
          <w:rFonts w:ascii="Times New Roman" w:hAnsi="Times New Roman"/>
          <w:b/>
          <w:bCs/>
          <w:sz w:val="24"/>
          <w:szCs w:val="24"/>
        </w:rPr>
        <w:t>. § 30 odst. 1 nově zní:</w:t>
      </w:r>
    </w:p>
    <w:p w:rsidR="003A3356" w:rsidRPr="003A3356" w:rsidRDefault="003A3356" w:rsidP="003A3356">
      <w:pPr>
        <w:autoSpaceDE w:val="0"/>
        <w:autoSpaceDN w:val="0"/>
        <w:adjustRightInd w:val="0"/>
        <w:rPr>
          <w:rFonts w:cs="Times New Roman"/>
        </w:rPr>
      </w:pPr>
    </w:p>
    <w:p w:rsidR="003A3356" w:rsidRPr="003A3356" w:rsidRDefault="003A3356" w:rsidP="003A3356">
      <w:pPr>
        <w:autoSpaceDE w:val="0"/>
        <w:autoSpaceDN w:val="0"/>
        <w:adjustRightInd w:val="0"/>
        <w:rPr>
          <w:rFonts w:cs="Times New Roman"/>
        </w:rPr>
      </w:pPr>
      <w:r w:rsidRPr="003A3356">
        <w:rPr>
          <w:rFonts w:cs="Times New Roman"/>
        </w:rPr>
        <w:t xml:space="preserve">„(1) Prověření přiměřenosti podpory elektřiny z obnovitelných zdrojů se provádí u zdrojů elektřiny uvedených do provozu v období od 1. ledna 2006 do 31. prosince 2015. Podpora elektřiny je přiměřená, pokud vnitřní výnosové procento investic za dobu trvání práva na podporu nepřekročí hodnotu intervalu 9,5 % až 10,6 %.“ </w:t>
      </w:r>
    </w:p>
    <w:p w:rsidR="003A3356" w:rsidRPr="003A3356" w:rsidRDefault="003A3356" w:rsidP="003A3356">
      <w:pPr>
        <w:autoSpaceDE w:val="0"/>
        <w:autoSpaceDN w:val="0"/>
        <w:adjustRightInd w:val="0"/>
        <w:rPr>
          <w:rFonts w:cs="Times New Roman"/>
        </w:rPr>
      </w:pPr>
    </w:p>
    <w:p w:rsidR="003A3356" w:rsidRPr="003A3356" w:rsidRDefault="003A3356" w:rsidP="006B77FB">
      <w:pPr>
        <w:pStyle w:val="Odstavecseseznamem"/>
        <w:widowControl w:val="0"/>
        <w:numPr>
          <w:ilvl w:val="0"/>
          <w:numId w:val="12"/>
        </w:numPr>
        <w:autoSpaceDE w:val="0"/>
        <w:autoSpaceDN w:val="0"/>
        <w:adjustRightInd w:val="0"/>
        <w:spacing w:after="0" w:line="240" w:lineRule="auto"/>
        <w:ind w:right="92"/>
        <w:contextualSpacing w:val="0"/>
        <w:jc w:val="both"/>
        <w:rPr>
          <w:rFonts w:ascii="Times New Roman" w:hAnsi="Times New Roman"/>
          <w:b/>
          <w:bCs/>
          <w:sz w:val="24"/>
          <w:szCs w:val="24"/>
        </w:rPr>
      </w:pPr>
      <w:r w:rsidRPr="003A3356">
        <w:rPr>
          <w:rFonts w:ascii="Times New Roman" w:hAnsi="Times New Roman"/>
          <w:b/>
          <w:bCs/>
          <w:sz w:val="24"/>
          <w:szCs w:val="24"/>
        </w:rPr>
        <w:t>V části I. se za novelizační bod 78 vkládají nové body, které zní:</w:t>
      </w:r>
    </w:p>
    <w:p w:rsidR="003A3356" w:rsidRPr="003A3356" w:rsidRDefault="003A3356" w:rsidP="003A3356">
      <w:pPr>
        <w:autoSpaceDE w:val="0"/>
        <w:autoSpaceDN w:val="0"/>
        <w:adjustRightInd w:val="0"/>
        <w:rPr>
          <w:rFonts w:cs="Times New Roman"/>
        </w:rPr>
      </w:pPr>
      <w:r w:rsidRPr="003A3356">
        <w:rPr>
          <w:rFonts w:cs="Times New Roman"/>
        </w:rPr>
        <w:t xml:space="preserve">„79. V § 14 se slova „od 1. ledna 2010 do 31. prosince 2010“ nahrazují slovy „od 1. ledna 2009 do 31. prosince 2010“. </w:t>
      </w:r>
    </w:p>
    <w:p w:rsidR="003A3356" w:rsidRPr="003A3356" w:rsidRDefault="003A3356" w:rsidP="003A3356">
      <w:pPr>
        <w:autoSpaceDE w:val="0"/>
        <w:autoSpaceDN w:val="0"/>
        <w:adjustRightInd w:val="0"/>
        <w:rPr>
          <w:rFonts w:cs="Times New Roman"/>
        </w:rPr>
      </w:pPr>
    </w:p>
    <w:p w:rsidR="003A3356" w:rsidRPr="003A3356" w:rsidRDefault="003A3356" w:rsidP="003A3356">
      <w:pPr>
        <w:autoSpaceDE w:val="0"/>
        <w:autoSpaceDN w:val="0"/>
        <w:adjustRightInd w:val="0"/>
        <w:rPr>
          <w:rFonts w:cs="Times New Roman"/>
        </w:rPr>
      </w:pPr>
      <w:r w:rsidRPr="003A3356">
        <w:rPr>
          <w:rFonts w:cs="Times New Roman"/>
        </w:rPr>
        <w:t xml:space="preserve">„80. § 18 včetně nadpisu zní: </w:t>
      </w:r>
    </w:p>
    <w:p w:rsidR="003A3356" w:rsidRPr="003A3356" w:rsidRDefault="003A3356" w:rsidP="003A3356">
      <w:pPr>
        <w:autoSpaceDE w:val="0"/>
        <w:autoSpaceDN w:val="0"/>
        <w:adjustRightInd w:val="0"/>
        <w:jc w:val="center"/>
        <w:rPr>
          <w:rFonts w:cs="Times New Roman"/>
        </w:rPr>
      </w:pPr>
      <w:r w:rsidRPr="003A3356">
        <w:rPr>
          <w:rFonts w:cs="Times New Roman"/>
        </w:rPr>
        <w:t>§ 18</w:t>
      </w:r>
    </w:p>
    <w:p w:rsidR="003A3356" w:rsidRPr="003A3356" w:rsidRDefault="003A3356" w:rsidP="003A3356">
      <w:pPr>
        <w:autoSpaceDE w:val="0"/>
        <w:autoSpaceDN w:val="0"/>
        <w:adjustRightInd w:val="0"/>
        <w:jc w:val="center"/>
        <w:rPr>
          <w:rFonts w:cs="Times New Roman"/>
          <w:b/>
          <w:bCs/>
        </w:rPr>
      </w:pPr>
      <w:r w:rsidRPr="003A3356">
        <w:rPr>
          <w:rFonts w:cs="Times New Roman"/>
          <w:b/>
          <w:bCs/>
        </w:rPr>
        <w:t>Sazba odvodu</w:t>
      </w:r>
    </w:p>
    <w:p w:rsidR="003A3356" w:rsidRPr="003A3356" w:rsidRDefault="003A3356" w:rsidP="003A3356">
      <w:pPr>
        <w:autoSpaceDE w:val="0"/>
        <w:autoSpaceDN w:val="0"/>
        <w:adjustRightInd w:val="0"/>
        <w:rPr>
          <w:rFonts w:cs="Times New Roman"/>
        </w:rPr>
      </w:pPr>
    </w:p>
    <w:p w:rsidR="003A3356" w:rsidRPr="003A3356" w:rsidRDefault="003A3356" w:rsidP="003A3356">
      <w:pPr>
        <w:autoSpaceDE w:val="0"/>
        <w:autoSpaceDN w:val="0"/>
        <w:adjustRightInd w:val="0"/>
        <w:rPr>
          <w:rFonts w:cs="Times New Roman"/>
        </w:rPr>
      </w:pPr>
      <w:r w:rsidRPr="003A3356">
        <w:rPr>
          <w:rFonts w:cs="Times New Roman"/>
        </w:rPr>
        <w:t>(1) Sazba odvodu ze základu odvodu činí v případě výroby elektřiny v zařízení uvedeném do provozu v období od 1. ledna 2009 do 31. prosince 2009</w:t>
      </w:r>
    </w:p>
    <w:p w:rsidR="003A3356" w:rsidRPr="003A3356" w:rsidRDefault="003A3356" w:rsidP="003A3356">
      <w:pPr>
        <w:autoSpaceDE w:val="0"/>
        <w:autoSpaceDN w:val="0"/>
        <w:adjustRightInd w:val="0"/>
        <w:rPr>
          <w:rFonts w:cs="Times New Roman"/>
        </w:rPr>
      </w:pPr>
      <w:r w:rsidRPr="003A3356">
        <w:rPr>
          <w:rFonts w:cs="Times New Roman"/>
        </w:rPr>
        <w:t xml:space="preserve"> v případě hrazení formou </w:t>
      </w:r>
    </w:p>
    <w:p w:rsidR="003A3356" w:rsidRPr="003A3356" w:rsidRDefault="003A3356" w:rsidP="003A3356">
      <w:pPr>
        <w:autoSpaceDE w:val="0"/>
        <w:autoSpaceDN w:val="0"/>
        <w:adjustRightInd w:val="0"/>
        <w:rPr>
          <w:rFonts w:cs="Times New Roman"/>
        </w:rPr>
      </w:pPr>
      <w:r w:rsidRPr="003A3356">
        <w:rPr>
          <w:rFonts w:cs="Times New Roman"/>
        </w:rPr>
        <w:t xml:space="preserve">a) výkupní ceny 10 %, </w:t>
      </w:r>
    </w:p>
    <w:p w:rsidR="003A3356" w:rsidRPr="003A3356" w:rsidRDefault="003A3356" w:rsidP="003A3356">
      <w:pPr>
        <w:autoSpaceDE w:val="0"/>
        <w:autoSpaceDN w:val="0"/>
        <w:adjustRightInd w:val="0"/>
        <w:rPr>
          <w:rFonts w:cs="Times New Roman"/>
        </w:rPr>
      </w:pPr>
      <w:r w:rsidRPr="003A3356">
        <w:rPr>
          <w:rFonts w:cs="Times New Roman"/>
        </w:rPr>
        <w:t xml:space="preserve">b) zeleného bonusu na elektřinu 11 %. </w:t>
      </w:r>
    </w:p>
    <w:p w:rsidR="003A3356" w:rsidRPr="003A3356" w:rsidRDefault="003A3356" w:rsidP="003A3356">
      <w:pPr>
        <w:autoSpaceDE w:val="0"/>
        <w:autoSpaceDN w:val="0"/>
        <w:adjustRightInd w:val="0"/>
        <w:rPr>
          <w:rFonts w:cs="Times New Roman"/>
        </w:rPr>
      </w:pPr>
      <w:r w:rsidRPr="003A3356">
        <w:rPr>
          <w:rFonts w:cs="Times New Roman"/>
        </w:rPr>
        <w:t xml:space="preserve">(2) Sazba odvodu ze základu odvodu činí v případě výroby elektřiny v zařízení uvedeném do provozu v období od 1. ledna 2010 do 31. prosince 2010 v případě hrazení formou </w:t>
      </w:r>
    </w:p>
    <w:p w:rsidR="003A3356" w:rsidRPr="003A3356" w:rsidRDefault="003A3356" w:rsidP="003A3356">
      <w:pPr>
        <w:autoSpaceDE w:val="0"/>
        <w:autoSpaceDN w:val="0"/>
        <w:adjustRightInd w:val="0"/>
        <w:rPr>
          <w:rFonts w:cs="Times New Roman"/>
        </w:rPr>
      </w:pPr>
      <w:r w:rsidRPr="003A3356">
        <w:rPr>
          <w:rFonts w:cs="Times New Roman"/>
        </w:rPr>
        <w:t xml:space="preserve">a) výkupní ceny 20 %, </w:t>
      </w:r>
    </w:p>
    <w:p w:rsidR="003A3356" w:rsidRPr="003A3356" w:rsidRDefault="003A3356" w:rsidP="003A3356">
      <w:pPr>
        <w:autoSpaceDE w:val="0"/>
        <w:autoSpaceDN w:val="0"/>
        <w:adjustRightInd w:val="0"/>
        <w:rPr>
          <w:rFonts w:cs="Times New Roman"/>
        </w:rPr>
      </w:pPr>
      <w:r w:rsidRPr="003A3356">
        <w:rPr>
          <w:rFonts w:cs="Times New Roman"/>
        </w:rPr>
        <w:t xml:space="preserve">b) zeleného bonusu na elektřinu 21 %.”. </w:t>
      </w:r>
    </w:p>
    <w:p w:rsidR="003A3356" w:rsidRPr="003A3356" w:rsidRDefault="003A3356" w:rsidP="003A3356">
      <w:pPr>
        <w:autoSpaceDE w:val="0"/>
        <w:autoSpaceDN w:val="0"/>
        <w:adjustRightInd w:val="0"/>
        <w:rPr>
          <w:rFonts w:cs="Times New Roman"/>
        </w:rPr>
      </w:pPr>
    </w:p>
    <w:p w:rsidR="003A3356" w:rsidRPr="003A3356" w:rsidRDefault="003A3356" w:rsidP="003A3356">
      <w:pPr>
        <w:autoSpaceDE w:val="0"/>
        <w:autoSpaceDN w:val="0"/>
        <w:adjustRightInd w:val="0"/>
        <w:rPr>
          <w:rFonts w:cs="Times New Roman"/>
        </w:rPr>
      </w:pPr>
      <w:r w:rsidRPr="003A3356">
        <w:rPr>
          <w:rFonts w:cs="Times New Roman"/>
        </w:rPr>
        <w:t xml:space="preserve">Dosavadní body 79 až 151 se označují jako 81 až 153. </w:t>
      </w:r>
    </w:p>
    <w:p w:rsidR="003A3356" w:rsidRDefault="003A3356"/>
    <w:p w:rsidR="003A3356" w:rsidRDefault="003A3356"/>
    <w:p w:rsidR="003A3356" w:rsidRPr="003A3356" w:rsidRDefault="00C064E3">
      <w:pPr>
        <w:rPr>
          <w:b/>
        </w:rPr>
      </w:pPr>
      <w:proofErr w:type="gramStart"/>
      <w:r>
        <w:rPr>
          <w:b/>
        </w:rPr>
        <w:t xml:space="preserve">D.2. </w:t>
      </w:r>
      <w:r w:rsidR="003A3356" w:rsidRPr="003A3356">
        <w:rPr>
          <w:b/>
        </w:rPr>
        <w:t>SD</w:t>
      </w:r>
      <w:proofErr w:type="gramEnd"/>
      <w:r w:rsidR="003A3356" w:rsidRPr="003A3356">
        <w:rPr>
          <w:b/>
        </w:rPr>
        <w:t xml:space="preserve"> 8490</w:t>
      </w:r>
    </w:p>
    <w:p w:rsidR="003A3356" w:rsidRPr="003A3356" w:rsidRDefault="003A3356" w:rsidP="003A3356">
      <w:pPr>
        <w:autoSpaceDE w:val="0"/>
        <w:autoSpaceDN w:val="0"/>
        <w:adjustRightInd w:val="0"/>
        <w:ind w:right="92"/>
        <w:jc w:val="both"/>
        <w:rPr>
          <w:b/>
          <w:bCs/>
        </w:rPr>
      </w:pPr>
      <w:r w:rsidRPr="003A3356">
        <w:rPr>
          <w:b/>
          <w:bCs/>
        </w:rPr>
        <w:t xml:space="preserve">V části I., v novelizačním bodu 120 </w:t>
      </w:r>
      <w:proofErr w:type="spellStart"/>
      <w:r w:rsidRPr="003A3356">
        <w:rPr>
          <w:b/>
          <w:bCs/>
        </w:rPr>
        <w:t>ust</w:t>
      </w:r>
      <w:proofErr w:type="spellEnd"/>
      <w:r w:rsidRPr="003A3356">
        <w:rPr>
          <w:b/>
          <w:bCs/>
        </w:rPr>
        <w:t>. § 30 odst. 1 nově zní:</w:t>
      </w:r>
    </w:p>
    <w:p w:rsidR="003A3356" w:rsidRPr="003A3356" w:rsidRDefault="003A3356" w:rsidP="003A3356">
      <w:pPr>
        <w:pStyle w:val="Odstavecseseznamem"/>
        <w:widowControl w:val="0"/>
        <w:autoSpaceDE w:val="0"/>
        <w:autoSpaceDN w:val="0"/>
        <w:adjustRightInd w:val="0"/>
        <w:spacing w:after="0" w:line="240" w:lineRule="auto"/>
        <w:ind w:left="360"/>
        <w:rPr>
          <w:rFonts w:ascii="Times New Roman" w:hAnsi="Times New Roman"/>
          <w:b/>
          <w:bCs/>
          <w:sz w:val="24"/>
          <w:szCs w:val="24"/>
        </w:rPr>
      </w:pPr>
    </w:p>
    <w:p w:rsidR="003A3356" w:rsidRPr="003A3356" w:rsidRDefault="003A3356" w:rsidP="003A3356">
      <w:pPr>
        <w:autoSpaceDE w:val="0"/>
        <w:autoSpaceDN w:val="0"/>
        <w:adjustRightInd w:val="0"/>
        <w:rPr>
          <w:rFonts w:cs="Times New Roman"/>
        </w:rPr>
      </w:pPr>
      <w:r w:rsidRPr="003A3356">
        <w:rPr>
          <w:rFonts w:cs="Times New Roman"/>
        </w:rPr>
        <w:t xml:space="preserve">(1) Prověření přiměřenosti podpory elektřiny z obnovitelných zdrojů se provádí u zdrojů elektřiny uvedených do provozu v období od 1. ledna 2006 do 31. prosince 2015. Podpora elektřiny je přiměřená, pokud vnitřní výnosové procento investic za dobu trvání práva na podporu nepřekročí v případě </w:t>
      </w:r>
    </w:p>
    <w:p w:rsidR="003A3356" w:rsidRPr="003A3356" w:rsidRDefault="003A3356" w:rsidP="003A3356">
      <w:pPr>
        <w:autoSpaceDE w:val="0"/>
        <w:autoSpaceDN w:val="0"/>
        <w:adjustRightInd w:val="0"/>
        <w:rPr>
          <w:rFonts w:cs="Times New Roman"/>
        </w:rPr>
      </w:pPr>
    </w:p>
    <w:p w:rsidR="003A3356" w:rsidRPr="003A3356" w:rsidRDefault="003A3356" w:rsidP="003A3356">
      <w:pPr>
        <w:autoSpaceDE w:val="0"/>
        <w:autoSpaceDN w:val="0"/>
        <w:adjustRightInd w:val="0"/>
        <w:rPr>
          <w:rFonts w:cs="Times New Roman"/>
        </w:rPr>
      </w:pPr>
      <w:r w:rsidRPr="003A3356">
        <w:rPr>
          <w:rFonts w:cs="Times New Roman"/>
        </w:rPr>
        <w:t>a)</w:t>
      </w:r>
      <w:r w:rsidRPr="003A3356">
        <w:rPr>
          <w:rFonts w:cs="Times New Roman"/>
        </w:rPr>
        <w:tab/>
        <w:t>výrobny elektřiny využívající energii vody hodnotu 7 %,</w:t>
      </w:r>
    </w:p>
    <w:p w:rsidR="003A3356" w:rsidRPr="003A3356" w:rsidRDefault="003A3356" w:rsidP="003A3356">
      <w:pPr>
        <w:autoSpaceDE w:val="0"/>
        <w:autoSpaceDN w:val="0"/>
        <w:adjustRightInd w:val="0"/>
        <w:rPr>
          <w:rFonts w:cs="Times New Roman"/>
        </w:rPr>
      </w:pPr>
      <w:r w:rsidRPr="003A3356">
        <w:rPr>
          <w:rFonts w:cs="Times New Roman"/>
        </w:rPr>
        <w:t>b)</w:t>
      </w:r>
      <w:r w:rsidRPr="003A3356">
        <w:rPr>
          <w:rFonts w:cs="Times New Roman"/>
        </w:rPr>
        <w:tab/>
        <w:t>výrobny elektřiny využívající energii větru hodnotu 7 %,</w:t>
      </w:r>
    </w:p>
    <w:p w:rsidR="003A3356" w:rsidRPr="003A3356" w:rsidRDefault="003A3356" w:rsidP="003A3356">
      <w:pPr>
        <w:autoSpaceDE w:val="0"/>
        <w:autoSpaceDN w:val="0"/>
        <w:adjustRightInd w:val="0"/>
        <w:rPr>
          <w:rFonts w:cs="Times New Roman"/>
        </w:rPr>
      </w:pPr>
      <w:r w:rsidRPr="003A3356">
        <w:rPr>
          <w:rFonts w:cs="Times New Roman"/>
        </w:rPr>
        <w:t>c)</w:t>
      </w:r>
      <w:r w:rsidRPr="003A3356">
        <w:rPr>
          <w:rFonts w:cs="Times New Roman"/>
        </w:rPr>
        <w:tab/>
        <w:t>výrobny elektřiny využívající geotermální energii hodnotu 7 %,</w:t>
      </w:r>
    </w:p>
    <w:p w:rsidR="003A3356" w:rsidRPr="003A3356" w:rsidRDefault="003A3356" w:rsidP="003A3356">
      <w:pPr>
        <w:autoSpaceDE w:val="0"/>
        <w:autoSpaceDN w:val="0"/>
        <w:adjustRightInd w:val="0"/>
        <w:rPr>
          <w:rFonts w:cs="Times New Roman"/>
        </w:rPr>
      </w:pPr>
      <w:r w:rsidRPr="003A3356">
        <w:rPr>
          <w:rFonts w:cs="Times New Roman"/>
        </w:rPr>
        <w:t>d)</w:t>
      </w:r>
      <w:r w:rsidRPr="003A3356">
        <w:rPr>
          <w:rFonts w:cs="Times New Roman"/>
        </w:rPr>
        <w:tab/>
        <w:t>výrobny elektřiny využívající energii slunečního záření hodnotu 8,4 %,</w:t>
      </w:r>
    </w:p>
    <w:p w:rsidR="003A3356" w:rsidRPr="003A3356" w:rsidRDefault="003A3356" w:rsidP="003A3356">
      <w:pPr>
        <w:autoSpaceDE w:val="0"/>
        <w:autoSpaceDN w:val="0"/>
        <w:adjustRightInd w:val="0"/>
        <w:rPr>
          <w:rFonts w:cs="Times New Roman"/>
        </w:rPr>
      </w:pPr>
      <w:r w:rsidRPr="003A3356">
        <w:rPr>
          <w:rFonts w:cs="Times New Roman"/>
        </w:rPr>
        <w:t>e)</w:t>
      </w:r>
      <w:r w:rsidRPr="003A3356">
        <w:rPr>
          <w:rFonts w:cs="Times New Roman"/>
        </w:rPr>
        <w:tab/>
        <w:t>výrobny elektřiny využívající energii biomasy hodnotu 9,5 %,</w:t>
      </w:r>
    </w:p>
    <w:p w:rsidR="003A3356" w:rsidRPr="003A3356" w:rsidRDefault="003A3356" w:rsidP="003A3356">
      <w:pPr>
        <w:autoSpaceDE w:val="0"/>
        <w:autoSpaceDN w:val="0"/>
        <w:adjustRightInd w:val="0"/>
        <w:rPr>
          <w:rFonts w:cs="Times New Roman"/>
        </w:rPr>
      </w:pPr>
      <w:r w:rsidRPr="003A3356">
        <w:rPr>
          <w:rFonts w:cs="Times New Roman"/>
        </w:rPr>
        <w:t>f)</w:t>
      </w:r>
      <w:r w:rsidRPr="003A3356">
        <w:rPr>
          <w:rFonts w:cs="Times New Roman"/>
        </w:rPr>
        <w:tab/>
        <w:t>výrobny elektřiny využívající energii bioplynu hodnotu 10,6 %.</w:t>
      </w:r>
    </w:p>
    <w:p w:rsidR="003A3356" w:rsidRDefault="003A3356"/>
    <w:p w:rsidR="003A3356" w:rsidRDefault="003A3356"/>
    <w:p w:rsidR="003A3356" w:rsidRPr="003A3356" w:rsidRDefault="00C064E3">
      <w:pPr>
        <w:rPr>
          <w:b/>
        </w:rPr>
      </w:pPr>
      <w:proofErr w:type="gramStart"/>
      <w:r>
        <w:rPr>
          <w:b/>
        </w:rPr>
        <w:t xml:space="preserve">D.3. </w:t>
      </w:r>
      <w:r w:rsidR="003A3356" w:rsidRPr="003A3356">
        <w:rPr>
          <w:b/>
        </w:rPr>
        <w:t>SD</w:t>
      </w:r>
      <w:proofErr w:type="gramEnd"/>
      <w:r w:rsidR="003A3356" w:rsidRPr="003A3356">
        <w:rPr>
          <w:b/>
        </w:rPr>
        <w:t xml:space="preserve"> 8491</w:t>
      </w:r>
    </w:p>
    <w:p w:rsidR="003A3356" w:rsidRPr="003A3356" w:rsidRDefault="003A3356" w:rsidP="006B77FB">
      <w:pPr>
        <w:pStyle w:val="Odstavecseseznamem"/>
        <w:numPr>
          <w:ilvl w:val="0"/>
          <w:numId w:val="13"/>
        </w:numPr>
        <w:spacing w:after="0" w:line="240" w:lineRule="auto"/>
        <w:ind w:left="425" w:hanging="357"/>
        <w:contextualSpacing w:val="0"/>
        <w:jc w:val="both"/>
        <w:rPr>
          <w:rFonts w:ascii="Times New Roman" w:hAnsi="Times New Roman"/>
          <w:b/>
          <w:bCs/>
          <w:sz w:val="24"/>
          <w:szCs w:val="24"/>
        </w:rPr>
      </w:pPr>
      <w:bookmarkStart w:id="4" w:name="_Hlk37695760"/>
      <w:r w:rsidRPr="003A3356">
        <w:rPr>
          <w:rFonts w:ascii="Times New Roman" w:hAnsi="Times New Roman"/>
          <w:sz w:val="24"/>
          <w:szCs w:val="24"/>
        </w:rPr>
        <w:t>V části první čl. I bod 19 zní:</w:t>
      </w:r>
    </w:p>
    <w:p w:rsidR="003A3356" w:rsidRDefault="003A3356" w:rsidP="003A3356">
      <w:pPr>
        <w:pStyle w:val="Odstavecseseznamem"/>
        <w:spacing w:after="0" w:line="240" w:lineRule="auto"/>
        <w:ind w:left="357"/>
        <w:contextualSpacing w:val="0"/>
        <w:rPr>
          <w:rFonts w:ascii="Times New Roman" w:hAnsi="Times New Roman"/>
          <w:sz w:val="24"/>
          <w:szCs w:val="24"/>
        </w:rPr>
      </w:pPr>
      <w:r w:rsidRPr="003A3356">
        <w:rPr>
          <w:rFonts w:ascii="Times New Roman" w:hAnsi="Times New Roman"/>
          <w:sz w:val="24"/>
          <w:szCs w:val="24"/>
        </w:rPr>
        <w:t>„19. V § 4 se na konci odstavce 2 doplňuje věta „U výroben elektřiny uvedených do provozu od 1. ledna 2021 se podpora elektřiny z obnovitelných zdrojů může vztahovat pouze na výrobny elektřiny využívající energii vody ve výrobnách elektřiny do instalovaného výkonu 10 MW, větru, slunečního záření, skládkového a kalového plynu.“.</w:t>
      </w:r>
    </w:p>
    <w:p w:rsidR="003A3356" w:rsidRPr="003A3356" w:rsidRDefault="003A3356" w:rsidP="003A3356">
      <w:pPr>
        <w:pStyle w:val="Odstavecseseznamem"/>
        <w:spacing w:after="0" w:line="240" w:lineRule="auto"/>
        <w:ind w:left="357"/>
        <w:contextualSpacing w:val="0"/>
        <w:rPr>
          <w:rFonts w:ascii="Times New Roman" w:hAnsi="Times New Roman"/>
          <w:sz w:val="24"/>
          <w:szCs w:val="24"/>
        </w:rPr>
      </w:pPr>
    </w:p>
    <w:bookmarkEnd w:id="4"/>
    <w:p w:rsidR="003A3356" w:rsidRPr="003A3356" w:rsidRDefault="003A3356" w:rsidP="006B77FB">
      <w:pPr>
        <w:pStyle w:val="Odstavecseseznamem"/>
        <w:numPr>
          <w:ilvl w:val="0"/>
          <w:numId w:val="13"/>
        </w:numPr>
        <w:spacing w:after="0" w:line="240" w:lineRule="auto"/>
        <w:ind w:left="425" w:hanging="357"/>
        <w:contextualSpacing w:val="0"/>
        <w:jc w:val="both"/>
        <w:rPr>
          <w:rFonts w:ascii="Times New Roman" w:hAnsi="Times New Roman"/>
          <w:sz w:val="24"/>
          <w:szCs w:val="24"/>
        </w:rPr>
      </w:pPr>
      <w:r w:rsidRPr="003A3356">
        <w:rPr>
          <w:rFonts w:ascii="Times New Roman" w:hAnsi="Times New Roman"/>
          <w:sz w:val="24"/>
          <w:szCs w:val="24"/>
        </w:rPr>
        <w:t>V části první čl. I se za bod 22 vkládá nový bod 23, který zní:</w:t>
      </w:r>
    </w:p>
    <w:p w:rsidR="003A3356" w:rsidRPr="003A3356" w:rsidRDefault="003A3356" w:rsidP="003A3356">
      <w:pPr>
        <w:ind w:left="425"/>
        <w:rPr>
          <w:rFonts w:cs="Times New Roman"/>
        </w:rPr>
      </w:pPr>
      <w:bookmarkStart w:id="5" w:name="_Hlk42256758"/>
      <w:r w:rsidRPr="003A3356">
        <w:rPr>
          <w:rFonts w:cs="Times New Roman"/>
        </w:rPr>
        <w:t>„23. V § 4 odst. 4 písmeno c) včetně nové poznámky pod čarou č. 8) zní:</w:t>
      </w:r>
    </w:p>
    <w:p w:rsidR="003A3356" w:rsidRPr="003A3356" w:rsidRDefault="003A3356" w:rsidP="003A3356">
      <w:pPr>
        <w:ind w:left="850"/>
        <w:rPr>
          <w:rFonts w:cs="Times New Roman"/>
        </w:rPr>
      </w:pPr>
      <w:r w:rsidRPr="003A3356">
        <w:rPr>
          <w:rFonts w:cs="Times New Roman"/>
        </w:rPr>
        <w:t xml:space="preserve">„c) využitím energie slunečního záření se podpora elektřiny z obnovitelných zdrojů vztahuje pouze na elektřinu vyrobenou ve výrobně elektřiny, </w:t>
      </w:r>
      <w:bookmarkStart w:id="6" w:name="_Hlk42605158"/>
      <w:r w:rsidRPr="003A3356">
        <w:rPr>
          <w:rFonts w:cs="Times New Roman"/>
        </w:rPr>
        <w:t>která není umístěna na zemědělské půdě I. nebo II. třídy ochrany podle jiného právního předpisu</w:t>
      </w:r>
      <w:r w:rsidRPr="003A3356">
        <w:rPr>
          <w:rFonts w:cs="Times New Roman"/>
          <w:vertAlign w:val="superscript"/>
        </w:rPr>
        <w:t>8)</w:t>
      </w:r>
      <w:bookmarkEnd w:id="6"/>
      <w:r w:rsidRPr="003A3356">
        <w:rPr>
          <w:rFonts w:cs="Times New Roman"/>
        </w:rPr>
        <w:t>,</w:t>
      </w:r>
    </w:p>
    <w:p w:rsidR="003A3356" w:rsidRPr="003A3356" w:rsidRDefault="003A3356" w:rsidP="003A3356">
      <w:pPr>
        <w:ind w:left="850" w:hanging="850"/>
        <w:rPr>
          <w:rFonts w:cs="Times New Roman"/>
        </w:rPr>
      </w:pPr>
      <w:r w:rsidRPr="003A3356">
        <w:rPr>
          <w:rFonts w:cs="Times New Roman"/>
        </w:rPr>
        <w:t>_______</w:t>
      </w:r>
    </w:p>
    <w:p w:rsidR="003A3356" w:rsidRPr="003A3356" w:rsidRDefault="003A3356" w:rsidP="003A3356">
      <w:pPr>
        <w:rPr>
          <w:rFonts w:cs="Times New Roman"/>
        </w:rPr>
      </w:pPr>
      <w:r w:rsidRPr="003A3356">
        <w:rPr>
          <w:rFonts w:cs="Times New Roman"/>
          <w:vertAlign w:val="superscript"/>
        </w:rPr>
        <w:t>8)</w:t>
      </w:r>
      <w:r w:rsidRPr="003A3356">
        <w:rPr>
          <w:rFonts w:cs="Times New Roman"/>
        </w:rPr>
        <w:t xml:space="preserve"> § 3 odst. 5 zákona č. 334/1992 Sb., o ochraně zemědělského půdního fondu.“.“.</w:t>
      </w:r>
    </w:p>
    <w:p w:rsidR="003A3356" w:rsidRPr="003A3356" w:rsidRDefault="003A3356" w:rsidP="003A3356">
      <w:pPr>
        <w:ind w:left="426"/>
        <w:rPr>
          <w:rFonts w:cs="Times New Roman"/>
        </w:rPr>
      </w:pPr>
      <w:r w:rsidRPr="003A3356">
        <w:rPr>
          <w:rFonts w:cs="Times New Roman"/>
        </w:rPr>
        <w:t>Dosavadní body 23 až 151 se označují jako body 24 až 152.</w:t>
      </w:r>
      <w:bookmarkEnd w:id="5"/>
    </w:p>
    <w:p w:rsidR="003A3356" w:rsidRDefault="003A3356"/>
    <w:p w:rsidR="003A3356" w:rsidRPr="003A3356" w:rsidRDefault="00C064E3">
      <w:pPr>
        <w:rPr>
          <w:b/>
        </w:rPr>
      </w:pPr>
      <w:proofErr w:type="gramStart"/>
      <w:r>
        <w:rPr>
          <w:b/>
        </w:rPr>
        <w:t xml:space="preserve">D.4. </w:t>
      </w:r>
      <w:r w:rsidR="003A3356" w:rsidRPr="003A3356">
        <w:rPr>
          <w:b/>
        </w:rPr>
        <w:t>SD</w:t>
      </w:r>
      <w:proofErr w:type="gramEnd"/>
      <w:r w:rsidR="003A3356" w:rsidRPr="003A3356">
        <w:rPr>
          <w:b/>
        </w:rPr>
        <w:t xml:space="preserve"> 8252</w:t>
      </w:r>
    </w:p>
    <w:p w:rsidR="00866083" w:rsidRPr="00866083" w:rsidRDefault="00866083" w:rsidP="006B77FB">
      <w:pPr>
        <w:pStyle w:val="Odstavecseseznamem"/>
        <w:numPr>
          <w:ilvl w:val="0"/>
          <w:numId w:val="14"/>
        </w:numPr>
        <w:spacing w:after="0" w:line="240" w:lineRule="auto"/>
        <w:ind w:right="92"/>
        <w:contextualSpacing w:val="0"/>
        <w:jc w:val="both"/>
        <w:rPr>
          <w:rFonts w:ascii="Times New Roman" w:hAnsi="Times New Roman"/>
          <w:bCs/>
          <w:sz w:val="24"/>
          <w:szCs w:val="24"/>
        </w:rPr>
      </w:pPr>
      <w:r w:rsidRPr="00866083">
        <w:rPr>
          <w:rFonts w:ascii="Times New Roman" w:hAnsi="Times New Roman"/>
          <w:bCs/>
          <w:sz w:val="24"/>
          <w:szCs w:val="24"/>
        </w:rPr>
        <w:t>V části první čl. I se za novelizační bod 78 vkládají novelizační body 79 a 80, které znějí:</w:t>
      </w:r>
    </w:p>
    <w:p w:rsidR="00866083" w:rsidRPr="00866083" w:rsidRDefault="00866083" w:rsidP="00866083">
      <w:pPr>
        <w:rPr>
          <w:rFonts w:eastAsiaTheme="minorHAnsi" w:cs="Times New Roman"/>
        </w:rPr>
      </w:pPr>
      <w:r w:rsidRPr="00866083">
        <w:rPr>
          <w:rFonts w:cs="Times New Roman"/>
          <w:bCs/>
        </w:rPr>
        <w:t>„79. V § 17 se na konci věty doplňují slova „</w:t>
      </w:r>
      <w:r w:rsidRPr="00866083">
        <w:rPr>
          <w:rFonts w:eastAsiaTheme="minorHAnsi" w:cs="Times New Roman"/>
          <w:lang w:eastAsia="en-US"/>
        </w:rPr>
        <w:t>a elektřina vyrobená ze slunečního záření přesahující celkové množství elektřiny, za které se hradí odvod a které stanoví rozhodnutí podle § 34a odst. 1 nebo 2“.</w:t>
      </w:r>
      <w:r w:rsidRPr="00866083">
        <w:rPr>
          <w:rFonts w:eastAsiaTheme="minorHAnsi" w:cs="Times New Roman"/>
        </w:rPr>
        <w:t xml:space="preserve"> </w:t>
      </w:r>
    </w:p>
    <w:p w:rsidR="00866083" w:rsidRPr="00866083" w:rsidRDefault="00866083" w:rsidP="00866083">
      <w:pPr>
        <w:rPr>
          <w:rFonts w:cs="Times New Roman"/>
          <w:bCs/>
        </w:rPr>
      </w:pPr>
    </w:p>
    <w:p w:rsidR="00866083" w:rsidRPr="00866083" w:rsidRDefault="00866083" w:rsidP="00866083">
      <w:pPr>
        <w:rPr>
          <w:rFonts w:cs="Times New Roman"/>
          <w:bCs/>
        </w:rPr>
      </w:pPr>
      <w:r w:rsidRPr="00866083">
        <w:rPr>
          <w:rFonts w:cs="Times New Roman"/>
          <w:bCs/>
        </w:rPr>
        <w:t>80. § 18 včetně nadpisu zní:</w:t>
      </w:r>
    </w:p>
    <w:p w:rsidR="00866083" w:rsidRPr="00866083" w:rsidRDefault="00866083" w:rsidP="00866083">
      <w:pPr>
        <w:jc w:val="center"/>
        <w:rPr>
          <w:rFonts w:cs="Times New Roman"/>
        </w:rPr>
      </w:pPr>
      <w:r w:rsidRPr="00866083">
        <w:rPr>
          <w:rFonts w:cs="Times New Roman"/>
        </w:rPr>
        <w:t>„§ 18</w:t>
      </w:r>
    </w:p>
    <w:p w:rsidR="00866083" w:rsidRDefault="00866083" w:rsidP="00866083">
      <w:pPr>
        <w:keepNext/>
        <w:jc w:val="center"/>
        <w:rPr>
          <w:rFonts w:cs="Times New Roman"/>
          <w:bCs/>
        </w:rPr>
      </w:pPr>
      <w:r w:rsidRPr="00866083">
        <w:rPr>
          <w:rFonts w:cs="Times New Roman"/>
          <w:bCs/>
        </w:rPr>
        <w:t>Sazba odvodu</w:t>
      </w:r>
    </w:p>
    <w:p w:rsidR="00866083" w:rsidRPr="00866083" w:rsidRDefault="00866083" w:rsidP="00866083">
      <w:pPr>
        <w:keepNext/>
        <w:jc w:val="center"/>
        <w:rPr>
          <w:rFonts w:cs="Times New Roman"/>
          <w:bCs/>
        </w:rPr>
      </w:pPr>
    </w:p>
    <w:p w:rsidR="00866083" w:rsidRPr="00866083" w:rsidRDefault="00866083" w:rsidP="00866083">
      <w:pPr>
        <w:keepNext/>
        <w:rPr>
          <w:rFonts w:cs="Times New Roman"/>
          <w:bCs/>
        </w:rPr>
      </w:pPr>
      <w:r w:rsidRPr="00866083">
        <w:rPr>
          <w:rFonts w:cs="Times New Roman"/>
          <w:bCs/>
        </w:rPr>
        <w:t>(1) Sazba odvodu ze základu odvodu činí v případě výroby elektřiny v zařízení uvedeném do provozu v období od 1. ledna 2009 do 31. prosince 2009 v případě hrazení formou</w:t>
      </w:r>
    </w:p>
    <w:p w:rsidR="00866083" w:rsidRPr="00866083" w:rsidRDefault="00866083" w:rsidP="00866083">
      <w:pPr>
        <w:keepNext/>
        <w:rPr>
          <w:rFonts w:cs="Times New Roman"/>
          <w:bCs/>
        </w:rPr>
      </w:pPr>
      <w:r w:rsidRPr="00866083">
        <w:rPr>
          <w:rFonts w:cs="Times New Roman"/>
          <w:bCs/>
        </w:rPr>
        <w:t>a) výkupní ceny 10 %,</w:t>
      </w:r>
    </w:p>
    <w:p w:rsidR="00866083" w:rsidRDefault="00866083" w:rsidP="00866083">
      <w:pPr>
        <w:keepNext/>
        <w:rPr>
          <w:rFonts w:cs="Times New Roman"/>
          <w:bCs/>
        </w:rPr>
      </w:pPr>
      <w:r w:rsidRPr="00866083">
        <w:rPr>
          <w:rFonts w:cs="Times New Roman"/>
          <w:bCs/>
        </w:rPr>
        <w:t>b) zeleného bonusu na elektřinu 11 %.</w:t>
      </w:r>
    </w:p>
    <w:p w:rsidR="00866083" w:rsidRPr="00866083" w:rsidRDefault="00866083" w:rsidP="00866083">
      <w:pPr>
        <w:keepNext/>
        <w:rPr>
          <w:rFonts w:cs="Times New Roman"/>
          <w:bCs/>
        </w:rPr>
      </w:pPr>
    </w:p>
    <w:p w:rsidR="00866083" w:rsidRPr="00866083" w:rsidRDefault="00866083" w:rsidP="00866083">
      <w:pPr>
        <w:keepNext/>
        <w:rPr>
          <w:rFonts w:cs="Times New Roman"/>
          <w:bCs/>
        </w:rPr>
      </w:pPr>
      <w:r w:rsidRPr="00866083">
        <w:rPr>
          <w:rFonts w:cs="Times New Roman"/>
          <w:bCs/>
        </w:rPr>
        <w:t>(2) Sazba odvodu ze základu odvodu činí v případě výroby elektřiny v zařízení uvedeném do provozu v období od 1. ledna 2010 do 31. prosince 2010 v případě hrazení formou</w:t>
      </w:r>
    </w:p>
    <w:p w:rsidR="00866083" w:rsidRPr="00866083" w:rsidRDefault="00866083" w:rsidP="00866083">
      <w:pPr>
        <w:keepNext/>
        <w:rPr>
          <w:rFonts w:cs="Times New Roman"/>
          <w:bCs/>
        </w:rPr>
      </w:pPr>
      <w:r w:rsidRPr="00866083">
        <w:rPr>
          <w:rFonts w:cs="Times New Roman"/>
          <w:bCs/>
        </w:rPr>
        <w:t>a) výkupní ceny 20 %,</w:t>
      </w:r>
    </w:p>
    <w:p w:rsidR="00866083" w:rsidRPr="00866083" w:rsidRDefault="00866083" w:rsidP="00866083">
      <w:pPr>
        <w:keepNext/>
        <w:rPr>
          <w:rFonts w:cs="Times New Roman"/>
        </w:rPr>
      </w:pPr>
      <w:r w:rsidRPr="00866083">
        <w:rPr>
          <w:rFonts w:cs="Times New Roman"/>
          <w:bCs/>
        </w:rPr>
        <w:t>b) zeleného bonusu na elektřinu 21 %</w:t>
      </w:r>
      <w:r w:rsidRPr="00866083">
        <w:rPr>
          <w:rFonts w:cs="Times New Roman"/>
        </w:rPr>
        <w:t>.”.“.</w:t>
      </w:r>
    </w:p>
    <w:p w:rsidR="00866083" w:rsidRPr="00866083" w:rsidRDefault="00866083" w:rsidP="00866083">
      <w:pPr>
        <w:textAlignment w:val="baseline"/>
        <w:rPr>
          <w:rFonts w:cs="Times New Roman"/>
        </w:rPr>
      </w:pPr>
      <w:r w:rsidRPr="00866083">
        <w:rPr>
          <w:rFonts w:cs="Times New Roman"/>
        </w:rPr>
        <w:t>Následující novelizační body se přečíslují.</w:t>
      </w:r>
    </w:p>
    <w:p w:rsidR="00866083" w:rsidRPr="00866083" w:rsidRDefault="00866083" w:rsidP="00866083">
      <w:pPr>
        <w:rPr>
          <w:rFonts w:cs="Times New Roman"/>
        </w:rPr>
      </w:pPr>
    </w:p>
    <w:p w:rsidR="00866083" w:rsidRPr="00866083" w:rsidRDefault="00866083" w:rsidP="006B77FB">
      <w:pPr>
        <w:pStyle w:val="Odstavecseseznamem"/>
        <w:numPr>
          <w:ilvl w:val="0"/>
          <w:numId w:val="14"/>
        </w:numPr>
        <w:spacing w:after="0" w:line="240" w:lineRule="auto"/>
        <w:ind w:right="92"/>
        <w:contextualSpacing w:val="0"/>
        <w:jc w:val="both"/>
        <w:rPr>
          <w:rFonts w:ascii="Times New Roman" w:hAnsi="Times New Roman"/>
          <w:sz w:val="24"/>
          <w:szCs w:val="24"/>
        </w:rPr>
      </w:pPr>
      <w:r w:rsidRPr="00866083">
        <w:rPr>
          <w:rFonts w:ascii="Times New Roman" w:hAnsi="Times New Roman"/>
          <w:sz w:val="24"/>
          <w:szCs w:val="24"/>
        </w:rPr>
        <w:t xml:space="preserve">V části první čl. I v novelizačním bodě 120 se nadpis uvedený pod § 34 přesunuje nad § 34. </w:t>
      </w:r>
    </w:p>
    <w:p w:rsidR="00866083" w:rsidRPr="00866083" w:rsidRDefault="00866083" w:rsidP="00866083">
      <w:pPr>
        <w:pStyle w:val="Odstavecseseznamem"/>
        <w:spacing w:after="0" w:line="240" w:lineRule="auto"/>
        <w:contextualSpacing w:val="0"/>
        <w:rPr>
          <w:rFonts w:ascii="Times New Roman" w:hAnsi="Times New Roman"/>
          <w:sz w:val="24"/>
          <w:szCs w:val="24"/>
        </w:rPr>
      </w:pPr>
    </w:p>
    <w:p w:rsidR="00866083" w:rsidRPr="00866083" w:rsidRDefault="00866083" w:rsidP="006B77FB">
      <w:pPr>
        <w:pStyle w:val="Odstavecseseznamem"/>
        <w:numPr>
          <w:ilvl w:val="0"/>
          <w:numId w:val="14"/>
        </w:numPr>
        <w:spacing w:after="0" w:line="240" w:lineRule="auto"/>
        <w:ind w:right="92"/>
        <w:contextualSpacing w:val="0"/>
        <w:jc w:val="both"/>
        <w:rPr>
          <w:rFonts w:ascii="Times New Roman" w:hAnsi="Times New Roman"/>
          <w:bCs/>
          <w:sz w:val="24"/>
          <w:szCs w:val="24"/>
        </w:rPr>
      </w:pPr>
      <w:r w:rsidRPr="00866083">
        <w:rPr>
          <w:rFonts w:ascii="Times New Roman" w:hAnsi="Times New Roman"/>
          <w:sz w:val="24"/>
          <w:szCs w:val="24"/>
        </w:rPr>
        <w:t>V části první čl. I v novelizačním bodě 120 se za § 34 vkládá § 34a, který zní:</w:t>
      </w:r>
    </w:p>
    <w:p w:rsidR="00866083" w:rsidRPr="00866083" w:rsidRDefault="00866083" w:rsidP="00866083">
      <w:pPr>
        <w:rPr>
          <w:rFonts w:cs="Times New Roman"/>
          <w:bCs/>
        </w:rPr>
      </w:pPr>
    </w:p>
    <w:p w:rsidR="00866083" w:rsidRPr="00866083" w:rsidRDefault="00866083" w:rsidP="00866083">
      <w:pPr>
        <w:jc w:val="center"/>
        <w:rPr>
          <w:rFonts w:cs="Times New Roman"/>
          <w:bCs/>
        </w:rPr>
      </w:pPr>
      <w:r w:rsidRPr="00866083">
        <w:rPr>
          <w:rFonts w:cs="Times New Roman"/>
          <w:bCs/>
        </w:rPr>
        <w:t>„§ 34a</w:t>
      </w:r>
    </w:p>
    <w:p w:rsidR="00866083" w:rsidRPr="00866083" w:rsidRDefault="00866083" w:rsidP="00866083">
      <w:pPr>
        <w:jc w:val="center"/>
        <w:rPr>
          <w:rFonts w:cs="Times New Roman"/>
          <w:bCs/>
        </w:rPr>
      </w:pPr>
    </w:p>
    <w:p w:rsidR="00866083" w:rsidRDefault="00866083" w:rsidP="00866083">
      <w:pPr>
        <w:keepNext/>
        <w:ind w:right="91" w:firstLine="350"/>
        <w:rPr>
          <w:rFonts w:cs="Times New Roman"/>
          <w:bCs/>
        </w:rPr>
      </w:pPr>
      <w:r w:rsidRPr="00866083">
        <w:rPr>
          <w:rFonts w:cs="Times New Roman"/>
          <w:bCs/>
        </w:rPr>
        <w:t xml:space="preserve">(1) V žádosti o stanovení individuálních podmínek podpory podle § 34 odst. 2 může výrobce pro případ, že hodnota vnitřního výnosového procenta investice do výrobny elektřiny za dobu trvání práva na podporu pro výrobnu elektřiny nedosáhne 6,3 %, požádat Inspekci rovněž o stanovení celkového množství elektřiny, za které se hradí odvod. </w:t>
      </w:r>
    </w:p>
    <w:p w:rsidR="00866083" w:rsidRPr="00866083" w:rsidRDefault="00866083" w:rsidP="00866083">
      <w:pPr>
        <w:keepNext/>
        <w:ind w:right="91" w:firstLine="350"/>
        <w:rPr>
          <w:rFonts w:cs="Times New Roman"/>
          <w:bCs/>
        </w:rPr>
      </w:pPr>
    </w:p>
    <w:p w:rsidR="00866083" w:rsidRDefault="00866083" w:rsidP="00866083">
      <w:pPr>
        <w:keepNext/>
        <w:ind w:right="91" w:firstLine="350"/>
        <w:rPr>
          <w:rFonts w:cs="Times New Roman"/>
          <w:bCs/>
        </w:rPr>
      </w:pPr>
      <w:r w:rsidRPr="00866083">
        <w:rPr>
          <w:rFonts w:cs="Times New Roman"/>
          <w:bCs/>
        </w:rPr>
        <w:t>(2) Žádost o stanovení celkového množství elektřiny, za které se hradí odvod, může podat i výrobce, který vyrábí elektřinu ve výrobně elektřiny náležející do sektoru, ve kterém nebylo zjištěno riziko nadměrné podpory, pokud hodnota vnitřního výnosového procenta investice do výrobny elektřiny za dobu trvání práva na podporu pro výrobnu elektřiny nedosáhne 6,3 %. Žádost podle věty předchozí lze podat do 6 měsíců od zveřejnění zprávy podle § 31 odst. 6. Ustanovení § 34 odst. 1 věty poslední, odst. 3, 4 a 8 se pro řízení o žádosti podle věty první použijí obdobně.</w:t>
      </w:r>
    </w:p>
    <w:p w:rsidR="00866083" w:rsidRPr="00866083" w:rsidRDefault="00866083" w:rsidP="00866083">
      <w:pPr>
        <w:keepNext/>
        <w:ind w:right="91" w:firstLine="350"/>
        <w:rPr>
          <w:rFonts w:cs="Times New Roman"/>
          <w:bCs/>
        </w:rPr>
      </w:pPr>
    </w:p>
    <w:p w:rsidR="00866083" w:rsidRDefault="00866083" w:rsidP="00866083">
      <w:pPr>
        <w:keepNext/>
        <w:ind w:right="91" w:firstLine="350"/>
        <w:rPr>
          <w:rFonts w:cs="Times New Roman"/>
          <w:bCs/>
        </w:rPr>
      </w:pPr>
      <w:r w:rsidRPr="00866083">
        <w:rPr>
          <w:rFonts w:cs="Times New Roman"/>
          <w:bCs/>
        </w:rPr>
        <w:t>(3) Inspekce na základě žádosti výrobce podle odstavce 1 nebo 2 stanoví v </w:t>
      </w:r>
      <w:proofErr w:type="spellStart"/>
      <w:r w:rsidRPr="00866083">
        <w:rPr>
          <w:rFonts w:cs="Times New Roman"/>
          <w:bCs/>
        </w:rPr>
        <w:t>MWh</w:t>
      </w:r>
      <w:proofErr w:type="spellEnd"/>
      <w:r w:rsidRPr="00866083">
        <w:rPr>
          <w:rFonts w:cs="Times New Roman"/>
          <w:bCs/>
        </w:rPr>
        <w:t xml:space="preserve"> celkové množství elektřiny, za které se hradí odvod, vyrobené po 1. lednu 2022, tak, aby hodnota vnitřního výnosového procenta investice do výrobny elektřiny za dobu trvání práva na podporu pro výrobnu elektřiny dosáhla 6,3 %. Způsob výpočtu množství elektřiny, za které se hradí odvod, stanoví prováděcí právní předpis.</w:t>
      </w:r>
    </w:p>
    <w:p w:rsidR="00866083" w:rsidRPr="00866083" w:rsidRDefault="00866083" w:rsidP="00866083">
      <w:pPr>
        <w:keepNext/>
        <w:ind w:right="91" w:firstLine="350"/>
        <w:rPr>
          <w:rFonts w:cs="Times New Roman"/>
          <w:bCs/>
        </w:rPr>
      </w:pPr>
    </w:p>
    <w:p w:rsidR="00866083" w:rsidRDefault="00866083" w:rsidP="00866083">
      <w:pPr>
        <w:keepNext/>
        <w:ind w:right="91" w:firstLine="350"/>
        <w:rPr>
          <w:rFonts w:cs="Times New Roman"/>
          <w:bCs/>
        </w:rPr>
      </w:pPr>
      <w:r w:rsidRPr="00866083">
        <w:rPr>
          <w:rFonts w:cs="Times New Roman"/>
          <w:bCs/>
        </w:rPr>
        <w:t>(4) Výrobce má nárok na vrácení odvodu nebo jeho poměrné části, která je předmětem osvobození, uhrazené výrobcem do nabytí právní moci rozhodnutí podle odstavce 1.</w:t>
      </w:r>
    </w:p>
    <w:p w:rsidR="00866083" w:rsidRPr="00866083" w:rsidRDefault="00866083" w:rsidP="00866083">
      <w:pPr>
        <w:keepNext/>
        <w:ind w:right="91" w:firstLine="350"/>
        <w:rPr>
          <w:rFonts w:cs="Times New Roman"/>
          <w:bCs/>
        </w:rPr>
      </w:pPr>
    </w:p>
    <w:p w:rsidR="00866083" w:rsidRPr="00866083" w:rsidRDefault="00866083" w:rsidP="00866083">
      <w:pPr>
        <w:keepNext/>
        <w:ind w:right="91" w:firstLine="350"/>
        <w:rPr>
          <w:rFonts w:cs="Times New Roman"/>
          <w:bCs/>
        </w:rPr>
      </w:pPr>
      <w:r w:rsidRPr="00866083">
        <w:rPr>
          <w:rFonts w:cs="Times New Roman"/>
          <w:bCs/>
        </w:rPr>
        <w:t>(5) Pokud bylo dosaženo celkového množství vyrobené elektřiny, za které se hradí odvod, plátce odvodu přestane výrobci srážet nebo vybírat odvod ze základu daně, na základě doručení pravomocného rozhodnutí podle odstavce 1 nebo 2.“.</w:t>
      </w:r>
    </w:p>
    <w:p w:rsidR="00866083" w:rsidRPr="00866083" w:rsidRDefault="00866083" w:rsidP="00866083">
      <w:pPr>
        <w:rPr>
          <w:rFonts w:cs="Times New Roman"/>
          <w:bCs/>
        </w:rPr>
      </w:pPr>
    </w:p>
    <w:p w:rsidR="00866083" w:rsidRPr="00866083" w:rsidRDefault="00866083" w:rsidP="006B77FB">
      <w:pPr>
        <w:pStyle w:val="Odstavecseseznamem"/>
        <w:numPr>
          <w:ilvl w:val="0"/>
          <w:numId w:val="14"/>
        </w:numPr>
        <w:spacing w:after="0" w:line="240" w:lineRule="auto"/>
        <w:ind w:right="92"/>
        <w:contextualSpacing w:val="0"/>
        <w:jc w:val="both"/>
        <w:rPr>
          <w:rFonts w:ascii="Times New Roman" w:hAnsi="Times New Roman"/>
          <w:sz w:val="24"/>
          <w:szCs w:val="24"/>
        </w:rPr>
      </w:pPr>
      <w:r w:rsidRPr="00866083">
        <w:rPr>
          <w:rFonts w:ascii="Times New Roman" w:hAnsi="Times New Roman"/>
          <w:sz w:val="24"/>
          <w:szCs w:val="24"/>
        </w:rPr>
        <w:t xml:space="preserve">V části první čl. I v novelizačním bodu 142 v § 53 odst. 1 písmeno v) zní: </w:t>
      </w:r>
    </w:p>
    <w:p w:rsidR="00866083" w:rsidRPr="00866083" w:rsidRDefault="00866083" w:rsidP="00866083">
      <w:pPr>
        <w:rPr>
          <w:rFonts w:cs="Times New Roman"/>
        </w:rPr>
      </w:pPr>
      <w:r w:rsidRPr="00866083">
        <w:rPr>
          <w:rFonts w:cs="Times New Roman"/>
        </w:rPr>
        <w:t>„v)</w:t>
      </w:r>
      <w:r w:rsidRPr="00866083">
        <w:rPr>
          <w:rFonts w:cs="Times New Roman"/>
          <w:b/>
        </w:rPr>
        <w:t xml:space="preserve"> </w:t>
      </w:r>
      <w:r w:rsidRPr="00866083">
        <w:rPr>
          <w:rFonts w:cs="Times New Roman"/>
          <w:bCs/>
        </w:rPr>
        <w:t>způsob zohlednění investiční podpory ve výši provozní podpory nebo délce poskytování provozní podpory a způsob výpočtu množství elektřiny, za které se hradí odvod,“.</w:t>
      </w:r>
    </w:p>
    <w:p w:rsidR="003A3356" w:rsidRPr="00866083" w:rsidRDefault="003A3356" w:rsidP="00866083">
      <w:pPr>
        <w:rPr>
          <w:rFonts w:cs="Times New Roman"/>
        </w:rPr>
      </w:pPr>
    </w:p>
    <w:p w:rsidR="003A3356" w:rsidRDefault="003A3356"/>
    <w:p w:rsidR="003A3356" w:rsidRPr="000024A1" w:rsidRDefault="00C064E3" w:rsidP="005C1DAA">
      <w:pPr>
        <w:spacing w:after="120"/>
        <w:rPr>
          <w:b/>
        </w:rPr>
      </w:pPr>
      <w:r>
        <w:rPr>
          <w:b/>
        </w:rPr>
        <w:t>E</w:t>
      </w:r>
      <w:r w:rsidR="00866083" w:rsidRPr="000024A1">
        <w:rPr>
          <w:b/>
        </w:rPr>
        <w:tab/>
        <w:t xml:space="preserve">Poslanec </w:t>
      </w:r>
      <w:r w:rsidR="000024A1" w:rsidRPr="000024A1">
        <w:rPr>
          <w:b/>
        </w:rPr>
        <w:t xml:space="preserve">Pavel </w:t>
      </w:r>
      <w:proofErr w:type="spellStart"/>
      <w:r w:rsidR="00866083" w:rsidRPr="000024A1">
        <w:rPr>
          <w:b/>
        </w:rPr>
        <w:t>Kováčik</w:t>
      </w:r>
      <w:proofErr w:type="spellEnd"/>
    </w:p>
    <w:p w:rsidR="003A3356" w:rsidRPr="000024A1" w:rsidRDefault="000024A1" w:rsidP="005C1DAA">
      <w:pPr>
        <w:rPr>
          <w:b/>
        </w:rPr>
      </w:pPr>
      <w:r w:rsidRPr="000024A1">
        <w:rPr>
          <w:b/>
        </w:rPr>
        <w:t>SD 7829</w:t>
      </w:r>
    </w:p>
    <w:p w:rsidR="000024A1" w:rsidRDefault="000024A1" w:rsidP="000024A1">
      <w:pPr>
        <w:pStyle w:val="Normlnweb"/>
        <w:adjustRightInd w:val="0"/>
        <w:spacing w:before="0" w:beforeAutospacing="0" w:after="0" w:afterAutospacing="0"/>
        <w:ind w:left="-142" w:right="-142"/>
        <w:rPr>
          <w:rFonts w:eastAsia="TimesNewRomanPS-BoldMT"/>
        </w:rPr>
      </w:pPr>
      <w:r>
        <w:rPr>
          <w:rFonts w:eastAsia="TimesNewRomanPS-BoldMT"/>
        </w:rPr>
        <w:t xml:space="preserve">V </w:t>
      </w:r>
      <w:r w:rsidRPr="00A166BB">
        <w:rPr>
          <w:rFonts w:eastAsia="TimesNewRomanPS-BoldMT"/>
        </w:rPr>
        <w:t>§</w:t>
      </w:r>
      <w:r>
        <w:rPr>
          <w:rFonts w:eastAsia="TimesNewRomanPS-BoldMT"/>
        </w:rPr>
        <w:t>11 se doplňuje odstavec 10, který zní:</w:t>
      </w:r>
    </w:p>
    <w:p w:rsidR="000024A1" w:rsidRDefault="000024A1" w:rsidP="000024A1">
      <w:pPr>
        <w:pStyle w:val="Normlnweb"/>
        <w:adjustRightInd w:val="0"/>
        <w:spacing w:before="0" w:beforeAutospacing="0" w:after="0" w:afterAutospacing="0"/>
        <w:ind w:left="-142" w:right="-142"/>
        <w:rPr>
          <w:rFonts w:eastAsia="TimesNewRomanPS-BoldMT"/>
        </w:rPr>
      </w:pPr>
    </w:p>
    <w:p w:rsidR="000024A1" w:rsidRDefault="000024A1" w:rsidP="000024A1">
      <w:pPr>
        <w:pStyle w:val="Normlnweb"/>
        <w:adjustRightInd w:val="0"/>
        <w:spacing w:before="0" w:beforeAutospacing="0" w:after="0" w:afterAutospacing="0"/>
        <w:ind w:left="-142" w:right="-142"/>
        <w:rPr>
          <w:rFonts w:eastAsia="TimesNewRomanPS-BoldMT"/>
        </w:rPr>
      </w:pPr>
      <w:r>
        <w:rPr>
          <w:rFonts w:eastAsia="TimesNewRomanPS-BoldMT"/>
        </w:rPr>
        <w:t xml:space="preserve">(10) Výrobna elektřiny z obnovitelných zdrojů využívající energii slunečního záření s instalovaným výkonem nad 100 </w:t>
      </w:r>
      <w:proofErr w:type="spellStart"/>
      <w:r>
        <w:rPr>
          <w:rFonts w:eastAsia="TimesNewRomanPS-BoldMT"/>
        </w:rPr>
        <w:t>kWp</w:t>
      </w:r>
      <w:proofErr w:type="spellEnd"/>
      <w:r>
        <w:rPr>
          <w:rFonts w:eastAsia="TimesNewRomanPS-BoldMT"/>
        </w:rPr>
        <w:t xml:space="preserve">, u které nabyla právní moci licence na výrobu elektřiny do </w:t>
      </w:r>
      <w:proofErr w:type="gramStart"/>
      <w:r>
        <w:rPr>
          <w:rFonts w:eastAsia="TimesNewRomanPS-BoldMT"/>
        </w:rPr>
        <w:t>30.listopadu</w:t>
      </w:r>
      <w:proofErr w:type="gramEnd"/>
      <w:r>
        <w:rPr>
          <w:rFonts w:eastAsia="TimesNewRomanPS-BoldMT"/>
        </w:rPr>
        <w:t xml:space="preserve"> 2010 a u které bylo provedeno paralelní připojení do distribuční nebo přenosové soustavy od 1.ledna 2011 do 28.února 2011, se považuje za uvedenou do provozu dnem získání pravomocné licence na výrobu elektřiny.</w:t>
      </w:r>
    </w:p>
    <w:p w:rsidR="003A3356" w:rsidRDefault="003A3356"/>
    <w:p w:rsidR="003A3356" w:rsidRDefault="003A3356"/>
    <w:p w:rsidR="003A3356" w:rsidRPr="000024A1" w:rsidRDefault="00C064E3" w:rsidP="005C1DAA">
      <w:pPr>
        <w:spacing w:after="120"/>
        <w:rPr>
          <w:b/>
        </w:rPr>
      </w:pPr>
      <w:r>
        <w:rPr>
          <w:b/>
        </w:rPr>
        <w:t>F</w:t>
      </w:r>
      <w:r w:rsidR="000024A1" w:rsidRPr="000024A1">
        <w:rPr>
          <w:b/>
        </w:rPr>
        <w:tab/>
        <w:t>Poslanec Martin Kolovratník</w:t>
      </w:r>
    </w:p>
    <w:p w:rsidR="003A3356" w:rsidRPr="000024A1" w:rsidRDefault="000024A1">
      <w:pPr>
        <w:rPr>
          <w:b/>
        </w:rPr>
      </w:pPr>
      <w:r w:rsidRPr="000024A1">
        <w:rPr>
          <w:b/>
        </w:rPr>
        <w:t>SD 7741</w:t>
      </w:r>
    </w:p>
    <w:p w:rsidR="000024A1" w:rsidRPr="000024A1" w:rsidRDefault="000024A1" w:rsidP="006B77FB">
      <w:pPr>
        <w:pStyle w:val="Bezmezer"/>
        <w:numPr>
          <w:ilvl w:val="0"/>
          <w:numId w:val="15"/>
        </w:numPr>
        <w:spacing w:after="160" w:line="259" w:lineRule="auto"/>
        <w:ind w:left="284" w:firstLine="0"/>
        <w:jc w:val="both"/>
        <w:rPr>
          <w:rFonts w:ascii="Times New Roman" w:hAnsi="Times New Roman"/>
          <w:sz w:val="24"/>
          <w:szCs w:val="24"/>
        </w:rPr>
      </w:pPr>
      <w:r w:rsidRPr="000024A1">
        <w:rPr>
          <w:rFonts w:ascii="Times New Roman" w:hAnsi="Times New Roman"/>
          <w:sz w:val="24"/>
          <w:szCs w:val="24"/>
        </w:rPr>
        <w:t>V ČÁSTI PRVNÍ Čl. I novelizačního bodu 118. se v § 28a odstavci 5 v ustanovení „… umístěné v jiném členském státě Evropské unie a spotřebované provozovatelem přenosové soustavy…“ spojka „a“ nahrazuje „čárkou“, a</w:t>
      </w:r>
    </w:p>
    <w:p w:rsidR="000024A1" w:rsidRDefault="000024A1" w:rsidP="006B77FB">
      <w:pPr>
        <w:pStyle w:val="Bezmezer"/>
        <w:numPr>
          <w:ilvl w:val="0"/>
          <w:numId w:val="15"/>
        </w:numPr>
        <w:spacing w:after="160" w:line="259" w:lineRule="auto"/>
        <w:ind w:left="284" w:firstLine="0"/>
        <w:jc w:val="both"/>
        <w:rPr>
          <w:rFonts w:ascii="Times New Roman" w:hAnsi="Times New Roman"/>
          <w:sz w:val="24"/>
          <w:szCs w:val="24"/>
        </w:rPr>
      </w:pPr>
      <w:r w:rsidRPr="000024A1">
        <w:rPr>
          <w:rFonts w:ascii="Times New Roman" w:hAnsi="Times New Roman"/>
          <w:sz w:val="24"/>
          <w:szCs w:val="24"/>
        </w:rPr>
        <w:t xml:space="preserve">V ČÁSTI PRVNÍ Čl. I novelizačního bodu 118. se v § 28a odstavci 5 na konec ustanovení odstavce 5 vkládají slova „a množství trakční elektrické energie spotřebované při provozování drážní dopravy na dráze železniční, tramvajové, trolejbusové a lanové.“ </w:t>
      </w:r>
    </w:p>
    <w:p w:rsidR="005C1DAA" w:rsidRDefault="005C1DAA" w:rsidP="006B77FB">
      <w:pPr>
        <w:pStyle w:val="Bezmezer"/>
        <w:numPr>
          <w:ilvl w:val="0"/>
          <w:numId w:val="15"/>
        </w:numPr>
        <w:spacing w:after="160" w:line="259" w:lineRule="auto"/>
        <w:ind w:left="284" w:firstLine="0"/>
        <w:jc w:val="both"/>
        <w:rPr>
          <w:rFonts w:ascii="Times New Roman" w:hAnsi="Times New Roman"/>
          <w:sz w:val="24"/>
          <w:szCs w:val="24"/>
        </w:rPr>
      </w:pPr>
    </w:p>
    <w:p w:rsidR="000024A1" w:rsidRPr="000024A1" w:rsidRDefault="00C064E3" w:rsidP="005C1DAA">
      <w:pPr>
        <w:pStyle w:val="Bezmezer"/>
        <w:spacing w:after="120"/>
        <w:jc w:val="both"/>
        <w:rPr>
          <w:rFonts w:ascii="Times New Roman" w:hAnsi="Times New Roman"/>
          <w:b/>
          <w:sz w:val="24"/>
          <w:szCs w:val="24"/>
        </w:rPr>
      </w:pPr>
      <w:r>
        <w:rPr>
          <w:rFonts w:ascii="Times New Roman" w:hAnsi="Times New Roman"/>
          <w:b/>
          <w:sz w:val="24"/>
          <w:szCs w:val="24"/>
        </w:rPr>
        <w:t>G</w:t>
      </w:r>
      <w:r w:rsidR="000024A1" w:rsidRPr="000024A1">
        <w:rPr>
          <w:rFonts w:ascii="Times New Roman" w:hAnsi="Times New Roman"/>
          <w:b/>
          <w:sz w:val="24"/>
          <w:szCs w:val="24"/>
        </w:rPr>
        <w:tab/>
        <w:t xml:space="preserve">Poslanec </w:t>
      </w:r>
      <w:r w:rsidR="00A504DD">
        <w:rPr>
          <w:rFonts w:ascii="Times New Roman" w:hAnsi="Times New Roman"/>
          <w:b/>
          <w:sz w:val="24"/>
          <w:szCs w:val="24"/>
        </w:rPr>
        <w:t xml:space="preserve">Petr </w:t>
      </w:r>
      <w:r w:rsidR="000024A1" w:rsidRPr="000024A1">
        <w:rPr>
          <w:rFonts w:ascii="Times New Roman" w:hAnsi="Times New Roman"/>
          <w:b/>
          <w:sz w:val="24"/>
          <w:szCs w:val="24"/>
        </w:rPr>
        <w:t>Pávek</w:t>
      </w:r>
    </w:p>
    <w:p w:rsidR="000024A1" w:rsidRDefault="00C064E3" w:rsidP="000024A1">
      <w:pPr>
        <w:pStyle w:val="Bezmezer"/>
        <w:jc w:val="both"/>
        <w:rPr>
          <w:rFonts w:ascii="Times New Roman" w:hAnsi="Times New Roman"/>
          <w:b/>
          <w:sz w:val="24"/>
          <w:szCs w:val="24"/>
        </w:rPr>
      </w:pPr>
      <w:proofErr w:type="gramStart"/>
      <w:r>
        <w:rPr>
          <w:rFonts w:ascii="Times New Roman" w:hAnsi="Times New Roman"/>
          <w:b/>
          <w:sz w:val="24"/>
          <w:szCs w:val="24"/>
        </w:rPr>
        <w:t xml:space="preserve">G.1. </w:t>
      </w:r>
      <w:r w:rsidR="000024A1" w:rsidRPr="00A504DD">
        <w:rPr>
          <w:rFonts w:ascii="Times New Roman" w:hAnsi="Times New Roman"/>
          <w:b/>
          <w:sz w:val="24"/>
          <w:szCs w:val="24"/>
        </w:rPr>
        <w:t>SD</w:t>
      </w:r>
      <w:proofErr w:type="gramEnd"/>
      <w:r w:rsidR="000024A1" w:rsidRPr="00A504DD">
        <w:rPr>
          <w:rFonts w:ascii="Times New Roman" w:hAnsi="Times New Roman"/>
          <w:b/>
          <w:sz w:val="24"/>
          <w:szCs w:val="24"/>
        </w:rPr>
        <w:t xml:space="preserve"> 8237</w:t>
      </w:r>
    </w:p>
    <w:p w:rsidR="00A504DD" w:rsidRPr="00A504DD" w:rsidRDefault="00A504DD" w:rsidP="006B77FB">
      <w:pPr>
        <w:pStyle w:val="Odstavecseseznamem"/>
        <w:numPr>
          <w:ilvl w:val="0"/>
          <w:numId w:val="16"/>
        </w:numPr>
        <w:spacing w:after="0" w:line="240" w:lineRule="auto"/>
        <w:ind w:left="426" w:hanging="426"/>
        <w:contextualSpacing w:val="0"/>
        <w:jc w:val="both"/>
        <w:rPr>
          <w:rFonts w:ascii="Times New Roman" w:hAnsi="Times New Roman"/>
          <w:sz w:val="24"/>
          <w:szCs w:val="24"/>
        </w:rPr>
      </w:pPr>
      <w:r w:rsidRPr="00A504DD">
        <w:rPr>
          <w:rFonts w:ascii="Times New Roman" w:hAnsi="Times New Roman"/>
          <w:sz w:val="24"/>
          <w:szCs w:val="24"/>
        </w:rPr>
        <w:t>V čl. I bodu 120, pokud jde o navrhovaný § 30, odstavec 1 zní:</w:t>
      </w:r>
    </w:p>
    <w:p w:rsidR="00A504DD" w:rsidRPr="00A504DD" w:rsidRDefault="00A504DD" w:rsidP="00A504DD">
      <w:pPr>
        <w:autoSpaceDE w:val="0"/>
        <w:autoSpaceDN w:val="0"/>
        <w:adjustRightInd w:val="0"/>
        <w:ind w:firstLine="426"/>
        <w:jc w:val="both"/>
        <w:rPr>
          <w:rFonts w:cs="Times New Roman"/>
        </w:rPr>
      </w:pPr>
      <w:r w:rsidRPr="00A504DD">
        <w:rPr>
          <w:rFonts w:cs="Times New Roman"/>
        </w:rPr>
        <w:t>„</w:t>
      </w:r>
    </w:p>
    <w:p w:rsidR="00A504DD" w:rsidRPr="00A504DD" w:rsidRDefault="00A504DD" w:rsidP="00A504DD">
      <w:pPr>
        <w:autoSpaceDE w:val="0"/>
        <w:autoSpaceDN w:val="0"/>
        <w:adjustRightInd w:val="0"/>
        <w:ind w:firstLine="426"/>
        <w:jc w:val="both"/>
        <w:rPr>
          <w:rFonts w:cs="Times New Roman"/>
        </w:rPr>
      </w:pPr>
      <w:r w:rsidRPr="00A504DD">
        <w:rPr>
          <w:rFonts w:cs="Times New Roman"/>
        </w:rPr>
        <w:t xml:space="preserve">(1) Prověření přiměřenosti podpory elektřiny z obnovitelných zdrojů se provádí u zdrojů elektřiny uvedených do provozu v období od 1. ledna 2006 do 31. prosince 2015. Podpora elektřiny je přiměřená, pokud vnitřní výnosové procento investic za dobu trvání práva na podporu elektřiny nepřekročí hodnotu 9,5 %.“. </w:t>
      </w:r>
    </w:p>
    <w:p w:rsidR="000024A1" w:rsidRDefault="000024A1" w:rsidP="000024A1">
      <w:pPr>
        <w:pStyle w:val="Bezmezer"/>
        <w:jc w:val="both"/>
        <w:rPr>
          <w:rFonts w:ascii="Times New Roman" w:hAnsi="Times New Roman"/>
          <w:sz w:val="24"/>
          <w:szCs w:val="24"/>
        </w:rPr>
      </w:pPr>
    </w:p>
    <w:p w:rsidR="000024A1" w:rsidRDefault="000024A1" w:rsidP="000024A1">
      <w:pPr>
        <w:pStyle w:val="Bezmezer"/>
        <w:jc w:val="both"/>
        <w:rPr>
          <w:rFonts w:ascii="Times New Roman" w:hAnsi="Times New Roman"/>
          <w:sz w:val="24"/>
          <w:szCs w:val="24"/>
        </w:rPr>
      </w:pPr>
    </w:p>
    <w:p w:rsidR="000024A1" w:rsidRPr="00A504DD" w:rsidRDefault="00C064E3" w:rsidP="000024A1">
      <w:pPr>
        <w:pStyle w:val="Bezmezer"/>
        <w:jc w:val="both"/>
        <w:rPr>
          <w:rFonts w:ascii="Times New Roman" w:hAnsi="Times New Roman"/>
          <w:b/>
          <w:sz w:val="24"/>
          <w:szCs w:val="24"/>
        </w:rPr>
      </w:pPr>
      <w:proofErr w:type="gramStart"/>
      <w:r>
        <w:rPr>
          <w:rFonts w:ascii="Times New Roman" w:hAnsi="Times New Roman"/>
          <w:b/>
          <w:sz w:val="24"/>
          <w:szCs w:val="24"/>
        </w:rPr>
        <w:t xml:space="preserve">G.2. </w:t>
      </w:r>
      <w:r w:rsidR="000024A1" w:rsidRPr="00A504DD">
        <w:rPr>
          <w:rFonts w:ascii="Times New Roman" w:hAnsi="Times New Roman"/>
          <w:b/>
          <w:sz w:val="24"/>
          <w:szCs w:val="24"/>
        </w:rPr>
        <w:t>SD</w:t>
      </w:r>
      <w:proofErr w:type="gramEnd"/>
      <w:r w:rsidR="000024A1" w:rsidRPr="00A504DD">
        <w:rPr>
          <w:rFonts w:ascii="Times New Roman" w:hAnsi="Times New Roman"/>
          <w:b/>
          <w:sz w:val="24"/>
          <w:szCs w:val="24"/>
        </w:rPr>
        <w:t xml:space="preserve"> 8238</w:t>
      </w:r>
    </w:p>
    <w:p w:rsidR="00A504DD" w:rsidRPr="004F3876" w:rsidRDefault="00A504DD" w:rsidP="00A504DD">
      <w:r>
        <w:t>1. V části první čl. I v n</w:t>
      </w:r>
      <w:r w:rsidRPr="004F3876">
        <w:t>ovelizační</w:t>
      </w:r>
      <w:r>
        <w:t>m</w:t>
      </w:r>
      <w:r w:rsidRPr="004F3876">
        <w:t xml:space="preserve"> bod</w:t>
      </w:r>
      <w:r>
        <w:t>ě</w:t>
      </w:r>
      <w:r w:rsidRPr="004F3876">
        <w:t xml:space="preserve"> 120 v § 30 </w:t>
      </w:r>
      <w:r>
        <w:t xml:space="preserve">odstavec 1 </w:t>
      </w:r>
      <w:r w:rsidRPr="004F3876">
        <w:t>zní:</w:t>
      </w:r>
    </w:p>
    <w:p w:rsidR="00A504DD" w:rsidRPr="00707922" w:rsidRDefault="00A504DD" w:rsidP="00A504DD">
      <w:pPr>
        <w:autoSpaceDE w:val="0"/>
        <w:autoSpaceDN w:val="0"/>
        <w:adjustRightInd w:val="0"/>
        <w:jc w:val="both"/>
        <w:rPr>
          <w:b/>
        </w:rPr>
      </w:pPr>
      <w:r w:rsidRPr="00707922">
        <w:rPr>
          <w:b/>
        </w:rPr>
        <w:t xml:space="preserve">      </w:t>
      </w:r>
    </w:p>
    <w:p w:rsidR="00A504DD" w:rsidRPr="00A42D29" w:rsidRDefault="00A504DD" w:rsidP="00A504DD">
      <w:pPr>
        <w:autoSpaceDE w:val="0"/>
        <w:autoSpaceDN w:val="0"/>
        <w:adjustRightInd w:val="0"/>
        <w:jc w:val="both"/>
      </w:pPr>
      <w:r w:rsidRPr="00A42D29">
        <w:t xml:space="preserve">„(1) Prověření přiměřenosti podpory elektřiny z obnovitelných zdrojů se provádí u zdrojů elektřiny uvedených do provozu v období od 1. ledna 2006 do 31. prosince 2015. Podpora elektřiny je přiměřená, pokud vnitřní výnosové procento investic za dobu trvání práva na podporu nepřekročí hodnoty intervalu </w:t>
      </w:r>
      <w:r>
        <w:t>8</w:t>
      </w:r>
      <w:r w:rsidRPr="00A42D29">
        <w:t>,</w:t>
      </w:r>
      <w:r>
        <w:t>4</w:t>
      </w:r>
      <w:r w:rsidRPr="00A42D29">
        <w:t xml:space="preserve"> % až </w:t>
      </w:r>
      <w:r>
        <w:t>9</w:t>
      </w:r>
      <w:r w:rsidRPr="00A42D29">
        <w:t>,</w:t>
      </w:r>
      <w:r>
        <w:t>5</w:t>
      </w:r>
      <w:r w:rsidRPr="00A42D29">
        <w:t xml:space="preserve"> %.“</w:t>
      </w:r>
    </w:p>
    <w:p w:rsidR="00A504DD" w:rsidRDefault="00A504DD" w:rsidP="00A504DD">
      <w:pPr>
        <w:autoSpaceDE w:val="0"/>
        <w:autoSpaceDN w:val="0"/>
        <w:adjustRightInd w:val="0"/>
        <w:jc w:val="both"/>
      </w:pPr>
    </w:p>
    <w:p w:rsidR="00A504DD" w:rsidRPr="00800A5A" w:rsidRDefault="00A504DD" w:rsidP="00A504DD">
      <w:pPr>
        <w:pStyle w:val="Normlnweb1"/>
        <w:spacing w:before="0" w:after="0"/>
        <w:jc w:val="both"/>
      </w:pPr>
      <w:r>
        <w:t xml:space="preserve">2. </w:t>
      </w:r>
      <w:r w:rsidRPr="00800A5A">
        <w:t>V</w:t>
      </w:r>
      <w:r>
        <w:t xml:space="preserve"> části první </w:t>
      </w:r>
      <w:r w:rsidRPr="00800A5A">
        <w:t xml:space="preserve">čl. I se za </w:t>
      </w:r>
      <w:r>
        <w:t xml:space="preserve">novelizační </w:t>
      </w:r>
      <w:r w:rsidRPr="00800A5A">
        <w:t>bod</w:t>
      </w:r>
      <w:r w:rsidRPr="00800A5A">
        <w:rPr>
          <w:color w:val="000000"/>
        </w:rPr>
        <w:t xml:space="preserve"> 78 vkládají nové body 79 a 80, které znějí:</w:t>
      </w:r>
    </w:p>
    <w:p w:rsidR="00A504DD" w:rsidRDefault="00A504DD" w:rsidP="00A504DD">
      <w:pPr>
        <w:jc w:val="both"/>
        <w:rPr>
          <w:color w:val="000000"/>
        </w:rPr>
      </w:pPr>
    </w:p>
    <w:p w:rsidR="00A504DD" w:rsidRPr="00800A5A" w:rsidRDefault="00A504DD" w:rsidP="00A504DD">
      <w:pPr>
        <w:jc w:val="both"/>
      </w:pPr>
      <w:r w:rsidRPr="00800A5A">
        <w:rPr>
          <w:color w:val="000000"/>
        </w:rPr>
        <w:t>„79.</w:t>
      </w:r>
      <w:r w:rsidRPr="00800A5A">
        <w:rPr>
          <w:b/>
          <w:bCs/>
          <w:color w:val="000000"/>
        </w:rPr>
        <w:tab/>
      </w:r>
      <w:r w:rsidRPr="00800A5A">
        <w:rPr>
          <w:color w:val="000000"/>
        </w:rPr>
        <w:t>V § 14 se slova „od 1. ledna 2010 do 31. prosince 2010“ nahrazují slovy „od 1. ledna 2009 do 31. prosince 2010“.</w:t>
      </w:r>
    </w:p>
    <w:p w:rsidR="00A504DD" w:rsidRPr="00800A5A" w:rsidRDefault="00A504DD" w:rsidP="00A504DD">
      <w:pPr>
        <w:jc w:val="both"/>
      </w:pPr>
    </w:p>
    <w:p w:rsidR="00A504DD" w:rsidRPr="00800A5A" w:rsidRDefault="00A504DD" w:rsidP="00A504DD">
      <w:pPr>
        <w:tabs>
          <w:tab w:val="left" w:pos="567"/>
        </w:tabs>
        <w:jc w:val="both"/>
      </w:pPr>
      <w:r w:rsidRPr="00800A5A">
        <w:rPr>
          <w:color w:val="000000"/>
        </w:rPr>
        <w:t>80</w:t>
      </w:r>
      <w:r w:rsidRPr="00800A5A">
        <w:rPr>
          <w:b/>
          <w:bCs/>
          <w:color w:val="000000"/>
        </w:rPr>
        <w:t>.</w:t>
      </w:r>
      <w:r w:rsidRPr="00800A5A">
        <w:rPr>
          <w:b/>
          <w:bCs/>
          <w:color w:val="000000"/>
        </w:rPr>
        <w:tab/>
      </w:r>
      <w:r w:rsidRPr="00800A5A">
        <w:rPr>
          <w:color w:val="000000"/>
        </w:rPr>
        <w:t>§ 18 včetně nadpisu zní:</w:t>
      </w:r>
    </w:p>
    <w:p w:rsidR="00A504DD" w:rsidRPr="00800A5A" w:rsidRDefault="00A504DD" w:rsidP="00A504DD">
      <w:pPr>
        <w:jc w:val="center"/>
      </w:pPr>
      <w:r w:rsidRPr="00800A5A">
        <w:rPr>
          <w:color w:val="000000"/>
        </w:rPr>
        <w:t>„§ 18</w:t>
      </w:r>
    </w:p>
    <w:p w:rsidR="00A504DD" w:rsidRDefault="00A504DD" w:rsidP="00A504DD">
      <w:pPr>
        <w:jc w:val="center"/>
        <w:rPr>
          <w:b/>
        </w:rPr>
      </w:pPr>
      <w:r w:rsidRPr="004F3876">
        <w:rPr>
          <w:b/>
        </w:rPr>
        <w:t>Sazba odvodu</w:t>
      </w:r>
    </w:p>
    <w:p w:rsidR="00A504DD" w:rsidRDefault="00A504DD" w:rsidP="00A504DD">
      <w:pPr>
        <w:jc w:val="center"/>
        <w:rPr>
          <w:b/>
        </w:rPr>
      </w:pPr>
    </w:p>
    <w:p w:rsidR="00A504DD" w:rsidRPr="00D5385A" w:rsidRDefault="00A504DD" w:rsidP="00A504DD">
      <w:pPr>
        <w:jc w:val="both"/>
      </w:pPr>
      <w:r>
        <w:rPr>
          <w:color w:val="000000"/>
        </w:rPr>
        <w:t xml:space="preserve">      </w:t>
      </w:r>
      <w:r w:rsidRPr="00D5385A">
        <w:rPr>
          <w:color w:val="000000"/>
        </w:rPr>
        <w:t xml:space="preserve"> (1) Sazba odvodu ze základu odvodu činí v případě výroby elektřiny v zařízení uvedeném do provozu v období od 1. ledna 2009 do 31. prosince 2009 v případě hrazení formou</w:t>
      </w:r>
    </w:p>
    <w:p w:rsidR="00A504DD" w:rsidRPr="00D5385A" w:rsidRDefault="00A504DD" w:rsidP="006B77FB">
      <w:pPr>
        <w:widowControl/>
        <w:numPr>
          <w:ilvl w:val="0"/>
          <w:numId w:val="3"/>
        </w:numPr>
        <w:overflowPunct w:val="0"/>
        <w:autoSpaceDE w:val="0"/>
        <w:ind w:left="709" w:hanging="425"/>
        <w:jc w:val="both"/>
        <w:textAlignment w:val="baseline"/>
      </w:pPr>
      <w:r w:rsidRPr="00D5385A">
        <w:rPr>
          <w:color w:val="000000"/>
        </w:rPr>
        <w:t>výkupní ceny 10 %,</w:t>
      </w:r>
    </w:p>
    <w:p w:rsidR="00A504DD" w:rsidRPr="00D5385A" w:rsidRDefault="00A504DD" w:rsidP="006B77FB">
      <w:pPr>
        <w:widowControl/>
        <w:numPr>
          <w:ilvl w:val="0"/>
          <w:numId w:val="3"/>
        </w:numPr>
        <w:overflowPunct w:val="0"/>
        <w:autoSpaceDE w:val="0"/>
        <w:ind w:left="709" w:hanging="425"/>
        <w:jc w:val="both"/>
        <w:textAlignment w:val="baseline"/>
      </w:pPr>
      <w:r w:rsidRPr="00D5385A">
        <w:rPr>
          <w:color w:val="000000"/>
        </w:rPr>
        <w:t>zeleného bonusu na elektřinu 11 %.</w:t>
      </w:r>
    </w:p>
    <w:p w:rsidR="00A504DD" w:rsidRPr="00D5385A" w:rsidRDefault="00A504DD" w:rsidP="00A504DD">
      <w:pPr>
        <w:jc w:val="both"/>
        <w:rPr>
          <w:color w:val="000000"/>
        </w:rPr>
      </w:pPr>
    </w:p>
    <w:p w:rsidR="00A504DD" w:rsidRPr="00D5385A" w:rsidRDefault="00A504DD" w:rsidP="00A504DD">
      <w:pPr>
        <w:jc w:val="both"/>
      </w:pPr>
      <w:r>
        <w:rPr>
          <w:color w:val="000000"/>
        </w:rPr>
        <w:t xml:space="preserve">       </w:t>
      </w:r>
      <w:r w:rsidRPr="00D5385A">
        <w:rPr>
          <w:color w:val="000000"/>
        </w:rPr>
        <w:t>(2) Sazba odvodu ze základu odvodu činí v případě výroby elektřiny v zařízení uvedeném do provozu v období od 1. ledna 2010 do 31. prosince 2010 v případě hrazení formou</w:t>
      </w:r>
    </w:p>
    <w:p w:rsidR="00A504DD" w:rsidRPr="00D5385A" w:rsidRDefault="00A504DD" w:rsidP="006B77FB">
      <w:pPr>
        <w:widowControl/>
        <w:numPr>
          <w:ilvl w:val="0"/>
          <w:numId w:val="4"/>
        </w:numPr>
        <w:overflowPunct w:val="0"/>
        <w:autoSpaceDE w:val="0"/>
        <w:ind w:left="709" w:hanging="425"/>
        <w:jc w:val="both"/>
        <w:textAlignment w:val="baseline"/>
      </w:pPr>
      <w:r w:rsidRPr="00D5385A">
        <w:rPr>
          <w:color w:val="000000"/>
        </w:rPr>
        <w:t>výkupní ceny 20 %,</w:t>
      </w:r>
    </w:p>
    <w:p w:rsidR="00A504DD" w:rsidRPr="00D5385A" w:rsidRDefault="00A504DD" w:rsidP="006B77FB">
      <w:pPr>
        <w:widowControl/>
        <w:numPr>
          <w:ilvl w:val="0"/>
          <w:numId w:val="4"/>
        </w:numPr>
        <w:overflowPunct w:val="0"/>
        <w:autoSpaceDE w:val="0"/>
        <w:ind w:left="709" w:hanging="425"/>
        <w:jc w:val="both"/>
        <w:textAlignment w:val="baseline"/>
      </w:pPr>
      <w:r w:rsidRPr="00D5385A">
        <w:rPr>
          <w:color w:val="000000"/>
        </w:rPr>
        <w:t>zeleného bonusu na elektřinu 21 %.”.</w:t>
      </w:r>
    </w:p>
    <w:p w:rsidR="00A504DD" w:rsidRPr="00D5385A" w:rsidRDefault="00A504DD" w:rsidP="00A504DD">
      <w:pPr>
        <w:jc w:val="both"/>
        <w:rPr>
          <w:color w:val="000000"/>
        </w:rPr>
      </w:pPr>
    </w:p>
    <w:p w:rsidR="00A504DD" w:rsidRPr="00D5385A" w:rsidRDefault="00A504DD" w:rsidP="00A504DD">
      <w:pPr>
        <w:jc w:val="both"/>
        <w:rPr>
          <w:u w:val="single"/>
        </w:rPr>
      </w:pPr>
      <w:r w:rsidRPr="00D5385A">
        <w:rPr>
          <w:color w:val="000000"/>
        </w:rPr>
        <w:t>Dosavadní body 79 až 151 se označují jako 81 až 153.</w:t>
      </w:r>
    </w:p>
    <w:p w:rsidR="00A504DD" w:rsidRDefault="00A504DD" w:rsidP="000024A1">
      <w:pPr>
        <w:pStyle w:val="Bezmezer"/>
        <w:jc w:val="both"/>
        <w:rPr>
          <w:rFonts w:ascii="Times New Roman" w:hAnsi="Times New Roman"/>
          <w:sz w:val="24"/>
          <w:szCs w:val="24"/>
        </w:rPr>
      </w:pPr>
    </w:p>
    <w:p w:rsidR="00A504DD" w:rsidRDefault="00A504DD" w:rsidP="000024A1">
      <w:pPr>
        <w:pStyle w:val="Bezmezer"/>
        <w:jc w:val="both"/>
        <w:rPr>
          <w:rFonts w:ascii="Times New Roman" w:hAnsi="Times New Roman"/>
          <w:sz w:val="24"/>
          <w:szCs w:val="24"/>
        </w:rPr>
      </w:pPr>
    </w:p>
    <w:p w:rsidR="000024A1" w:rsidRPr="00A504DD" w:rsidRDefault="00C064E3" w:rsidP="000024A1">
      <w:pPr>
        <w:pStyle w:val="Bezmezer"/>
        <w:jc w:val="both"/>
        <w:rPr>
          <w:rFonts w:ascii="Times New Roman" w:hAnsi="Times New Roman"/>
          <w:b/>
          <w:sz w:val="24"/>
          <w:szCs w:val="24"/>
        </w:rPr>
      </w:pPr>
      <w:proofErr w:type="gramStart"/>
      <w:r>
        <w:rPr>
          <w:rFonts w:ascii="Times New Roman" w:hAnsi="Times New Roman"/>
          <w:b/>
          <w:sz w:val="24"/>
          <w:szCs w:val="24"/>
        </w:rPr>
        <w:t xml:space="preserve">G.3. </w:t>
      </w:r>
      <w:r w:rsidR="000024A1" w:rsidRPr="00A504DD">
        <w:rPr>
          <w:rFonts w:ascii="Times New Roman" w:hAnsi="Times New Roman"/>
          <w:b/>
          <w:sz w:val="24"/>
          <w:szCs w:val="24"/>
        </w:rPr>
        <w:t>SD</w:t>
      </w:r>
      <w:proofErr w:type="gramEnd"/>
      <w:r w:rsidR="000024A1" w:rsidRPr="00A504DD">
        <w:rPr>
          <w:rFonts w:ascii="Times New Roman" w:hAnsi="Times New Roman"/>
          <w:b/>
          <w:sz w:val="24"/>
          <w:szCs w:val="24"/>
        </w:rPr>
        <w:t xml:space="preserve"> 7789</w:t>
      </w:r>
    </w:p>
    <w:p w:rsidR="00A504DD" w:rsidRPr="00A504DD" w:rsidRDefault="00A504DD" w:rsidP="006B77FB">
      <w:pPr>
        <w:pStyle w:val="Odstavecseseznamem"/>
        <w:numPr>
          <w:ilvl w:val="0"/>
          <w:numId w:val="17"/>
        </w:numPr>
        <w:spacing w:after="0" w:line="240" w:lineRule="auto"/>
        <w:ind w:left="425" w:hanging="425"/>
        <w:contextualSpacing w:val="0"/>
        <w:jc w:val="both"/>
        <w:rPr>
          <w:rFonts w:ascii="Times New Roman" w:hAnsi="Times New Roman"/>
          <w:sz w:val="24"/>
          <w:szCs w:val="24"/>
        </w:rPr>
      </w:pPr>
      <w:r w:rsidRPr="00A504DD">
        <w:rPr>
          <w:rFonts w:ascii="Times New Roman" w:hAnsi="Times New Roman"/>
          <w:sz w:val="24"/>
          <w:szCs w:val="24"/>
        </w:rPr>
        <w:t>V čl. I bodu 94 se za odstavec 3 vkládá nový odstavec 4, který zní:</w:t>
      </w:r>
    </w:p>
    <w:p w:rsidR="00A504DD" w:rsidRPr="00A504DD" w:rsidRDefault="00A504DD" w:rsidP="00A504DD">
      <w:pPr>
        <w:pStyle w:val="Odstavecseseznamem"/>
        <w:spacing w:after="0" w:line="240" w:lineRule="auto"/>
        <w:ind w:left="0" w:firstLine="425"/>
        <w:contextualSpacing w:val="0"/>
        <w:jc w:val="both"/>
        <w:rPr>
          <w:rFonts w:ascii="Times New Roman" w:hAnsi="Times New Roman"/>
          <w:sz w:val="24"/>
          <w:szCs w:val="24"/>
        </w:rPr>
      </w:pPr>
      <w:r w:rsidRPr="00A504DD">
        <w:rPr>
          <w:rFonts w:ascii="Times New Roman" w:hAnsi="Times New Roman"/>
          <w:sz w:val="24"/>
          <w:szCs w:val="24"/>
        </w:rPr>
        <w:t>„(4) Udržovací podpora tepla se nevztahuje na teplo vyrobené v zařízení, ve kterém je vykonávána jedna nebo více činností uvedených v příloze č. 1 k zákonu o podmínkách obchodování s povolenkami na emise skleníkových plynů, kdy se zároveň provozovatel takového zařízení v souvislosti s jeho provozem účastní obchodování s povolenkami na emise skleníkových plynů.“. Dosavadní navrhované odstavce 4 až 7 se označují jako odstavce 5 až 8.</w:t>
      </w:r>
    </w:p>
    <w:p w:rsidR="00A504DD" w:rsidRDefault="00A504DD" w:rsidP="000024A1">
      <w:pPr>
        <w:pStyle w:val="Bezmezer"/>
        <w:jc w:val="both"/>
        <w:rPr>
          <w:rFonts w:ascii="Times New Roman" w:hAnsi="Times New Roman"/>
          <w:sz w:val="24"/>
          <w:szCs w:val="24"/>
        </w:rPr>
      </w:pPr>
    </w:p>
    <w:p w:rsidR="00A504DD" w:rsidRDefault="00A504DD" w:rsidP="000024A1">
      <w:pPr>
        <w:pStyle w:val="Bezmezer"/>
        <w:jc w:val="both"/>
        <w:rPr>
          <w:rFonts w:ascii="Times New Roman" w:hAnsi="Times New Roman"/>
          <w:sz w:val="24"/>
          <w:szCs w:val="24"/>
        </w:rPr>
      </w:pPr>
    </w:p>
    <w:p w:rsidR="005C1DAA" w:rsidRDefault="005C1DAA" w:rsidP="000024A1">
      <w:pPr>
        <w:pStyle w:val="Bezmezer"/>
        <w:jc w:val="both"/>
        <w:rPr>
          <w:rFonts w:ascii="Times New Roman" w:hAnsi="Times New Roman"/>
          <w:sz w:val="24"/>
          <w:szCs w:val="24"/>
        </w:rPr>
      </w:pPr>
    </w:p>
    <w:p w:rsidR="005C1DAA" w:rsidRDefault="005C1DAA" w:rsidP="000024A1">
      <w:pPr>
        <w:pStyle w:val="Bezmezer"/>
        <w:jc w:val="both"/>
        <w:rPr>
          <w:rFonts w:ascii="Times New Roman" w:hAnsi="Times New Roman"/>
          <w:sz w:val="24"/>
          <w:szCs w:val="24"/>
        </w:rPr>
      </w:pPr>
    </w:p>
    <w:p w:rsidR="000024A1" w:rsidRPr="00A504DD" w:rsidRDefault="00C064E3" w:rsidP="000024A1">
      <w:pPr>
        <w:pStyle w:val="Bezmezer"/>
        <w:jc w:val="both"/>
        <w:rPr>
          <w:rFonts w:ascii="Times New Roman" w:hAnsi="Times New Roman"/>
          <w:b/>
          <w:sz w:val="24"/>
          <w:szCs w:val="24"/>
        </w:rPr>
      </w:pPr>
      <w:proofErr w:type="gramStart"/>
      <w:r>
        <w:rPr>
          <w:rFonts w:ascii="Times New Roman" w:hAnsi="Times New Roman"/>
          <w:b/>
          <w:sz w:val="24"/>
          <w:szCs w:val="24"/>
        </w:rPr>
        <w:t xml:space="preserve">G.4. </w:t>
      </w:r>
      <w:r w:rsidR="000024A1" w:rsidRPr="00A504DD">
        <w:rPr>
          <w:rFonts w:ascii="Times New Roman" w:hAnsi="Times New Roman"/>
          <w:b/>
          <w:sz w:val="24"/>
          <w:szCs w:val="24"/>
        </w:rPr>
        <w:t>SD</w:t>
      </w:r>
      <w:proofErr w:type="gramEnd"/>
      <w:r w:rsidR="000024A1" w:rsidRPr="00A504DD">
        <w:rPr>
          <w:rFonts w:ascii="Times New Roman" w:hAnsi="Times New Roman"/>
          <w:b/>
          <w:sz w:val="24"/>
          <w:szCs w:val="24"/>
        </w:rPr>
        <w:t xml:space="preserve"> 8253</w:t>
      </w:r>
    </w:p>
    <w:p w:rsidR="00A504DD" w:rsidRDefault="00C064E3" w:rsidP="00A504DD">
      <w:pPr>
        <w:spacing w:line="340" w:lineRule="exact"/>
        <w:jc w:val="both"/>
        <w:rPr>
          <w:rFonts w:cs="Times New Roman"/>
          <w:b/>
          <w:bCs/>
          <w:u w:val="single"/>
        </w:rPr>
      </w:pPr>
      <w:proofErr w:type="gramStart"/>
      <w:r>
        <w:rPr>
          <w:rFonts w:cs="Times New Roman"/>
          <w:b/>
          <w:bCs/>
          <w:u w:val="single"/>
        </w:rPr>
        <w:t>G.4.1</w:t>
      </w:r>
      <w:proofErr w:type="gramEnd"/>
      <w:r>
        <w:rPr>
          <w:rFonts w:cs="Times New Roman"/>
          <w:b/>
          <w:bCs/>
          <w:u w:val="single"/>
        </w:rPr>
        <w:t xml:space="preserve">. </w:t>
      </w:r>
      <w:r w:rsidR="00A504DD">
        <w:rPr>
          <w:rFonts w:cs="Times New Roman"/>
          <w:b/>
          <w:bCs/>
          <w:u w:val="single"/>
        </w:rPr>
        <w:t>A. N</w:t>
      </w:r>
      <w:r w:rsidR="00A504DD" w:rsidRPr="00AE102D">
        <w:rPr>
          <w:rFonts w:cs="Times New Roman"/>
          <w:b/>
          <w:bCs/>
          <w:u w:val="single"/>
        </w:rPr>
        <w:t>avrhovaná úprava</w:t>
      </w:r>
      <w:r w:rsidR="00A504DD">
        <w:rPr>
          <w:rFonts w:cs="Times New Roman"/>
          <w:b/>
          <w:bCs/>
          <w:u w:val="single"/>
        </w:rPr>
        <w:t xml:space="preserve"> </w:t>
      </w:r>
    </w:p>
    <w:p w:rsidR="00A504DD" w:rsidRDefault="00A504DD"/>
    <w:p w:rsidR="00A504DD" w:rsidRPr="006D657B" w:rsidRDefault="00A504DD" w:rsidP="00A504DD">
      <w:pPr>
        <w:jc w:val="both"/>
        <w:rPr>
          <w:rFonts w:cs="Times New Roman"/>
          <w:b/>
          <w:bCs/>
        </w:rPr>
      </w:pPr>
      <w:r w:rsidRPr="006D657B">
        <w:rPr>
          <w:rFonts w:cs="Times New Roman"/>
          <w:b/>
          <w:bCs/>
        </w:rPr>
        <w:t xml:space="preserve">1. </w:t>
      </w:r>
      <w:r w:rsidRPr="0081384F">
        <w:rPr>
          <w:rFonts w:cs="Times New Roman"/>
          <w:bCs/>
        </w:rPr>
        <w:t xml:space="preserve">V názvu návrhu zákona se za </w:t>
      </w:r>
      <w:r>
        <w:rPr>
          <w:rFonts w:cs="Times New Roman"/>
          <w:bCs/>
        </w:rPr>
        <w:t xml:space="preserve">poslední </w:t>
      </w:r>
      <w:r w:rsidRPr="0081384F">
        <w:rPr>
          <w:rFonts w:cs="Times New Roman"/>
          <w:bCs/>
        </w:rPr>
        <w:t xml:space="preserve">slova </w:t>
      </w:r>
      <w:r w:rsidRPr="006D657B">
        <w:rPr>
          <w:rFonts w:cs="Times New Roman"/>
          <w:b/>
          <w:bCs/>
        </w:rPr>
        <w:t xml:space="preserve">„ve znění pozdějších předpisů“ </w:t>
      </w:r>
      <w:r w:rsidRPr="0081384F">
        <w:rPr>
          <w:rFonts w:cs="Times New Roman"/>
          <w:bCs/>
        </w:rPr>
        <w:t xml:space="preserve">doplňují </w:t>
      </w:r>
      <w:proofErr w:type="gramStart"/>
      <w:r w:rsidRPr="0081384F">
        <w:rPr>
          <w:rFonts w:cs="Times New Roman"/>
          <w:bCs/>
        </w:rPr>
        <w:t xml:space="preserve">slova </w:t>
      </w:r>
      <w:r w:rsidRPr="006D657B">
        <w:rPr>
          <w:rFonts w:cs="Times New Roman"/>
          <w:b/>
          <w:bCs/>
        </w:rPr>
        <w:t>„</w:t>
      </w:r>
      <w:r w:rsidRPr="006D657B">
        <w:rPr>
          <w:rFonts w:cs="Times New Roman"/>
          <w:bCs/>
        </w:rPr>
        <w:t> </w:t>
      </w:r>
      <w:r w:rsidRPr="006D657B">
        <w:rPr>
          <w:rFonts w:cs="Times New Roman"/>
          <w:b/>
          <w:bCs/>
        </w:rPr>
        <w:t>,</w:t>
      </w:r>
      <w:r w:rsidRPr="0081384F">
        <w:rPr>
          <w:rFonts w:cs="Times New Roman"/>
          <w:bCs/>
        </w:rPr>
        <w:t> </w:t>
      </w:r>
      <w:r w:rsidRPr="006D657B">
        <w:rPr>
          <w:rFonts w:cs="Times New Roman"/>
          <w:b/>
          <w:bCs/>
        </w:rPr>
        <w:t>a  zákon</w:t>
      </w:r>
      <w:proofErr w:type="gramEnd"/>
      <w:r w:rsidRPr="006D657B">
        <w:rPr>
          <w:rFonts w:cs="Times New Roman"/>
          <w:b/>
          <w:bCs/>
        </w:rPr>
        <w:t xml:space="preserve"> č. 201/2012 Sb., o ochraně ovzduší, ve znění pozdějších předpisů“.</w:t>
      </w:r>
    </w:p>
    <w:p w:rsidR="00A504DD" w:rsidRDefault="00A504DD" w:rsidP="00A504DD">
      <w:pPr>
        <w:jc w:val="both"/>
        <w:rPr>
          <w:rFonts w:cs="Times New Roman"/>
          <w:b/>
          <w:bCs/>
        </w:rPr>
      </w:pPr>
      <w:bookmarkStart w:id="7" w:name="_Hlk50483364"/>
    </w:p>
    <w:bookmarkEnd w:id="7"/>
    <w:p w:rsidR="00A504DD" w:rsidRPr="0081384F" w:rsidRDefault="00A504DD" w:rsidP="00A504DD">
      <w:pPr>
        <w:jc w:val="both"/>
        <w:rPr>
          <w:rFonts w:cs="Times New Roman"/>
          <w:bCs/>
        </w:rPr>
      </w:pPr>
      <w:r>
        <w:rPr>
          <w:rFonts w:cs="Times New Roman"/>
          <w:b/>
          <w:bCs/>
        </w:rPr>
        <w:t>2</w:t>
      </w:r>
      <w:r w:rsidRPr="006D657B">
        <w:rPr>
          <w:rFonts w:cs="Times New Roman"/>
          <w:b/>
          <w:bCs/>
        </w:rPr>
        <w:t xml:space="preserve">. </w:t>
      </w:r>
      <w:r w:rsidRPr="0081384F">
        <w:rPr>
          <w:rFonts w:cs="Times New Roman"/>
          <w:bCs/>
        </w:rPr>
        <w:t>Za dosavadní Článek I</w:t>
      </w:r>
      <w:r>
        <w:rPr>
          <w:rFonts w:cs="Times New Roman"/>
          <w:bCs/>
        </w:rPr>
        <w:t>II</w:t>
      </w:r>
      <w:r w:rsidRPr="0081384F">
        <w:rPr>
          <w:rFonts w:cs="Times New Roman"/>
          <w:bCs/>
        </w:rPr>
        <w:t xml:space="preserve"> se doplňuje část </w:t>
      </w:r>
      <w:r>
        <w:rPr>
          <w:rFonts w:cs="Times New Roman"/>
          <w:bCs/>
        </w:rPr>
        <w:t>třetí</w:t>
      </w:r>
      <w:r w:rsidRPr="0081384F">
        <w:rPr>
          <w:rFonts w:cs="Times New Roman"/>
          <w:bCs/>
        </w:rPr>
        <w:t>, která zní:</w:t>
      </w:r>
    </w:p>
    <w:p w:rsidR="00A504DD" w:rsidRPr="0081384F" w:rsidRDefault="00A504DD" w:rsidP="00A504DD">
      <w:pPr>
        <w:ind w:left="360"/>
        <w:jc w:val="both"/>
        <w:rPr>
          <w:rFonts w:cs="Times New Roman"/>
          <w:bCs/>
        </w:rPr>
      </w:pPr>
    </w:p>
    <w:p w:rsidR="00A504DD" w:rsidRDefault="00A504DD" w:rsidP="00A504DD">
      <w:pPr>
        <w:ind w:left="360"/>
        <w:jc w:val="center"/>
        <w:rPr>
          <w:rFonts w:cs="Times New Roman"/>
          <w:b/>
          <w:bCs/>
        </w:rPr>
      </w:pPr>
      <w:r>
        <w:rPr>
          <w:rFonts w:cs="Times New Roman"/>
          <w:b/>
          <w:bCs/>
        </w:rPr>
        <w:t>„ČÁST TŘETÍ</w:t>
      </w:r>
    </w:p>
    <w:p w:rsidR="00A504DD" w:rsidRDefault="00A504DD" w:rsidP="00A504DD">
      <w:pPr>
        <w:ind w:left="360"/>
        <w:jc w:val="center"/>
        <w:rPr>
          <w:rFonts w:cs="Times New Roman"/>
          <w:b/>
          <w:bCs/>
        </w:rPr>
      </w:pPr>
      <w:r>
        <w:rPr>
          <w:rFonts w:cs="Times New Roman"/>
          <w:b/>
          <w:bCs/>
        </w:rPr>
        <w:t>Změna zákona o ochraně ovzduší</w:t>
      </w:r>
    </w:p>
    <w:p w:rsidR="00A504DD" w:rsidRDefault="00A504DD" w:rsidP="00A504DD">
      <w:pPr>
        <w:ind w:left="360"/>
        <w:jc w:val="center"/>
        <w:rPr>
          <w:rFonts w:cs="Times New Roman"/>
          <w:b/>
          <w:bCs/>
        </w:rPr>
      </w:pPr>
    </w:p>
    <w:p w:rsidR="00A504DD" w:rsidRPr="0081384F" w:rsidRDefault="00A504DD" w:rsidP="00A504DD">
      <w:pPr>
        <w:ind w:left="360"/>
        <w:jc w:val="center"/>
        <w:rPr>
          <w:rFonts w:cs="Times New Roman"/>
          <w:bCs/>
        </w:rPr>
      </w:pPr>
      <w:proofErr w:type="gramStart"/>
      <w:r w:rsidRPr="0081384F">
        <w:rPr>
          <w:rFonts w:cs="Times New Roman"/>
          <w:bCs/>
        </w:rPr>
        <w:t xml:space="preserve">Čl.  </w:t>
      </w:r>
      <w:r>
        <w:rPr>
          <w:rFonts w:cs="Times New Roman"/>
          <w:bCs/>
        </w:rPr>
        <w:t>IV</w:t>
      </w:r>
      <w:proofErr w:type="gramEnd"/>
    </w:p>
    <w:p w:rsidR="00A504DD" w:rsidRPr="0081384F" w:rsidRDefault="00A504DD" w:rsidP="00A504DD">
      <w:pPr>
        <w:ind w:left="360"/>
        <w:jc w:val="center"/>
        <w:rPr>
          <w:rFonts w:cs="Times New Roman"/>
          <w:bCs/>
        </w:rPr>
      </w:pPr>
    </w:p>
    <w:p w:rsidR="00A504DD" w:rsidRPr="0081384F" w:rsidRDefault="00A504DD" w:rsidP="00A504DD">
      <w:pPr>
        <w:ind w:left="360"/>
        <w:jc w:val="both"/>
        <w:rPr>
          <w:rFonts w:cs="Times New Roman"/>
          <w:bCs/>
        </w:rPr>
      </w:pPr>
      <w:r w:rsidRPr="0081384F">
        <w:rPr>
          <w:rFonts w:cs="Times New Roman"/>
          <w:bCs/>
        </w:rPr>
        <w:t>Zákon č. 201/2012 Sb., o ochraně ovzduší, ve znění zákona č. 64/2014 Sb., zákona č. 87/2014 Sb., zákona č. 382/2015 Sb., zákona č. 369/2016 Sb., zákona č. 183/2017 Sb., zákona č. 225/2017 Sb. a zákona č. 172/2018 Sb., se mění takto:</w:t>
      </w:r>
    </w:p>
    <w:p w:rsidR="00A504DD" w:rsidRPr="0081384F" w:rsidRDefault="00A504DD" w:rsidP="00A504DD">
      <w:pPr>
        <w:ind w:left="360"/>
        <w:jc w:val="both"/>
        <w:rPr>
          <w:rFonts w:cs="Times New Roman"/>
          <w:bCs/>
        </w:rPr>
      </w:pPr>
    </w:p>
    <w:p w:rsidR="00A504DD" w:rsidRDefault="00A504DD" w:rsidP="006B77FB">
      <w:pPr>
        <w:pStyle w:val="Odstavecseseznamem"/>
        <w:numPr>
          <w:ilvl w:val="0"/>
          <w:numId w:val="18"/>
        </w:numPr>
        <w:spacing w:after="0" w:line="240" w:lineRule="auto"/>
        <w:ind w:firstLine="66"/>
        <w:contextualSpacing w:val="0"/>
        <w:jc w:val="both"/>
        <w:rPr>
          <w:rFonts w:ascii="Times New Roman" w:hAnsi="Times New Roman"/>
          <w:bCs/>
        </w:rPr>
      </w:pPr>
      <w:r w:rsidRPr="00137155">
        <w:rPr>
          <w:rFonts w:ascii="Times New Roman" w:hAnsi="Times New Roman"/>
          <w:bCs/>
        </w:rPr>
        <w:t xml:space="preserve">V § 19 </w:t>
      </w:r>
      <w:r>
        <w:rPr>
          <w:rFonts w:ascii="Times New Roman" w:hAnsi="Times New Roman"/>
          <w:bCs/>
        </w:rPr>
        <w:t>odst. 7, § 19a odst. 4, § 20 odst. 1 a § 20c odst. 1 se slova „při jejich obměně do volného daňového oběhu na daňovém území České republiky“ nahrazují slovy „do volného daňového oběhu na daňovém území České republiky při jejich dodání Armádě České republiky a zahraničním jednotkám Severoatlantické aliance v případě jejich rozmístění na daňovém území České republiky.“.“.</w:t>
      </w:r>
    </w:p>
    <w:p w:rsidR="00A504DD" w:rsidRPr="002F69BC" w:rsidRDefault="00A504DD" w:rsidP="00A504DD">
      <w:pPr>
        <w:pStyle w:val="Odstavecseseznamem"/>
        <w:spacing w:after="0" w:line="240" w:lineRule="auto"/>
        <w:ind w:left="360"/>
        <w:contextualSpacing w:val="0"/>
        <w:jc w:val="both"/>
        <w:rPr>
          <w:rFonts w:ascii="Times New Roman" w:hAnsi="Times New Roman"/>
          <w:b/>
        </w:rPr>
      </w:pPr>
    </w:p>
    <w:p w:rsidR="00A504DD" w:rsidRDefault="00C064E3" w:rsidP="00A504DD">
      <w:pPr>
        <w:jc w:val="both"/>
        <w:rPr>
          <w:rFonts w:cs="Times New Roman"/>
          <w:b/>
          <w:bCs/>
          <w:u w:val="single"/>
        </w:rPr>
      </w:pPr>
      <w:proofErr w:type="gramStart"/>
      <w:r>
        <w:rPr>
          <w:rFonts w:cs="Times New Roman"/>
          <w:b/>
          <w:bCs/>
          <w:u w:val="single"/>
        </w:rPr>
        <w:t>G.4.2</w:t>
      </w:r>
      <w:proofErr w:type="gramEnd"/>
      <w:r>
        <w:rPr>
          <w:rFonts w:cs="Times New Roman"/>
          <w:b/>
          <w:bCs/>
          <w:u w:val="single"/>
        </w:rPr>
        <w:t xml:space="preserve">. </w:t>
      </w:r>
      <w:r w:rsidR="00A504DD" w:rsidRPr="00C02244">
        <w:rPr>
          <w:rFonts w:cs="Times New Roman"/>
          <w:b/>
          <w:bCs/>
          <w:u w:val="single"/>
        </w:rPr>
        <w:t xml:space="preserve">B. Navrhovaná úprava </w:t>
      </w:r>
    </w:p>
    <w:p w:rsidR="00A504DD" w:rsidRDefault="00A504DD" w:rsidP="00A504DD">
      <w:pPr>
        <w:jc w:val="both"/>
        <w:rPr>
          <w:rFonts w:cs="Times New Roman"/>
          <w:b/>
          <w:bCs/>
          <w:u w:val="single"/>
        </w:rPr>
      </w:pPr>
    </w:p>
    <w:p w:rsidR="00A504DD" w:rsidRPr="006D657B" w:rsidRDefault="00A504DD" w:rsidP="00A504DD">
      <w:pPr>
        <w:jc w:val="both"/>
        <w:rPr>
          <w:rFonts w:cs="Times New Roman"/>
          <w:b/>
          <w:bCs/>
        </w:rPr>
      </w:pPr>
      <w:r w:rsidRPr="006D657B">
        <w:rPr>
          <w:rFonts w:cs="Times New Roman"/>
          <w:b/>
          <w:bCs/>
        </w:rPr>
        <w:t xml:space="preserve">1. </w:t>
      </w:r>
      <w:r w:rsidRPr="0081384F">
        <w:rPr>
          <w:rFonts w:cs="Times New Roman"/>
          <w:bCs/>
        </w:rPr>
        <w:t xml:space="preserve">V názvu návrhu zákona se za </w:t>
      </w:r>
      <w:r>
        <w:rPr>
          <w:rFonts w:cs="Times New Roman"/>
          <w:bCs/>
        </w:rPr>
        <w:t xml:space="preserve">poslední </w:t>
      </w:r>
      <w:r w:rsidRPr="0081384F">
        <w:rPr>
          <w:rFonts w:cs="Times New Roman"/>
          <w:bCs/>
        </w:rPr>
        <w:t xml:space="preserve">slova </w:t>
      </w:r>
      <w:r w:rsidRPr="006D657B">
        <w:rPr>
          <w:rFonts w:cs="Times New Roman"/>
          <w:b/>
          <w:bCs/>
        </w:rPr>
        <w:t xml:space="preserve">„ve znění pozdějších předpisů“ </w:t>
      </w:r>
      <w:r w:rsidRPr="0081384F">
        <w:rPr>
          <w:rFonts w:cs="Times New Roman"/>
          <w:bCs/>
        </w:rPr>
        <w:t xml:space="preserve">doplňují </w:t>
      </w:r>
      <w:proofErr w:type="gramStart"/>
      <w:r w:rsidRPr="0081384F">
        <w:rPr>
          <w:rFonts w:cs="Times New Roman"/>
          <w:bCs/>
        </w:rPr>
        <w:t xml:space="preserve">slova </w:t>
      </w:r>
      <w:r w:rsidRPr="006D657B">
        <w:rPr>
          <w:rFonts w:cs="Times New Roman"/>
          <w:b/>
          <w:bCs/>
        </w:rPr>
        <w:t>„</w:t>
      </w:r>
      <w:r w:rsidRPr="006D657B">
        <w:rPr>
          <w:rFonts w:cs="Times New Roman"/>
          <w:bCs/>
        </w:rPr>
        <w:t> </w:t>
      </w:r>
      <w:r w:rsidRPr="006D657B">
        <w:rPr>
          <w:rFonts w:cs="Times New Roman"/>
          <w:b/>
          <w:bCs/>
        </w:rPr>
        <w:t>,</w:t>
      </w:r>
      <w:r w:rsidRPr="0081384F">
        <w:rPr>
          <w:rFonts w:cs="Times New Roman"/>
          <w:bCs/>
        </w:rPr>
        <w:t> </w:t>
      </w:r>
      <w:r w:rsidRPr="006D657B">
        <w:rPr>
          <w:rFonts w:cs="Times New Roman"/>
          <w:b/>
          <w:bCs/>
        </w:rPr>
        <w:t>a  zákon</w:t>
      </w:r>
      <w:proofErr w:type="gramEnd"/>
      <w:r w:rsidRPr="006D657B">
        <w:rPr>
          <w:rFonts w:cs="Times New Roman"/>
          <w:b/>
          <w:bCs/>
        </w:rPr>
        <w:t xml:space="preserve"> č. 201/2012 Sb., o ochraně ovzduší, ve znění pozdějších předpisů“.</w:t>
      </w:r>
    </w:p>
    <w:p w:rsidR="00A504DD" w:rsidRDefault="00A504DD" w:rsidP="00A504DD">
      <w:pPr>
        <w:jc w:val="both"/>
        <w:rPr>
          <w:rFonts w:cs="Times New Roman"/>
          <w:b/>
          <w:bCs/>
        </w:rPr>
      </w:pPr>
    </w:p>
    <w:p w:rsidR="00A504DD" w:rsidRPr="0081384F" w:rsidRDefault="00A504DD" w:rsidP="00A504DD">
      <w:pPr>
        <w:jc w:val="both"/>
        <w:rPr>
          <w:rFonts w:cs="Times New Roman"/>
          <w:bCs/>
        </w:rPr>
      </w:pPr>
      <w:r>
        <w:rPr>
          <w:rFonts w:cs="Times New Roman"/>
          <w:b/>
          <w:bCs/>
        </w:rPr>
        <w:t>2</w:t>
      </w:r>
      <w:r w:rsidRPr="006D657B">
        <w:rPr>
          <w:rFonts w:cs="Times New Roman"/>
          <w:b/>
          <w:bCs/>
        </w:rPr>
        <w:t xml:space="preserve">. </w:t>
      </w:r>
      <w:r w:rsidRPr="0081384F">
        <w:rPr>
          <w:rFonts w:cs="Times New Roman"/>
          <w:bCs/>
        </w:rPr>
        <w:t>Za dosavadní Článek I</w:t>
      </w:r>
      <w:r>
        <w:rPr>
          <w:rFonts w:cs="Times New Roman"/>
          <w:bCs/>
        </w:rPr>
        <w:t>II</w:t>
      </w:r>
      <w:r w:rsidRPr="0081384F">
        <w:rPr>
          <w:rFonts w:cs="Times New Roman"/>
          <w:bCs/>
        </w:rPr>
        <w:t xml:space="preserve"> se doplňuje část </w:t>
      </w:r>
      <w:r>
        <w:rPr>
          <w:rFonts w:cs="Times New Roman"/>
          <w:bCs/>
        </w:rPr>
        <w:t>třetí</w:t>
      </w:r>
      <w:r w:rsidRPr="0081384F">
        <w:rPr>
          <w:rFonts w:cs="Times New Roman"/>
          <w:bCs/>
        </w:rPr>
        <w:t>, která zní:</w:t>
      </w:r>
    </w:p>
    <w:p w:rsidR="00A504DD" w:rsidRPr="0081384F" w:rsidRDefault="00A504DD" w:rsidP="00A504DD">
      <w:pPr>
        <w:ind w:left="360"/>
        <w:jc w:val="both"/>
        <w:rPr>
          <w:rFonts w:cs="Times New Roman"/>
          <w:bCs/>
        </w:rPr>
      </w:pPr>
    </w:p>
    <w:p w:rsidR="00A504DD" w:rsidRDefault="00A504DD" w:rsidP="00A504DD">
      <w:pPr>
        <w:ind w:left="360"/>
        <w:jc w:val="center"/>
        <w:rPr>
          <w:rFonts w:cs="Times New Roman"/>
          <w:b/>
          <w:bCs/>
        </w:rPr>
      </w:pPr>
      <w:r>
        <w:rPr>
          <w:rFonts w:cs="Times New Roman"/>
          <w:b/>
          <w:bCs/>
        </w:rPr>
        <w:t>„ČÁST TŘETÍ</w:t>
      </w:r>
    </w:p>
    <w:p w:rsidR="00A504DD" w:rsidRDefault="00A504DD" w:rsidP="00A504DD">
      <w:pPr>
        <w:ind w:left="360"/>
        <w:jc w:val="center"/>
        <w:rPr>
          <w:rFonts w:cs="Times New Roman"/>
          <w:b/>
          <w:bCs/>
        </w:rPr>
      </w:pPr>
      <w:r>
        <w:rPr>
          <w:rFonts w:cs="Times New Roman"/>
          <w:b/>
          <w:bCs/>
        </w:rPr>
        <w:t>Změna zákona o ochraně ovzduší</w:t>
      </w:r>
    </w:p>
    <w:p w:rsidR="00A504DD" w:rsidRDefault="00A504DD" w:rsidP="00A504DD">
      <w:pPr>
        <w:ind w:left="360"/>
        <w:jc w:val="center"/>
        <w:rPr>
          <w:rFonts w:cs="Times New Roman"/>
          <w:b/>
          <w:bCs/>
        </w:rPr>
      </w:pPr>
    </w:p>
    <w:p w:rsidR="00A504DD" w:rsidRPr="0081384F" w:rsidRDefault="00A504DD" w:rsidP="00A504DD">
      <w:pPr>
        <w:ind w:left="360"/>
        <w:jc w:val="center"/>
        <w:rPr>
          <w:rFonts w:cs="Times New Roman"/>
          <w:bCs/>
        </w:rPr>
      </w:pPr>
      <w:proofErr w:type="gramStart"/>
      <w:r w:rsidRPr="0081384F">
        <w:rPr>
          <w:rFonts w:cs="Times New Roman"/>
          <w:bCs/>
        </w:rPr>
        <w:t xml:space="preserve">Čl.  </w:t>
      </w:r>
      <w:r>
        <w:rPr>
          <w:rFonts w:cs="Times New Roman"/>
          <w:bCs/>
        </w:rPr>
        <w:t>IV</w:t>
      </w:r>
      <w:proofErr w:type="gramEnd"/>
    </w:p>
    <w:p w:rsidR="00A504DD" w:rsidRPr="0081384F" w:rsidRDefault="00A504DD" w:rsidP="00A504DD">
      <w:pPr>
        <w:ind w:left="360"/>
        <w:jc w:val="center"/>
        <w:rPr>
          <w:rFonts w:cs="Times New Roman"/>
          <w:bCs/>
        </w:rPr>
      </w:pPr>
    </w:p>
    <w:p w:rsidR="00A504DD" w:rsidRPr="0081384F" w:rsidRDefault="00A504DD" w:rsidP="00A504DD">
      <w:pPr>
        <w:ind w:left="360"/>
        <w:jc w:val="both"/>
        <w:rPr>
          <w:rFonts w:cs="Times New Roman"/>
          <w:bCs/>
        </w:rPr>
      </w:pPr>
      <w:r w:rsidRPr="0081384F">
        <w:rPr>
          <w:rFonts w:cs="Times New Roman"/>
          <w:bCs/>
        </w:rPr>
        <w:t>Zákon č. 201/2012 Sb., o ochraně ovzduší, ve znění zákona č. 64/2014 Sb., zákona č. 87/2014 Sb., zákona č. 382/2015 Sb., zákona č. 369/2016 Sb., zákona č. 183/2017 Sb., zákona č. 225/2017 Sb. a zákona č. 172/2018 Sb., se mění takto:</w:t>
      </w:r>
    </w:p>
    <w:p w:rsidR="00A504DD" w:rsidRPr="0081384F" w:rsidRDefault="00A504DD" w:rsidP="00A504DD">
      <w:pPr>
        <w:ind w:left="360"/>
        <w:jc w:val="both"/>
        <w:rPr>
          <w:rFonts w:cs="Times New Roman"/>
          <w:bCs/>
        </w:rPr>
      </w:pPr>
    </w:p>
    <w:p w:rsidR="00A504DD" w:rsidRDefault="00A504DD" w:rsidP="006B77FB">
      <w:pPr>
        <w:pStyle w:val="Odstavecseseznamem"/>
        <w:numPr>
          <w:ilvl w:val="0"/>
          <w:numId w:val="19"/>
        </w:numPr>
        <w:spacing w:after="0" w:line="240" w:lineRule="auto"/>
        <w:contextualSpacing w:val="0"/>
        <w:jc w:val="both"/>
        <w:rPr>
          <w:rFonts w:ascii="Times New Roman" w:hAnsi="Times New Roman"/>
          <w:bCs/>
        </w:rPr>
      </w:pPr>
      <w:r w:rsidRPr="00137155">
        <w:rPr>
          <w:rFonts w:ascii="Times New Roman" w:hAnsi="Times New Roman"/>
          <w:bCs/>
        </w:rPr>
        <w:t xml:space="preserve">V § 19 </w:t>
      </w:r>
      <w:r>
        <w:rPr>
          <w:rFonts w:ascii="Times New Roman" w:hAnsi="Times New Roman"/>
          <w:bCs/>
        </w:rPr>
        <w:t>odst. 7, § 19a odst. 4, § 20 odst. 1 a § 20c odst. 1 se slova „při jejich obměně do volného daňového oběhu na daňovém území České republiky“ nahrazují slovy „do volného daňového oběhu na daňovém území České republiky při jejich dodání Armádě České republiky a zahraničním jednotkám Severoatlantické aliance v případě jejich rozmístění na daňovém území České republiky.“.“.</w:t>
      </w:r>
    </w:p>
    <w:p w:rsidR="00A504DD" w:rsidRDefault="00A504DD" w:rsidP="00A504DD">
      <w:pPr>
        <w:pStyle w:val="Odstavecseseznamem"/>
        <w:spacing w:after="0" w:line="240" w:lineRule="auto"/>
        <w:ind w:left="360"/>
        <w:contextualSpacing w:val="0"/>
        <w:jc w:val="both"/>
        <w:rPr>
          <w:rFonts w:ascii="Times New Roman" w:hAnsi="Times New Roman"/>
          <w:bCs/>
        </w:rPr>
      </w:pPr>
    </w:p>
    <w:p w:rsidR="00A504DD" w:rsidRPr="00264B08" w:rsidRDefault="00A504DD" w:rsidP="00A504DD">
      <w:pPr>
        <w:jc w:val="both"/>
        <w:rPr>
          <w:rFonts w:cs="Times New Roman"/>
          <w:bCs/>
        </w:rPr>
      </w:pPr>
      <w:r w:rsidRPr="00264B08">
        <w:rPr>
          <w:rFonts w:cs="Times New Roman"/>
          <w:b/>
        </w:rPr>
        <w:t>3.</w:t>
      </w:r>
      <w:r>
        <w:rPr>
          <w:rFonts w:cs="Times New Roman"/>
          <w:bCs/>
        </w:rPr>
        <w:t xml:space="preserve">    </w:t>
      </w:r>
      <w:r w:rsidRPr="00264B08">
        <w:rPr>
          <w:rFonts w:cs="Times New Roman"/>
          <w:bCs/>
        </w:rPr>
        <w:t>Za čl. I</w:t>
      </w:r>
      <w:r>
        <w:rPr>
          <w:rFonts w:cs="Times New Roman"/>
          <w:bCs/>
        </w:rPr>
        <w:t>V</w:t>
      </w:r>
      <w:r w:rsidRPr="00264B08">
        <w:rPr>
          <w:rFonts w:cs="Times New Roman"/>
          <w:bCs/>
        </w:rPr>
        <w:t xml:space="preserve"> se vkládá nový čl. </w:t>
      </w:r>
      <w:r>
        <w:rPr>
          <w:rFonts w:cs="Times New Roman"/>
          <w:bCs/>
        </w:rPr>
        <w:t>V</w:t>
      </w:r>
      <w:r w:rsidRPr="00264B08">
        <w:rPr>
          <w:rFonts w:cs="Times New Roman"/>
          <w:bCs/>
        </w:rPr>
        <w:t xml:space="preserve">, který zní: </w:t>
      </w:r>
    </w:p>
    <w:p w:rsidR="00A504DD" w:rsidRPr="00122D01" w:rsidRDefault="00A504DD" w:rsidP="00A504DD">
      <w:pPr>
        <w:pStyle w:val="Odstavecseseznamem"/>
        <w:spacing w:after="0" w:line="240" w:lineRule="auto"/>
        <w:ind w:left="360"/>
        <w:contextualSpacing w:val="0"/>
        <w:jc w:val="both"/>
        <w:rPr>
          <w:rFonts w:ascii="Times New Roman" w:hAnsi="Times New Roman"/>
          <w:bCs/>
        </w:rPr>
      </w:pPr>
    </w:p>
    <w:p w:rsidR="00A504DD" w:rsidRPr="00122D01" w:rsidRDefault="00A504DD" w:rsidP="00A504DD">
      <w:pPr>
        <w:ind w:left="709"/>
        <w:jc w:val="center"/>
      </w:pPr>
      <w:r w:rsidRPr="00122D01">
        <w:t xml:space="preserve">„Čl. </w:t>
      </w:r>
      <w:r>
        <w:t>V</w:t>
      </w:r>
    </w:p>
    <w:p w:rsidR="00A504DD" w:rsidRDefault="00A504DD" w:rsidP="00A504DD">
      <w:pPr>
        <w:ind w:left="709"/>
        <w:jc w:val="center"/>
      </w:pPr>
      <w:r w:rsidRPr="00122D01">
        <w:t>Přechodné ustanovení</w:t>
      </w:r>
    </w:p>
    <w:p w:rsidR="00A504DD" w:rsidRPr="00122D01" w:rsidRDefault="00A504DD" w:rsidP="00A504DD">
      <w:pPr>
        <w:ind w:left="709"/>
        <w:jc w:val="center"/>
      </w:pPr>
    </w:p>
    <w:p w:rsidR="00A504DD" w:rsidRDefault="00A504DD" w:rsidP="00A504DD">
      <w:pPr>
        <w:jc w:val="both"/>
        <w:rPr>
          <w:rFonts w:cs="Times New Roman"/>
          <w:bCs/>
        </w:rPr>
      </w:pPr>
      <w:r w:rsidRPr="00122D01">
        <w:rPr>
          <w:rFonts w:cs="Times New Roman"/>
          <w:bCs/>
        </w:rPr>
        <w:t>Pro zásoby motorového benzinu, které jsou ke dni nabytí účinnosti tohoto zákona uloženy ve státních hmotných rezervách, se při jejich obměně ve lhůtě 12 měsíců ode dne nabytí účinnosti tohoto zákona použije § 19 odst. 7 a § 19a odst. 4 ve znění účinném přede dnem nabytí účinnosti tohoto zákona.“.</w:t>
      </w:r>
    </w:p>
    <w:p w:rsidR="005C1DAA" w:rsidRPr="00122D01" w:rsidRDefault="005C1DAA" w:rsidP="00A504DD">
      <w:pPr>
        <w:jc w:val="both"/>
        <w:rPr>
          <w:rFonts w:cs="Times New Roman"/>
          <w:bCs/>
        </w:rPr>
      </w:pPr>
    </w:p>
    <w:p w:rsidR="00A504DD" w:rsidRPr="00A504DD" w:rsidRDefault="00C064E3" w:rsidP="005C1DAA">
      <w:pPr>
        <w:spacing w:after="120"/>
        <w:jc w:val="both"/>
        <w:rPr>
          <w:rFonts w:cs="Times New Roman"/>
          <w:b/>
          <w:bCs/>
        </w:rPr>
      </w:pPr>
      <w:r>
        <w:rPr>
          <w:rFonts w:cs="Times New Roman"/>
          <w:b/>
          <w:bCs/>
        </w:rPr>
        <w:t>H</w:t>
      </w:r>
      <w:r w:rsidR="00A504DD" w:rsidRPr="00A504DD">
        <w:rPr>
          <w:rFonts w:cs="Times New Roman"/>
          <w:b/>
          <w:bCs/>
        </w:rPr>
        <w:tab/>
        <w:t>Poslanec Mari</w:t>
      </w:r>
      <w:r w:rsidR="00571194">
        <w:rPr>
          <w:rFonts w:cs="Times New Roman"/>
          <w:b/>
          <w:bCs/>
        </w:rPr>
        <w:t>a</w:t>
      </w:r>
      <w:r w:rsidR="00A504DD" w:rsidRPr="00A504DD">
        <w:rPr>
          <w:rFonts w:cs="Times New Roman"/>
          <w:b/>
          <w:bCs/>
        </w:rPr>
        <w:t>n Jurečka</w:t>
      </w:r>
    </w:p>
    <w:p w:rsidR="000024A1" w:rsidRPr="00571194" w:rsidRDefault="00C064E3" w:rsidP="00A504DD">
      <w:pPr>
        <w:rPr>
          <w:b/>
        </w:rPr>
      </w:pPr>
      <w:proofErr w:type="gramStart"/>
      <w:r>
        <w:rPr>
          <w:b/>
        </w:rPr>
        <w:t xml:space="preserve">H.1. </w:t>
      </w:r>
      <w:r w:rsidR="00A504DD" w:rsidRPr="00571194">
        <w:rPr>
          <w:b/>
        </w:rPr>
        <w:t>SD</w:t>
      </w:r>
      <w:proofErr w:type="gramEnd"/>
      <w:r w:rsidR="00A504DD" w:rsidRPr="00571194">
        <w:rPr>
          <w:b/>
        </w:rPr>
        <w:t xml:space="preserve"> 8463</w:t>
      </w:r>
    </w:p>
    <w:p w:rsidR="00571194" w:rsidRPr="00C064E3" w:rsidRDefault="00C064E3" w:rsidP="00C064E3">
      <w:pPr>
        <w:ind w:left="284" w:hanging="284"/>
        <w:jc w:val="both"/>
        <w:rPr>
          <w:bCs/>
        </w:rPr>
      </w:pPr>
      <w:r>
        <w:rPr>
          <w:bCs/>
        </w:rPr>
        <w:t>1.</w:t>
      </w:r>
      <w:r>
        <w:rPr>
          <w:bCs/>
        </w:rPr>
        <w:tab/>
      </w:r>
      <w:r w:rsidR="00571194" w:rsidRPr="00C064E3">
        <w:rPr>
          <w:bCs/>
        </w:rPr>
        <w:t xml:space="preserve">Změna § 12 odst. 2 návrhu Zákona </w:t>
      </w:r>
    </w:p>
    <w:p w:rsidR="00571194" w:rsidRPr="00571194" w:rsidRDefault="00571194" w:rsidP="00571194">
      <w:pPr>
        <w:shd w:val="clear" w:color="auto" w:fill="FFFFFF"/>
        <w:spacing w:after="60"/>
        <w:jc w:val="both"/>
        <w:textAlignment w:val="center"/>
        <w:rPr>
          <w:rFonts w:eastAsia="Times New Roman" w:cs="Times New Roman"/>
          <w:bCs/>
          <w:lang w:eastAsia="cs-CZ"/>
        </w:rPr>
      </w:pPr>
      <w:r w:rsidRPr="00571194">
        <w:rPr>
          <w:rFonts w:eastAsia="Times New Roman" w:cs="Times New Roman"/>
          <w:bCs/>
          <w:lang w:eastAsia="cs-CZ"/>
        </w:rPr>
        <w:t>„V § 12 odst. 2 se za slova „na základě monitoringu“ vkládají slova „provozních“.“</w:t>
      </w:r>
    </w:p>
    <w:p w:rsidR="00571194" w:rsidRPr="00571194" w:rsidRDefault="00571194" w:rsidP="00571194">
      <w:pPr>
        <w:shd w:val="clear" w:color="auto" w:fill="FFFFFF"/>
        <w:spacing w:after="60"/>
        <w:jc w:val="both"/>
        <w:textAlignment w:val="center"/>
        <w:rPr>
          <w:rFonts w:eastAsia="Times New Roman" w:cs="Times New Roman"/>
          <w:bCs/>
          <w:lang w:eastAsia="cs-CZ"/>
        </w:rPr>
      </w:pPr>
      <w:r w:rsidRPr="00571194">
        <w:rPr>
          <w:rFonts w:eastAsia="Times New Roman" w:cs="Times New Roman"/>
          <w:bCs/>
          <w:lang w:eastAsia="cs-CZ"/>
        </w:rPr>
        <w:t>„V § 12 odst. 2 se slova „na pořízení paliva“ zrušují.“</w:t>
      </w:r>
    </w:p>
    <w:p w:rsidR="00571194" w:rsidRPr="00571194" w:rsidRDefault="00571194" w:rsidP="00571194">
      <w:pPr>
        <w:shd w:val="clear" w:color="auto" w:fill="FFFFFF"/>
        <w:jc w:val="both"/>
        <w:textAlignment w:val="center"/>
        <w:rPr>
          <w:rFonts w:eastAsia="Times New Roman" w:cs="Times New Roman"/>
          <w:bCs/>
          <w:lang w:eastAsia="cs-CZ"/>
        </w:rPr>
      </w:pPr>
    </w:p>
    <w:p w:rsidR="00571194" w:rsidRPr="00571194" w:rsidRDefault="00571194" w:rsidP="006B77FB">
      <w:pPr>
        <w:pStyle w:val="Odstavecseseznamem"/>
        <w:numPr>
          <w:ilvl w:val="0"/>
          <w:numId w:val="10"/>
        </w:numPr>
        <w:spacing w:after="0" w:line="240" w:lineRule="auto"/>
        <w:contextualSpacing w:val="0"/>
        <w:jc w:val="both"/>
        <w:rPr>
          <w:rFonts w:ascii="Times New Roman" w:hAnsi="Times New Roman"/>
          <w:bCs/>
          <w:sz w:val="24"/>
          <w:szCs w:val="24"/>
        </w:rPr>
      </w:pPr>
      <w:r w:rsidRPr="00571194">
        <w:rPr>
          <w:rFonts w:ascii="Times New Roman" w:hAnsi="Times New Roman"/>
          <w:bCs/>
          <w:sz w:val="24"/>
          <w:szCs w:val="24"/>
        </w:rPr>
        <w:t xml:space="preserve">Změna § 12 odst. 6 návrhu Zákona </w:t>
      </w:r>
    </w:p>
    <w:p w:rsidR="00571194" w:rsidRPr="00571194" w:rsidRDefault="00571194" w:rsidP="00571194">
      <w:pPr>
        <w:shd w:val="clear" w:color="auto" w:fill="FFFFFF"/>
        <w:jc w:val="both"/>
        <w:textAlignment w:val="center"/>
        <w:rPr>
          <w:rFonts w:eastAsia="Times New Roman" w:cs="Times New Roman"/>
          <w:bCs/>
          <w:lang w:eastAsia="cs-CZ"/>
        </w:rPr>
      </w:pPr>
      <w:r w:rsidRPr="00571194">
        <w:rPr>
          <w:rFonts w:eastAsia="Times New Roman" w:cs="Times New Roman"/>
          <w:bCs/>
          <w:lang w:eastAsia="cs-CZ"/>
        </w:rPr>
        <w:t>„V § 12 odst. 6 se slova „</w:t>
      </w:r>
      <w:r w:rsidRPr="00571194">
        <w:rPr>
          <w:rFonts w:cs="Times New Roman"/>
        </w:rPr>
        <w:t>na pořízení paliva“</w:t>
      </w:r>
      <w:r w:rsidRPr="00571194">
        <w:rPr>
          <w:rFonts w:eastAsia="Times New Roman" w:cs="Times New Roman"/>
          <w:bCs/>
          <w:lang w:eastAsia="cs-CZ"/>
        </w:rPr>
        <w:t xml:space="preserve"> nahrazují slovy „provozních nákladů“.“</w:t>
      </w:r>
    </w:p>
    <w:p w:rsidR="00571194" w:rsidRPr="00571194" w:rsidRDefault="00571194" w:rsidP="00571194">
      <w:pPr>
        <w:rPr>
          <w:rFonts w:cs="Times New Roman"/>
        </w:rPr>
      </w:pPr>
    </w:p>
    <w:p w:rsidR="00571194" w:rsidRDefault="00571194" w:rsidP="00A504DD"/>
    <w:p w:rsidR="00A504DD" w:rsidRPr="00571194" w:rsidRDefault="00C064E3" w:rsidP="00A504DD">
      <w:pPr>
        <w:rPr>
          <w:b/>
        </w:rPr>
      </w:pPr>
      <w:proofErr w:type="gramStart"/>
      <w:r>
        <w:rPr>
          <w:b/>
        </w:rPr>
        <w:t xml:space="preserve">H.2. </w:t>
      </w:r>
      <w:r w:rsidR="00A504DD" w:rsidRPr="00571194">
        <w:rPr>
          <w:b/>
        </w:rPr>
        <w:t>SD</w:t>
      </w:r>
      <w:proofErr w:type="gramEnd"/>
      <w:r w:rsidR="00A504DD" w:rsidRPr="00571194">
        <w:rPr>
          <w:b/>
        </w:rPr>
        <w:t xml:space="preserve"> 8464</w:t>
      </w:r>
    </w:p>
    <w:p w:rsidR="00571194" w:rsidRPr="00571194" w:rsidRDefault="00C064E3" w:rsidP="00571194">
      <w:pPr>
        <w:autoSpaceDE w:val="0"/>
        <w:autoSpaceDN w:val="0"/>
        <w:adjustRightInd w:val="0"/>
        <w:rPr>
          <w:rFonts w:cs="Times New Roman"/>
          <w:b/>
          <w:bCs/>
          <w:u w:val="single"/>
        </w:rPr>
      </w:pPr>
      <w:r>
        <w:rPr>
          <w:rFonts w:cs="Times New Roman"/>
          <w:b/>
          <w:bCs/>
          <w:u w:val="single"/>
        </w:rPr>
        <w:t xml:space="preserve">1. </w:t>
      </w:r>
      <w:r w:rsidR="00571194" w:rsidRPr="00571194">
        <w:rPr>
          <w:rFonts w:cs="Times New Roman"/>
          <w:b/>
          <w:bCs/>
          <w:u w:val="single"/>
        </w:rPr>
        <w:t xml:space="preserve">Navrhované znění </w:t>
      </w:r>
    </w:p>
    <w:p w:rsidR="00571194" w:rsidRPr="00571194" w:rsidRDefault="00571194" w:rsidP="00571194">
      <w:pPr>
        <w:autoSpaceDE w:val="0"/>
        <w:autoSpaceDN w:val="0"/>
        <w:adjustRightInd w:val="0"/>
        <w:ind w:right="91"/>
        <w:rPr>
          <w:rFonts w:cs="Times New Roman"/>
        </w:rPr>
      </w:pPr>
      <w:r w:rsidRPr="00571194">
        <w:rPr>
          <w:rFonts w:cs="Times New Roman"/>
        </w:rPr>
        <w:t>V části I. čl. I se za novelizační bod 78 vkládají nové novelizační body 79 a 80.</w:t>
      </w:r>
    </w:p>
    <w:p w:rsidR="00571194" w:rsidRPr="00571194" w:rsidRDefault="00571194" w:rsidP="006B77FB">
      <w:pPr>
        <w:pStyle w:val="Odstavecseseznamem"/>
        <w:widowControl w:val="0"/>
        <w:numPr>
          <w:ilvl w:val="0"/>
          <w:numId w:val="21"/>
        </w:numPr>
        <w:autoSpaceDE w:val="0"/>
        <w:autoSpaceDN w:val="0"/>
        <w:adjustRightInd w:val="0"/>
        <w:spacing w:after="0" w:line="240" w:lineRule="auto"/>
        <w:ind w:right="91"/>
        <w:contextualSpacing w:val="0"/>
        <w:jc w:val="both"/>
        <w:rPr>
          <w:rFonts w:ascii="Times New Roman" w:hAnsi="Times New Roman"/>
          <w:b/>
          <w:bCs/>
          <w:sz w:val="24"/>
          <w:szCs w:val="24"/>
          <w:u w:val="single"/>
        </w:rPr>
      </w:pPr>
      <w:r w:rsidRPr="00571194">
        <w:rPr>
          <w:rFonts w:ascii="Times New Roman" w:hAnsi="Times New Roman"/>
          <w:b/>
          <w:bCs/>
          <w:sz w:val="24"/>
          <w:szCs w:val="24"/>
          <w:u w:val="single"/>
        </w:rPr>
        <w:t>Nový novelizační bod 79 zní:</w:t>
      </w:r>
    </w:p>
    <w:p w:rsidR="00571194" w:rsidRPr="00571194" w:rsidRDefault="00571194" w:rsidP="00571194">
      <w:pPr>
        <w:autoSpaceDE w:val="0"/>
        <w:autoSpaceDN w:val="0"/>
        <w:adjustRightInd w:val="0"/>
        <w:ind w:right="91"/>
        <w:rPr>
          <w:rFonts w:cs="Times New Roman"/>
        </w:rPr>
      </w:pPr>
      <w:r w:rsidRPr="00571194">
        <w:rPr>
          <w:rFonts w:cs="Times New Roman"/>
        </w:rPr>
        <w:t>„V § 17 se na konci věty doplňují slova „a elektřina vyrobená ze slunečního záření přesahující celkové množství elektřiny, za které se hradí odvod a které stanoví rozhodnutí podle § 34a odst. 1 nebo 2“.</w:t>
      </w:r>
    </w:p>
    <w:p w:rsidR="00571194" w:rsidRPr="00571194" w:rsidRDefault="00571194" w:rsidP="006B77FB">
      <w:pPr>
        <w:pStyle w:val="Odstavecseseznamem"/>
        <w:widowControl w:val="0"/>
        <w:numPr>
          <w:ilvl w:val="0"/>
          <w:numId w:val="21"/>
        </w:numPr>
        <w:autoSpaceDE w:val="0"/>
        <w:autoSpaceDN w:val="0"/>
        <w:adjustRightInd w:val="0"/>
        <w:spacing w:after="0" w:line="240" w:lineRule="auto"/>
        <w:ind w:right="91"/>
        <w:contextualSpacing w:val="0"/>
        <w:jc w:val="both"/>
        <w:rPr>
          <w:rFonts w:ascii="Times New Roman" w:hAnsi="Times New Roman"/>
          <w:b/>
          <w:bCs/>
          <w:sz w:val="24"/>
          <w:szCs w:val="24"/>
          <w:u w:val="single"/>
        </w:rPr>
      </w:pPr>
      <w:r w:rsidRPr="00571194">
        <w:rPr>
          <w:rFonts w:ascii="Times New Roman" w:hAnsi="Times New Roman"/>
          <w:b/>
          <w:bCs/>
          <w:sz w:val="24"/>
          <w:szCs w:val="24"/>
          <w:u w:val="single"/>
        </w:rPr>
        <w:t>Nový novelizační bod 80 zní:</w:t>
      </w:r>
    </w:p>
    <w:p w:rsidR="00571194" w:rsidRPr="00571194" w:rsidRDefault="00571194" w:rsidP="00571194">
      <w:pPr>
        <w:rPr>
          <w:rFonts w:cs="Times New Roman"/>
          <w:bCs/>
        </w:rPr>
      </w:pPr>
      <w:r w:rsidRPr="00571194">
        <w:rPr>
          <w:rFonts w:cs="Times New Roman"/>
        </w:rPr>
        <w:t>„</w:t>
      </w:r>
      <w:r w:rsidRPr="00571194">
        <w:rPr>
          <w:rFonts w:cs="Times New Roman"/>
          <w:bCs/>
        </w:rPr>
        <w:t>§ 18 včetně nadpisu zní:</w:t>
      </w:r>
    </w:p>
    <w:p w:rsidR="00571194" w:rsidRPr="00571194" w:rsidRDefault="00571194" w:rsidP="00571194">
      <w:pPr>
        <w:jc w:val="center"/>
        <w:rPr>
          <w:rFonts w:cs="Times New Roman"/>
        </w:rPr>
      </w:pPr>
      <w:r w:rsidRPr="00571194">
        <w:rPr>
          <w:rFonts w:cs="Times New Roman"/>
        </w:rPr>
        <w:t>§ 18</w:t>
      </w:r>
    </w:p>
    <w:p w:rsidR="00571194" w:rsidRPr="00571194" w:rsidRDefault="00571194" w:rsidP="00571194">
      <w:pPr>
        <w:keepNext/>
        <w:jc w:val="center"/>
        <w:rPr>
          <w:rFonts w:cs="Times New Roman"/>
          <w:bCs/>
        </w:rPr>
      </w:pPr>
      <w:r w:rsidRPr="00571194">
        <w:rPr>
          <w:rFonts w:cs="Times New Roman"/>
          <w:bCs/>
        </w:rPr>
        <w:t>Sazba odvodu</w:t>
      </w:r>
    </w:p>
    <w:p w:rsidR="00571194" w:rsidRPr="00571194" w:rsidRDefault="00571194" w:rsidP="00571194">
      <w:pPr>
        <w:keepNext/>
        <w:ind w:firstLine="698"/>
        <w:rPr>
          <w:rFonts w:cs="Times New Roman"/>
          <w:bCs/>
        </w:rPr>
      </w:pPr>
      <w:r w:rsidRPr="00571194">
        <w:rPr>
          <w:rFonts w:cs="Times New Roman"/>
          <w:bCs/>
        </w:rPr>
        <w:t>(1) Sazba odvodu ze základu odvodu činí v případě výroby elektřiny v zařízení uvedeném do provozu v období od 1. ledna 2009 do 31. prosince 2009 v případě hrazení formou</w:t>
      </w:r>
    </w:p>
    <w:p w:rsidR="00571194" w:rsidRPr="00571194" w:rsidRDefault="00571194" w:rsidP="00571194">
      <w:pPr>
        <w:keepNext/>
        <w:rPr>
          <w:rFonts w:cs="Times New Roman"/>
          <w:bCs/>
        </w:rPr>
      </w:pPr>
      <w:r w:rsidRPr="00571194">
        <w:rPr>
          <w:rFonts w:cs="Times New Roman"/>
          <w:bCs/>
        </w:rPr>
        <w:t>a) výkupní ceny 10 %,</w:t>
      </w:r>
    </w:p>
    <w:p w:rsidR="00571194" w:rsidRPr="00571194" w:rsidRDefault="00571194" w:rsidP="00571194">
      <w:pPr>
        <w:keepNext/>
        <w:rPr>
          <w:rFonts w:cs="Times New Roman"/>
          <w:bCs/>
        </w:rPr>
      </w:pPr>
      <w:r w:rsidRPr="00571194">
        <w:rPr>
          <w:rFonts w:cs="Times New Roman"/>
          <w:bCs/>
        </w:rPr>
        <w:t>b) zeleného bonusu na elektřinu 11 %.</w:t>
      </w:r>
    </w:p>
    <w:p w:rsidR="00571194" w:rsidRPr="00571194" w:rsidRDefault="00571194" w:rsidP="00571194">
      <w:pPr>
        <w:keepNext/>
        <w:ind w:firstLine="698"/>
        <w:rPr>
          <w:rFonts w:cs="Times New Roman"/>
          <w:bCs/>
        </w:rPr>
      </w:pPr>
      <w:r w:rsidRPr="00571194">
        <w:rPr>
          <w:rFonts w:cs="Times New Roman"/>
          <w:bCs/>
        </w:rPr>
        <w:t>(2) Sazba odvodu ze základu odvodu činí v případě výroby elektřiny v zařízení uvedeném do provozu v období od 1. ledna 2010 do 31. prosince 2010 v případě hrazení formou</w:t>
      </w:r>
    </w:p>
    <w:p w:rsidR="00571194" w:rsidRPr="00571194" w:rsidRDefault="00571194" w:rsidP="00571194">
      <w:pPr>
        <w:keepNext/>
        <w:rPr>
          <w:rFonts w:cs="Times New Roman"/>
          <w:bCs/>
        </w:rPr>
      </w:pPr>
      <w:r w:rsidRPr="00571194">
        <w:rPr>
          <w:rFonts w:cs="Times New Roman"/>
          <w:bCs/>
        </w:rPr>
        <w:t>a) výkupní ceny 20 %,</w:t>
      </w:r>
    </w:p>
    <w:p w:rsidR="00571194" w:rsidRPr="00571194" w:rsidRDefault="00571194" w:rsidP="00571194">
      <w:pPr>
        <w:keepNext/>
        <w:rPr>
          <w:rFonts w:cs="Times New Roman"/>
        </w:rPr>
      </w:pPr>
      <w:r w:rsidRPr="00571194">
        <w:rPr>
          <w:rFonts w:cs="Times New Roman"/>
          <w:bCs/>
        </w:rPr>
        <w:t>b) zeleného bonusu na elektřinu 21 %</w:t>
      </w:r>
      <w:r w:rsidRPr="00571194">
        <w:rPr>
          <w:rFonts w:cs="Times New Roman"/>
        </w:rPr>
        <w:t>.”.“.</w:t>
      </w:r>
    </w:p>
    <w:p w:rsidR="00571194" w:rsidRPr="00571194" w:rsidRDefault="00571194" w:rsidP="00571194">
      <w:pPr>
        <w:textAlignment w:val="baseline"/>
        <w:rPr>
          <w:rFonts w:cs="Times New Roman"/>
        </w:rPr>
      </w:pPr>
    </w:p>
    <w:p w:rsidR="00571194" w:rsidRPr="00571194" w:rsidRDefault="00571194" w:rsidP="00571194">
      <w:pPr>
        <w:textAlignment w:val="baseline"/>
        <w:rPr>
          <w:rFonts w:cs="Times New Roman"/>
        </w:rPr>
      </w:pPr>
      <w:r w:rsidRPr="00571194">
        <w:rPr>
          <w:rFonts w:cs="Times New Roman"/>
        </w:rPr>
        <w:t>Následující novelizační body se přečíslují.“</w:t>
      </w:r>
    </w:p>
    <w:p w:rsidR="00571194" w:rsidRPr="00571194" w:rsidRDefault="00571194" w:rsidP="00571194">
      <w:pPr>
        <w:textAlignment w:val="baseline"/>
        <w:rPr>
          <w:rFonts w:cs="Times New Roman"/>
        </w:rPr>
      </w:pPr>
    </w:p>
    <w:p w:rsidR="00571194" w:rsidRPr="00C064E3" w:rsidRDefault="00C064E3" w:rsidP="00C064E3">
      <w:pPr>
        <w:autoSpaceDE w:val="0"/>
        <w:autoSpaceDN w:val="0"/>
        <w:adjustRightInd w:val="0"/>
        <w:ind w:right="92"/>
        <w:jc w:val="both"/>
        <w:rPr>
          <w:b/>
          <w:bCs/>
        </w:rPr>
      </w:pPr>
      <w:r>
        <w:rPr>
          <w:b/>
          <w:bCs/>
        </w:rPr>
        <w:t xml:space="preserve">2. </w:t>
      </w:r>
      <w:r w:rsidR="00571194" w:rsidRPr="00C064E3">
        <w:rPr>
          <w:b/>
          <w:bCs/>
        </w:rPr>
        <w:t>Změna § 30 odst. 1 návrhu Zákona</w:t>
      </w:r>
      <w:r w:rsidR="00571194" w:rsidRPr="00571194">
        <w:rPr>
          <w:rStyle w:val="Znakapoznpodarou"/>
          <w:b/>
          <w:bCs/>
        </w:rPr>
        <w:footnoteReference w:id="1"/>
      </w:r>
    </w:p>
    <w:p w:rsidR="00571194" w:rsidRPr="00571194" w:rsidRDefault="00571194" w:rsidP="00571194">
      <w:pPr>
        <w:autoSpaceDE w:val="0"/>
        <w:autoSpaceDN w:val="0"/>
        <w:adjustRightInd w:val="0"/>
        <w:rPr>
          <w:rFonts w:cs="Times New Roman"/>
          <w:b/>
          <w:bCs/>
          <w:u w:val="single"/>
        </w:rPr>
      </w:pPr>
      <w:r w:rsidRPr="00571194">
        <w:rPr>
          <w:rFonts w:cs="Times New Roman"/>
          <w:b/>
          <w:bCs/>
          <w:u w:val="single"/>
        </w:rPr>
        <w:t>Navrhované znění</w:t>
      </w:r>
    </w:p>
    <w:p w:rsidR="00571194" w:rsidRPr="00571194" w:rsidRDefault="00571194" w:rsidP="00571194">
      <w:pPr>
        <w:autoSpaceDE w:val="0"/>
        <w:autoSpaceDN w:val="0"/>
        <w:adjustRightInd w:val="0"/>
        <w:rPr>
          <w:rFonts w:cs="Times New Roman"/>
        </w:rPr>
      </w:pPr>
      <w:r w:rsidRPr="00571194">
        <w:rPr>
          <w:rFonts w:cs="Times New Roman"/>
        </w:rPr>
        <w:t>V části I. původní novelizační bod 120, specificky § 30 odst. 1 zní:</w:t>
      </w:r>
    </w:p>
    <w:p w:rsidR="00571194" w:rsidRPr="00571194" w:rsidRDefault="00571194" w:rsidP="00571194">
      <w:pPr>
        <w:autoSpaceDE w:val="0"/>
        <w:autoSpaceDN w:val="0"/>
        <w:adjustRightInd w:val="0"/>
        <w:rPr>
          <w:rFonts w:cs="Times New Roman"/>
        </w:rPr>
      </w:pPr>
    </w:p>
    <w:p w:rsidR="00571194" w:rsidRPr="00571194" w:rsidRDefault="00571194" w:rsidP="00571194">
      <w:pPr>
        <w:autoSpaceDE w:val="0"/>
        <w:autoSpaceDN w:val="0"/>
        <w:adjustRightInd w:val="0"/>
        <w:rPr>
          <w:rFonts w:cs="Times New Roman"/>
        </w:rPr>
      </w:pPr>
      <w:r w:rsidRPr="00571194">
        <w:rPr>
          <w:rFonts w:cs="Times New Roman"/>
        </w:rPr>
        <w:t>„</w:t>
      </w:r>
      <w:r w:rsidRPr="00571194">
        <w:rPr>
          <w:rFonts w:cs="Times New Roman"/>
        </w:rPr>
        <w:tab/>
        <w:t xml:space="preserve">(1) Prověření přiměřenosti podpory elektřiny z obnovitelných zdrojů se provádí u zdrojů elektřiny uvedených do provozu v období od 1. ledna 2006 do 31. prosince 2015. Podpora elektřiny je přiměřená, pokud vnitřní výnosové procento investic za dobu trvání práva na podporu nepřekročí v případě </w:t>
      </w:r>
    </w:p>
    <w:p w:rsidR="00571194" w:rsidRPr="00571194" w:rsidRDefault="00571194" w:rsidP="00571194">
      <w:pPr>
        <w:autoSpaceDE w:val="0"/>
        <w:autoSpaceDN w:val="0"/>
        <w:adjustRightInd w:val="0"/>
        <w:rPr>
          <w:rFonts w:cs="Times New Roman"/>
        </w:rPr>
      </w:pPr>
    </w:p>
    <w:p w:rsidR="00571194" w:rsidRPr="00571194" w:rsidRDefault="00571194" w:rsidP="00571194">
      <w:pPr>
        <w:autoSpaceDE w:val="0"/>
        <w:autoSpaceDN w:val="0"/>
        <w:adjustRightInd w:val="0"/>
        <w:rPr>
          <w:rFonts w:cs="Times New Roman"/>
        </w:rPr>
      </w:pPr>
      <w:r w:rsidRPr="00571194">
        <w:rPr>
          <w:rFonts w:cs="Times New Roman"/>
        </w:rPr>
        <w:t>a) výrobny elektřiny využívající energii vody, energii větru, geotermální energii a energii slunečního záření hodnotu, kterou stanoví vláda nařízením, v intervalu od 8,4 % do 10,6 %,</w:t>
      </w:r>
    </w:p>
    <w:p w:rsidR="00571194" w:rsidRPr="00571194" w:rsidRDefault="00571194" w:rsidP="00571194">
      <w:pPr>
        <w:autoSpaceDE w:val="0"/>
        <w:autoSpaceDN w:val="0"/>
        <w:adjustRightInd w:val="0"/>
        <w:rPr>
          <w:rFonts w:cs="Times New Roman"/>
        </w:rPr>
      </w:pPr>
    </w:p>
    <w:p w:rsidR="00571194" w:rsidRPr="00571194" w:rsidRDefault="00571194" w:rsidP="00571194">
      <w:pPr>
        <w:autoSpaceDE w:val="0"/>
        <w:autoSpaceDN w:val="0"/>
        <w:adjustRightInd w:val="0"/>
        <w:rPr>
          <w:rFonts w:cs="Times New Roman"/>
        </w:rPr>
      </w:pPr>
      <w:r w:rsidRPr="00571194">
        <w:rPr>
          <w:rFonts w:cs="Times New Roman"/>
        </w:rPr>
        <w:t>b) výrobny elektřiny využívající energii biomasy a energii bioplynu hodnotu, kterou stanoví vláda nařízením, v intervalu od 9,5 % do 10,6 %.“</w:t>
      </w:r>
    </w:p>
    <w:p w:rsidR="00571194" w:rsidRPr="00571194" w:rsidRDefault="00571194" w:rsidP="00571194">
      <w:pPr>
        <w:textAlignment w:val="baseline"/>
        <w:rPr>
          <w:rFonts w:cs="Times New Roman"/>
        </w:rPr>
      </w:pPr>
    </w:p>
    <w:p w:rsidR="00571194" w:rsidRPr="00C064E3" w:rsidRDefault="00C064E3" w:rsidP="00C064E3">
      <w:pPr>
        <w:autoSpaceDE w:val="0"/>
        <w:autoSpaceDN w:val="0"/>
        <w:adjustRightInd w:val="0"/>
        <w:ind w:right="92"/>
        <w:jc w:val="both"/>
        <w:rPr>
          <w:b/>
          <w:bCs/>
        </w:rPr>
      </w:pPr>
      <w:r>
        <w:rPr>
          <w:b/>
          <w:bCs/>
        </w:rPr>
        <w:t xml:space="preserve">3. </w:t>
      </w:r>
      <w:r w:rsidR="00571194" w:rsidRPr="00C064E3">
        <w:rPr>
          <w:b/>
          <w:bCs/>
        </w:rPr>
        <w:t>Změna § 34 návrhu Zákona</w:t>
      </w:r>
    </w:p>
    <w:p w:rsidR="00571194" w:rsidRPr="00571194" w:rsidRDefault="00571194" w:rsidP="00571194">
      <w:pPr>
        <w:autoSpaceDE w:val="0"/>
        <w:autoSpaceDN w:val="0"/>
        <w:adjustRightInd w:val="0"/>
        <w:rPr>
          <w:rFonts w:cs="Times New Roman"/>
          <w:b/>
          <w:bCs/>
          <w:u w:val="single"/>
        </w:rPr>
      </w:pPr>
      <w:r w:rsidRPr="00571194">
        <w:rPr>
          <w:rFonts w:cs="Times New Roman"/>
          <w:b/>
          <w:bCs/>
          <w:u w:val="single"/>
        </w:rPr>
        <w:t>Navrhované znění</w:t>
      </w:r>
    </w:p>
    <w:p w:rsidR="00571194" w:rsidRPr="00571194" w:rsidRDefault="00571194" w:rsidP="00571194">
      <w:pPr>
        <w:autoSpaceDE w:val="0"/>
        <w:autoSpaceDN w:val="0"/>
        <w:adjustRightInd w:val="0"/>
        <w:rPr>
          <w:rFonts w:cs="Times New Roman"/>
        </w:rPr>
      </w:pPr>
      <w:r w:rsidRPr="00571194">
        <w:rPr>
          <w:rFonts w:cs="Times New Roman"/>
        </w:rPr>
        <w:t>V části I. čl. I v novelizačním bodě 120 se nadpis uvedený pod § 34 přesunuje nad § 34.</w:t>
      </w:r>
    </w:p>
    <w:p w:rsidR="00571194" w:rsidRPr="00571194" w:rsidRDefault="00571194" w:rsidP="00571194">
      <w:pPr>
        <w:autoSpaceDE w:val="0"/>
        <w:autoSpaceDN w:val="0"/>
        <w:adjustRightInd w:val="0"/>
        <w:rPr>
          <w:rFonts w:cs="Times New Roman"/>
        </w:rPr>
      </w:pPr>
    </w:p>
    <w:p w:rsidR="00571194" w:rsidRPr="00C064E3" w:rsidRDefault="00C064E3" w:rsidP="00C064E3">
      <w:pPr>
        <w:autoSpaceDE w:val="0"/>
        <w:autoSpaceDN w:val="0"/>
        <w:adjustRightInd w:val="0"/>
        <w:ind w:right="92"/>
        <w:jc w:val="both"/>
        <w:rPr>
          <w:b/>
          <w:bCs/>
        </w:rPr>
      </w:pPr>
      <w:r>
        <w:rPr>
          <w:b/>
          <w:bCs/>
        </w:rPr>
        <w:t xml:space="preserve">4. </w:t>
      </w:r>
      <w:r w:rsidR="00571194" w:rsidRPr="00C064E3">
        <w:rPr>
          <w:b/>
          <w:bCs/>
        </w:rPr>
        <w:t>Změna § 34 návrhu Zákona</w:t>
      </w:r>
    </w:p>
    <w:p w:rsidR="00571194" w:rsidRPr="00571194" w:rsidRDefault="00571194" w:rsidP="00571194">
      <w:pPr>
        <w:autoSpaceDE w:val="0"/>
        <w:autoSpaceDN w:val="0"/>
        <w:adjustRightInd w:val="0"/>
        <w:rPr>
          <w:rFonts w:cs="Times New Roman"/>
          <w:b/>
          <w:bCs/>
          <w:u w:val="single"/>
        </w:rPr>
      </w:pPr>
      <w:r w:rsidRPr="00571194">
        <w:rPr>
          <w:rFonts w:cs="Times New Roman"/>
          <w:b/>
          <w:bCs/>
          <w:u w:val="single"/>
        </w:rPr>
        <w:t>Navrhované znění</w:t>
      </w:r>
    </w:p>
    <w:p w:rsidR="00571194" w:rsidRPr="00571194" w:rsidRDefault="00571194" w:rsidP="00571194">
      <w:pPr>
        <w:autoSpaceDE w:val="0"/>
        <w:autoSpaceDN w:val="0"/>
        <w:adjustRightInd w:val="0"/>
        <w:rPr>
          <w:rFonts w:cs="Times New Roman"/>
        </w:rPr>
      </w:pPr>
      <w:r w:rsidRPr="00571194">
        <w:rPr>
          <w:rFonts w:cs="Times New Roman"/>
        </w:rPr>
        <w:t>V části I. čl. I v novelizačním bodě 120 se za § 34 vkládá § 34a, který zní:</w:t>
      </w:r>
    </w:p>
    <w:p w:rsidR="00571194" w:rsidRPr="00571194" w:rsidRDefault="00571194" w:rsidP="00571194">
      <w:pPr>
        <w:autoSpaceDE w:val="0"/>
        <w:autoSpaceDN w:val="0"/>
        <w:adjustRightInd w:val="0"/>
        <w:rPr>
          <w:rFonts w:cs="Times New Roman"/>
        </w:rPr>
      </w:pPr>
    </w:p>
    <w:p w:rsidR="00571194" w:rsidRPr="00571194" w:rsidRDefault="00571194" w:rsidP="00571194">
      <w:pPr>
        <w:autoSpaceDE w:val="0"/>
        <w:autoSpaceDN w:val="0"/>
        <w:adjustRightInd w:val="0"/>
        <w:jc w:val="center"/>
        <w:rPr>
          <w:rFonts w:cs="Times New Roman"/>
        </w:rPr>
      </w:pPr>
      <w:r w:rsidRPr="00571194">
        <w:rPr>
          <w:rFonts w:cs="Times New Roman"/>
        </w:rPr>
        <w:t>„§ 34a</w:t>
      </w:r>
    </w:p>
    <w:p w:rsidR="00571194" w:rsidRPr="00571194" w:rsidRDefault="00571194" w:rsidP="00571194">
      <w:pPr>
        <w:autoSpaceDE w:val="0"/>
        <w:autoSpaceDN w:val="0"/>
        <w:adjustRightInd w:val="0"/>
        <w:rPr>
          <w:rFonts w:cs="Times New Roman"/>
        </w:rPr>
      </w:pPr>
    </w:p>
    <w:p w:rsidR="00571194" w:rsidRPr="00571194" w:rsidRDefault="00571194" w:rsidP="00571194">
      <w:pPr>
        <w:autoSpaceDE w:val="0"/>
        <w:autoSpaceDN w:val="0"/>
        <w:adjustRightInd w:val="0"/>
        <w:ind w:firstLine="698"/>
        <w:rPr>
          <w:rFonts w:cs="Times New Roman"/>
        </w:rPr>
      </w:pPr>
      <w:r w:rsidRPr="00571194">
        <w:rPr>
          <w:rFonts w:cs="Times New Roman"/>
        </w:rPr>
        <w:t xml:space="preserve">(1) V žádosti o stanovení individuálních podmínek podpory podle § 34 odst. 2 může výrobce pro případ, že hodnota vnitřního výnosového procenta investice do výrobny elektřiny za dobu trvání práva na podporu pro výrobnu elektřiny nedosáhne 6,3 %, požádat Inspekci rovněž o stanovení celkového množství elektřiny, za které se hradí odvod. </w:t>
      </w:r>
    </w:p>
    <w:p w:rsidR="00571194" w:rsidRPr="00571194" w:rsidRDefault="00571194" w:rsidP="00571194">
      <w:pPr>
        <w:autoSpaceDE w:val="0"/>
        <w:autoSpaceDN w:val="0"/>
        <w:adjustRightInd w:val="0"/>
        <w:ind w:firstLine="698"/>
        <w:rPr>
          <w:rFonts w:cs="Times New Roman"/>
        </w:rPr>
      </w:pPr>
    </w:p>
    <w:p w:rsidR="00571194" w:rsidRPr="00571194" w:rsidRDefault="00571194" w:rsidP="00571194">
      <w:pPr>
        <w:autoSpaceDE w:val="0"/>
        <w:autoSpaceDN w:val="0"/>
        <w:adjustRightInd w:val="0"/>
        <w:ind w:firstLine="698"/>
        <w:rPr>
          <w:rFonts w:cs="Times New Roman"/>
        </w:rPr>
      </w:pPr>
      <w:r w:rsidRPr="00571194">
        <w:rPr>
          <w:rFonts w:cs="Times New Roman"/>
        </w:rPr>
        <w:t>(2) Žádost o stanovení celkového množství elektřiny, za které se hradí odvod, může podat i výrobce, který vyrábí elektřinu ve výrobně elektřiny náležející do sektoru, ve kterém nebylo zjištěno riziko nadměrné podpory, pokud hodnota vnitřního výnosového procenta investice do výrobny elektřiny za dobu trvání práva na podporu pro výrobnu elektřiny nedosáhne 6,3 %. Žádost podle věty předchozí lze podat do 6 měsíců od zveřejnění zprávy podle § 31 odst. 6. Ustanovení § 34 odst. 1 věty poslední, odst. 3, 4 a 8 se pro řízení o žádosti podle věty první použijí obdobně.</w:t>
      </w:r>
    </w:p>
    <w:p w:rsidR="00571194" w:rsidRPr="00571194" w:rsidRDefault="00571194" w:rsidP="00571194">
      <w:pPr>
        <w:autoSpaceDE w:val="0"/>
        <w:autoSpaceDN w:val="0"/>
        <w:adjustRightInd w:val="0"/>
        <w:ind w:firstLine="698"/>
        <w:rPr>
          <w:rFonts w:cs="Times New Roman"/>
        </w:rPr>
      </w:pPr>
    </w:p>
    <w:p w:rsidR="00571194" w:rsidRPr="00571194" w:rsidRDefault="00571194" w:rsidP="00571194">
      <w:pPr>
        <w:autoSpaceDE w:val="0"/>
        <w:autoSpaceDN w:val="0"/>
        <w:adjustRightInd w:val="0"/>
        <w:ind w:firstLine="698"/>
        <w:rPr>
          <w:rFonts w:cs="Times New Roman"/>
        </w:rPr>
      </w:pPr>
      <w:r w:rsidRPr="00571194">
        <w:rPr>
          <w:rFonts w:cs="Times New Roman"/>
        </w:rPr>
        <w:t xml:space="preserve">(3) Inspekce na základě žádosti výrobce podle odstavce 1 nebo 2 stanoví v </w:t>
      </w:r>
      <w:proofErr w:type="spellStart"/>
      <w:r w:rsidRPr="00571194">
        <w:rPr>
          <w:rFonts w:cs="Times New Roman"/>
        </w:rPr>
        <w:t>MWh</w:t>
      </w:r>
      <w:proofErr w:type="spellEnd"/>
      <w:r w:rsidRPr="00571194">
        <w:rPr>
          <w:rFonts w:cs="Times New Roman"/>
        </w:rPr>
        <w:t xml:space="preserve"> celkové množství elektřiny, za které se hradí odvod, vyrobené po 1. lednu 2022, tak, aby hodnota vnitřního výnosového procenta investice do výrobny elektřiny za dobu trvání práva na podporu pro výrobnu elektřiny dosáhla 6,3 %. Způsob výpočtu množství elektřiny, za které se hradí odvod, stanoví prováděcí právní předpis.</w:t>
      </w:r>
    </w:p>
    <w:p w:rsidR="00571194" w:rsidRPr="00571194" w:rsidRDefault="00571194" w:rsidP="00571194">
      <w:pPr>
        <w:autoSpaceDE w:val="0"/>
        <w:autoSpaceDN w:val="0"/>
        <w:adjustRightInd w:val="0"/>
        <w:ind w:firstLine="698"/>
        <w:rPr>
          <w:rFonts w:cs="Times New Roman"/>
        </w:rPr>
      </w:pPr>
    </w:p>
    <w:p w:rsidR="00571194" w:rsidRPr="00571194" w:rsidRDefault="00571194" w:rsidP="00571194">
      <w:pPr>
        <w:autoSpaceDE w:val="0"/>
        <w:autoSpaceDN w:val="0"/>
        <w:adjustRightInd w:val="0"/>
        <w:ind w:firstLine="698"/>
        <w:rPr>
          <w:rFonts w:cs="Times New Roman"/>
        </w:rPr>
      </w:pPr>
      <w:r w:rsidRPr="00571194">
        <w:rPr>
          <w:rFonts w:cs="Times New Roman"/>
        </w:rPr>
        <w:t>(4) Výrobce má nárok na vrácení odvodu nebo jeho poměrné části, která je předmětem osvobození, uhrazené výrobcem do nabytí právní moci rozhodnutí podle odstavce 1.</w:t>
      </w:r>
    </w:p>
    <w:p w:rsidR="00571194" w:rsidRPr="00571194" w:rsidRDefault="00571194" w:rsidP="00571194">
      <w:pPr>
        <w:autoSpaceDE w:val="0"/>
        <w:autoSpaceDN w:val="0"/>
        <w:adjustRightInd w:val="0"/>
        <w:ind w:firstLine="698"/>
        <w:rPr>
          <w:rFonts w:cs="Times New Roman"/>
        </w:rPr>
      </w:pPr>
    </w:p>
    <w:p w:rsidR="00571194" w:rsidRPr="00571194" w:rsidRDefault="00571194" w:rsidP="00571194">
      <w:pPr>
        <w:autoSpaceDE w:val="0"/>
        <w:autoSpaceDN w:val="0"/>
        <w:adjustRightInd w:val="0"/>
        <w:ind w:firstLine="698"/>
        <w:rPr>
          <w:rFonts w:cs="Times New Roman"/>
        </w:rPr>
      </w:pPr>
      <w:r w:rsidRPr="00571194">
        <w:rPr>
          <w:rFonts w:cs="Times New Roman"/>
        </w:rPr>
        <w:t>(5) Pokud bylo dosaženo celkového množství vyrobené elektřiny, za které se hradí odvod, plátce odvodu přestane výrobci srážet nebo vybírat odvod ze základu daně, na základě doručení pravomocného rozhodnutí podle odstavce 1 nebo 2.“.</w:t>
      </w:r>
    </w:p>
    <w:p w:rsidR="00571194" w:rsidRPr="00571194" w:rsidRDefault="00571194" w:rsidP="00571194">
      <w:pPr>
        <w:autoSpaceDE w:val="0"/>
        <w:autoSpaceDN w:val="0"/>
        <w:adjustRightInd w:val="0"/>
        <w:ind w:firstLine="698"/>
        <w:rPr>
          <w:rFonts w:cs="Times New Roman"/>
        </w:rPr>
      </w:pPr>
    </w:p>
    <w:p w:rsidR="00571194" w:rsidRPr="00C064E3" w:rsidRDefault="00C064E3" w:rsidP="00C064E3">
      <w:pPr>
        <w:autoSpaceDE w:val="0"/>
        <w:autoSpaceDN w:val="0"/>
        <w:adjustRightInd w:val="0"/>
        <w:ind w:right="92"/>
        <w:jc w:val="both"/>
        <w:rPr>
          <w:b/>
          <w:bCs/>
        </w:rPr>
      </w:pPr>
      <w:r>
        <w:t xml:space="preserve">5. </w:t>
      </w:r>
      <w:r w:rsidR="00571194" w:rsidRPr="00C064E3">
        <w:rPr>
          <w:b/>
          <w:bCs/>
        </w:rPr>
        <w:t>Změna § 34 návrhu Zákona</w:t>
      </w:r>
    </w:p>
    <w:p w:rsidR="00571194" w:rsidRPr="00571194" w:rsidRDefault="00571194" w:rsidP="00571194">
      <w:pPr>
        <w:autoSpaceDE w:val="0"/>
        <w:autoSpaceDN w:val="0"/>
        <w:adjustRightInd w:val="0"/>
        <w:rPr>
          <w:rFonts w:cs="Times New Roman"/>
          <w:b/>
          <w:bCs/>
          <w:u w:val="single"/>
        </w:rPr>
      </w:pPr>
      <w:r w:rsidRPr="00571194">
        <w:rPr>
          <w:rFonts w:cs="Times New Roman"/>
          <w:b/>
          <w:bCs/>
          <w:u w:val="single"/>
        </w:rPr>
        <w:t>Navrhované znění</w:t>
      </w:r>
    </w:p>
    <w:p w:rsidR="00571194" w:rsidRPr="00571194" w:rsidRDefault="00571194" w:rsidP="00571194">
      <w:pPr>
        <w:tabs>
          <w:tab w:val="left" w:pos="3864"/>
        </w:tabs>
        <w:autoSpaceDE w:val="0"/>
        <w:autoSpaceDN w:val="0"/>
        <w:adjustRightInd w:val="0"/>
        <w:rPr>
          <w:rFonts w:cs="Times New Roman"/>
        </w:rPr>
      </w:pPr>
      <w:r w:rsidRPr="00571194">
        <w:rPr>
          <w:rFonts w:cs="Times New Roman"/>
        </w:rPr>
        <w:t xml:space="preserve">V části první čl. I v novelizačním bodu 142 v § 53 odst. 1 písmeno v) zní: </w:t>
      </w:r>
    </w:p>
    <w:p w:rsidR="00571194" w:rsidRPr="00571194" w:rsidRDefault="00571194" w:rsidP="00571194">
      <w:pPr>
        <w:tabs>
          <w:tab w:val="left" w:pos="3864"/>
        </w:tabs>
        <w:autoSpaceDE w:val="0"/>
        <w:autoSpaceDN w:val="0"/>
        <w:adjustRightInd w:val="0"/>
        <w:rPr>
          <w:rFonts w:cs="Times New Roman"/>
        </w:rPr>
      </w:pPr>
      <w:r w:rsidRPr="00571194">
        <w:rPr>
          <w:rFonts w:cs="Times New Roman"/>
        </w:rPr>
        <w:t>„v) způsob zohlednění investiční podpory ve výši provozní podpory nebo délce poskytování provozní podpory a způsob výpočtu množství elektřiny, za které se hradí odvod,“.</w:t>
      </w:r>
    </w:p>
    <w:p w:rsidR="00571194" w:rsidRPr="00571194" w:rsidRDefault="00571194" w:rsidP="00571194">
      <w:pPr>
        <w:rPr>
          <w:rFonts w:cs="Times New Roman"/>
        </w:rPr>
      </w:pPr>
    </w:p>
    <w:p w:rsidR="00571194" w:rsidRDefault="00571194" w:rsidP="00A504DD"/>
    <w:p w:rsidR="00A504DD" w:rsidRPr="00571194" w:rsidRDefault="00C064E3" w:rsidP="00A504DD">
      <w:pPr>
        <w:rPr>
          <w:b/>
        </w:rPr>
      </w:pPr>
      <w:proofErr w:type="gramStart"/>
      <w:r>
        <w:rPr>
          <w:b/>
        </w:rPr>
        <w:t xml:space="preserve">H.3. </w:t>
      </w:r>
      <w:r w:rsidR="00A504DD" w:rsidRPr="00571194">
        <w:rPr>
          <w:b/>
        </w:rPr>
        <w:t>SD</w:t>
      </w:r>
      <w:proofErr w:type="gramEnd"/>
      <w:r w:rsidR="00A504DD" w:rsidRPr="00571194">
        <w:rPr>
          <w:b/>
        </w:rPr>
        <w:t xml:space="preserve"> 8233</w:t>
      </w:r>
    </w:p>
    <w:p w:rsidR="00571194" w:rsidRDefault="00571194" w:rsidP="00571194">
      <w:pPr>
        <w:jc w:val="both"/>
        <w:rPr>
          <w:rFonts w:cs="Times New Roman"/>
        </w:rPr>
      </w:pPr>
      <w:r w:rsidRPr="00571194">
        <w:rPr>
          <w:rFonts w:cs="Times New Roman"/>
        </w:rPr>
        <w:t>Vládní návrh zákona, kterým se mění zákon č. 165/2012 Sb., o podporovaných zdrojích energie a o změně některých zákonů, ve znění pozdějších předpisů, a zákon č. 458/2000 Sb., o podmínkách podnikání a o výkonu státní správy v energetických odvětvích a o změně některých zákonů (energetický zákon), ve znění pozdějších předpisů, se mění takto:</w:t>
      </w:r>
    </w:p>
    <w:p w:rsidR="00571194" w:rsidRPr="00571194" w:rsidRDefault="00571194" w:rsidP="00571194">
      <w:pPr>
        <w:jc w:val="both"/>
        <w:rPr>
          <w:rFonts w:cs="Times New Roman"/>
        </w:rPr>
      </w:pPr>
    </w:p>
    <w:p w:rsidR="00571194" w:rsidRPr="00C064E3" w:rsidRDefault="00C064E3" w:rsidP="00C064E3">
      <w:pPr>
        <w:autoSpaceDE w:val="0"/>
        <w:autoSpaceDN w:val="0"/>
        <w:adjustRightInd w:val="0"/>
        <w:jc w:val="both"/>
      </w:pPr>
      <w:proofErr w:type="gramStart"/>
      <w:r>
        <w:t>1.</w:t>
      </w:r>
      <w:r w:rsidR="00571194" w:rsidRPr="00C064E3">
        <w:t>V čl.</w:t>
      </w:r>
      <w:proofErr w:type="gramEnd"/>
      <w:r w:rsidR="00571194" w:rsidRPr="00C064E3">
        <w:t xml:space="preserve"> I bodu 120, pokud jde o navrhovaný § 30, odstavec 1 zní:„</w:t>
      </w:r>
    </w:p>
    <w:p w:rsidR="00571194" w:rsidRPr="00571194" w:rsidRDefault="00571194" w:rsidP="00571194">
      <w:pPr>
        <w:autoSpaceDE w:val="0"/>
        <w:autoSpaceDN w:val="0"/>
        <w:adjustRightInd w:val="0"/>
        <w:ind w:firstLine="426"/>
        <w:jc w:val="both"/>
        <w:rPr>
          <w:rFonts w:cs="Times New Roman"/>
        </w:rPr>
      </w:pPr>
      <w:r w:rsidRPr="00571194">
        <w:rPr>
          <w:rFonts w:cs="Times New Roman"/>
        </w:rPr>
        <w:t xml:space="preserve">(1) Prověření přiměřenosti podpory elektřiny z obnovitelných zdrojů se provádí u zdrojů elektřiny uvedených do provozu v období od 1. ledna 2006 do 31. prosince 2015. Podpora elektřiny je přiměřená, pokud vnitřní výnosové procento investic za dobu trvání práva na podporu elektřiny nepřekročí hodnotu 9,5 %.“. </w:t>
      </w:r>
    </w:p>
    <w:p w:rsidR="00571194" w:rsidRDefault="00571194" w:rsidP="00A504DD"/>
    <w:p w:rsidR="00571194" w:rsidRPr="005C1DAA" w:rsidRDefault="00C064E3" w:rsidP="00C064E3">
      <w:pPr>
        <w:pStyle w:val="Normlnweb"/>
        <w:spacing w:before="0" w:beforeAutospacing="0" w:after="0" w:afterAutospacing="0"/>
      </w:pPr>
      <w:r>
        <w:t xml:space="preserve">2. </w:t>
      </w:r>
      <w:r w:rsidR="00571194" w:rsidRPr="005C1DAA">
        <w:t>V čl. I se za bod</w:t>
      </w:r>
      <w:r w:rsidR="00571194" w:rsidRPr="005C1DAA">
        <w:rPr>
          <w:color w:val="000000"/>
        </w:rPr>
        <w:t xml:space="preserve"> 78 vkládají nové body 79 a 80, které znějí:</w:t>
      </w:r>
    </w:p>
    <w:p w:rsidR="00571194" w:rsidRDefault="00571194" w:rsidP="00571194">
      <w:pPr>
        <w:ind w:left="567" w:hanging="567"/>
        <w:rPr>
          <w:rFonts w:eastAsia="Times New Roman" w:cstheme="minorHAnsi"/>
          <w:lang w:eastAsia="cs-CZ"/>
        </w:rPr>
      </w:pPr>
      <w:r>
        <w:rPr>
          <w:rFonts w:eastAsia="Times New Roman" w:cstheme="minorHAnsi"/>
          <w:color w:val="000000"/>
          <w:lang w:eastAsia="cs-CZ"/>
        </w:rPr>
        <w:t>„</w:t>
      </w:r>
      <w:r>
        <w:rPr>
          <w:rFonts w:eastAsia="Times New Roman" w:cstheme="minorHAnsi"/>
          <w:b/>
          <w:bCs/>
          <w:color w:val="000000"/>
          <w:lang w:eastAsia="cs-CZ"/>
        </w:rPr>
        <w:t>79.</w:t>
      </w:r>
      <w:r>
        <w:rPr>
          <w:rFonts w:eastAsia="Times New Roman" w:cstheme="minorHAnsi"/>
          <w:b/>
          <w:bCs/>
          <w:color w:val="000000"/>
          <w:lang w:eastAsia="cs-CZ"/>
        </w:rPr>
        <w:tab/>
      </w:r>
      <w:r>
        <w:rPr>
          <w:rFonts w:eastAsia="Times New Roman" w:cstheme="minorHAnsi"/>
          <w:color w:val="000000"/>
          <w:lang w:eastAsia="cs-CZ"/>
        </w:rPr>
        <w:t>V § 14 se slova „od 1. ledna 2010 do 31. prosince 2010“ nahrazují slovy „od 1. ledna 2009 do 31. prosince 2010“.</w:t>
      </w:r>
    </w:p>
    <w:p w:rsidR="00571194" w:rsidRDefault="00571194" w:rsidP="00571194">
      <w:pPr>
        <w:rPr>
          <w:rFonts w:eastAsia="Times New Roman" w:cstheme="minorHAnsi"/>
          <w:lang w:eastAsia="cs-CZ"/>
        </w:rPr>
      </w:pPr>
    </w:p>
    <w:p w:rsidR="00571194" w:rsidRDefault="00571194" w:rsidP="00571194">
      <w:pPr>
        <w:tabs>
          <w:tab w:val="left" w:pos="567"/>
        </w:tabs>
        <w:rPr>
          <w:rFonts w:eastAsia="Times New Roman" w:cstheme="minorHAnsi"/>
          <w:lang w:eastAsia="cs-CZ"/>
        </w:rPr>
      </w:pPr>
      <w:r>
        <w:rPr>
          <w:rFonts w:eastAsia="Times New Roman" w:cstheme="minorHAnsi"/>
          <w:b/>
          <w:bCs/>
          <w:color w:val="000000"/>
          <w:lang w:eastAsia="cs-CZ"/>
        </w:rPr>
        <w:t>80.</w:t>
      </w:r>
      <w:r>
        <w:rPr>
          <w:rFonts w:eastAsia="Times New Roman" w:cstheme="minorHAnsi"/>
          <w:b/>
          <w:bCs/>
          <w:color w:val="000000"/>
          <w:lang w:eastAsia="cs-CZ"/>
        </w:rPr>
        <w:tab/>
      </w:r>
      <w:r>
        <w:rPr>
          <w:rFonts w:eastAsia="Times New Roman" w:cstheme="minorHAnsi"/>
          <w:color w:val="000000"/>
          <w:lang w:eastAsia="cs-CZ"/>
        </w:rPr>
        <w:t>§ 18 včetně nadpisu zní:</w:t>
      </w:r>
    </w:p>
    <w:p w:rsidR="00571194" w:rsidRDefault="00571194" w:rsidP="00571194">
      <w:pPr>
        <w:jc w:val="center"/>
        <w:rPr>
          <w:rFonts w:eastAsia="Times New Roman" w:cstheme="minorHAnsi"/>
          <w:lang w:eastAsia="cs-CZ"/>
        </w:rPr>
      </w:pPr>
      <w:r>
        <w:rPr>
          <w:rFonts w:eastAsia="Times New Roman" w:cstheme="minorHAnsi"/>
          <w:color w:val="000000"/>
          <w:lang w:eastAsia="cs-CZ"/>
        </w:rPr>
        <w:t>„§ 18</w:t>
      </w:r>
    </w:p>
    <w:p w:rsidR="00571194" w:rsidRDefault="00571194" w:rsidP="00571194">
      <w:pPr>
        <w:jc w:val="center"/>
        <w:rPr>
          <w:rFonts w:eastAsia="Times New Roman" w:cstheme="minorHAnsi"/>
          <w:b/>
          <w:bCs/>
          <w:color w:val="000000"/>
          <w:lang w:eastAsia="cs-CZ"/>
        </w:rPr>
      </w:pPr>
      <w:r>
        <w:rPr>
          <w:rFonts w:eastAsia="Times New Roman" w:cstheme="minorHAnsi"/>
          <w:b/>
          <w:bCs/>
          <w:color w:val="000000"/>
          <w:lang w:eastAsia="cs-CZ"/>
        </w:rPr>
        <w:t>Sazba odvodu</w:t>
      </w:r>
    </w:p>
    <w:p w:rsidR="005C1DAA" w:rsidRDefault="005C1DAA" w:rsidP="00571194">
      <w:pPr>
        <w:jc w:val="center"/>
        <w:rPr>
          <w:rFonts w:eastAsia="Times New Roman" w:cstheme="minorHAnsi"/>
          <w:lang w:eastAsia="cs-CZ"/>
        </w:rPr>
      </w:pPr>
    </w:p>
    <w:p w:rsidR="00571194" w:rsidRDefault="00571194" w:rsidP="00571194">
      <w:pPr>
        <w:ind w:firstLine="425"/>
        <w:jc w:val="both"/>
        <w:rPr>
          <w:rFonts w:eastAsia="Times New Roman" w:cstheme="minorHAnsi"/>
          <w:lang w:eastAsia="cs-CZ"/>
        </w:rPr>
      </w:pPr>
      <w:r>
        <w:rPr>
          <w:rFonts w:eastAsia="Times New Roman" w:cstheme="minorHAnsi"/>
          <w:color w:val="000000"/>
          <w:lang w:eastAsia="cs-CZ"/>
        </w:rPr>
        <w:t>(1) Sazba odvodu ze základu odvodu činí v případě výroby elektřiny v zařízení uvedeném do provozu v období od 1. ledna 2009 do 31. prosince 2009 v případě hrazení formou</w:t>
      </w:r>
    </w:p>
    <w:p w:rsidR="00571194" w:rsidRDefault="00571194" w:rsidP="006B77FB">
      <w:pPr>
        <w:widowControl/>
        <w:numPr>
          <w:ilvl w:val="0"/>
          <w:numId w:val="22"/>
        </w:numPr>
        <w:suppressAutoHyphens w:val="0"/>
        <w:ind w:left="709" w:hanging="425"/>
        <w:jc w:val="both"/>
        <w:textAlignment w:val="baseline"/>
        <w:rPr>
          <w:rFonts w:eastAsia="Times New Roman" w:cstheme="minorHAnsi"/>
          <w:color w:val="000000"/>
          <w:lang w:eastAsia="cs-CZ"/>
        </w:rPr>
      </w:pPr>
      <w:r>
        <w:rPr>
          <w:rFonts w:eastAsia="Times New Roman" w:cstheme="minorHAnsi"/>
          <w:color w:val="000000"/>
          <w:lang w:eastAsia="cs-CZ"/>
        </w:rPr>
        <w:t>výkupní ceny 10 %,</w:t>
      </w:r>
    </w:p>
    <w:p w:rsidR="00571194" w:rsidRDefault="00571194" w:rsidP="006B77FB">
      <w:pPr>
        <w:widowControl/>
        <w:numPr>
          <w:ilvl w:val="0"/>
          <w:numId w:val="22"/>
        </w:numPr>
        <w:suppressAutoHyphens w:val="0"/>
        <w:ind w:left="709" w:hanging="425"/>
        <w:jc w:val="both"/>
        <w:textAlignment w:val="baseline"/>
        <w:rPr>
          <w:rFonts w:eastAsia="Times New Roman" w:cstheme="minorHAnsi"/>
          <w:color w:val="000000"/>
          <w:lang w:eastAsia="cs-CZ"/>
        </w:rPr>
      </w:pPr>
      <w:r>
        <w:rPr>
          <w:rFonts w:eastAsia="Times New Roman" w:cstheme="minorHAnsi"/>
          <w:color w:val="000000"/>
          <w:lang w:eastAsia="cs-CZ"/>
        </w:rPr>
        <w:t>zeleného bonusu na elektřinu 11 %.</w:t>
      </w:r>
    </w:p>
    <w:p w:rsidR="00571194" w:rsidRDefault="00571194" w:rsidP="006B77FB">
      <w:pPr>
        <w:widowControl/>
        <w:numPr>
          <w:ilvl w:val="0"/>
          <w:numId w:val="22"/>
        </w:numPr>
        <w:suppressAutoHyphens w:val="0"/>
        <w:ind w:left="709" w:hanging="425"/>
        <w:jc w:val="both"/>
        <w:textAlignment w:val="baseline"/>
        <w:rPr>
          <w:rFonts w:eastAsia="Times New Roman" w:cstheme="minorHAnsi"/>
          <w:color w:val="000000"/>
          <w:lang w:eastAsia="cs-CZ"/>
        </w:rPr>
      </w:pPr>
    </w:p>
    <w:p w:rsidR="00571194" w:rsidRDefault="00571194" w:rsidP="00571194">
      <w:pPr>
        <w:ind w:firstLine="425"/>
        <w:jc w:val="both"/>
        <w:rPr>
          <w:rFonts w:eastAsia="Times New Roman" w:cstheme="minorHAnsi"/>
          <w:lang w:eastAsia="cs-CZ"/>
        </w:rPr>
      </w:pPr>
      <w:r>
        <w:rPr>
          <w:rFonts w:eastAsia="Times New Roman" w:cstheme="minorHAnsi"/>
          <w:color w:val="000000"/>
          <w:lang w:eastAsia="cs-CZ"/>
        </w:rPr>
        <w:t>(2) Sazba odvodu ze základu odvodu činí v případě výroby elektřiny v zařízení uvedeném do provozu v období od 1. ledna 2010 do 31. prosince 2010 v případě hrazení formou</w:t>
      </w:r>
    </w:p>
    <w:p w:rsidR="00571194" w:rsidRDefault="00571194" w:rsidP="006B77FB">
      <w:pPr>
        <w:widowControl/>
        <w:numPr>
          <w:ilvl w:val="0"/>
          <w:numId w:val="23"/>
        </w:numPr>
        <w:suppressAutoHyphens w:val="0"/>
        <w:ind w:left="709" w:hanging="425"/>
        <w:jc w:val="both"/>
        <w:textAlignment w:val="baseline"/>
        <w:rPr>
          <w:rFonts w:eastAsia="Times New Roman" w:cstheme="minorHAnsi"/>
          <w:color w:val="000000"/>
          <w:lang w:eastAsia="cs-CZ"/>
        </w:rPr>
      </w:pPr>
      <w:r>
        <w:rPr>
          <w:rFonts w:eastAsia="Times New Roman" w:cstheme="minorHAnsi"/>
          <w:color w:val="000000"/>
          <w:lang w:eastAsia="cs-CZ"/>
        </w:rPr>
        <w:t>výkupní ceny 20 %,</w:t>
      </w:r>
    </w:p>
    <w:p w:rsidR="00571194" w:rsidRDefault="00571194" w:rsidP="006B77FB">
      <w:pPr>
        <w:widowControl/>
        <w:numPr>
          <w:ilvl w:val="0"/>
          <w:numId w:val="23"/>
        </w:numPr>
        <w:suppressAutoHyphens w:val="0"/>
        <w:ind w:left="709" w:hanging="425"/>
        <w:jc w:val="both"/>
        <w:textAlignment w:val="baseline"/>
        <w:rPr>
          <w:rFonts w:eastAsia="Times New Roman" w:cstheme="minorHAnsi"/>
          <w:color w:val="000000"/>
          <w:lang w:eastAsia="cs-CZ"/>
        </w:rPr>
      </w:pPr>
      <w:r>
        <w:rPr>
          <w:rFonts w:eastAsia="Times New Roman" w:cstheme="minorHAnsi"/>
          <w:color w:val="000000"/>
          <w:lang w:eastAsia="cs-CZ"/>
        </w:rPr>
        <w:t>zeleného bonusu na elektřinu 21 %.”.</w:t>
      </w:r>
    </w:p>
    <w:p w:rsidR="00571194" w:rsidRDefault="00571194" w:rsidP="00571194">
      <w:pPr>
        <w:jc w:val="both"/>
        <w:rPr>
          <w:rFonts w:eastAsia="Times New Roman" w:cstheme="minorHAnsi"/>
          <w:lang w:eastAsia="cs-CZ"/>
        </w:rPr>
      </w:pPr>
      <w:r>
        <w:rPr>
          <w:rFonts w:eastAsia="Times New Roman" w:cstheme="minorHAnsi"/>
          <w:color w:val="000000"/>
          <w:lang w:eastAsia="cs-CZ"/>
        </w:rPr>
        <w:t xml:space="preserve">Dosavadní body 79 až 151 se označují jako 81 až 153. </w:t>
      </w:r>
    </w:p>
    <w:p w:rsidR="00571194" w:rsidRDefault="00571194" w:rsidP="00A504DD"/>
    <w:p w:rsidR="00571194" w:rsidRDefault="00571194" w:rsidP="00A504DD"/>
    <w:p w:rsidR="00571194" w:rsidRPr="00571194" w:rsidRDefault="00C064E3" w:rsidP="00A504DD">
      <w:pPr>
        <w:rPr>
          <w:b/>
        </w:rPr>
      </w:pPr>
      <w:proofErr w:type="gramStart"/>
      <w:r>
        <w:rPr>
          <w:b/>
        </w:rPr>
        <w:t xml:space="preserve">H.4. </w:t>
      </w:r>
      <w:r w:rsidR="00571194" w:rsidRPr="00571194">
        <w:rPr>
          <w:b/>
        </w:rPr>
        <w:t>SD</w:t>
      </w:r>
      <w:proofErr w:type="gramEnd"/>
      <w:r w:rsidR="00571194" w:rsidRPr="00571194">
        <w:rPr>
          <w:b/>
        </w:rPr>
        <w:t xml:space="preserve"> 8481</w:t>
      </w:r>
    </w:p>
    <w:p w:rsidR="008B430D" w:rsidRPr="008B430D" w:rsidRDefault="00C064E3" w:rsidP="00C064E3">
      <w:pPr>
        <w:widowControl/>
        <w:jc w:val="both"/>
        <w:rPr>
          <w:rFonts w:cs="Times New Roman"/>
        </w:rPr>
      </w:pPr>
      <w:r>
        <w:rPr>
          <w:rFonts w:cs="Times New Roman"/>
        </w:rPr>
        <w:t xml:space="preserve">1. </w:t>
      </w:r>
      <w:r w:rsidR="008B430D" w:rsidRPr="008B430D">
        <w:rPr>
          <w:rFonts w:cs="Times New Roman"/>
        </w:rPr>
        <w:t>Za bod 11 pozměňovacího návrhu dle sněmovního tisku 870/5 usnesení hospodářského výboru č. 380 ze dne 31. března 2021 k vládnímu návrhu zákona, kterým se mění zákon č. 165/2012 Sb., o podporovaných zdrojích energie a o změně některých zákonů, ve znění pozdějších předpisů, a zákon č. 458/2000 Sb., o podmínkách podnikání a o výkonu státní správy v energetických odvětvích a o změně některých zákonů (energetický zákon), ve znění pozdějších předpisů (tisk 870), kterým se stanoví účinnost zákona, se vkládá nový bod 12, který zní:</w:t>
      </w:r>
    </w:p>
    <w:p w:rsidR="008B430D" w:rsidRPr="008B430D" w:rsidRDefault="008B430D" w:rsidP="008B430D">
      <w:pPr>
        <w:jc w:val="both"/>
        <w:rPr>
          <w:rFonts w:cs="Times New Roman"/>
        </w:rPr>
      </w:pPr>
    </w:p>
    <w:p w:rsidR="008B430D" w:rsidRPr="008B430D" w:rsidRDefault="008B430D" w:rsidP="008B430D">
      <w:pPr>
        <w:jc w:val="both"/>
        <w:rPr>
          <w:rFonts w:cs="Times New Roman"/>
        </w:rPr>
      </w:pPr>
      <w:r w:rsidRPr="008B430D">
        <w:rPr>
          <w:rFonts w:cs="Times New Roman"/>
        </w:rPr>
        <w:t>„12. V části první čl. I novelizační bod 22 zní:</w:t>
      </w:r>
    </w:p>
    <w:p w:rsidR="008B430D" w:rsidRPr="008B430D" w:rsidRDefault="008B430D" w:rsidP="008B430D">
      <w:pPr>
        <w:pStyle w:val="Odstavecseseznamem"/>
        <w:widowControl w:val="0"/>
        <w:spacing w:after="0" w:line="240" w:lineRule="auto"/>
        <w:contextualSpacing w:val="0"/>
        <w:jc w:val="both"/>
        <w:rPr>
          <w:rFonts w:ascii="Times New Roman" w:hAnsi="Times New Roman"/>
          <w:sz w:val="24"/>
          <w:szCs w:val="24"/>
        </w:rPr>
      </w:pPr>
    </w:p>
    <w:p w:rsidR="008B430D" w:rsidRPr="008B430D" w:rsidRDefault="008B430D" w:rsidP="008B430D">
      <w:pPr>
        <w:pStyle w:val="Odstavecseseznamem"/>
        <w:widowControl w:val="0"/>
        <w:spacing w:after="0" w:line="240" w:lineRule="auto"/>
        <w:ind w:left="0"/>
        <w:contextualSpacing w:val="0"/>
        <w:jc w:val="both"/>
        <w:rPr>
          <w:rFonts w:ascii="Times New Roman" w:hAnsi="Times New Roman"/>
          <w:sz w:val="24"/>
          <w:szCs w:val="24"/>
        </w:rPr>
      </w:pPr>
      <w:r w:rsidRPr="008B430D">
        <w:rPr>
          <w:rFonts w:ascii="Times New Roman" w:hAnsi="Times New Roman"/>
          <w:sz w:val="24"/>
          <w:szCs w:val="24"/>
        </w:rPr>
        <w:t>„V § 4 odst. 4 písmeno c) a písmeno e) znějí:</w:t>
      </w:r>
    </w:p>
    <w:p w:rsidR="008B430D" w:rsidRPr="008B430D" w:rsidRDefault="008B430D" w:rsidP="008B430D">
      <w:pPr>
        <w:pStyle w:val="Odstavecseseznamem"/>
        <w:widowControl w:val="0"/>
        <w:spacing w:after="0" w:line="240" w:lineRule="auto"/>
        <w:ind w:left="0"/>
        <w:contextualSpacing w:val="0"/>
        <w:jc w:val="both"/>
        <w:rPr>
          <w:rFonts w:ascii="Times New Roman" w:hAnsi="Times New Roman"/>
          <w:sz w:val="24"/>
          <w:szCs w:val="24"/>
        </w:rPr>
      </w:pPr>
    </w:p>
    <w:p w:rsidR="008B430D" w:rsidRPr="008B430D" w:rsidRDefault="008B430D" w:rsidP="008B430D">
      <w:pPr>
        <w:jc w:val="both"/>
        <w:rPr>
          <w:rFonts w:cs="Times New Roman"/>
        </w:rPr>
      </w:pPr>
      <w:r w:rsidRPr="008B430D">
        <w:rPr>
          <w:rFonts w:cs="Times New Roman"/>
        </w:rPr>
        <w:t xml:space="preserve">„c) z </w:t>
      </w:r>
      <w:r w:rsidRPr="008B430D">
        <w:rPr>
          <w:rFonts w:cs="Times New Roman"/>
          <w:bCs/>
        </w:rPr>
        <w:t xml:space="preserve">pevných paliv </w:t>
      </w:r>
      <w:r w:rsidRPr="008B430D">
        <w:rPr>
          <w:rFonts w:cs="Times New Roman"/>
        </w:rPr>
        <w:t>z biomasy ve</w:t>
      </w:r>
      <w:r w:rsidRPr="008B430D">
        <w:rPr>
          <w:rFonts w:cs="Times New Roman"/>
          <w:bCs/>
        </w:rPr>
        <w:t xml:space="preserve"> výrobně elektřiny s celkovým jmenovitým tepelným příkonem nad 20 MW</w:t>
      </w:r>
      <w:r w:rsidRPr="008B430D">
        <w:rPr>
          <w:rFonts w:cs="Times New Roman"/>
        </w:rPr>
        <w:t xml:space="preserve"> nebo z plynných </w:t>
      </w:r>
      <w:r w:rsidRPr="008B430D">
        <w:rPr>
          <w:rFonts w:cs="Times New Roman"/>
          <w:bCs/>
        </w:rPr>
        <w:t xml:space="preserve">paliv </w:t>
      </w:r>
      <w:r w:rsidRPr="008B430D">
        <w:rPr>
          <w:rFonts w:cs="Times New Roman"/>
        </w:rPr>
        <w:t>z biomasy ve</w:t>
      </w:r>
      <w:r w:rsidRPr="008B430D">
        <w:rPr>
          <w:rFonts w:cs="Times New Roman"/>
          <w:bCs/>
        </w:rPr>
        <w:t xml:space="preserve"> výrobně elektřiny s celkovým jmenovitým tepelným příkonem nad 2 MW </w:t>
      </w:r>
      <w:r w:rsidRPr="008B430D">
        <w:rPr>
          <w:rFonts w:cs="Times New Roman"/>
        </w:rPr>
        <w:t>se podpora elektřiny z obnovitelných zdrojů vztahuje pouze na elektřinu vyrobenou z paliv z biomasy splňujících kritéria udržitelnosti pro paliva z biomasy a úspory emisí skleníkových plynů podle prováděcího právního předpisu; paliva z biomasy vyrobená z odpadů a zbytků jiných než zbytků ze zemědělství, akvakultury, rybolovu a lesnictví musí splňovat pouze kritéria úspor emisí skleníkových plynů vyjma elektřiny vyrobené z tuhého komunálního odpadu, který nepodléhá ani kritériím úspor emisí skleníkových plynů,</w:t>
      </w:r>
    </w:p>
    <w:p w:rsidR="008B430D" w:rsidRPr="008B430D" w:rsidRDefault="008B430D" w:rsidP="008B430D">
      <w:pPr>
        <w:jc w:val="both"/>
        <w:rPr>
          <w:rFonts w:cs="Times New Roman"/>
        </w:rPr>
      </w:pPr>
      <w:r w:rsidRPr="008B430D">
        <w:rPr>
          <w:rFonts w:cs="Times New Roman"/>
        </w:rPr>
        <w:t xml:space="preserve">e) z </w:t>
      </w:r>
      <w:proofErr w:type="spellStart"/>
      <w:r w:rsidRPr="008B430D">
        <w:rPr>
          <w:rFonts w:cs="Times New Roman"/>
        </w:rPr>
        <w:t>biokapalin</w:t>
      </w:r>
      <w:proofErr w:type="spellEnd"/>
      <w:r w:rsidRPr="008B430D">
        <w:rPr>
          <w:rFonts w:cs="Times New Roman"/>
        </w:rPr>
        <w:t xml:space="preserve"> se podpora elektřiny z obnovitelných zdrojů vztahuje pouze na elektřinu vyrobenou z </w:t>
      </w:r>
      <w:proofErr w:type="spellStart"/>
      <w:r w:rsidRPr="008B430D">
        <w:rPr>
          <w:rFonts w:cs="Times New Roman"/>
        </w:rPr>
        <w:t>biokapalin</w:t>
      </w:r>
      <w:proofErr w:type="spellEnd"/>
      <w:r w:rsidRPr="008B430D">
        <w:rPr>
          <w:rFonts w:cs="Times New Roman"/>
        </w:rPr>
        <w:t xml:space="preserve">, které splňují kritéria udržitelnosti a úspory emisí skleníkových plynů stanovená prováděcím právním předpisem; </w:t>
      </w:r>
      <w:proofErr w:type="spellStart"/>
      <w:r w:rsidRPr="008B430D">
        <w:rPr>
          <w:rFonts w:cs="Times New Roman"/>
        </w:rPr>
        <w:t>biokapaliny</w:t>
      </w:r>
      <w:proofErr w:type="spellEnd"/>
      <w:r w:rsidRPr="008B430D">
        <w:rPr>
          <w:rFonts w:cs="Times New Roman"/>
        </w:rPr>
        <w:t xml:space="preserve"> vyrobené z odpadů a zbytků jiných než zbytků ze zemědělství, akvakultury, rybolovu a lesnictví musí splňovat pouze kritéria úspor emisí skleníkových plynů vyjma elektřiny vyrobené z tuhého komunálního odpadu, který nepodléhá ani kritériím úspor emisí skleníkových plynů.““</w:t>
      </w:r>
    </w:p>
    <w:p w:rsidR="008B430D" w:rsidRDefault="008B430D" w:rsidP="008B430D">
      <w:pPr>
        <w:jc w:val="both"/>
        <w:rPr>
          <w:rFonts w:cs="Times New Roman"/>
        </w:rPr>
      </w:pPr>
      <w:r w:rsidRPr="008B430D">
        <w:rPr>
          <w:rFonts w:cs="Times New Roman"/>
        </w:rPr>
        <w:t>Následující body se přečíslují.</w:t>
      </w:r>
    </w:p>
    <w:p w:rsidR="008B430D" w:rsidRPr="008B430D" w:rsidRDefault="008B430D" w:rsidP="008B430D">
      <w:pPr>
        <w:jc w:val="both"/>
        <w:rPr>
          <w:rFonts w:cs="Times New Roman"/>
        </w:rPr>
      </w:pPr>
    </w:p>
    <w:p w:rsidR="008B430D" w:rsidRPr="008B430D" w:rsidRDefault="00C064E3" w:rsidP="00C064E3">
      <w:pPr>
        <w:widowControl/>
        <w:jc w:val="both"/>
        <w:rPr>
          <w:rFonts w:cs="Times New Roman"/>
        </w:rPr>
      </w:pPr>
      <w:r>
        <w:rPr>
          <w:rFonts w:cs="Times New Roman"/>
        </w:rPr>
        <w:t xml:space="preserve">2. </w:t>
      </w:r>
      <w:r w:rsidR="008B430D" w:rsidRPr="008B430D">
        <w:rPr>
          <w:rFonts w:cs="Times New Roman"/>
        </w:rPr>
        <w:t>Za bod 21 pozměňovacího návrhu dle sněmovního tisku 870/5 usnesení hospodářského výboru č. 380 ze dne 31. března 2021 k vládnímu návrhu zákona, kterým se mění zákon č. 165/2012 Sb., o podporovaných zdrojích energie a o změně některých zákonů, ve znění pozdějších předpisů, a zákon č. 458/2000 Sb., o podmínkách podnikání a o výkonu státní správy v energetických odvětvích a o změně některých zákonů (energetický zákon), ve znění pozdějších předpisů (tisk 870), kterým se stanoví účinnost zákona, se vkládá nový bod 22, který zní:</w:t>
      </w:r>
    </w:p>
    <w:p w:rsidR="008B430D" w:rsidRPr="008B430D" w:rsidRDefault="008B430D" w:rsidP="008B430D">
      <w:pPr>
        <w:jc w:val="both"/>
        <w:rPr>
          <w:rFonts w:cs="Times New Roman"/>
        </w:rPr>
      </w:pPr>
    </w:p>
    <w:p w:rsidR="008B430D" w:rsidRPr="008B430D" w:rsidRDefault="008B430D" w:rsidP="008B430D">
      <w:pPr>
        <w:jc w:val="both"/>
        <w:rPr>
          <w:rFonts w:cs="Times New Roman"/>
        </w:rPr>
      </w:pPr>
      <w:r w:rsidRPr="008B430D">
        <w:rPr>
          <w:rFonts w:cs="Times New Roman"/>
        </w:rPr>
        <w:t>„22. V části první čl. I v novelizačním bodě 83 v § 24 odstavec 3 zní:</w:t>
      </w:r>
    </w:p>
    <w:p w:rsidR="008B430D" w:rsidRPr="008B430D" w:rsidRDefault="008B430D" w:rsidP="008B430D">
      <w:pPr>
        <w:pStyle w:val="Odstavecseseznamem"/>
        <w:widowControl w:val="0"/>
        <w:spacing w:after="0" w:line="240" w:lineRule="auto"/>
        <w:contextualSpacing w:val="0"/>
        <w:jc w:val="both"/>
        <w:rPr>
          <w:rFonts w:ascii="Times New Roman" w:hAnsi="Times New Roman"/>
          <w:sz w:val="24"/>
          <w:szCs w:val="24"/>
        </w:rPr>
      </w:pPr>
    </w:p>
    <w:p w:rsidR="008B430D" w:rsidRPr="008B430D" w:rsidRDefault="008B430D" w:rsidP="008B430D">
      <w:pPr>
        <w:jc w:val="both"/>
        <w:rPr>
          <w:rFonts w:cs="Times New Roman"/>
        </w:rPr>
      </w:pPr>
      <w:r w:rsidRPr="008B430D">
        <w:rPr>
          <w:rFonts w:cs="Times New Roman"/>
        </w:rPr>
        <w:t>„(3) Provozní podpora tepla se vztahuje na teplo vyrobené ve výrobně tepla</w:t>
      </w:r>
    </w:p>
    <w:p w:rsidR="008B430D" w:rsidRPr="008B430D" w:rsidRDefault="008B430D" w:rsidP="008B430D">
      <w:pPr>
        <w:jc w:val="both"/>
        <w:rPr>
          <w:rFonts w:cs="Times New Roman"/>
        </w:rPr>
      </w:pPr>
      <w:r w:rsidRPr="008B430D">
        <w:rPr>
          <w:rFonts w:cs="Times New Roman"/>
        </w:rPr>
        <w:t>a) splňující minimální účinnost energie stanovenou prováděcím právním předpisem, s výjimkou výroby tepla využívající geotermální energií,</w:t>
      </w:r>
    </w:p>
    <w:p w:rsidR="008B430D" w:rsidRPr="008B430D" w:rsidRDefault="008B430D" w:rsidP="008B430D">
      <w:pPr>
        <w:jc w:val="both"/>
        <w:rPr>
          <w:rFonts w:cs="Times New Roman"/>
        </w:rPr>
      </w:pPr>
      <w:r w:rsidRPr="008B430D">
        <w:rPr>
          <w:rFonts w:cs="Times New Roman"/>
        </w:rPr>
        <w:t>b) využívající biomasu nebo bioplyn z podporovaného druhu a parametrů obnovitelných zdrojů podle prováděcího právního předpisu,</w:t>
      </w:r>
    </w:p>
    <w:p w:rsidR="008B430D" w:rsidRPr="008B430D" w:rsidRDefault="008B430D" w:rsidP="008B430D">
      <w:pPr>
        <w:jc w:val="both"/>
        <w:rPr>
          <w:rFonts w:cs="Times New Roman"/>
        </w:rPr>
      </w:pPr>
      <w:r w:rsidRPr="008B430D">
        <w:rPr>
          <w:rFonts w:cs="Times New Roman"/>
        </w:rPr>
        <w:t xml:space="preserve">c) </w:t>
      </w:r>
      <w:r w:rsidRPr="008B430D">
        <w:rPr>
          <w:rFonts w:cs="Times New Roman"/>
          <w:bCs/>
        </w:rPr>
        <w:t>s celkovým jmenovitým tepelným příkonem nad 20 MW při výrobě tepla z pevných paliv z biomasy</w:t>
      </w:r>
      <w:r w:rsidRPr="008B430D">
        <w:rPr>
          <w:rFonts w:cs="Times New Roman"/>
        </w:rPr>
        <w:t xml:space="preserve"> nebo </w:t>
      </w:r>
      <w:r w:rsidRPr="008B430D">
        <w:rPr>
          <w:rFonts w:cs="Times New Roman"/>
          <w:bCs/>
        </w:rPr>
        <w:t xml:space="preserve">s celkovým jmenovitým tepelným příkonem nad 2 MW z biomasy při výrobě tepla z plynných paliv z biomasy, pokud paliva z biomasy </w:t>
      </w:r>
      <w:r w:rsidRPr="008B430D">
        <w:rPr>
          <w:rFonts w:cs="Times New Roman"/>
        </w:rPr>
        <w:t>splňují kritéria udržitelnosti pro paliva z biomasy a úspory emisí skleníkových plynů podle prováděcího právního předpisu; paliva z biomasy vyrobená z odpadů a zbytků jiných než zbytků ze zemědělství, akvakultury, rybolovu a lesnictví musí splňovat pouze kritéria úspor emisí skleníkových plynů vyjma tepla vyrobeného z tuhého komunálního odpadu, který nepodléhá ani kritériím úspor emisí skleníkových plynů,</w:t>
      </w:r>
    </w:p>
    <w:p w:rsidR="008B430D" w:rsidRPr="008B430D" w:rsidRDefault="008B430D" w:rsidP="008B430D">
      <w:pPr>
        <w:jc w:val="both"/>
        <w:rPr>
          <w:rFonts w:cs="Times New Roman"/>
        </w:rPr>
      </w:pPr>
      <w:r w:rsidRPr="008B430D">
        <w:rPr>
          <w:rFonts w:cs="Times New Roman"/>
        </w:rPr>
        <w:t xml:space="preserve">d) z </w:t>
      </w:r>
      <w:proofErr w:type="spellStart"/>
      <w:r w:rsidRPr="008B430D">
        <w:rPr>
          <w:rFonts w:cs="Times New Roman"/>
        </w:rPr>
        <w:t>biokapalin</w:t>
      </w:r>
      <w:proofErr w:type="spellEnd"/>
      <w:r w:rsidRPr="008B430D">
        <w:rPr>
          <w:rFonts w:cs="Times New Roman"/>
        </w:rPr>
        <w:t xml:space="preserve">, které splňují kritéria udržitelnosti a úspory emisí skleníkových plynů stanovená prováděcím právním předpisem; </w:t>
      </w:r>
      <w:proofErr w:type="spellStart"/>
      <w:r w:rsidRPr="008B430D">
        <w:rPr>
          <w:rFonts w:cs="Times New Roman"/>
        </w:rPr>
        <w:t>biokapaliny</w:t>
      </w:r>
      <w:proofErr w:type="spellEnd"/>
      <w:r w:rsidRPr="008B430D">
        <w:rPr>
          <w:rFonts w:cs="Times New Roman"/>
        </w:rPr>
        <w:t xml:space="preserve"> vyrobené z odpadů a zbytků jiných než zbytků ze zemědělství, akvakultury, rybolovu a lesnictví musí splňovat pouze kritéria úspor emisí skleníkových plynů vyjma tepla vyrobeného z tuhého komunálního odpadu, který nepodléhá ani kritériím úspor emisí skleníkových plynů.““</w:t>
      </w:r>
    </w:p>
    <w:p w:rsidR="008B430D" w:rsidRDefault="008B430D" w:rsidP="008B430D">
      <w:pPr>
        <w:jc w:val="both"/>
        <w:rPr>
          <w:rFonts w:cs="Times New Roman"/>
        </w:rPr>
      </w:pPr>
      <w:r w:rsidRPr="008B430D">
        <w:rPr>
          <w:rFonts w:cs="Times New Roman"/>
        </w:rPr>
        <w:t>Následující body se přečíslují.</w:t>
      </w:r>
    </w:p>
    <w:p w:rsidR="008B430D" w:rsidRPr="008B430D" w:rsidRDefault="008B430D" w:rsidP="008B430D">
      <w:pPr>
        <w:jc w:val="both"/>
        <w:rPr>
          <w:rFonts w:cs="Times New Roman"/>
        </w:rPr>
      </w:pPr>
    </w:p>
    <w:p w:rsidR="008B430D" w:rsidRPr="008B430D" w:rsidRDefault="00C064E3" w:rsidP="00C064E3">
      <w:pPr>
        <w:widowControl/>
        <w:jc w:val="both"/>
        <w:rPr>
          <w:rFonts w:cs="Times New Roman"/>
        </w:rPr>
      </w:pPr>
      <w:r>
        <w:rPr>
          <w:rFonts w:cs="Times New Roman"/>
        </w:rPr>
        <w:t xml:space="preserve">3. </w:t>
      </w:r>
      <w:r w:rsidR="008B430D" w:rsidRPr="008B430D">
        <w:rPr>
          <w:rFonts w:cs="Times New Roman"/>
        </w:rPr>
        <w:t>Za bod 26 pozměňovacího návrhu dle sněmovního tisku 870/5 usnesení hospodářského výboru č. 380 ze dne 31. března 2021 k vládnímu návrhu zákona, kterým se mění zákon č. 165/2012 Sb., o podporovaných zdrojích energie a o změně některých zákonů, ve znění pozdějších předpisů, a zákon č. 458/2000 Sb., o podmínkách podnikání a o výkonu státní správy v energetických odvětvích a o změně některých zákonů (energetický zákon), ve znění pozdějších předpisů (tisk 870), kterým se stanoví účinnost zákona, se vkládá nový bod 27, který zní:</w:t>
      </w:r>
    </w:p>
    <w:p w:rsidR="008B430D" w:rsidRPr="008B430D" w:rsidRDefault="008B430D" w:rsidP="008B430D">
      <w:pPr>
        <w:jc w:val="both"/>
        <w:rPr>
          <w:rFonts w:cs="Times New Roman"/>
        </w:rPr>
      </w:pPr>
    </w:p>
    <w:p w:rsidR="008B430D" w:rsidRPr="008B430D" w:rsidRDefault="008B430D" w:rsidP="008B430D">
      <w:pPr>
        <w:jc w:val="both"/>
        <w:rPr>
          <w:rFonts w:cs="Times New Roman"/>
        </w:rPr>
      </w:pPr>
      <w:r w:rsidRPr="008B430D">
        <w:rPr>
          <w:rFonts w:cs="Times New Roman"/>
        </w:rPr>
        <w:t>„27. V části první čl. I v novelizačním bodě 106 v § 27a odstavec 2 písm. b) zní:</w:t>
      </w:r>
    </w:p>
    <w:p w:rsidR="008B430D" w:rsidRPr="008B430D" w:rsidRDefault="008B430D" w:rsidP="008B430D">
      <w:pPr>
        <w:pStyle w:val="Odstavecseseznamem"/>
        <w:widowControl w:val="0"/>
        <w:spacing w:after="0" w:line="240" w:lineRule="auto"/>
        <w:contextualSpacing w:val="0"/>
        <w:jc w:val="both"/>
        <w:rPr>
          <w:rFonts w:ascii="Times New Roman" w:hAnsi="Times New Roman"/>
          <w:sz w:val="24"/>
          <w:szCs w:val="24"/>
        </w:rPr>
      </w:pPr>
    </w:p>
    <w:p w:rsidR="008B430D" w:rsidRPr="008B430D" w:rsidRDefault="008B430D" w:rsidP="008B430D">
      <w:pPr>
        <w:jc w:val="both"/>
        <w:rPr>
          <w:rFonts w:cs="Times New Roman"/>
        </w:rPr>
      </w:pPr>
      <w:r w:rsidRPr="008B430D">
        <w:rPr>
          <w:rFonts w:cs="Times New Roman"/>
        </w:rPr>
        <w:t>„b) z biomasy splňující kritéria udržitelnosti pro paliva z biomasy a úspory emisí skleníkových plynů podle prováděcího právního předpisu; paliva z biomasy vyrobená z odpadů a zbytků jiných než zbytků ze zemědělství, akvakultury, rybolovu a lesnictví musí splňovat pouze kritéria úspor emisí skleníkových plynů.““</w:t>
      </w:r>
    </w:p>
    <w:p w:rsidR="008B430D" w:rsidRDefault="008B430D" w:rsidP="008B430D">
      <w:pPr>
        <w:jc w:val="both"/>
        <w:rPr>
          <w:rFonts w:cs="Times New Roman"/>
        </w:rPr>
      </w:pPr>
      <w:r w:rsidRPr="008B430D">
        <w:rPr>
          <w:rFonts w:cs="Times New Roman"/>
        </w:rPr>
        <w:t>Následující body se přečíslují.</w:t>
      </w:r>
    </w:p>
    <w:p w:rsidR="008B430D" w:rsidRPr="008B430D" w:rsidRDefault="008B430D" w:rsidP="008B430D">
      <w:pPr>
        <w:jc w:val="both"/>
        <w:rPr>
          <w:rFonts w:cs="Times New Roman"/>
        </w:rPr>
      </w:pPr>
    </w:p>
    <w:p w:rsidR="008B430D" w:rsidRPr="008B430D" w:rsidRDefault="00C064E3" w:rsidP="00C064E3">
      <w:pPr>
        <w:widowControl/>
        <w:jc w:val="both"/>
        <w:rPr>
          <w:rFonts w:cs="Times New Roman"/>
        </w:rPr>
      </w:pPr>
      <w:r>
        <w:rPr>
          <w:rFonts w:cs="Times New Roman"/>
        </w:rPr>
        <w:t xml:space="preserve">4. </w:t>
      </w:r>
      <w:r w:rsidR="008B430D" w:rsidRPr="008B430D">
        <w:rPr>
          <w:rFonts w:cs="Times New Roman"/>
        </w:rPr>
        <w:t>Bod 52 pozměňovacího návrhu dle sněmovního tisku 870/5 usnesení hospodářského výboru č. 380 ze dne 31. března 2021 k vládnímu návrhu zákona, kterým se mění zákon č. 165/2012 Sb., o podporovaných zdrojích energie a o změně některých zákonů, ve znění pozdějších předpisů, a zákon č. 458/2000 Sb., o podmínkách podnikání a o výkonu státní správy v energetických odvětvích a o změně některých zákonů (energetický zákon), ve znění pozdějších předpisů (tisk 870), kterým se stanoví účinnost zákona, se upravuje takto:</w:t>
      </w:r>
    </w:p>
    <w:p w:rsidR="008B430D" w:rsidRPr="008B430D" w:rsidRDefault="008B430D" w:rsidP="008B430D">
      <w:pPr>
        <w:jc w:val="both"/>
        <w:rPr>
          <w:rFonts w:cs="Times New Roman"/>
        </w:rPr>
      </w:pPr>
    </w:p>
    <w:p w:rsidR="008B430D" w:rsidRPr="008B430D" w:rsidRDefault="008B430D" w:rsidP="008B430D">
      <w:pPr>
        <w:pStyle w:val="Textkomente"/>
        <w:spacing w:after="0"/>
        <w:jc w:val="both"/>
        <w:rPr>
          <w:rFonts w:ascii="Times New Roman" w:hAnsi="Times New Roman"/>
          <w:sz w:val="24"/>
          <w:szCs w:val="24"/>
        </w:rPr>
      </w:pPr>
      <w:r w:rsidRPr="008B430D">
        <w:rPr>
          <w:rFonts w:ascii="Times New Roman" w:hAnsi="Times New Roman"/>
          <w:sz w:val="24"/>
          <w:szCs w:val="24"/>
        </w:rPr>
        <w:t>„V Hlavě IX v § 45 v odstavci 6 se text „splnění kritérii udržitelnosti“ nahrazuje textem „splnění kritérií udržitelnosti a úspor emisí skleníkových plynů“, v odstavci 7 se vypouští první věta a v § 45a odstavci 10 se text „po nabytí účinnosti tohoto zákona“ nahrazuje textem „od 1. ledna 2022“. “</w:t>
      </w:r>
    </w:p>
    <w:p w:rsidR="008B430D" w:rsidRPr="008B430D" w:rsidRDefault="008B430D" w:rsidP="008B430D">
      <w:pPr>
        <w:jc w:val="both"/>
        <w:rPr>
          <w:rFonts w:cs="Times New Roman"/>
        </w:rPr>
      </w:pPr>
    </w:p>
    <w:p w:rsidR="008B430D" w:rsidRPr="008B430D" w:rsidRDefault="00C064E3" w:rsidP="00C064E3">
      <w:pPr>
        <w:widowControl/>
        <w:jc w:val="both"/>
        <w:rPr>
          <w:rFonts w:cs="Times New Roman"/>
        </w:rPr>
      </w:pPr>
      <w:r>
        <w:rPr>
          <w:rFonts w:cs="Times New Roman"/>
        </w:rPr>
        <w:t xml:space="preserve">5. </w:t>
      </w:r>
      <w:r w:rsidR="008B430D" w:rsidRPr="008B430D">
        <w:rPr>
          <w:rFonts w:cs="Times New Roman"/>
        </w:rPr>
        <w:t>Bod 53 pozměňovacího návrhu dle sněmovního tisku 870/5 usnesení hospodářského výboru č. 380 ze dne 31. března 2021 k vládnímu návrhu zákona, kterým se mění zákon č. 165/2012 Sb., o podporovaných zdrojích energie a o změně některých zákonů, ve znění pozdějších předpisů, a zákon č. 458/2000 Sb., o podmínkách podnikání a o výkonu státní správy v energetických odvětvích a o změně některých zákonů (energetický zákon), ve znění pozdějších předpisů (tisk 870), kterým se stanoví účinnost zákona, se upravuje takto:</w:t>
      </w:r>
    </w:p>
    <w:p w:rsidR="008B430D" w:rsidRPr="008B430D" w:rsidRDefault="008B430D" w:rsidP="008B430D">
      <w:pPr>
        <w:jc w:val="both"/>
        <w:rPr>
          <w:rFonts w:cs="Times New Roman"/>
        </w:rPr>
      </w:pPr>
    </w:p>
    <w:p w:rsidR="008B430D" w:rsidRDefault="008B430D" w:rsidP="008B430D">
      <w:pPr>
        <w:pStyle w:val="Textkomente"/>
        <w:spacing w:after="0"/>
        <w:jc w:val="both"/>
        <w:rPr>
          <w:rFonts w:ascii="Times New Roman" w:hAnsi="Times New Roman"/>
          <w:sz w:val="24"/>
          <w:szCs w:val="24"/>
        </w:rPr>
      </w:pPr>
      <w:r w:rsidRPr="008B430D">
        <w:rPr>
          <w:rFonts w:ascii="Times New Roman" w:hAnsi="Times New Roman"/>
          <w:sz w:val="24"/>
          <w:szCs w:val="24"/>
        </w:rPr>
        <w:t>„V Hlavě XI v § 47b se v odstavcích 1 až 4 text „dokladem vydaným v souladu s rozhodnutím podle čl. 30 odst. 5 směrnice 2018/2001/EU“ nahrazuje textem „dokladem vydaným v režimu schváleném rozhodnutím podle čl. 30 odst. 4 a 5 směrnice 2018/2001/EU““</w:t>
      </w:r>
    </w:p>
    <w:p w:rsidR="008B430D" w:rsidRPr="008B430D" w:rsidRDefault="008B430D" w:rsidP="008B430D">
      <w:pPr>
        <w:pStyle w:val="Textkomente"/>
        <w:spacing w:after="0"/>
        <w:jc w:val="both"/>
        <w:rPr>
          <w:rFonts w:ascii="Times New Roman" w:hAnsi="Times New Roman"/>
          <w:sz w:val="24"/>
          <w:szCs w:val="24"/>
        </w:rPr>
      </w:pPr>
    </w:p>
    <w:p w:rsidR="008B430D" w:rsidRPr="008B430D" w:rsidRDefault="00C064E3" w:rsidP="00C064E3">
      <w:pPr>
        <w:widowControl/>
        <w:jc w:val="both"/>
        <w:rPr>
          <w:rFonts w:cs="Times New Roman"/>
        </w:rPr>
      </w:pPr>
      <w:r>
        <w:rPr>
          <w:rFonts w:cs="Times New Roman"/>
        </w:rPr>
        <w:t xml:space="preserve">6. </w:t>
      </w:r>
      <w:r w:rsidR="008B430D" w:rsidRPr="008B430D">
        <w:rPr>
          <w:rFonts w:cs="Times New Roman"/>
        </w:rPr>
        <w:t>Za bod 61 pozměňovacího návrhu dle sněmovního tisku 870/5 usnesení hospodářského výboru č. 380 ze dne 31. března 2021 k vládnímu návrhu zákona, kterým se mění zákon č. 165/2012 Sb., o podporovaných zdrojích energie a o změně některých zákonů, ve znění pozdějších předpisů, a zákon č. 458/2000 Sb., o podmínkách podnikání a o výkonu státní správy v energetických odvětvích a o změně některých zákonů (energetický zákon), ve znění pozdějších předpisů (tisk 870), kterým se stanoví účinnost zákona, se vkládá nový bod 62, který zní:</w:t>
      </w:r>
    </w:p>
    <w:p w:rsidR="008B430D" w:rsidRPr="008B430D" w:rsidRDefault="008B430D" w:rsidP="008B430D">
      <w:pPr>
        <w:jc w:val="both"/>
        <w:rPr>
          <w:rFonts w:cs="Times New Roman"/>
        </w:rPr>
      </w:pPr>
    </w:p>
    <w:p w:rsidR="008B430D" w:rsidRPr="008B430D" w:rsidRDefault="008B430D" w:rsidP="008B430D">
      <w:pPr>
        <w:jc w:val="both"/>
        <w:rPr>
          <w:rFonts w:cs="Times New Roman"/>
        </w:rPr>
      </w:pPr>
      <w:r w:rsidRPr="008B430D">
        <w:rPr>
          <w:rFonts w:cs="Times New Roman"/>
        </w:rPr>
        <w:t>„62. V části první čl. I novelizačním bod 136 zní:</w:t>
      </w:r>
    </w:p>
    <w:p w:rsidR="008B430D" w:rsidRPr="008B430D" w:rsidRDefault="008B430D" w:rsidP="008B430D">
      <w:pPr>
        <w:pStyle w:val="Odstavecseseznamem"/>
        <w:widowControl w:val="0"/>
        <w:spacing w:after="0" w:line="240" w:lineRule="auto"/>
        <w:contextualSpacing w:val="0"/>
        <w:jc w:val="both"/>
        <w:rPr>
          <w:rFonts w:ascii="Times New Roman" w:hAnsi="Times New Roman"/>
          <w:sz w:val="24"/>
          <w:szCs w:val="24"/>
        </w:rPr>
      </w:pPr>
    </w:p>
    <w:p w:rsidR="008B430D" w:rsidRPr="008B430D" w:rsidRDefault="008B430D" w:rsidP="008B430D">
      <w:pPr>
        <w:jc w:val="both"/>
        <w:rPr>
          <w:rFonts w:cs="Times New Roman"/>
        </w:rPr>
      </w:pPr>
      <w:r w:rsidRPr="008B430D">
        <w:rPr>
          <w:rFonts w:cs="Times New Roman"/>
        </w:rPr>
        <w:t>„V § 53 odst. 1 písmeno k) zni:</w:t>
      </w:r>
    </w:p>
    <w:p w:rsidR="008B430D" w:rsidRPr="008B430D" w:rsidRDefault="008B430D" w:rsidP="008B430D">
      <w:pPr>
        <w:jc w:val="both"/>
        <w:rPr>
          <w:rFonts w:cs="Times New Roman"/>
        </w:rPr>
      </w:pPr>
      <w:r w:rsidRPr="008B430D">
        <w:rPr>
          <w:rFonts w:cs="Times New Roman"/>
        </w:rPr>
        <w:t xml:space="preserve">„k) kritéria udržitelnosti a úspory emisí skleníkových plynů pro </w:t>
      </w:r>
      <w:proofErr w:type="spellStart"/>
      <w:r w:rsidRPr="008B430D">
        <w:rPr>
          <w:rFonts w:cs="Times New Roman"/>
        </w:rPr>
        <w:t>biokapaliny</w:t>
      </w:r>
      <w:proofErr w:type="spellEnd"/>
      <w:r w:rsidRPr="008B430D">
        <w:rPr>
          <w:rFonts w:cs="Times New Roman"/>
        </w:rPr>
        <w:t xml:space="preserve"> a paliva z biomasy“</w:t>
      </w:r>
    </w:p>
    <w:p w:rsidR="008B430D" w:rsidRPr="008B430D" w:rsidRDefault="008B430D" w:rsidP="008B430D">
      <w:pPr>
        <w:jc w:val="both"/>
        <w:rPr>
          <w:rFonts w:cs="Times New Roman"/>
        </w:rPr>
      </w:pPr>
      <w:r w:rsidRPr="008B430D">
        <w:rPr>
          <w:rFonts w:cs="Times New Roman"/>
        </w:rPr>
        <w:t>Následující body se přečíslují.</w:t>
      </w:r>
    </w:p>
    <w:p w:rsidR="008B430D" w:rsidRPr="008B430D" w:rsidRDefault="008B430D" w:rsidP="008B430D">
      <w:pPr>
        <w:jc w:val="both"/>
        <w:rPr>
          <w:rFonts w:cs="Times New Roman"/>
        </w:rPr>
      </w:pPr>
    </w:p>
    <w:p w:rsidR="008B430D" w:rsidRPr="008B430D" w:rsidRDefault="00C064E3" w:rsidP="00C064E3">
      <w:pPr>
        <w:widowControl/>
        <w:jc w:val="both"/>
        <w:rPr>
          <w:rFonts w:cs="Times New Roman"/>
        </w:rPr>
      </w:pPr>
      <w:r>
        <w:rPr>
          <w:rFonts w:cs="Times New Roman"/>
        </w:rPr>
        <w:t xml:space="preserve">7. </w:t>
      </w:r>
      <w:r w:rsidR="008B430D" w:rsidRPr="008B430D">
        <w:rPr>
          <w:rFonts w:cs="Times New Roman"/>
        </w:rPr>
        <w:t>Za bod 72 pozměňovacího návrhu dle sněmovního tisku 870/5 usnesení hospodářského výboru č. 380 ze dne 31. března 2021 k vládnímu návrhu zákona, kterým se mění zákon č. 165/2012 Sb., o podporovaných zdrojích energie a o změně některých zákonů, ve znění pozdějších předpisů, a zákon č. 458/2000 Sb., o podmínkách podnikání a o výkonu státní správy v energetických odvětvích a o změně některých zákonů (energetický zákon), ve znění pozdějších předpisů (tisk 870), se vkládá nový bod 73, který zní:</w:t>
      </w:r>
    </w:p>
    <w:p w:rsidR="008B430D" w:rsidRPr="008B430D" w:rsidRDefault="008B430D" w:rsidP="008B430D">
      <w:pPr>
        <w:jc w:val="both"/>
        <w:rPr>
          <w:rFonts w:cs="Times New Roman"/>
        </w:rPr>
      </w:pPr>
      <w:r w:rsidRPr="008B430D">
        <w:rPr>
          <w:rFonts w:cs="Times New Roman"/>
        </w:rPr>
        <w:t xml:space="preserve">„73. V části první čl. II za bod 13 přechodných ustanoveních doplňují nové body 14 až 16 přechodných ustanoveních, které znějí: </w:t>
      </w:r>
    </w:p>
    <w:p w:rsidR="008B430D" w:rsidRPr="008B430D" w:rsidRDefault="008B430D" w:rsidP="008B430D">
      <w:pPr>
        <w:jc w:val="both"/>
        <w:rPr>
          <w:rFonts w:cs="Times New Roman"/>
        </w:rPr>
      </w:pPr>
      <w:bookmarkStart w:id="8" w:name="_Hlk70666683"/>
      <w:r w:rsidRPr="008B430D">
        <w:rPr>
          <w:rFonts w:cs="Times New Roman"/>
        </w:rPr>
        <w:t>„</w:t>
      </w:r>
      <w:bookmarkEnd w:id="8"/>
      <w:r w:rsidRPr="008B430D">
        <w:rPr>
          <w:rFonts w:cs="Times New Roman"/>
        </w:rPr>
        <w:t xml:space="preserve">14. V období od nabytí účinnosti tohoto zákona do 30. června 2022 dokládá výrobce elektřiny, výrobce tepla a výrobce </w:t>
      </w:r>
      <w:proofErr w:type="spellStart"/>
      <w:r w:rsidRPr="008B430D">
        <w:rPr>
          <w:rFonts w:cs="Times New Roman"/>
        </w:rPr>
        <w:t>biometanu</w:t>
      </w:r>
      <w:proofErr w:type="spellEnd"/>
      <w:r w:rsidRPr="008B430D">
        <w:rPr>
          <w:rFonts w:cs="Times New Roman"/>
        </w:rPr>
        <w:t xml:space="preserve"> využívající paliva z biomasy splnění kritérií udržitelnosti a úspor emisí skleníkových plynů dokladem vydaným v souladu s § 47b zákona, nebo čestným prohlášením.</w:t>
      </w:r>
    </w:p>
    <w:p w:rsidR="008B430D" w:rsidRPr="008B430D" w:rsidRDefault="008B430D" w:rsidP="008B430D">
      <w:pPr>
        <w:jc w:val="both"/>
        <w:rPr>
          <w:rFonts w:cs="Times New Roman"/>
        </w:rPr>
      </w:pPr>
      <w:r w:rsidRPr="008B430D">
        <w:rPr>
          <w:rFonts w:cs="Times New Roman"/>
        </w:rPr>
        <w:t xml:space="preserve">15. Požadavek na splnění kritérií udržitelnosti a úspor emisí skleníkových plynů pro podporu elektřiny podle § 4 odst. 4 písm. c), podporu tepla podle § 24 odst. 3 písm. c) a podporu </w:t>
      </w:r>
      <w:proofErr w:type="spellStart"/>
      <w:r w:rsidRPr="008B430D">
        <w:rPr>
          <w:rFonts w:cs="Times New Roman"/>
        </w:rPr>
        <w:t>biometanu</w:t>
      </w:r>
      <w:proofErr w:type="spellEnd"/>
      <w:r w:rsidRPr="008B430D">
        <w:rPr>
          <w:rFonts w:cs="Times New Roman"/>
        </w:rPr>
        <w:t xml:space="preserve"> podle § 27a odst. 2 písm. b) se vztahuje na paliva z biomasy vyprodukovaná a biomasu vyprodukovanou po nabytí účinnosti tohoto zákona.</w:t>
      </w:r>
    </w:p>
    <w:p w:rsidR="008B430D" w:rsidRPr="008B430D" w:rsidRDefault="008B430D" w:rsidP="008B430D">
      <w:pPr>
        <w:jc w:val="both"/>
        <w:rPr>
          <w:rFonts w:cs="Times New Roman"/>
        </w:rPr>
      </w:pPr>
      <w:r w:rsidRPr="008B430D">
        <w:rPr>
          <w:rFonts w:cs="Times New Roman"/>
        </w:rPr>
        <w:t xml:space="preserve">16. Požadavek na plnění úspory emisí skleníkových plynů pro podporu elektřiny podle § 4 odst. 4 písm. c), podporu tepla podle § 24 odst. 3 písm. c) a podporu </w:t>
      </w:r>
      <w:proofErr w:type="spellStart"/>
      <w:r w:rsidRPr="008B430D">
        <w:rPr>
          <w:rFonts w:cs="Times New Roman"/>
        </w:rPr>
        <w:t>biometanu</w:t>
      </w:r>
      <w:proofErr w:type="spellEnd"/>
      <w:r w:rsidRPr="008B430D">
        <w:rPr>
          <w:rFonts w:cs="Times New Roman"/>
        </w:rPr>
        <w:t xml:space="preserve"> podle § 27a odst. 2 písm. b) se vztahuje pouze na výrobny elektřiny, výrobny tepla a výrobny </w:t>
      </w:r>
      <w:proofErr w:type="spellStart"/>
      <w:r w:rsidRPr="008B430D">
        <w:rPr>
          <w:rFonts w:cs="Times New Roman"/>
        </w:rPr>
        <w:t>biometanu</w:t>
      </w:r>
      <w:proofErr w:type="spellEnd"/>
      <w:r w:rsidRPr="008B430D">
        <w:rPr>
          <w:rFonts w:cs="Times New Roman"/>
        </w:rPr>
        <w:t xml:space="preserve"> uvedené do provozu po nabytí účinnosti tohoto zákona.““</w:t>
      </w:r>
    </w:p>
    <w:p w:rsidR="008B430D" w:rsidRPr="008B430D" w:rsidRDefault="008B430D" w:rsidP="008B430D">
      <w:pPr>
        <w:jc w:val="both"/>
        <w:rPr>
          <w:rFonts w:cs="Times New Roman"/>
          <w:b/>
        </w:rPr>
      </w:pPr>
      <w:r w:rsidRPr="008B430D">
        <w:rPr>
          <w:rFonts w:cs="Times New Roman"/>
        </w:rPr>
        <w:t>Následující body se přečíslují.</w:t>
      </w:r>
    </w:p>
    <w:p w:rsidR="008B430D" w:rsidRDefault="008B430D" w:rsidP="008B430D">
      <w:pPr>
        <w:jc w:val="both"/>
        <w:rPr>
          <w:i/>
        </w:rPr>
      </w:pPr>
    </w:p>
    <w:p w:rsidR="00A504DD" w:rsidRPr="00EB7EAB" w:rsidRDefault="00C064E3" w:rsidP="00A504DD">
      <w:pPr>
        <w:rPr>
          <w:b/>
        </w:rPr>
      </w:pPr>
      <w:proofErr w:type="gramStart"/>
      <w:r>
        <w:rPr>
          <w:b/>
        </w:rPr>
        <w:t xml:space="preserve">H.5. </w:t>
      </w:r>
      <w:r w:rsidR="00A504DD" w:rsidRPr="00EB7EAB">
        <w:rPr>
          <w:b/>
        </w:rPr>
        <w:t>SD</w:t>
      </w:r>
      <w:proofErr w:type="gramEnd"/>
      <w:r w:rsidR="00A504DD" w:rsidRPr="00EB7EAB">
        <w:rPr>
          <w:b/>
        </w:rPr>
        <w:t xml:space="preserve"> 8460</w:t>
      </w:r>
    </w:p>
    <w:p w:rsidR="00EB7EAB" w:rsidRPr="00170610" w:rsidRDefault="00EB7EAB" w:rsidP="006B77FB">
      <w:pPr>
        <w:pStyle w:val="Odstavecseseznamem"/>
        <w:numPr>
          <w:ilvl w:val="0"/>
          <w:numId w:val="24"/>
        </w:numPr>
        <w:suppressAutoHyphens/>
        <w:spacing w:after="0" w:line="240" w:lineRule="auto"/>
        <w:contextualSpacing w:val="0"/>
        <w:jc w:val="both"/>
        <w:rPr>
          <w:rFonts w:ascii="Times New Roman" w:hAnsi="Times New Roman"/>
          <w:sz w:val="24"/>
          <w:szCs w:val="24"/>
        </w:rPr>
      </w:pPr>
      <w:r w:rsidRPr="00170610">
        <w:rPr>
          <w:rFonts w:ascii="Times New Roman" w:hAnsi="Times New Roman"/>
          <w:sz w:val="24"/>
          <w:szCs w:val="24"/>
        </w:rPr>
        <w:t xml:space="preserve">V Části první čl. I se za novelizační bod 7 vkládá nový novelizační </w:t>
      </w:r>
      <w:proofErr w:type="gramStart"/>
      <w:r w:rsidRPr="00170610">
        <w:rPr>
          <w:rFonts w:ascii="Times New Roman" w:hAnsi="Times New Roman"/>
          <w:sz w:val="24"/>
          <w:szCs w:val="24"/>
        </w:rPr>
        <w:t>bod 8 který</w:t>
      </w:r>
      <w:proofErr w:type="gramEnd"/>
      <w:r w:rsidRPr="00170610">
        <w:rPr>
          <w:rFonts w:ascii="Times New Roman" w:hAnsi="Times New Roman"/>
          <w:sz w:val="24"/>
          <w:szCs w:val="24"/>
        </w:rPr>
        <w:t xml:space="preserve"> zní:</w:t>
      </w:r>
    </w:p>
    <w:p w:rsidR="00EB7EAB" w:rsidRPr="001B2DB3" w:rsidRDefault="00EB7EAB" w:rsidP="00EB7EAB">
      <w:pPr>
        <w:pStyle w:val="Odstavecseseznamem"/>
        <w:spacing w:after="0" w:line="240" w:lineRule="auto"/>
        <w:ind w:left="360"/>
        <w:contextualSpacing w:val="0"/>
        <w:jc w:val="both"/>
        <w:rPr>
          <w:rFonts w:ascii="Times New Roman" w:hAnsi="Times New Roman"/>
          <w:sz w:val="24"/>
          <w:szCs w:val="24"/>
        </w:rPr>
      </w:pPr>
    </w:p>
    <w:p w:rsidR="00EB7EAB" w:rsidRPr="006C6C3C" w:rsidRDefault="00EB7EAB" w:rsidP="00EB7EAB">
      <w:pPr>
        <w:pStyle w:val="Odstavecseseznamem"/>
        <w:spacing w:after="0" w:line="240" w:lineRule="auto"/>
        <w:ind w:left="708"/>
        <w:contextualSpacing w:val="0"/>
        <w:jc w:val="both"/>
        <w:rPr>
          <w:rFonts w:ascii="Times New Roman" w:hAnsi="Times New Roman"/>
          <w:b/>
          <w:bCs/>
          <w:sz w:val="24"/>
          <w:szCs w:val="24"/>
        </w:rPr>
      </w:pPr>
      <w:r w:rsidRPr="006C6C3C">
        <w:rPr>
          <w:rFonts w:ascii="Times New Roman" w:hAnsi="Times New Roman"/>
          <w:b/>
          <w:bCs/>
          <w:sz w:val="24"/>
          <w:szCs w:val="24"/>
        </w:rPr>
        <w:t>8.</w:t>
      </w:r>
      <w:r w:rsidRPr="006C6C3C">
        <w:rPr>
          <w:rFonts w:ascii="Times New Roman" w:hAnsi="Times New Roman"/>
          <w:sz w:val="24"/>
          <w:szCs w:val="24"/>
        </w:rPr>
        <w:t xml:space="preserve"> </w:t>
      </w:r>
      <w:r w:rsidRPr="00307655">
        <w:rPr>
          <w:rFonts w:ascii="Times New Roman" w:hAnsi="Times New Roman"/>
          <w:sz w:val="24"/>
          <w:szCs w:val="24"/>
        </w:rPr>
        <w:t xml:space="preserve">V § 1 se nově vkládá nový odstavec 4, který zní: </w:t>
      </w:r>
      <w:r w:rsidRPr="00C66298">
        <w:rPr>
          <w:rFonts w:ascii="Times New Roman" w:hAnsi="Times New Roman"/>
          <w:b/>
          <w:bCs/>
          <w:sz w:val="24"/>
          <w:szCs w:val="24"/>
        </w:rPr>
        <w:t>„(4) Neoprávněné čerpání podpory se zakazuje.“</w:t>
      </w:r>
    </w:p>
    <w:p w:rsidR="00EB7EAB" w:rsidRDefault="00EB7EAB" w:rsidP="00EB7EAB">
      <w:pPr>
        <w:pStyle w:val="Odstavecseseznamem"/>
        <w:spacing w:after="0" w:line="240" w:lineRule="auto"/>
        <w:ind w:left="360"/>
        <w:contextualSpacing w:val="0"/>
        <w:jc w:val="both"/>
        <w:rPr>
          <w:rFonts w:ascii="Times New Roman" w:hAnsi="Times New Roman"/>
          <w:i/>
          <w:iCs/>
          <w:sz w:val="24"/>
          <w:szCs w:val="24"/>
        </w:rPr>
      </w:pPr>
    </w:p>
    <w:p w:rsidR="00EB7EAB" w:rsidRPr="006C6C3C" w:rsidRDefault="00EB7EAB" w:rsidP="00EB7EAB">
      <w:pPr>
        <w:pStyle w:val="Odstavecseseznamem"/>
        <w:spacing w:after="0" w:line="240" w:lineRule="auto"/>
        <w:ind w:left="360"/>
        <w:contextualSpacing w:val="0"/>
        <w:jc w:val="both"/>
        <w:rPr>
          <w:rFonts w:ascii="Times New Roman" w:hAnsi="Times New Roman"/>
          <w:sz w:val="24"/>
          <w:szCs w:val="24"/>
        </w:rPr>
      </w:pPr>
      <w:r w:rsidRPr="006C6C3C">
        <w:rPr>
          <w:rFonts w:ascii="Times New Roman" w:hAnsi="Times New Roman"/>
          <w:sz w:val="24"/>
          <w:szCs w:val="24"/>
        </w:rPr>
        <w:t>Dosavadní bod 8 a následující se přečíslují.</w:t>
      </w:r>
    </w:p>
    <w:p w:rsidR="00EB7EAB" w:rsidRDefault="00EB7EAB" w:rsidP="00EB7EAB">
      <w:pPr>
        <w:pStyle w:val="Odstavecseseznamem"/>
        <w:spacing w:after="0" w:line="240" w:lineRule="auto"/>
        <w:ind w:left="0"/>
        <w:contextualSpacing w:val="0"/>
        <w:jc w:val="both"/>
        <w:rPr>
          <w:rFonts w:ascii="Times New Roman" w:hAnsi="Times New Roman"/>
          <w:sz w:val="24"/>
          <w:szCs w:val="24"/>
          <w:u w:val="single"/>
        </w:rPr>
      </w:pPr>
    </w:p>
    <w:p w:rsidR="00EB7EAB" w:rsidRPr="00D30213" w:rsidRDefault="00EB7EAB" w:rsidP="006B77FB">
      <w:pPr>
        <w:pStyle w:val="Odstavecseseznamem"/>
        <w:numPr>
          <w:ilvl w:val="0"/>
          <w:numId w:val="24"/>
        </w:numPr>
        <w:suppressAutoHyphens/>
        <w:spacing w:after="0" w:line="100" w:lineRule="atLeast"/>
        <w:jc w:val="both"/>
        <w:rPr>
          <w:rFonts w:ascii="Times New Roman" w:hAnsi="Times New Roman"/>
          <w:sz w:val="24"/>
          <w:szCs w:val="24"/>
        </w:rPr>
      </w:pPr>
      <w:r w:rsidRPr="001B2DB3">
        <w:rPr>
          <w:rFonts w:ascii="Times New Roman" w:hAnsi="Times New Roman"/>
          <w:sz w:val="24"/>
          <w:szCs w:val="24"/>
        </w:rPr>
        <w:t xml:space="preserve">V Části první Čl. I </w:t>
      </w:r>
      <w:r>
        <w:rPr>
          <w:rFonts w:ascii="Times New Roman" w:hAnsi="Times New Roman"/>
          <w:sz w:val="24"/>
          <w:szCs w:val="24"/>
        </w:rPr>
        <w:t xml:space="preserve">v </w:t>
      </w:r>
      <w:r w:rsidRPr="001B2DB3">
        <w:rPr>
          <w:rFonts w:ascii="Times New Roman" w:hAnsi="Times New Roman"/>
          <w:sz w:val="24"/>
          <w:szCs w:val="24"/>
        </w:rPr>
        <w:t>novelizační</w:t>
      </w:r>
      <w:r>
        <w:rPr>
          <w:rFonts w:ascii="Times New Roman" w:hAnsi="Times New Roman"/>
          <w:sz w:val="24"/>
          <w:szCs w:val="24"/>
        </w:rPr>
        <w:t>m</w:t>
      </w:r>
      <w:r w:rsidRPr="001B2DB3">
        <w:rPr>
          <w:rFonts w:ascii="Times New Roman" w:hAnsi="Times New Roman"/>
          <w:sz w:val="24"/>
          <w:szCs w:val="24"/>
        </w:rPr>
        <w:t xml:space="preserve"> bod</w:t>
      </w:r>
      <w:r>
        <w:rPr>
          <w:rFonts w:ascii="Times New Roman" w:hAnsi="Times New Roman"/>
          <w:sz w:val="24"/>
          <w:szCs w:val="24"/>
        </w:rPr>
        <w:t>ě</w:t>
      </w:r>
      <w:r w:rsidRPr="001B2DB3">
        <w:rPr>
          <w:rFonts w:ascii="Times New Roman" w:hAnsi="Times New Roman"/>
          <w:sz w:val="24"/>
          <w:szCs w:val="24"/>
        </w:rPr>
        <w:t xml:space="preserve"> 127 (původně novelizační bod </w:t>
      </w:r>
      <w:proofErr w:type="gramStart"/>
      <w:r w:rsidRPr="001B2DB3">
        <w:rPr>
          <w:rFonts w:ascii="Times New Roman" w:hAnsi="Times New Roman"/>
          <w:sz w:val="24"/>
          <w:szCs w:val="24"/>
        </w:rPr>
        <w:t>126</w:t>
      </w:r>
      <w:r>
        <w:rPr>
          <w:rFonts w:ascii="Times New Roman" w:hAnsi="Times New Roman"/>
          <w:sz w:val="24"/>
          <w:szCs w:val="24"/>
        </w:rPr>
        <w:t xml:space="preserve"> </w:t>
      </w:r>
      <w:r w:rsidRPr="001B2DB3">
        <w:rPr>
          <w:rFonts w:ascii="Times New Roman" w:hAnsi="Times New Roman"/>
          <w:sz w:val="24"/>
          <w:szCs w:val="24"/>
        </w:rPr>
        <w:t xml:space="preserve">) </w:t>
      </w:r>
      <w:r>
        <w:rPr>
          <w:rFonts w:ascii="Times New Roman" w:hAnsi="Times New Roman"/>
          <w:sz w:val="24"/>
          <w:szCs w:val="24"/>
        </w:rPr>
        <w:t>v § 51</w:t>
      </w:r>
      <w:proofErr w:type="gramEnd"/>
      <w:r>
        <w:rPr>
          <w:rFonts w:ascii="Times New Roman" w:hAnsi="Times New Roman"/>
          <w:sz w:val="24"/>
          <w:szCs w:val="24"/>
        </w:rPr>
        <w:t xml:space="preserve"> odst. 1 ve větě první vkládaný text </w:t>
      </w:r>
      <w:r w:rsidRPr="00C24184">
        <w:rPr>
          <w:rFonts w:ascii="Times New Roman" w:hAnsi="Times New Roman"/>
          <w:sz w:val="24"/>
          <w:szCs w:val="24"/>
        </w:rPr>
        <w:t xml:space="preserve">„provozní podpory tepla nebo podpory </w:t>
      </w:r>
      <w:proofErr w:type="spellStart"/>
      <w:r w:rsidRPr="00C24184">
        <w:rPr>
          <w:rFonts w:ascii="Times New Roman" w:hAnsi="Times New Roman"/>
          <w:sz w:val="24"/>
          <w:szCs w:val="24"/>
        </w:rPr>
        <w:t>biometanu</w:t>
      </w:r>
      <w:proofErr w:type="spellEnd"/>
      <w:r w:rsidRPr="00C24184">
        <w:rPr>
          <w:rFonts w:ascii="Times New Roman" w:hAnsi="Times New Roman"/>
          <w:sz w:val="24"/>
          <w:szCs w:val="24"/>
        </w:rPr>
        <w:t xml:space="preserve"> v případech, kdy na podporu podle tohoto zákona nevzniklo právo nebo došlo-li k čerpání podpory elektřiny, provozní podpory tepla nebo podpory </w:t>
      </w:r>
      <w:proofErr w:type="spellStart"/>
      <w:r w:rsidRPr="00C24184">
        <w:rPr>
          <w:rFonts w:ascii="Times New Roman" w:hAnsi="Times New Roman"/>
          <w:sz w:val="24"/>
          <w:szCs w:val="24"/>
        </w:rPr>
        <w:t>biometanu</w:t>
      </w:r>
      <w:proofErr w:type="spellEnd"/>
      <w:r w:rsidRPr="00C24184">
        <w:rPr>
          <w:rFonts w:ascii="Times New Roman" w:hAnsi="Times New Roman"/>
          <w:sz w:val="24"/>
          <w:szCs w:val="24"/>
        </w:rPr>
        <w:t xml:space="preserve"> v nesprávné výši“ nově zní „provozní podpory tepla nebo podpory </w:t>
      </w:r>
      <w:proofErr w:type="spellStart"/>
      <w:r w:rsidRPr="00C24184">
        <w:rPr>
          <w:rFonts w:ascii="Times New Roman" w:hAnsi="Times New Roman"/>
          <w:sz w:val="24"/>
          <w:szCs w:val="24"/>
        </w:rPr>
        <w:t>biometanu</w:t>
      </w:r>
      <w:proofErr w:type="spellEnd"/>
      <w:r w:rsidRPr="00C24184">
        <w:rPr>
          <w:rFonts w:ascii="Times New Roman" w:hAnsi="Times New Roman"/>
          <w:sz w:val="24"/>
          <w:szCs w:val="24"/>
        </w:rPr>
        <w:t xml:space="preserve"> v případech, kdy na podporu podle tohoto zákona </w:t>
      </w:r>
      <w:r w:rsidRPr="00C24184">
        <w:rPr>
          <w:rFonts w:ascii="Times New Roman" w:hAnsi="Times New Roman"/>
          <w:b/>
          <w:bCs/>
          <w:sz w:val="24"/>
          <w:szCs w:val="24"/>
        </w:rPr>
        <w:t>nebo podle předchozích právních předpisů</w:t>
      </w:r>
      <w:r w:rsidRPr="00C24184">
        <w:rPr>
          <w:rFonts w:ascii="Times New Roman" w:hAnsi="Times New Roman"/>
          <w:sz w:val="24"/>
          <w:szCs w:val="24"/>
        </w:rPr>
        <w:t xml:space="preserve"> nevzniklo právo nebo došlo-li k čerpání podpory elektřiny, provozní podpory tepla nebo podpory </w:t>
      </w:r>
      <w:proofErr w:type="spellStart"/>
      <w:r w:rsidRPr="00C24184">
        <w:rPr>
          <w:rFonts w:ascii="Times New Roman" w:hAnsi="Times New Roman"/>
          <w:sz w:val="24"/>
          <w:szCs w:val="24"/>
        </w:rPr>
        <w:t>biometanu</w:t>
      </w:r>
      <w:proofErr w:type="spellEnd"/>
      <w:r w:rsidRPr="00C24184">
        <w:rPr>
          <w:rFonts w:ascii="Times New Roman" w:hAnsi="Times New Roman"/>
          <w:sz w:val="24"/>
          <w:szCs w:val="24"/>
        </w:rPr>
        <w:t xml:space="preserve"> v nesprávné výši“ a dále se v § 51 odst. 1 na konci věty první tečka nahrazuje čárkou a doplňuje se text </w:t>
      </w:r>
      <w:r w:rsidRPr="00C24184">
        <w:rPr>
          <w:rFonts w:ascii="Times New Roman" w:hAnsi="Times New Roman"/>
          <w:b/>
          <w:bCs/>
          <w:sz w:val="24"/>
          <w:szCs w:val="24"/>
        </w:rPr>
        <w:t>„Inspekce</w:t>
      </w:r>
      <w:r w:rsidRPr="00E931FA">
        <w:rPr>
          <w:rFonts w:ascii="Times New Roman" w:hAnsi="Times New Roman"/>
          <w:b/>
          <w:bCs/>
          <w:sz w:val="24"/>
          <w:szCs w:val="24"/>
        </w:rPr>
        <w:t xml:space="preserve"> </w:t>
      </w:r>
      <w:r w:rsidRPr="00316D4C">
        <w:rPr>
          <w:rFonts w:ascii="Times New Roman" w:hAnsi="Times New Roman"/>
          <w:b/>
          <w:bCs/>
          <w:sz w:val="24"/>
          <w:szCs w:val="24"/>
        </w:rPr>
        <w:t>zároveň rozhodne, zda dotčené právo na podporu vzniklo a v jaké výši trvá.“</w:t>
      </w:r>
      <w:r>
        <w:rPr>
          <w:rFonts w:ascii="Times New Roman" w:hAnsi="Times New Roman"/>
          <w:b/>
          <w:bCs/>
          <w:sz w:val="24"/>
          <w:szCs w:val="24"/>
        </w:rPr>
        <w:t>,</w:t>
      </w:r>
      <w:r w:rsidRPr="00E931FA">
        <w:rPr>
          <w:rFonts w:ascii="Times New Roman" w:hAnsi="Times New Roman"/>
          <w:b/>
          <w:bCs/>
          <w:sz w:val="24"/>
          <w:szCs w:val="24"/>
        </w:rPr>
        <w:t xml:space="preserve"> </w:t>
      </w:r>
      <w:r w:rsidRPr="00316D4C">
        <w:rPr>
          <w:rFonts w:ascii="Times New Roman" w:hAnsi="Times New Roman"/>
          <w:sz w:val="24"/>
          <w:szCs w:val="24"/>
        </w:rPr>
        <w:t>a dále se slovo</w:t>
      </w:r>
      <w:r w:rsidRPr="00316D4C">
        <w:rPr>
          <w:rFonts w:ascii="Times New Roman" w:hAnsi="Times New Roman"/>
          <w:b/>
          <w:bCs/>
          <w:sz w:val="24"/>
          <w:szCs w:val="24"/>
        </w:rPr>
        <w:t xml:space="preserve"> </w:t>
      </w:r>
      <w:r w:rsidRPr="00E931FA">
        <w:rPr>
          <w:rFonts w:ascii="Times New Roman" w:hAnsi="Times New Roman"/>
          <w:b/>
          <w:bCs/>
          <w:sz w:val="24"/>
          <w:szCs w:val="24"/>
        </w:rPr>
        <w:t xml:space="preserve">„Úřad“ </w:t>
      </w:r>
      <w:r w:rsidRPr="00E931FA">
        <w:rPr>
          <w:rFonts w:ascii="Times New Roman" w:hAnsi="Times New Roman"/>
          <w:sz w:val="24"/>
          <w:szCs w:val="24"/>
        </w:rPr>
        <w:t>ve větě první a ve větě druhé nahrazuje slovem</w:t>
      </w:r>
      <w:r w:rsidRPr="00E931FA">
        <w:rPr>
          <w:rFonts w:ascii="Times New Roman" w:hAnsi="Times New Roman"/>
          <w:b/>
          <w:bCs/>
          <w:sz w:val="24"/>
          <w:szCs w:val="24"/>
        </w:rPr>
        <w:t xml:space="preserve"> „Inspekce“.</w:t>
      </w:r>
    </w:p>
    <w:p w:rsidR="00EB7EAB" w:rsidRDefault="00EB7EAB" w:rsidP="00A504DD"/>
    <w:p w:rsidR="00A504DD" w:rsidRPr="00EB7EAB" w:rsidRDefault="00C064E3" w:rsidP="00A504DD">
      <w:pPr>
        <w:rPr>
          <w:b/>
        </w:rPr>
      </w:pPr>
      <w:proofErr w:type="gramStart"/>
      <w:r>
        <w:rPr>
          <w:b/>
        </w:rPr>
        <w:t xml:space="preserve">h.6. </w:t>
      </w:r>
      <w:r w:rsidR="00A504DD" w:rsidRPr="00EB7EAB">
        <w:rPr>
          <w:b/>
        </w:rPr>
        <w:t>SD</w:t>
      </w:r>
      <w:proofErr w:type="gramEnd"/>
      <w:r w:rsidR="00EB7EAB">
        <w:rPr>
          <w:b/>
        </w:rPr>
        <w:t xml:space="preserve"> </w:t>
      </w:r>
      <w:r w:rsidR="00A504DD" w:rsidRPr="00EB7EAB">
        <w:rPr>
          <w:b/>
        </w:rPr>
        <w:t>8527</w:t>
      </w:r>
    </w:p>
    <w:p w:rsidR="00EB7EAB" w:rsidRPr="00C064E3" w:rsidRDefault="00C064E3" w:rsidP="00C064E3">
      <w:pPr>
        <w:jc w:val="both"/>
      </w:pPr>
      <w:r>
        <w:t xml:space="preserve">1. </w:t>
      </w:r>
      <w:r w:rsidR="00EB7EAB" w:rsidRPr="00C064E3">
        <w:t xml:space="preserve">V Části první čl. I se za novelizační bod 7 vkládá nový novelizační </w:t>
      </w:r>
      <w:proofErr w:type="gramStart"/>
      <w:r w:rsidR="00EB7EAB" w:rsidRPr="00C064E3">
        <w:t>bod 8 který</w:t>
      </w:r>
      <w:proofErr w:type="gramEnd"/>
      <w:r w:rsidR="00EB7EAB" w:rsidRPr="00C064E3">
        <w:t xml:space="preserve"> zní:</w:t>
      </w:r>
    </w:p>
    <w:p w:rsidR="00EB7EAB" w:rsidRPr="001B2DB3" w:rsidRDefault="00EB7EAB" w:rsidP="00EB7EAB">
      <w:pPr>
        <w:pStyle w:val="Odstavecseseznamem"/>
        <w:spacing w:after="0" w:line="240" w:lineRule="auto"/>
        <w:ind w:left="360"/>
        <w:contextualSpacing w:val="0"/>
        <w:jc w:val="both"/>
        <w:rPr>
          <w:rFonts w:ascii="Times New Roman" w:hAnsi="Times New Roman"/>
          <w:sz w:val="24"/>
          <w:szCs w:val="24"/>
        </w:rPr>
      </w:pPr>
    </w:p>
    <w:p w:rsidR="00EB7EAB" w:rsidRPr="006C6C3C" w:rsidRDefault="00EB7EAB" w:rsidP="00EB7EAB">
      <w:pPr>
        <w:pStyle w:val="Odstavecseseznamem"/>
        <w:spacing w:after="0" w:line="240" w:lineRule="auto"/>
        <w:ind w:left="708"/>
        <w:contextualSpacing w:val="0"/>
        <w:jc w:val="both"/>
        <w:rPr>
          <w:rFonts w:ascii="Times New Roman" w:hAnsi="Times New Roman"/>
          <w:b/>
          <w:bCs/>
          <w:sz w:val="24"/>
          <w:szCs w:val="24"/>
        </w:rPr>
      </w:pPr>
      <w:r w:rsidRPr="006C6C3C">
        <w:rPr>
          <w:rFonts w:ascii="Times New Roman" w:hAnsi="Times New Roman"/>
          <w:b/>
          <w:bCs/>
          <w:sz w:val="24"/>
          <w:szCs w:val="24"/>
        </w:rPr>
        <w:t>8.</w:t>
      </w:r>
      <w:r w:rsidRPr="006C6C3C">
        <w:rPr>
          <w:rFonts w:ascii="Times New Roman" w:hAnsi="Times New Roman"/>
          <w:sz w:val="24"/>
          <w:szCs w:val="24"/>
        </w:rPr>
        <w:t xml:space="preserve"> </w:t>
      </w:r>
      <w:r w:rsidRPr="00307655">
        <w:rPr>
          <w:rFonts w:ascii="Times New Roman" w:hAnsi="Times New Roman"/>
          <w:sz w:val="24"/>
          <w:szCs w:val="24"/>
        </w:rPr>
        <w:t xml:space="preserve">V § 1 se nově vkládá nový odstavec 4, který zní: </w:t>
      </w:r>
      <w:r w:rsidRPr="00C66298">
        <w:rPr>
          <w:rFonts w:ascii="Times New Roman" w:hAnsi="Times New Roman"/>
          <w:b/>
          <w:bCs/>
          <w:sz w:val="24"/>
          <w:szCs w:val="24"/>
        </w:rPr>
        <w:t>„(4) Neoprávněné čerpání podpory se zakazuje.“</w:t>
      </w:r>
    </w:p>
    <w:p w:rsidR="00EB7EAB" w:rsidRDefault="00EB7EAB" w:rsidP="00EB7EAB">
      <w:pPr>
        <w:pStyle w:val="Odstavecseseznamem"/>
        <w:spacing w:after="0" w:line="240" w:lineRule="auto"/>
        <w:ind w:left="360"/>
        <w:contextualSpacing w:val="0"/>
        <w:jc w:val="both"/>
        <w:rPr>
          <w:rFonts w:ascii="Times New Roman" w:hAnsi="Times New Roman"/>
          <w:i/>
          <w:iCs/>
          <w:sz w:val="24"/>
          <w:szCs w:val="24"/>
        </w:rPr>
      </w:pPr>
    </w:p>
    <w:p w:rsidR="00EB7EAB" w:rsidRDefault="00EB7EAB" w:rsidP="00EB7EAB">
      <w:pPr>
        <w:pStyle w:val="Odstavecseseznamem"/>
        <w:spacing w:after="0" w:line="240" w:lineRule="auto"/>
        <w:ind w:left="360"/>
        <w:contextualSpacing w:val="0"/>
        <w:jc w:val="both"/>
        <w:rPr>
          <w:rFonts w:ascii="Times New Roman" w:hAnsi="Times New Roman"/>
          <w:sz w:val="24"/>
          <w:szCs w:val="24"/>
        </w:rPr>
      </w:pPr>
      <w:r w:rsidRPr="006C6C3C">
        <w:rPr>
          <w:rFonts w:ascii="Times New Roman" w:hAnsi="Times New Roman"/>
          <w:sz w:val="24"/>
          <w:szCs w:val="24"/>
        </w:rPr>
        <w:t>Dosavadní bod 8 a následující se přečíslují.</w:t>
      </w:r>
    </w:p>
    <w:p w:rsidR="00EB150C" w:rsidRPr="006C6C3C" w:rsidRDefault="00EB150C" w:rsidP="00EB7EAB">
      <w:pPr>
        <w:pStyle w:val="Odstavecseseznamem"/>
        <w:spacing w:after="0" w:line="240" w:lineRule="auto"/>
        <w:ind w:left="360"/>
        <w:contextualSpacing w:val="0"/>
        <w:jc w:val="both"/>
        <w:rPr>
          <w:rFonts w:ascii="Times New Roman" w:hAnsi="Times New Roman"/>
          <w:sz w:val="24"/>
          <w:szCs w:val="24"/>
        </w:rPr>
      </w:pPr>
    </w:p>
    <w:p w:rsidR="00EB7EAB" w:rsidRPr="00C064E3" w:rsidRDefault="00C064E3" w:rsidP="00C064E3">
      <w:pPr>
        <w:jc w:val="both"/>
      </w:pPr>
      <w:r>
        <w:t xml:space="preserve">2. </w:t>
      </w:r>
      <w:r w:rsidR="00EB7EAB" w:rsidRPr="00C064E3">
        <w:t xml:space="preserve">V Části první Čl. I v novelizačním bodě 127 (původně novelizační bod </w:t>
      </w:r>
      <w:proofErr w:type="gramStart"/>
      <w:r w:rsidR="00EB7EAB" w:rsidRPr="00C064E3">
        <w:t>126 ) v § 51</w:t>
      </w:r>
      <w:proofErr w:type="gramEnd"/>
      <w:r w:rsidR="00EB7EAB" w:rsidRPr="00C064E3">
        <w:t xml:space="preserve"> odst. 1 ve větě první vkládaný text „provozní podpory tepla nebo podpory </w:t>
      </w:r>
      <w:proofErr w:type="spellStart"/>
      <w:r w:rsidR="00EB7EAB" w:rsidRPr="00C064E3">
        <w:t>biometanu</w:t>
      </w:r>
      <w:proofErr w:type="spellEnd"/>
      <w:r w:rsidR="00EB7EAB" w:rsidRPr="00C064E3">
        <w:t xml:space="preserve"> v případech, kdy na podporu podle tohoto zákona nevzniklo právo nebo došlo-li k čerpání podpory elektřiny, provozní podpory tepla nebo podpory </w:t>
      </w:r>
      <w:proofErr w:type="spellStart"/>
      <w:r w:rsidR="00EB7EAB" w:rsidRPr="00C064E3">
        <w:t>biometanu</w:t>
      </w:r>
      <w:proofErr w:type="spellEnd"/>
      <w:r w:rsidR="00EB7EAB" w:rsidRPr="00C064E3">
        <w:t xml:space="preserve"> v nesprávné výši“ nově zní „provozní podpory tepla nebo podpory </w:t>
      </w:r>
      <w:proofErr w:type="spellStart"/>
      <w:r w:rsidR="00EB7EAB" w:rsidRPr="00C064E3">
        <w:t>biometanu</w:t>
      </w:r>
      <w:proofErr w:type="spellEnd"/>
      <w:r w:rsidR="00EB7EAB" w:rsidRPr="00C064E3">
        <w:t xml:space="preserve"> v případech, kdy na podporu podle tohoto zákona </w:t>
      </w:r>
      <w:r w:rsidR="00EB7EAB" w:rsidRPr="00C064E3">
        <w:rPr>
          <w:b/>
          <w:bCs/>
        </w:rPr>
        <w:t>nebo podle předchozích právních předpisů</w:t>
      </w:r>
      <w:r w:rsidR="00EB7EAB" w:rsidRPr="00C064E3">
        <w:t xml:space="preserve"> nevzniklo právo“ a dále se v § 51 odst. 1 na konci věty první tečka nahrazuje čárkou a doplňuje se text </w:t>
      </w:r>
      <w:r w:rsidR="00EB7EAB" w:rsidRPr="00C064E3">
        <w:rPr>
          <w:b/>
          <w:bCs/>
        </w:rPr>
        <w:t xml:space="preserve">„Inspekce zároveň rozhodne, zda dotčené právo na podporu vzniklo a v jaké výši trvá.“, </w:t>
      </w:r>
      <w:r w:rsidR="00EB7EAB" w:rsidRPr="00C064E3">
        <w:t>a dále se slovo</w:t>
      </w:r>
      <w:r w:rsidR="00EB7EAB" w:rsidRPr="00C064E3">
        <w:rPr>
          <w:b/>
          <w:bCs/>
        </w:rPr>
        <w:t xml:space="preserve"> „Úřad“ </w:t>
      </w:r>
      <w:r w:rsidR="00EB7EAB" w:rsidRPr="00C064E3">
        <w:t>ve větě první a ve větě druhé nahrazuje slovem</w:t>
      </w:r>
      <w:r w:rsidR="00EB7EAB" w:rsidRPr="00C064E3">
        <w:rPr>
          <w:b/>
          <w:bCs/>
        </w:rPr>
        <w:t xml:space="preserve"> „Inspekce“.</w:t>
      </w:r>
    </w:p>
    <w:p w:rsidR="00A504DD" w:rsidRDefault="00A504DD" w:rsidP="00A504DD"/>
    <w:p w:rsidR="00A504DD" w:rsidRPr="00EB150C" w:rsidRDefault="00C064E3" w:rsidP="00A504DD">
      <w:pPr>
        <w:rPr>
          <w:b/>
        </w:rPr>
      </w:pPr>
      <w:proofErr w:type="gramStart"/>
      <w:r>
        <w:rPr>
          <w:b/>
        </w:rPr>
        <w:t xml:space="preserve">H.7. </w:t>
      </w:r>
      <w:r w:rsidR="00A504DD" w:rsidRPr="00EB150C">
        <w:rPr>
          <w:b/>
        </w:rPr>
        <w:t>SD</w:t>
      </w:r>
      <w:proofErr w:type="gramEnd"/>
      <w:r w:rsidR="00A504DD" w:rsidRPr="00EB150C">
        <w:rPr>
          <w:b/>
        </w:rPr>
        <w:t xml:space="preserve"> 8234</w:t>
      </w:r>
    </w:p>
    <w:p w:rsidR="00EB150C" w:rsidRPr="00EB150C" w:rsidRDefault="00EB150C" w:rsidP="00EB150C">
      <w:pPr>
        <w:autoSpaceDE w:val="0"/>
        <w:autoSpaceDN w:val="0"/>
        <w:adjustRightInd w:val="0"/>
        <w:jc w:val="both"/>
      </w:pPr>
      <w:r w:rsidRPr="00EB150C">
        <w:rPr>
          <w:bCs/>
        </w:rPr>
        <w:t>1.</w:t>
      </w:r>
      <w:r w:rsidRPr="00EB150C">
        <w:t xml:space="preserve">  V části první čl. I původním novelizačním bodě 40 v § 6c odst. 4 zní: </w:t>
      </w:r>
    </w:p>
    <w:p w:rsidR="00EB150C" w:rsidRPr="00EB150C" w:rsidRDefault="00EB150C" w:rsidP="00EB150C">
      <w:pPr>
        <w:autoSpaceDE w:val="0"/>
        <w:autoSpaceDN w:val="0"/>
        <w:adjustRightInd w:val="0"/>
        <w:jc w:val="both"/>
      </w:pPr>
    </w:p>
    <w:p w:rsidR="00EB150C" w:rsidRPr="00EB150C" w:rsidRDefault="00EB150C" w:rsidP="00EB150C">
      <w:pPr>
        <w:jc w:val="both"/>
      </w:pPr>
      <w:r w:rsidRPr="00EB150C">
        <w:rPr>
          <w:bCs/>
          <w:iCs/>
        </w:rPr>
        <w:t>„</w:t>
      </w:r>
      <w:r w:rsidR="00C064E3">
        <w:rPr>
          <w:bCs/>
          <w:iCs/>
        </w:rPr>
        <w:t>(</w:t>
      </w:r>
      <w:r w:rsidRPr="00EB150C">
        <w:rPr>
          <w:bCs/>
          <w:iCs/>
        </w:rPr>
        <w:t>4) V případě elektřiny vyrobené v modernizované výrobně elektřiny</w:t>
      </w:r>
    </w:p>
    <w:p w:rsidR="00EB150C" w:rsidRPr="00EB150C" w:rsidRDefault="00EB150C" w:rsidP="00EB150C">
      <w:pPr>
        <w:jc w:val="both"/>
      </w:pPr>
      <w:r w:rsidRPr="00EB150C">
        <w:rPr>
          <w:bCs/>
          <w:iCs/>
        </w:rPr>
        <w:t>a)  z biomasy se podpora elektřiny vztahuje na elektřinu vyrobenou ve výrobně elektřiny, pokud je</w:t>
      </w:r>
    </w:p>
    <w:p w:rsidR="00EB150C" w:rsidRPr="00EB150C" w:rsidRDefault="00EB150C" w:rsidP="00EB150C">
      <w:pPr>
        <w:jc w:val="both"/>
      </w:pPr>
      <w:r w:rsidRPr="00EB150C">
        <w:rPr>
          <w:bCs/>
          <w:iCs/>
        </w:rPr>
        <w:t>1. u výroben elektřiny využívajících zemědělskou biomasu s výkonem do 7,5 </w:t>
      </w:r>
      <w:proofErr w:type="spellStart"/>
      <w:r w:rsidRPr="00EB150C">
        <w:rPr>
          <w:bCs/>
          <w:iCs/>
        </w:rPr>
        <w:t>MWel</w:t>
      </w:r>
      <w:proofErr w:type="spellEnd"/>
      <w:r w:rsidRPr="00EB150C">
        <w:rPr>
          <w:bCs/>
          <w:iCs/>
        </w:rPr>
        <w:t xml:space="preserve"> včetně, uvedených do provozu do 31. prosince 2012, zajištěno uplatnění užitečného tepla ve výši alespoň 40 % z vyrobeného tepla,</w:t>
      </w:r>
    </w:p>
    <w:p w:rsidR="00EB150C" w:rsidRPr="00EB150C" w:rsidRDefault="00EB150C" w:rsidP="00EB150C">
      <w:pPr>
        <w:jc w:val="both"/>
      </w:pPr>
      <w:r w:rsidRPr="00EB150C">
        <w:rPr>
          <w:bCs/>
          <w:iCs/>
        </w:rPr>
        <w:t>2. u výroben elektřiny nespadajících do písm. a) bodu 1) zajištěno uplatnění užitečného tepla ve výši alespoň 50 % z vyrobeného tepla,</w:t>
      </w:r>
    </w:p>
    <w:p w:rsidR="00EB150C" w:rsidRPr="00EB150C" w:rsidRDefault="00EB150C" w:rsidP="00EB150C">
      <w:pPr>
        <w:jc w:val="both"/>
      </w:pPr>
      <w:r w:rsidRPr="00EB150C">
        <w:rPr>
          <w:bCs/>
          <w:iCs/>
        </w:rPr>
        <w:t>b) z bioplynu s výjimkou skládkového a kalového plynu se podpora elektřiny vztahuje na elektřinu vyrobenou ve výrobně elektřiny, která je vzdálena</w:t>
      </w:r>
    </w:p>
    <w:p w:rsidR="00EB150C" w:rsidRPr="00EB150C" w:rsidRDefault="00EB150C" w:rsidP="00EB150C">
      <w:pPr>
        <w:jc w:val="both"/>
      </w:pPr>
      <w:bookmarkStart w:id="9" w:name="_Hlk69195686"/>
      <w:r w:rsidRPr="00EB150C">
        <w:rPr>
          <w:bCs/>
          <w:iCs/>
        </w:rPr>
        <w:t>1. více než 5 km od nejbližšího místa jejího možného připojení k </w:t>
      </w:r>
      <w:bookmarkStart w:id="10" w:name="_Hlk69195242"/>
      <w:r w:rsidRPr="00EB150C">
        <w:rPr>
          <w:bCs/>
          <w:iCs/>
          <w:shd w:val="clear" w:color="auto" w:fill="FFFFFF"/>
        </w:rPr>
        <w:t>plynárenskému zařízení provozovatele přepravní soustavy, provozovatele distribuční soustavy nebo jiného výrobce plynu</w:t>
      </w:r>
      <w:bookmarkEnd w:id="10"/>
      <w:r w:rsidRPr="00EB150C">
        <w:rPr>
          <w:bCs/>
          <w:iCs/>
          <w:shd w:val="clear" w:color="auto" w:fill="FFFFFF"/>
        </w:rPr>
        <w:t>, pokud je zajištěno uplatnění užitečného tepla ve výši alespoň 40 % z vyrobeného tepla,</w:t>
      </w:r>
    </w:p>
    <w:p w:rsidR="00EB150C" w:rsidRPr="00EB150C" w:rsidRDefault="00EB150C" w:rsidP="00EB150C">
      <w:pPr>
        <w:jc w:val="both"/>
      </w:pPr>
      <w:r w:rsidRPr="00EB150C">
        <w:rPr>
          <w:bCs/>
          <w:iCs/>
        </w:rPr>
        <w:t>2. méně než 5 km od nejbližšího místa</w:t>
      </w:r>
      <w:bookmarkStart w:id="11" w:name="_Hlk69141262"/>
      <w:r w:rsidRPr="00EB150C">
        <w:rPr>
          <w:bCs/>
          <w:iCs/>
        </w:rPr>
        <w:t xml:space="preserve"> jejího možného </w:t>
      </w:r>
      <w:bookmarkEnd w:id="11"/>
      <w:r w:rsidRPr="00EB150C">
        <w:rPr>
          <w:bCs/>
          <w:iCs/>
        </w:rPr>
        <w:t>připojení k </w:t>
      </w:r>
      <w:bookmarkStart w:id="12" w:name="_Hlk69195430"/>
      <w:r w:rsidRPr="00EB150C">
        <w:rPr>
          <w:bCs/>
          <w:iCs/>
        </w:rPr>
        <w:t>plynárenskému zařízení provozovatele přepravní soustavy, provozovatele distribuční soustavy nebo jiného výrobce plynu</w:t>
      </w:r>
      <w:bookmarkEnd w:id="12"/>
      <w:r w:rsidRPr="00EB150C">
        <w:rPr>
          <w:bCs/>
          <w:iCs/>
        </w:rPr>
        <w:t>, pokud je zajištěno uplatnění užitečného tepla ve výši alespoň 50 % z vyrobeného tepla; uvedené se nevztahuje na případy, kdy výrobnu elektřiny není možné připojit k plynárenskému zařízení provozovatele přepravní soustavy, provozovatele distribuční soustavy nebo jiného výrobce plynu, jenž je vzdáleno  méně než 5 km od výrobny elektřiny; pro tyto případy platí požadavek na zajištění uplatnění užitečného tepla podle písm. b) bod 1;</w:t>
      </w:r>
    </w:p>
    <w:p w:rsidR="00EB150C" w:rsidRPr="00EB150C" w:rsidRDefault="00EB150C" w:rsidP="00EB150C">
      <w:pPr>
        <w:jc w:val="both"/>
      </w:pPr>
      <w:r w:rsidRPr="00EB150C">
        <w:rPr>
          <w:bCs/>
          <w:iCs/>
        </w:rPr>
        <w:t>způsob prokázání vzdálenosti výrobny elektřiny od nejbližšího možného místa připojení k plynárenskému zařízení provozovatele přepravní soustavy, provozovatele distribuční soustavy nebo jiného výrobce plynu a nemožnost připojení výrobny elektřiny k plynárenskému zařízení provozovatele přepravní soustavy, provozovatele distribuční soustavy nebo jiného výrobce plynu se dokládá protokolem o zajištění kapacity,“</w:t>
      </w:r>
    </w:p>
    <w:bookmarkEnd w:id="9"/>
    <w:p w:rsidR="00EB150C" w:rsidRDefault="00EB150C" w:rsidP="00EB150C">
      <w:pPr>
        <w:jc w:val="both"/>
      </w:pPr>
    </w:p>
    <w:p w:rsidR="00A504DD" w:rsidRDefault="00A504DD" w:rsidP="00EB150C">
      <w:pPr>
        <w:jc w:val="both"/>
      </w:pPr>
    </w:p>
    <w:p w:rsidR="00A504DD" w:rsidRPr="00EB150C" w:rsidRDefault="00C064E3" w:rsidP="00EB150C">
      <w:pPr>
        <w:jc w:val="both"/>
        <w:rPr>
          <w:b/>
        </w:rPr>
      </w:pPr>
      <w:proofErr w:type="gramStart"/>
      <w:r>
        <w:rPr>
          <w:b/>
        </w:rPr>
        <w:t xml:space="preserve">H.8. </w:t>
      </w:r>
      <w:r w:rsidR="00A504DD" w:rsidRPr="00EB150C">
        <w:rPr>
          <w:b/>
        </w:rPr>
        <w:t>SD</w:t>
      </w:r>
      <w:proofErr w:type="gramEnd"/>
      <w:r w:rsidR="00A504DD" w:rsidRPr="00EB150C">
        <w:rPr>
          <w:b/>
        </w:rPr>
        <w:t xml:space="preserve"> 823</w:t>
      </w:r>
      <w:r w:rsidR="00EB150C">
        <w:rPr>
          <w:b/>
        </w:rPr>
        <w:t>2</w:t>
      </w:r>
    </w:p>
    <w:p w:rsidR="00EB150C" w:rsidRPr="00EB150C" w:rsidRDefault="00EB150C" w:rsidP="006B77FB">
      <w:pPr>
        <w:pStyle w:val="Odstavecseseznamem"/>
        <w:numPr>
          <w:ilvl w:val="0"/>
          <w:numId w:val="26"/>
        </w:numPr>
        <w:pBdr>
          <w:top w:val="nil"/>
          <w:left w:val="nil"/>
          <w:bottom w:val="nil"/>
          <w:right w:val="nil"/>
          <w:between w:val="nil"/>
          <w:bar w:val="nil"/>
        </w:pBdr>
        <w:spacing w:after="0" w:line="240" w:lineRule="auto"/>
        <w:contextualSpacing w:val="0"/>
        <w:jc w:val="both"/>
        <w:rPr>
          <w:rFonts w:ascii="Times New Roman" w:hAnsi="Times New Roman"/>
          <w:sz w:val="24"/>
          <w:szCs w:val="24"/>
        </w:rPr>
      </w:pPr>
      <w:r w:rsidRPr="00EB150C">
        <w:rPr>
          <w:rFonts w:ascii="Times New Roman" w:hAnsi="Times New Roman"/>
          <w:sz w:val="24"/>
          <w:szCs w:val="24"/>
        </w:rPr>
        <w:t>V čl. I bodu 40, pokud jde o navrhovaný § 6a, odstavec 1 zní:</w:t>
      </w:r>
    </w:p>
    <w:p w:rsidR="00EB150C" w:rsidRPr="00EB150C" w:rsidRDefault="00EB150C" w:rsidP="00EB150C">
      <w:pPr>
        <w:ind w:firstLine="284"/>
        <w:jc w:val="both"/>
        <w:rPr>
          <w:rFonts w:cs="Times New Roman"/>
        </w:rPr>
      </w:pPr>
      <w:r w:rsidRPr="00EB150C">
        <w:rPr>
          <w:rFonts w:cs="Times New Roman"/>
        </w:rPr>
        <w:t xml:space="preserve">„(1) Úřad stanoví udržovací podporu elektřiny tak, aby došlo k vyrovnání rozdílu mezi měrnými provozními náklady a tržní cenou elektřiny a cenou tepla u výrobny elektřiny z </w:t>
      </w:r>
      <w:proofErr w:type="spellStart"/>
      <w:r w:rsidRPr="00EB150C">
        <w:rPr>
          <w:rFonts w:cs="Times New Roman"/>
        </w:rPr>
        <w:t>vysokoúčinn</w:t>
      </w:r>
      <w:proofErr w:type="spellEnd"/>
      <w:r w:rsidRPr="00EB150C">
        <w:rPr>
          <w:rFonts w:cs="Times New Roman"/>
          <w:lang w:val="fr-FR"/>
        </w:rPr>
        <w:t xml:space="preserve">é </w:t>
      </w:r>
      <w:proofErr w:type="spellStart"/>
      <w:r w:rsidRPr="00EB150C">
        <w:rPr>
          <w:rFonts w:cs="Times New Roman"/>
        </w:rPr>
        <w:t>kombinovan</w:t>
      </w:r>
      <w:proofErr w:type="spellEnd"/>
      <w:r w:rsidRPr="00EB150C">
        <w:rPr>
          <w:rFonts w:cs="Times New Roman"/>
          <w:lang w:val="fr-FR"/>
        </w:rPr>
        <w:t xml:space="preserve">é </w:t>
      </w:r>
      <w:r w:rsidRPr="00EB150C">
        <w:rPr>
          <w:rFonts w:cs="Times New Roman"/>
        </w:rPr>
        <w:t xml:space="preserve">výroby elektřiny a tepla, u výrobny elektřiny z druhotných zdrojů nebo u výrobny elektřiny využívající </w:t>
      </w:r>
      <w:r w:rsidRPr="00EB150C">
        <w:rPr>
          <w:rFonts w:cs="Times New Roman"/>
          <w:lang w:val="da-DK"/>
        </w:rPr>
        <w:t>bioplyn, skl</w:t>
      </w:r>
      <w:proofErr w:type="spellStart"/>
      <w:r w:rsidRPr="00EB150C">
        <w:rPr>
          <w:rFonts w:cs="Times New Roman"/>
        </w:rPr>
        <w:t>ádkový</w:t>
      </w:r>
      <w:proofErr w:type="spellEnd"/>
      <w:r w:rsidRPr="00EB150C">
        <w:rPr>
          <w:rFonts w:cs="Times New Roman"/>
        </w:rPr>
        <w:t xml:space="preserve"> nebo kalový plyn.“.</w:t>
      </w:r>
    </w:p>
    <w:p w:rsidR="00EB150C" w:rsidRDefault="00EB150C" w:rsidP="00A504DD"/>
    <w:p w:rsidR="00A504DD" w:rsidRPr="00EB150C" w:rsidRDefault="00C064E3" w:rsidP="00A504DD">
      <w:pPr>
        <w:rPr>
          <w:b/>
        </w:rPr>
      </w:pPr>
      <w:proofErr w:type="gramStart"/>
      <w:r>
        <w:rPr>
          <w:b/>
        </w:rPr>
        <w:t xml:space="preserve">H.9. </w:t>
      </w:r>
      <w:r w:rsidR="00A504DD" w:rsidRPr="00EB150C">
        <w:rPr>
          <w:b/>
        </w:rPr>
        <w:t>SD</w:t>
      </w:r>
      <w:proofErr w:type="gramEnd"/>
      <w:r w:rsidR="00A504DD" w:rsidRPr="00EB150C">
        <w:rPr>
          <w:b/>
        </w:rPr>
        <w:t xml:space="preserve"> 823</w:t>
      </w:r>
      <w:r w:rsidR="00EB150C" w:rsidRPr="00EB150C">
        <w:rPr>
          <w:b/>
        </w:rPr>
        <w:t>1</w:t>
      </w:r>
    </w:p>
    <w:p w:rsidR="00EB150C" w:rsidRPr="00EB150C" w:rsidRDefault="00EB150C" w:rsidP="00EB150C">
      <w:pPr>
        <w:pStyle w:val="BodyText1"/>
        <w:rPr>
          <w:rFonts w:ascii="Times New Roman" w:hAnsi="Times New Roman"/>
          <w:sz w:val="24"/>
          <w:szCs w:val="24"/>
        </w:rPr>
      </w:pPr>
      <w:r w:rsidRPr="00EB150C">
        <w:rPr>
          <w:rFonts w:ascii="Times New Roman" w:hAnsi="Times New Roman"/>
          <w:sz w:val="24"/>
          <w:szCs w:val="24"/>
        </w:rPr>
        <w:t>V části první (Změna zákona o podporovaných zdrojích energie) v čl. II (Přechodná ustanovení) se za bod 1 vkládá nový bod 2, který zní:</w:t>
      </w:r>
    </w:p>
    <w:p w:rsidR="00EB150C" w:rsidRPr="00EB150C" w:rsidRDefault="00EB150C" w:rsidP="00EB150C">
      <w:pPr>
        <w:pStyle w:val="BodyText1"/>
        <w:ind w:firstLine="284"/>
        <w:rPr>
          <w:rFonts w:ascii="Times New Roman" w:hAnsi="Times New Roman"/>
          <w:sz w:val="24"/>
          <w:szCs w:val="24"/>
        </w:rPr>
      </w:pPr>
    </w:p>
    <w:p w:rsidR="00EB150C" w:rsidRPr="00EB150C" w:rsidRDefault="00EB150C" w:rsidP="00EB150C">
      <w:pPr>
        <w:pStyle w:val="BodyText1"/>
        <w:tabs>
          <w:tab w:val="left" w:pos="851"/>
        </w:tabs>
        <w:rPr>
          <w:rFonts w:ascii="Times New Roman" w:hAnsi="Times New Roman"/>
          <w:sz w:val="24"/>
          <w:szCs w:val="24"/>
        </w:rPr>
      </w:pPr>
      <w:r w:rsidRPr="00EB150C">
        <w:rPr>
          <w:rFonts w:ascii="Times New Roman" w:hAnsi="Times New Roman"/>
          <w:sz w:val="24"/>
          <w:szCs w:val="24"/>
        </w:rPr>
        <w:t>„2.</w:t>
      </w:r>
      <w:r w:rsidRPr="00EB150C">
        <w:rPr>
          <w:rFonts w:ascii="Times New Roman" w:hAnsi="Times New Roman"/>
          <w:sz w:val="24"/>
          <w:szCs w:val="24"/>
        </w:rPr>
        <w:tab/>
        <w:t xml:space="preserve">V případě výroben elektřiny z obnovitelných zdrojů uvedených do provozu do dne 31. prosince 2005, u kterých vzniklo právo na podporu elektřiny z obnovitelných zdrojů podle dosavadních právních předpisů, trvá právo na podporu elektřiny z obnovitelných zdrojů po dobu odpovídající době životnosti výroben podle právních předpisů účinných ke dni 1. ledna 2013. U výroben elektřiny z obnovitelných zdrojů uvedených do provozu do 31. prosince 2001 se pro tento účel doba životnosti výrobny počítá od 1. ledna 2002 a u výroben elektřiny z obnovitelných zdrojů uvedených do provozu po tomto datu od uvedení výrobny do provozu. V případě rekonstruovaných malých vodních elektráren, u kterých byla od 13. srpna 2002 do 31. prosince 2005 provedena rekonstrukce v požadovaném rozsahu dle cenového rozhodnutí Úřadu č. 10/2005, se za uvedení výrobny elektřiny z obnovitelných zdrojů do provozu považuje den ukončení její rekonstrukce.“ </w:t>
      </w:r>
    </w:p>
    <w:p w:rsidR="00EB150C" w:rsidRPr="00EB150C" w:rsidRDefault="00EB150C" w:rsidP="00EB150C">
      <w:pPr>
        <w:pStyle w:val="BodyText1"/>
        <w:tabs>
          <w:tab w:val="left" w:pos="709"/>
        </w:tabs>
        <w:ind w:left="709" w:hanging="425"/>
        <w:rPr>
          <w:rFonts w:ascii="Times New Roman" w:hAnsi="Times New Roman"/>
          <w:sz w:val="24"/>
          <w:szCs w:val="24"/>
        </w:rPr>
      </w:pPr>
    </w:p>
    <w:p w:rsidR="00EB150C" w:rsidRPr="00EB150C" w:rsidRDefault="00EB150C" w:rsidP="00EB150C">
      <w:pPr>
        <w:pStyle w:val="BodyText1"/>
        <w:tabs>
          <w:tab w:val="left" w:pos="709"/>
        </w:tabs>
        <w:ind w:left="709" w:hanging="425"/>
        <w:rPr>
          <w:rFonts w:ascii="Times New Roman" w:hAnsi="Times New Roman"/>
          <w:sz w:val="24"/>
          <w:szCs w:val="24"/>
        </w:rPr>
      </w:pPr>
      <w:r w:rsidRPr="00EB150C">
        <w:rPr>
          <w:rFonts w:ascii="Times New Roman" w:hAnsi="Times New Roman"/>
          <w:sz w:val="24"/>
          <w:szCs w:val="24"/>
        </w:rPr>
        <w:t>Dosavadní body 2 až 13 se nově označují jako body 3 až 14.</w:t>
      </w:r>
    </w:p>
    <w:p w:rsidR="00EB150C" w:rsidRDefault="00EB150C" w:rsidP="00EB150C">
      <w:pPr>
        <w:rPr>
          <w:rFonts w:cs="Times New Roman"/>
        </w:rPr>
      </w:pPr>
    </w:p>
    <w:p w:rsidR="00EB150C" w:rsidRPr="00EB150C" w:rsidRDefault="00EB150C" w:rsidP="00EB150C">
      <w:pPr>
        <w:rPr>
          <w:rFonts w:cs="Times New Roman"/>
        </w:rPr>
      </w:pPr>
    </w:p>
    <w:p w:rsidR="00EB150C" w:rsidRPr="00EB150C" w:rsidRDefault="00C064E3" w:rsidP="00A504DD">
      <w:pPr>
        <w:rPr>
          <w:b/>
        </w:rPr>
      </w:pPr>
      <w:proofErr w:type="gramStart"/>
      <w:r>
        <w:rPr>
          <w:b/>
        </w:rPr>
        <w:t>H.10</w:t>
      </w:r>
      <w:proofErr w:type="gramEnd"/>
      <w:r>
        <w:rPr>
          <w:b/>
        </w:rPr>
        <w:t xml:space="preserve">. </w:t>
      </w:r>
      <w:r w:rsidR="00EB150C" w:rsidRPr="00EB150C">
        <w:rPr>
          <w:b/>
        </w:rPr>
        <w:t>SD 8230</w:t>
      </w:r>
    </w:p>
    <w:p w:rsidR="00EB150C" w:rsidRPr="00EB150C" w:rsidRDefault="00EB150C" w:rsidP="006B77FB">
      <w:pPr>
        <w:pStyle w:val="Odstavecseseznamem"/>
        <w:numPr>
          <w:ilvl w:val="0"/>
          <w:numId w:val="27"/>
        </w:numPr>
        <w:pBdr>
          <w:top w:val="nil"/>
          <w:left w:val="nil"/>
          <w:bottom w:val="nil"/>
          <w:right w:val="nil"/>
          <w:between w:val="nil"/>
          <w:bar w:val="nil"/>
        </w:pBdr>
        <w:spacing w:after="0" w:line="240" w:lineRule="auto"/>
        <w:contextualSpacing w:val="0"/>
        <w:jc w:val="both"/>
        <w:rPr>
          <w:rFonts w:ascii="Times New Roman" w:hAnsi="Times New Roman"/>
          <w:b/>
          <w:bCs/>
          <w:sz w:val="24"/>
          <w:szCs w:val="24"/>
        </w:rPr>
      </w:pPr>
      <w:r w:rsidRPr="00EB150C">
        <w:rPr>
          <w:rFonts w:ascii="Times New Roman" w:hAnsi="Times New Roman"/>
          <w:sz w:val="24"/>
          <w:szCs w:val="24"/>
        </w:rPr>
        <w:t>V části první čl. I bod 19 zní:</w:t>
      </w:r>
    </w:p>
    <w:p w:rsidR="00EB150C" w:rsidRPr="00EB150C" w:rsidRDefault="00EB150C" w:rsidP="00EB150C">
      <w:pPr>
        <w:pStyle w:val="Odstavecseseznamem"/>
        <w:spacing w:after="0" w:line="240" w:lineRule="auto"/>
        <w:ind w:left="357"/>
        <w:contextualSpacing w:val="0"/>
        <w:jc w:val="both"/>
        <w:rPr>
          <w:rFonts w:ascii="Times New Roman" w:hAnsi="Times New Roman"/>
          <w:sz w:val="24"/>
          <w:szCs w:val="24"/>
        </w:rPr>
      </w:pPr>
      <w:r w:rsidRPr="00EB150C">
        <w:rPr>
          <w:rFonts w:ascii="Times New Roman" w:hAnsi="Times New Roman"/>
          <w:sz w:val="24"/>
          <w:szCs w:val="24"/>
        </w:rPr>
        <w:t>„19. V § 4 se na konci odstavce 2 doplňuje věta:</w:t>
      </w:r>
    </w:p>
    <w:p w:rsidR="00EB150C" w:rsidRPr="00EB150C" w:rsidRDefault="00EB150C" w:rsidP="00EB150C">
      <w:pPr>
        <w:pStyle w:val="Odstavecseseznamem"/>
        <w:spacing w:after="0" w:line="240" w:lineRule="auto"/>
        <w:ind w:left="708"/>
        <w:contextualSpacing w:val="0"/>
        <w:jc w:val="both"/>
        <w:rPr>
          <w:rFonts w:ascii="Times New Roman" w:hAnsi="Times New Roman"/>
          <w:sz w:val="24"/>
          <w:szCs w:val="24"/>
        </w:rPr>
      </w:pPr>
      <w:r w:rsidRPr="00EB150C">
        <w:rPr>
          <w:rFonts w:ascii="Times New Roman" w:hAnsi="Times New Roman"/>
          <w:sz w:val="24"/>
          <w:szCs w:val="24"/>
        </w:rPr>
        <w:t xml:space="preserve">„U </w:t>
      </w:r>
      <w:proofErr w:type="spellStart"/>
      <w:r w:rsidRPr="00EB150C">
        <w:rPr>
          <w:rFonts w:ascii="Times New Roman" w:hAnsi="Times New Roman"/>
          <w:sz w:val="24"/>
          <w:szCs w:val="24"/>
        </w:rPr>
        <w:t>vý</w:t>
      </w:r>
      <w:r w:rsidRPr="00EB150C">
        <w:rPr>
          <w:rFonts w:ascii="Times New Roman" w:hAnsi="Times New Roman"/>
          <w:sz w:val="24"/>
          <w:szCs w:val="24"/>
          <w:lang w:val="de-DE"/>
        </w:rPr>
        <w:t>roben</w:t>
      </w:r>
      <w:proofErr w:type="spellEnd"/>
      <w:r w:rsidRPr="00EB150C">
        <w:rPr>
          <w:rFonts w:ascii="Times New Roman" w:hAnsi="Times New Roman"/>
          <w:sz w:val="24"/>
          <w:szCs w:val="24"/>
          <w:lang w:val="de-DE"/>
        </w:rPr>
        <w:t xml:space="preserve"> </w:t>
      </w:r>
      <w:proofErr w:type="spellStart"/>
      <w:r w:rsidRPr="00EB150C">
        <w:rPr>
          <w:rFonts w:ascii="Times New Roman" w:hAnsi="Times New Roman"/>
          <w:sz w:val="24"/>
          <w:szCs w:val="24"/>
          <w:lang w:val="de-DE"/>
        </w:rPr>
        <w:t>elekt</w:t>
      </w:r>
      <w:r w:rsidRPr="00EB150C">
        <w:rPr>
          <w:rFonts w:ascii="Times New Roman" w:hAnsi="Times New Roman"/>
          <w:sz w:val="24"/>
          <w:szCs w:val="24"/>
        </w:rPr>
        <w:t>řiny</w:t>
      </w:r>
      <w:proofErr w:type="spellEnd"/>
      <w:r w:rsidRPr="00EB150C">
        <w:rPr>
          <w:rFonts w:ascii="Times New Roman" w:hAnsi="Times New Roman"/>
          <w:sz w:val="24"/>
          <w:szCs w:val="24"/>
        </w:rPr>
        <w:t xml:space="preserve"> uvedených do provozu od 1. ledna 2021 se podpora elektřiny z obnovitelných zdrojů může vztahovat pouze na výrobny elektřiny využívající energii vody ve výrobnách elektřiny do </w:t>
      </w:r>
      <w:proofErr w:type="spellStart"/>
      <w:r w:rsidRPr="00EB150C">
        <w:rPr>
          <w:rFonts w:ascii="Times New Roman" w:hAnsi="Times New Roman"/>
          <w:sz w:val="24"/>
          <w:szCs w:val="24"/>
        </w:rPr>
        <w:t>instalovan</w:t>
      </w:r>
      <w:proofErr w:type="spellEnd"/>
      <w:r w:rsidRPr="00EB150C">
        <w:rPr>
          <w:rFonts w:ascii="Times New Roman" w:hAnsi="Times New Roman"/>
          <w:sz w:val="24"/>
          <w:szCs w:val="24"/>
          <w:lang w:val="fr-FR"/>
        </w:rPr>
        <w:t>é</w:t>
      </w:r>
      <w:r w:rsidRPr="00EB150C">
        <w:rPr>
          <w:rFonts w:ascii="Times New Roman" w:hAnsi="Times New Roman"/>
          <w:sz w:val="24"/>
          <w:szCs w:val="24"/>
        </w:rPr>
        <w:t xml:space="preserve">ho výkonu 10 MW, větru, </w:t>
      </w:r>
      <w:r w:rsidRPr="00EB150C">
        <w:rPr>
          <w:rFonts w:ascii="Times New Roman" w:hAnsi="Times New Roman"/>
          <w:b/>
          <w:bCs/>
          <w:sz w:val="24"/>
          <w:szCs w:val="24"/>
        </w:rPr>
        <w:t>bioplynu</w:t>
      </w:r>
      <w:r w:rsidRPr="00EB150C">
        <w:rPr>
          <w:rFonts w:ascii="Times New Roman" w:hAnsi="Times New Roman"/>
          <w:sz w:val="24"/>
          <w:szCs w:val="24"/>
        </w:rPr>
        <w:t xml:space="preserve">, </w:t>
      </w:r>
      <w:proofErr w:type="spellStart"/>
      <w:r w:rsidRPr="00EB150C">
        <w:rPr>
          <w:rFonts w:ascii="Times New Roman" w:hAnsi="Times New Roman"/>
          <w:sz w:val="24"/>
          <w:szCs w:val="24"/>
        </w:rPr>
        <w:t>skládkov</w:t>
      </w:r>
      <w:proofErr w:type="spellEnd"/>
      <w:r w:rsidRPr="00EB150C">
        <w:rPr>
          <w:rFonts w:ascii="Times New Roman" w:hAnsi="Times New Roman"/>
          <w:sz w:val="24"/>
          <w:szCs w:val="24"/>
          <w:lang w:val="fr-FR"/>
        </w:rPr>
        <w:t>é</w:t>
      </w:r>
      <w:r w:rsidRPr="00EB150C">
        <w:rPr>
          <w:rFonts w:ascii="Times New Roman" w:hAnsi="Times New Roman"/>
          <w:sz w:val="24"/>
          <w:szCs w:val="24"/>
        </w:rPr>
        <w:t xml:space="preserve">ho a </w:t>
      </w:r>
      <w:proofErr w:type="spellStart"/>
      <w:r w:rsidRPr="00EB150C">
        <w:rPr>
          <w:rFonts w:ascii="Times New Roman" w:hAnsi="Times New Roman"/>
          <w:sz w:val="24"/>
          <w:szCs w:val="24"/>
        </w:rPr>
        <w:t>kalov</w:t>
      </w:r>
      <w:proofErr w:type="spellEnd"/>
      <w:r w:rsidRPr="00EB150C">
        <w:rPr>
          <w:rFonts w:ascii="Times New Roman" w:hAnsi="Times New Roman"/>
          <w:sz w:val="24"/>
          <w:szCs w:val="24"/>
          <w:lang w:val="fr-FR"/>
        </w:rPr>
        <w:t>é</w:t>
      </w:r>
      <w:r w:rsidRPr="00EB150C">
        <w:rPr>
          <w:rFonts w:ascii="Times New Roman" w:hAnsi="Times New Roman"/>
          <w:sz w:val="24"/>
          <w:szCs w:val="24"/>
        </w:rPr>
        <w:t>ho plynu.“.</w:t>
      </w:r>
    </w:p>
    <w:p w:rsidR="00EB150C" w:rsidRPr="00EB150C" w:rsidRDefault="00EB150C" w:rsidP="00EB150C">
      <w:pPr>
        <w:pStyle w:val="Odstavecseseznamem"/>
        <w:spacing w:after="0" w:line="240" w:lineRule="auto"/>
        <w:ind w:left="708"/>
        <w:contextualSpacing w:val="0"/>
        <w:jc w:val="both"/>
        <w:rPr>
          <w:rFonts w:ascii="Times New Roman" w:hAnsi="Times New Roman"/>
          <w:sz w:val="24"/>
          <w:szCs w:val="24"/>
        </w:rPr>
      </w:pPr>
    </w:p>
    <w:p w:rsidR="00EB150C" w:rsidRPr="00EB150C" w:rsidRDefault="00EB150C" w:rsidP="006B77FB">
      <w:pPr>
        <w:pStyle w:val="Odstavecseseznamem"/>
        <w:numPr>
          <w:ilvl w:val="0"/>
          <w:numId w:val="27"/>
        </w:numPr>
        <w:pBdr>
          <w:top w:val="nil"/>
          <w:left w:val="nil"/>
          <w:bottom w:val="nil"/>
          <w:right w:val="nil"/>
          <w:between w:val="nil"/>
          <w:bar w:val="nil"/>
        </w:pBdr>
        <w:suppressAutoHyphens/>
        <w:spacing w:after="0" w:line="240" w:lineRule="auto"/>
        <w:contextualSpacing w:val="0"/>
        <w:jc w:val="both"/>
        <w:rPr>
          <w:rFonts w:ascii="Times New Roman" w:hAnsi="Times New Roman"/>
          <w:sz w:val="24"/>
          <w:szCs w:val="24"/>
        </w:rPr>
      </w:pPr>
      <w:r w:rsidRPr="00EB150C">
        <w:rPr>
          <w:rFonts w:ascii="Times New Roman" w:hAnsi="Times New Roman"/>
          <w:sz w:val="24"/>
          <w:szCs w:val="24"/>
        </w:rPr>
        <w:t>V části první čl. I bod 22 se vypouští. Navazující body se přečíslují.</w:t>
      </w:r>
    </w:p>
    <w:p w:rsidR="00EB150C" w:rsidRPr="00EB150C" w:rsidRDefault="00EB150C" w:rsidP="00A504DD">
      <w:pPr>
        <w:rPr>
          <w:b/>
        </w:rPr>
      </w:pPr>
    </w:p>
    <w:p w:rsidR="00A504DD" w:rsidRPr="00EB150C" w:rsidRDefault="00C064E3" w:rsidP="00A504DD">
      <w:pPr>
        <w:rPr>
          <w:b/>
        </w:rPr>
      </w:pPr>
      <w:proofErr w:type="gramStart"/>
      <w:r>
        <w:rPr>
          <w:b/>
        </w:rPr>
        <w:t>H.11</w:t>
      </w:r>
      <w:proofErr w:type="gramEnd"/>
      <w:r>
        <w:rPr>
          <w:b/>
        </w:rPr>
        <w:t xml:space="preserve">. </w:t>
      </w:r>
      <w:r w:rsidR="00A504DD" w:rsidRPr="00EB150C">
        <w:rPr>
          <w:b/>
        </w:rPr>
        <w:t>SD 8229</w:t>
      </w:r>
    </w:p>
    <w:p w:rsidR="00EB150C" w:rsidRPr="00EB150C" w:rsidRDefault="00EB150C" w:rsidP="005C1DAA">
      <w:pPr>
        <w:pStyle w:val="Odstavecseseznamem"/>
        <w:numPr>
          <w:ilvl w:val="0"/>
          <w:numId w:val="28"/>
        </w:numPr>
        <w:spacing w:after="0" w:line="240" w:lineRule="auto"/>
        <w:contextualSpacing w:val="0"/>
        <w:jc w:val="both"/>
        <w:rPr>
          <w:rFonts w:ascii="Times New Roman" w:eastAsia="Times New Roman" w:hAnsi="Times New Roman"/>
          <w:b/>
          <w:bCs/>
          <w:color w:val="000000"/>
          <w:sz w:val="24"/>
          <w:szCs w:val="24"/>
          <w:lang w:eastAsia="cs-CZ"/>
        </w:rPr>
      </w:pPr>
      <w:r w:rsidRPr="00EB150C">
        <w:rPr>
          <w:rFonts w:ascii="Times New Roman" w:eastAsia="Times New Roman" w:hAnsi="Times New Roman"/>
          <w:color w:val="000000"/>
          <w:sz w:val="24"/>
          <w:szCs w:val="24"/>
          <w:lang w:eastAsia="cs-CZ"/>
        </w:rPr>
        <w:t>V části první čl. I bod 19 zní:</w:t>
      </w:r>
    </w:p>
    <w:p w:rsidR="00EB150C" w:rsidRDefault="00EB150C" w:rsidP="005C1DAA">
      <w:pPr>
        <w:pStyle w:val="Odstavecseseznamem"/>
        <w:spacing w:after="0" w:line="240" w:lineRule="auto"/>
        <w:ind w:left="357"/>
        <w:contextualSpacing w:val="0"/>
        <w:jc w:val="both"/>
        <w:rPr>
          <w:rFonts w:ascii="Times New Roman" w:hAnsi="Times New Roman"/>
          <w:sz w:val="24"/>
          <w:szCs w:val="24"/>
        </w:rPr>
      </w:pPr>
      <w:r w:rsidRPr="00EB150C">
        <w:rPr>
          <w:rFonts w:ascii="Times New Roman" w:eastAsia="Times New Roman" w:hAnsi="Times New Roman"/>
          <w:color w:val="000000"/>
          <w:sz w:val="24"/>
          <w:szCs w:val="24"/>
          <w:lang w:eastAsia="cs-CZ"/>
        </w:rPr>
        <w:t xml:space="preserve">„19. </w:t>
      </w:r>
      <w:r w:rsidRPr="00EB150C">
        <w:rPr>
          <w:rFonts w:ascii="Times New Roman" w:hAnsi="Times New Roman"/>
          <w:sz w:val="24"/>
          <w:szCs w:val="24"/>
        </w:rPr>
        <w:t>V § 4 se na konci odstavce 2 doplňuje věta „U výroben elektřiny uvedených do provozu od 1. ledna 2021 se podpora elektřiny z obnovitelných zdrojů může vztahovat pouze na výrobny elektřiny využívající energii vody ve výrobnách elektřiny do instalovaného výkonu 10 MW, větru, slunečního záření, skládkového a kalového plynu.“.</w:t>
      </w:r>
    </w:p>
    <w:p w:rsidR="005C1DAA" w:rsidRPr="00EB150C" w:rsidRDefault="005C1DAA" w:rsidP="005C1DAA">
      <w:pPr>
        <w:pStyle w:val="Odstavecseseznamem"/>
        <w:spacing w:after="0" w:line="240" w:lineRule="auto"/>
        <w:ind w:left="357"/>
        <w:contextualSpacing w:val="0"/>
        <w:jc w:val="both"/>
        <w:rPr>
          <w:rFonts w:ascii="Times New Roman" w:hAnsi="Times New Roman"/>
          <w:sz w:val="24"/>
          <w:szCs w:val="24"/>
        </w:rPr>
      </w:pPr>
    </w:p>
    <w:p w:rsidR="00EB150C" w:rsidRPr="00EB150C" w:rsidRDefault="00EB150C" w:rsidP="005C1DAA">
      <w:pPr>
        <w:pStyle w:val="Odstavecseseznamem"/>
        <w:numPr>
          <w:ilvl w:val="0"/>
          <w:numId w:val="28"/>
        </w:numPr>
        <w:spacing w:after="0" w:line="240" w:lineRule="auto"/>
        <w:ind w:left="425" w:hanging="357"/>
        <w:contextualSpacing w:val="0"/>
        <w:jc w:val="both"/>
        <w:rPr>
          <w:rFonts w:ascii="Times New Roman" w:hAnsi="Times New Roman"/>
          <w:sz w:val="24"/>
          <w:szCs w:val="24"/>
        </w:rPr>
      </w:pPr>
      <w:r w:rsidRPr="00EB150C">
        <w:rPr>
          <w:rFonts w:ascii="Times New Roman" w:hAnsi="Times New Roman"/>
          <w:sz w:val="24"/>
          <w:szCs w:val="24"/>
        </w:rPr>
        <w:t>V části první čl. I se za bod 22 vkládá nový bod 23, který zní:</w:t>
      </w:r>
    </w:p>
    <w:p w:rsidR="00EB150C" w:rsidRPr="00EB150C" w:rsidRDefault="00EB150C" w:rsidP="005C1DAA">
      <w:pPr>
        <w:suppressAutoHyphens w:val="0"/>
        <w:ind w:left="425"/>
        <w:jc w:val="both"/>
        <w:rPr>
          <w:rFonts w:cs="Times New Roman"/>
        </w:rPr>
      </w:pPr>
      <w:r w:rsidRPr="00EB150C">
        <w:rPr>
          <w:rFonts w:cs="Times New Roman"/>
        </w:rPr>
        <w:t>„23. V § 4 odst. 4 zní písm. c) včetně nové poznámky pod čarou č. 8) takto:</w:t>
      </w:r>
    </w:p>
    <w:p w:rsidR="00EB150C" w:rsidRPr="00EB150C" w:rsidRDefault="00EB150C" w:rsidP="005C1DAA">
      <w:pPr>
        <w:suppressAutoHyphens w:val="0"/>
        <w:ind w:left="850"/>
        <w:jc w:val="both"/>
        <w:rPr>
          <w:rFonts w:cs="Times New Roman"/>
        </w:rPr>
      </w:pPr>
      <w:r w:rsidRPr="00EB150C">
        <w:rPr>
          <w:rFonts w:cs="Times New Roman"/>
        </w:rPr>
        <w:t>„c) využitím energie slunečního záření se podpora elektřiny z obnovitelných zdrojů vztahuje pouze na elektřinu vyrobenou ve výrobně elektřiny, která není umístěna na zemědělské půdě I. nebo II. třídy ochrany podle jiného právního předpisu</w:t>
      </w:r>
      <w:r w:rsidRPr="00EB150C">
        <w:rPr>
          <w:rFonts w:cs="Times New Roman"/>
          <w:vertAlign w:val="superscript"/>
        </w:rPr>
        <w:t>8)</w:t>
      </w:r>
      <w:r w:rsidRPr="00EB150C">
        <w:rPr>
          <w:rFonts w:cs="Times New Roman"/>
        </w:rPr>
        <w:t>,</w:t>
      </w:r>
    </w:p>
    <w:p w:rsidR="00EB150C" w:rsidRPr="00EB150C" w:rsidRDefault="00EB150C" w:rsidP="005C1DAA">
      <w:pPr>
        <w:suppressAutoHyphens w:val="0"/>
        <w:ind w:left="850"/>
        <w:jc w:val="both"/>
        <w:rPr>
          <w:rFonts w:cs="Times New Roman"/>
        </w:rPr>
      </w:pPr>
      <w:r w:rsidRPr="00EB150C">
        <w:rPr>
          <w:rFonts w:cs="Times New Roman"/>
        </w:rPr>
        <w:t>_______</w:t>
      </w:r>
    </w:p>
    <w:p w:rsidR="00EB150C" w:rsidRPr="00EB150C" w:rsidRDefault="00EB150C" w:rsidP="005C1DAA">
      <w:pPr>
        <w:suppressAutoHyphens w:val="0"/>
        <w:ind w:left="850"/>
        <w:jc w:val="both"/>
        <w:rPr>
          <w:rFonts w:cs="Times New Roman"/>
        </w:rPr>
      </w:pPr>
      <w:r w:rsidRPr="00EB150C">
        <w:rPr>
          <w:rFonts w:cs="Times New Roman"/>
          <w:vertAlign w:val="superscript"/>
        </w:rPr>
        <w:t>8)</w:t>
      </w:r>
      <w:r w:rsidRPr="00EB150C">
        <w:rPr>
          <w:rFonts w:cs="Times New Roman"/>
        </w:rPr>
        <w:t xml:space="preserve"> § 3 odst. 5 zákona č. 334/1992 Sb., o ochraně zemědělského půdního fondu.“.“.</w:t>
      </w:r>
    </w:p>
    <w:p w:rsidR="00EB150C" w:rsidRPr="00EB150C" w:rsidRDefault="00EB150C" w:rsidP="005C1DAA">
      <w:pPr>
        <w:ind w:left="426"/>
        <w:jc w:val="both"/>
        <w:rPr>
          <w:rFonts w:cs="Times New Roman"/>
        </w:rPr>
      </w:pPr>
      <w:r w:rsidRPr="00EB150C">
        <w:rPr>
          <w:rFonts w:cs="Times New Roman"/>
        </w:rPr>
        <w:t>Dosavadní body 23 až 151 se označují jako body 24 až 152.</w:t>
      </w:r>
    </w:p>
    <w:p w:rsidR="00EB150C" w:rsidRDefault="00EB150C" w:rsidP="00A504DD"/>
    <w:p w:rsidR="00A504DD" w:rsidRDefault="00A504DD" w:rsidP="00A504DD"/>
    <w:p w:rsidR="00A504DD" w:rsidRPr="00EB150C" w:rsidRDefault="00C064E3" w:rsidP="00A504DD">
      <w:pPr>
        <w:rPr>
          <w:b/>
        </w:rPr>
      </w:pPr>
      <w:proofErr w:type="gramStart"/>
      <w:r>
        <w:rPr>
          <w:b/>
        </w:rPr>
        <w:t>H.12</w:t>
      </w:r>
      <w:proofErr w:type="gramEnd"/>
      <w:r>
        <w:rPr>
          <w:b/>
        </w:rPr>
        <w:t>.</w:t>
      </w:r>
      <w:r w:rsidR="00A504DD" w:rsidRPr="00EB150C">
        <w:rPr>
          <w:b/>
        </w:rPr>
        <w:t>SD 8228</w:t>
      </w:r>
    </w:p>
    <w:p w:rsidR="00EB150C" w:rsidRPr="00EB150C" w:rsidRDefault="00EB150C" w:rsidP="006B77FB">
      <w:pPr>
        <w:pStyle w:val="Odstavecseseznamem"/>
        <w:numPr>
          <w:ilvl w:val="0"/>
          <w:numId w:val="29"/>
        </w:numPr>
        <w:spacing w:after="0" w:line="240" w:lineRule="auto"/>
        <w:contextualSpacing w:val="0"/>
        <w:jc w:val="both"/>
        <w:rPr>
          <w:rFonts w:ascii="Times New Roman" w:eastAsia="Times New Roman" w:hAnsi="Times New Roman"/>
          <w:b/>
          <w:bCs/>
          <w:color w:val="000000"/>
          <w:sz w:val="24"/>
          <w:szCs w:val="24"/>
          <w:lang w:eastAsia="cs-CZ"/>
        </w:rPr>
      </w:pPr>
      <w:r w:rsidRPr="00EB150C">
        <w:rPr>
          <w:rFonts w:ascii="Times New Roman" w:eastAsia="Times New Roman" w:hAnsi="Times New Roman"/>
          <w:color w:val="000000"/>
          <w:sz w:val="24"/>
          <w:szCs w:val="24"/>
          <w:lang w:eastAsia="cs-CZ"/>
        </w:rPr>
        <w:t>V části první čl. I bod 19 zní:</w:t>
      </w:r>
    </w:p>
    <w:p w:rsidR="00EB150C" w:rsidRPr="00EB150C" w:rsidRDefault="00EB150C" w:rsidP="00EB150C">
      <w:pPr>
        <w:pStyle w:val="Odstavecseseznamem"/>
        <w:spacing w:after="0" w:line="240" w:lineRule="auto"/>
        <w:ind w:left="357"/>
        <w:contextualSpacing w:val="0"/>
        <w:jc w:val="both"/>
        <w:rPr>
          <w:rFonts w:ascii="Times New Roman" w:hAnsi="Times New Roman"/>
          <w:sz w:val="24"/>
          <w:szCs w:val="24"/>
        </w:rPr>
      </w:pPr>
      <w:r w:rsidRPr="00EB150C">
        <w:rPr>
          <w:rFonts w:ascii="Times New Roman" w:eastAsia="Times New Roman" w:hAnsi="Times New Roman"/>
          <w:color w:val="000000"/>
          <w:sz w:val="24"/>
          <w:szCs w:val="24"/>
          <w:lang w:eastAsia="cs-CZ"/>
        </w:rPr>
        <w:t xml:space="preserve">„19. </w:t>
      </w:r>
      <w:r w:rsidRPr="00EB150C">
        <w:rPr>
          <w:rFonts w:ascii="Times New Roman" w:hAnsi="Times New Roman"/>
          <w:sz w:val="24"/>
          <w:szCs w:val="24"/>
        </w:rPr>
        <w:t>V § 4 se na konci odstavce 2 doplňuje věta:</w:t>
      </w:r>
    </w:p>
    <w:p w:rsidR="00EB150C" w:rsidRDefault="00EB150C" w:rsidP="00EB150C">
      <w:pPr>
        <w:pStyle w:val="Odstavecseseznamem"/>
        <w:spacing w:after="0" w:line="240" w:lineRule="auto"/>
        <w:ind w:left="708"/>
        <w:contextualSpacing w:val="0"/>
        <w:jc w:val="both"/>
        <w:rPr>
          <w:rFonts w:ascii="Times New Roman" w:hAnsi="Times New Roman"/>
          <w:sz w:val="24"/>
          <w:szCs w:val="24"/>
        </w:rPr>
      </w:pPr>
      <w:r w:rsidRPr="00EB150C">
        <w:rPr>
          <w:rFonts w:ascii="Times New Roman" w:hAnsi="Times New Roman"/>
          <w:sz w:val="24"/>
          <w:szCs w:val="24"/>
        </w:rPr>
        <w:t>„U výroben elektřiny uvedených do provozu od 1. ledna 2021 se podpora elektřiny z obnovitelných zdrojů může vztahovat pouze na výrobny elektřiny využívající energii vody ve výrobnách elektřiny do instalovaného výkonu 10 MW, větru, bioplynu, slunečního záření, skládkového a kalového plynu.“.</w:t>
      </w:r>
    </w:p>
    <w:p w:rsidR="00EB150C" w:rsidRPr="00EB150C" w:rsidRDefault="00EB150C" w:rsidP="00EB150C">
      <w:pPr>
        <w:pStyle w:val="Odstavecseseznamem"/>
        <w:spacing w:after="0" w:line="240" w:lineRule="auto"/>
        <w:ind w:left="708"/>
        <w:contextualSpacing w:val="0"/>
        <w:jc w:val="both"/>
        <w:rPr>
          <w:rFonts w:ascii="Times New Roman" w:hAnsi="Times New Roman"/>
          <w:sz w:val="24"/>
          <w:szCs w:val="24"/>
        </w:rPr>
      </w:pPr>
    </w:p>
    <w:p w:rsidR="00EB150C" w:rsidRPr="00EB150C" w:rsidRDefault="00EB150C" w:rsidP="006B77FB">
      <w:pPr>
        <w:pStyle w:val="Odstavecseseznamem"/>
        <w:numPr>
          <w:ilvl w:val="0"/>
          <w:numId w:val="29"/>
        </w:numPr>
        <w:spacing w:after="0" w:line="276" w:lineRule="auto"/>
        <w:ind w:left="360"/>
        <w:contextualSpacing w:val="0"/>
        <w:jc w:val="both"/>
        <w:rPr>
          <w:rFonts w:ascii="Times New Roman" w:hAnsi="Times New Roman"/>
          <w:b/>
          <w:bCs/>
          <w:sz w:val="24"/>
          <w:szCs w:val="24"/>
        </w:rPr>
      </w:pPr>
      <w:bookmarkStart w:id="13" w:name="_Hlk42601340"/>
      <w:r w:rsidRPr="00EB150C">
        <w:rPr>
          <w:rFonts w:ascii="Times New Roman" w:eastAsia="Times New Roman" w:hAnsi="Times New Roman"/>
          <w:color w:val="000000"/>
          <w:sz w:val="24"/>
          <w:szCs w:val="24"/>
          <w:lang w:eastAsia="cs-CZ"/>
        </w:rPr>
        <w:t xml:space="preserve">V části první čl. I bod 22 </w:t>
      </w:r>
      <w:r w:rsidRPr="00EB150C">
        <w:rPr>
          <w:rFonts w:ascii="Times New Roman" w:hAnsi="Times New Roman"/>
          <w:sz w:val="24"/>
          <w:szCs w:val="24"/>
        </w:rPr>
        <w:t>zní:</w:t>
      </w:r>
    </w:p>
    <w:p w:rsidR="00EB150C" w:rsidRPr="00EB150C" w:rsidRDefault="00EB150C" w:rsidP="00EB150C">
      <w:pPr>
        <w:suppressAutoHyphens w:val="0"/>
        <w:ind w:left="425"/>
        <w:jc w:val="both"/>
        <w:rPr>
          <w:rFonts w:cs="Times New Roman"/>
        </w:rPr>
      </w:pPr>
      <w:r w:rsidRPr="00EB150C">
        <w:rPr>
          <w:rFonts w:cs="Times New Roman"/>
        </w:rPr>
        <w:t>„22. V § 4 odst. 4 písmeno d) včetně nové poznámky pod čarou č. 8) zní:</w:t>
      </w:r>
    </w:p>
    <w:p w:rsidR="00EB150C" w:rsidRPr="00EB150C" w:rsidRDefault="00EB150C" w:rsidP="00EB150C">
      <w:pPr>
        <w:suppressAutoHyphens w:val="0"/>
        <w:ind w:left="850"/>
        <w:jc w:val="both"/>
        <w:rPr>
          <w:rFonts w:cs="Times New Roman"/>
        </w:rPr>
      </w:pPr>
      <w:r w:rsidRPr="00EB150C">
        <w:rPr>
          <w:rFonts w:cs="Times New Roman"/>
        </w:rPr>
        <w:t>„d) využitím energie slunečního záření se podpora elektřiny z obnovitelných zdrojů vztahuje pouze na elektřinu vyrobenou ve výrobně elektřiny, která není umístěna na zemědělské půdě I. nebo II. třídy ochrany podle jiného právního předpisu</w:t>
      </w:r>
      <w:r w:rsidRPr="00EB150C">
        <w:rPr>
          <w:rFonts w:cs="Times New Roman"/>
          <w:vertAlign w:val="superscript"/>
        </w:rPr>
        <w:t>8)</w:t>
      </w:r>
      <w:r w:rsidRPr="00EB150C">
        <w:rPr>
          <w:rFonts w:cs="Times New Roman"/>
        </w:rPr>
        <w:t>,</w:t>
      </w:r>
    </w:p>
    <w:p w:rsidR="00EB150C" w:rsidRPr="00EB150C" w:rsidRDefault="00EB150C" w:rsidP="00EB150C">
      <w:pPr>
        <w:suppressAutoHyphens w:val="0"/>
        <w:ind w:left="850"/>
        <w:jc w:val="both"/>
        <w:rPr>
          <w:rFonts w:cs="Times New Roman"/>
        </w:rPr>
      </w:pPr>
      <w:r w:rsidRPr="00EB150C">
        <w:rPr>
          <w:rFonts w:cs="Times New Roman"/>
        </w:rPr>
        <w:t>_______</w:t>
      </w:r>
    </w:p>
    <w:p w:rsidR="00EB150C" w:rsidRPr="00EB150C" w:rsidRDefault="00EB150C" w:rsidP="00EB150C">
      <w:pPr>
        <w:suppressAutoHyphens w:val="0"/>
        <w:ind w:left="850"/>
        <w:jc w:val="both"/>
        <w:rPr>
          <w:rFonts w:cs="Times New Roman"/>
        </w:rPr>
      </w:pPr>
      <w:r w:rsidRPr="00EB150C">
        <w:rPr>
          <w:rFonts w:cs="Times New Roman"/>
        </w:rPr>
        <w:t>8) § 3 odst. 5 zákona č. 334/1992 Sb., o ochraně zemědělského půdního fondu.“.“.</w:t>
      </w:r>
    </w:p>
    <w:bookmarkEnd w:id="13"/>
    <w:p w:rsidR="000024A1" w:rsidRDefault="000024A1" w:rsidP="00EB150C">
      <w:pPr>
        <w:jc w:val="both"/>
      </w:pPr>
    </w:p>
    <w:p w:rsidR="000024A1" w:rsidRDefault="000024A1"/>
    <w:p w:rsidR="000024A1" w:rsidRPr="00EB150C" w:rsidRDefault="00C064E3" w:rsidP="005C1DAA">
      <w:pPr>
        <w:spacing w:after="120"/>
        <w:rPr>
          <w:b/>
        </w:rPr>
      </w:pPr>
      <w:r>
        <w:rPr>
          <w:b/>
        </w:rPr>
        <w:t>I</w:t>
      </w:r>
      <w:r w:rsidR="00EB150C" w:rsidRPr="00EB150C">
        <w:rPr>
          <w:b/>
        </w:rPr>
        <w:tab/>
        <w:t xml:space="preserve">Poslanec </w:t>
      </w:r>
      <w:r w:rsidR="00C47360">
        <w:rPr>
          <w:b/>
        </w:rPr>
        <w:t xml:space="preserve">Petr </w:t>
      </w:r>
      <w:r w:rsidR="00EB150C" w:rsidRPr="00EB150C">
        <w:rPr>
          <w:b/>
        </w:rPr>
        <w:t>Třešňák</w:t>
      </w:r>
    </w:p>
    <w:p w:rsidR="00EB150C" w:rsidRPr="00EB150C" w:rsidRDefault="00C064E3">
      <w:pPr>
        <w:rPr>
          <w:b/>
        </w:rPr>
      </w:pPr>
      <w:proofErr w:type="gramStart"/>
      <w:r>
        <w:rPr>
          <w:b/>
        </w:rPr>
        <w:t xml:space="preserve">I.1. </w:t>
      </w:r>
      <w:r w:rsidR="00EB150C" w:rsidRPr="00EB150C">
        <w:rPr>
          <w:b/>
        </w:rPr>
        <w:t>SD</w:t>
      </w:r>
      <w:proofErr w:type="gramEnd"/>
      <w:r w:rsidR="00EB150C" w:rsidRPr="00EB150C">
        <w:rPr>
          <w:b/>
        </w:rPr>
        <w:t xml:space="preserve"> 8482</w:t>
      </w:r>
    </w:p>
    <w:p w:rsidR="00C47360" w:rsidRPr="00C47360" w:rsidRDefault="00C47360" w:rsidP="00C47360">
      <w:pPr>
        <w:jc w:val="both"/>
        <w:rPr>
          <w:rFonts w:eastAsia="Calibri" w:cs="Times New Roman"/>
        </w:rPr>
      </w:pPr>
      <w:r w:rsidRPr="00C47360">
        <w:rPr>
          <w:rFonts w:eastAsia="Calibri" w:cs="Times New Roman"/>
        </w:rPr>
        <w:t>V bodě 5 pozměňovacího návrhu, v § 2 odst. 1 se na konci písmene a) doplňuje text „či energie syntézního plynu vyráběného zplyňováním obnovitelných zdrojů biologického či nebiologického původu nebo vyráběného z oxidu uhličitého,“.</w:t>
      </w:r>
    </w:p>
    <w:p w:rsidR="00C47360" w:rsidRPr="00C47360" w:rsidRDefault="00C47360" w:rsidP="00C47360">
      <w:pPr>
        <w:jc w:val="both"/>
        <w:rPr>
          <w:rFonts w:eastAsia="Calibri" w:cs="Times New Roman"/>
        </w:rPr>
      </w:pPr>
    </w:p>
    <w:p w:rsidR="00C47360" w:rsidRPr="00C47360" w:rsidRDefault="00C47360" w:rsidP="00C47360">
      <w:pPr>
        <w:jc w:val="both"/>
        <w:rPr>
          <w:rFonts w:eastAsia="Calibri" w:cs="Times New Roman"/>
        </w:rPr>
      </w:pPr>
    </w:p>
    <w:p w:rsidR="00C47360" w:rsidRPr="00C47360" w:rsidRDefault="00C47360" w:rsidP="00C47360">
      <w:pPr>
        <w:jc w:val="both"/>
        <w:rPr>
          <w:rFonts w:eastAsia="Calibri" w:cs="Times New Roman"/>
        </w:rPr>
      </w:pPr>
      <w:r w:rsidRPr="00C47360">
        <w:rPr>
          <w:rFonts w:eastAsia="Calibri" w:cs="Times New Roman"/>
        </w:rPr>
        <w:t>V bodě 5 pozměňovacího návrhu, v úvodním ustanovení novelizačního bodu 8, se slova „písmena a) a b)” nahrazují slovy „písmena a) až c)” a v § 2 odst. 1 se za písmeno b) doplňuje písmeno c), které zní:</w:t>
      </w:r>
    </w:p>
    <w:p w:rsidR="00C47360" w:rsidRPr="00C47360" w:rsidRDefault="00C47360" w:rsidP="00C47360">
      <w:pPr>
        <w:jc w:val="both"/>
        <w:rPr>
          <w:rFonts w:eastAsia="Calibri" w:cs="Times New Roman"/>
        </w:rPr>
      </w:pPr>
    </w:p>
    <w:p w:rsidR="00C47360" w:rsidRPr="00C47360" w:rsidRDefault="00C47360" w:rsidP="00C47360">
      <w:pPr>
        <w:jc w:val="both"/>
        <w:rPr>
          <w:rFonts w:eastAsia="Calibri" w:cs="Times New Roman"/>
        </w:rPr>
      </w:pPr>
      <w:r w:rsidRPr="00C47360">
        <w:rPr>
          <w:rFonts w:eastAsia="Calibri" w:cs="Times New Roman"/>
        </w:rPr>
        <w:t xml:space="preserve">„c) bioplynem plynné palivo vyráběné z biomasy používané pro výrobu elektřiny, tepla nebo pro výrobu </w:t>
      </w:r>
      <w:proofErr w:type="spellStart"/>
      <w:r w:rsidRPr="00C47360">
        <w:rPr>
          <w:rFonts w:eastAsia="Calibri" w:cs="Times New Roman"/>
        </w:rPr>
        <w:t>biometanu</w:t>
      </w:r>
      <w:proofErr w:type="spellEnd"/>
      <w:r w:rsidRPr="00C47360">
        <w:rPr>
          <w:rFonts w:eastAsia="Calibri" w:cs="Times New Roman"/>
        </w:rPr>
        <w:t xml:space="preserve"> či syntézního plynu vznikajícího zplyňováním obnovitelných zdrojů biologického či nebiologického původu nebo vyráběného z oxidu uhličitého,“.</w:t>
      </w:r>
    </w:p>
    <w:p w:rsidR="00C47360" w:rsidRPr="00C47360" w:rsidRDefault="00C47360" w:rsidP="00C47360">
      <w:pPr>
        <w:jc w:val="both"/>
        <w:rPr>
          <w:rFonts w:eastAsia="Calibri" w:cs="Times New Roman"/>
        </w:rPr>
      </w:pPr>
    </w:p>
    <w:p w:rsidR="00C47360" w:rsidRPr="00C47360" w:rsidRDefault="00C47360" w:rsidP="00C47360">
      <w:pPr>
        <w:jc w:val="both"/>
        <w:rPr>
          <w:rFonts w:eastAsia="Calibri" w:cs="Times New Roman"/>
        </w:rPr>
      </w:pPr>
      <w:r w:rsidRPr="00C47360">
        <w:rPr>
          <w:rFonts w:eastAsia="Calibri" w:cs="Times New Roman"/>
        </w:rPr>
        <w:t>Vkládá se nový bod pozměňovacího návrhu X, který zní:</w:t>
      </w:r>
    </w:p>
    <w:p w:rsidR="00C47360" w:rsidRPr="00C47360" w:rsidRDefault="00C47360" w:rsidP="00C47360">
      <w:pPr>
        <w:jc w:val="both"/>
        <w:rPr>
          <w:rFonts w:eastAsia="Calibri" w:cs="Times New Roman"/>
        </w:rPr>
      </w:pPr>
    </w:p>
    <w:p w:rsidR="00C47360" w:rsidRPr="00C47360" w:rsidRDefault="00C47360" w:rsidP="00C47360">
      <w:pPr>
        <w:jc w:val="both"/>
        <w:rPr>
          <w:rFonts w:eastAsia="Calibri" w:cs="Times New Roman"/>
        </w:rPr>
      </w:pPr>
      <w:r w:rsidRPr="00C47360">
        <w:rPr>
          <w:rFonts w:eastAsia="Calibri" w:cs="Times New Roman"/>
        </w:rPr>
        <w:t>„X. Za bod 21 se vkládá nový bod 22, který zní:</w:t>
      </w:r>
    </w:p>
    <w:p w:rsidR="00C47360" w:rsidRPr="00C47360" w:rsidRDefault="00C47360" w:rsidP="00C47360">
      <w:pPr>
        <w:jc w:val="both"/>
        <w:rPr>
          <w:rFonts w:eastAsia="Calibri" w:cs="Times New Roman"/>
        </w:rPr>
      </w:pPr>
    </w:p>
    <w:p w:rsidR="00C47360" w:rsidRPr="00C47360" w:rsidRDefault="00C47360" w:rsidP="00C47360">
      <w:pPr>
        <w:jc w:val="both"/>
        <w:rPr>
          <w:rFonts w:eastAsia="Calibri" w:cs="Times New Roman"/>
        </w:rPr>
      </w:pPr>
      <w:r w:rsidRPr="00C47360">
        <w:rPr>
          <w:rFonts w:eastAsia="Calibri" w:cs="Times New Roman"/>
        </w:rPr>
        <w:t>22. V § 4 odst. 4 se za slovo „</w:t>
      </w:r>
      <w:proofErr w:type="spellStart"/>
      <w:r w:rsidRPr="00C47360">
        <w:rPr>
          <w:rFonts w:eastAsia="Calibri" w:cs="Times New Roman"/>
        </w:rPr>
        <w:t>biokapalin</w:t>
      </w:r>
      <w:proofErr w:type="spellEnd"/>
      <w:r w:rsidRPr="00C47360">
        <w:rPr>
          <w:rFonts w:eastAsia="Calibri" w:cs="Times New Roman"/>
        </w:rPr>
        <w:t>” doplňují slova „či bioplynu“.“.</w:t>
      </w:r>
    </w:p>
    <w:p w:rsidR="00EB150C" w:rsidRDefault="00EB150C"/>
    <w:p w:rsidR="00EB150C" w:rsidRDefault="00EB150C"/>
    <w:p w:rsidR="00EB150C" w:rsidRPr="00C47360" w:rsidRDefault="00C064E3">
      <w:pPr>
        <w:rPr>
          <w:b/>
        </w:rPr>
      </w:pPr>
      <w:proofErr w:type="gramStart"/>
      <w:r>
        <w:rPr>
          <w:b/>
        </w:rPr>
        <w:t>I.2. S</w:t>
      </w:r>
      <w:r w:rsidR="00EB150C" w:rsidRPr="00C47360">
        <w:rPr>
          <w:b/>
        </w:rPr>
        <w:t>D</w:t>
      </w:r>
      <w:proofErr w:type="gramEnd"/>
      <w:r w:rsidR="00EB150C" w:rsidRPr="00C47360">
        <w:rPr>
          <w:b/>
        </w:rPr>
        <w:t xml:space="preserve"> 8483</w:t>
      </w:r>
    </w:p>
    <w:p w:rsidR="00C47360" w:rsidRPr="00C47360" w:rsidRDefault="00C47360" w:rsidP="00C47360">
      <w:pPr>
        <w:jc w:val="both"/>
        <w:rPr>
          <w:rFonts w:eastAsia="Times New Roman" w:cs="Times New Roman"/>
        </w:rPr>
      </w:pPr>
      <w:r w:rsidRPr="00C47360">
        <w:rPr>
          <w:rFonts w:eastAsia="Times New Roman" w:cs="Times New Roman"/>
        </w:rPr>
        <w:t>V bodě 100 pozměňovacího návrhu, v části čtvrté, čl. VII. se novelizační body 5 a 9 zrušují.</w:t>
      </w:r>
    </w:p>
    <w:p w:rsidR="00C47360" w:rsidRPr="00C47360" w:rsidRDefault="00C47360" w:rsidP="00C47360">
      <w:pPr>
        <w:tabs>
          <w:tab w:val="left" w:pos="284"/>
        </w:tabs>
        <w:jc w:val="both"/>
        <w:rPr>
          <w:rFonts w:eastAsia="Times New Roman" w:cs="Times New Roman"/>
        </w:rPr>
      </w:pPr>
      <w:r w:rsidRPr="00C47360">
        <w:rPr>
          <w:rFonts w:eastAsia="Times New Roman" w:cs="Times New Roman"/>
        </w:rPr>
        <w:tab/>
        <w:t>Následující body se přečíslují.</w:t>
      </w:r>
    </w:p>
    <w:p w:rsidR="00C47360" w:rsidRDefault="00C47360"/>
    <w:p w:rsidR="005C1DAA" w:rsidRDefault="005C1DAA"/>
    <w:p w:rsidR="00C064E3" w:rsidRDefault="00C064E3"/>
    <w:p w:rsidR="00EB150C" w:rsidRPr="00C47360" w:rsidRDefault="00C064E3">
      <w:pPr>
        <w:rPr>
          <w:b/>
        </w:rPr>
      </w:pPr>
      <w:proofErr w:type="gramStart"/>
      <w:r>
        <w:rPr>
          <w:b/>
        </w:rPr>
        <w:t xml:space="preserve">I.3. </w:t>
      </w:r>
      <w:r w:rsidR="00EB150C" w:rsidRPr="00C47360">
        <w:rPr>
          <w:b/>
        </w:rPr>
        <w:t>SD</w:t>
      </w:r>
      <w:proofErr w:type="gramEnd"/>
      <w:r w:rsidR="00EB150C" w:rsidRPr="00C47360">
        <w:rPr>
          <w:b/>
        </w:rPr>
        <w:t xml:space="preserve"> 8487</w:t>
      </w:r>
    </w:p>
    <w:p w:rsidR="00C47360" w:rsidRDefault="00C47360" w:rsidP="00C47360">
      <w:r>
        <w:t>Za část první se vkládá nová část druhá, která zní:</w:t>
      </w:r>
    </w:p>
    <w:p w:rsidR="00C47360" w:rsidRDefault="00C47360" w:rsidP="00C47360"/>
    <w:p w:rsidR="00C47360" w:rsidRDefault="00C47360" w:rsidP="00C47360">
      <w:pPr>
        <w:jc w:val="center"/>
      </w:pPr>
      <w:r>
        <w:t>„ČÁST DRUHÁ</w:t>
      </w:r>
    </w:p>
    <w:p w:rsidR="00C47360" w:rsidRDefault="00C47360" w:rsidP="00C47360">
      <w:pPr>
        <w:jc w:val="center"/>
      </w:pPr>
    </w:p>
    <w:p w:rsidR="00C47360" w:rsidRDefault="00C47360" w:rsidP="00C47360">
      <w:pPr>
        <w:jc w:val="center"/>
        <w:rPr>
          <w:b/>
        </w:rPr>
      </w:pPr>
      <w:r>
        <w:rPr>
          <w:b/>
        </w:rPr>
        <w:t>Změna zákona o ochraně zemědělského půdního fondu</w:t>
      </w:r>
    </w:p>
    <w:p w:rsidR="00C47360" w:rsidRDefault="00C47360" w:rsidP="00C47360">
      <w:pPr>
        <w:jc w:val="center"/>
      </w:pPr>
    </w:p>
    <w:p w:rsidR="00C47360" w:rsidRDefault="00C47360" w:rsidP="00C47360">
      <w:pPr>
        <w:jc w:val="center"/>
      </w:pPr>
      <w:r>
        <w:t>Čl. III</w:t>
      </w:r>
    </w:p>
    <w:p w:rsidR="00C47360" w:rsidRDefault="00C47360" w:rsidP="00C47360"/>
    <w:p w:rsidR="00C47360" w:rsidRDefault="00C47360" w:rsidP="00C47360">
      <w:pPr>
        <w:jc w:val="both"/>
      </w:pPr>
      <w:r>
        <w:t>Za odstavec 4 § 4 zákona č. 334/1992 Sb., o ochraně zemědělského půdního fondu, ve znění zákona č. 10/1993 Sb., zákona č. 98/1999 Sb., zákona č. 132/2000 Sb., zákona č. 76/2002 Sb., zákona č. 320/2002 Sb., zákona č. 444/2005 Sb., zákona č. 186/2006 Sb., zákona č. 222/2006 Sb., zákona č. 167/2008 Sb., zákona č. 9/2009 Sb., zákona č. 227/2009 Sb., zákona č. 281/2009 Sb., zákona č. 402/2010 Sb., zákona č. 375/2011 Sb., zákona č. 503/2012 Sb., zákona č. 64/2014 Sb., zákona č. 41/2015 Sb., zákona č. 184/2016 Sb., zákona č. 183/2017 Sb., zákona č. 225/2017 Sb., zákona č. 403/2020 Sb., zákona č. 544/2020 Sb. a zákona č.  609/2020 Sb., se doplňuje odstavec 5, který zní:</w:t>
      </w:r>
    </w:p>
    <w:p w:rsidR="00C47360" w:rsidRDefault="00C47360" w:rsidP="00C47360">
      <w:pPr>
        <w:jc w:val="both"/>
      </w:pPr>
    </w:p>
    <w:p w:rsidR="00C47360" w:rsidRDefault="00C47360" w:rsidP="00C47360">
      <w:pPr>
        <w:jc w:val="both"/>
      </w:pPr>
      <w:r>
        <w:t xml:space="preserve">„(5) Za užití pro nezemědělský účel se nepovažuje umístění </w:t>
      </w:r>
      <w:proofErr w:type="spellStart"/>
      <w:r>
        <w:t>fotovoltaických</w:t>
      </w:r>
      <w:proofErr w:type="spellEnd"/>
      <w:r>
        <w:t xml:space="preserve"> panelů na vysokých nebo svislých konstrukcích, za podmínky, že na pozemcích se současně provozuje zemědělská výroba, konstrukce panelů využívá neinvazivní způsob kotvení a v případě vysokých konstrukcí je konstrukce vybavena protierozním opatřením.”.”.</w:t>
      </w:r>
    </w:p>
    <w:p w:rsidR="00C47360" w:rsidRDefault="00C47360" w:rsidP="00C47360">
      <w:pPr>
        <w:jc w:val="both"/>
      </w:pPr>
    </w:p>
    <w:p w:rsidR="00C47360" w:rsidRDefault="00C47360" w:rsidP="00C47360">
      <w:pPr>
        <w:jc w:val="both"/>
      </w:pPr>
      <w:r>
        <w:t>Následující části a články se přečíslují.</w:t>
      </w:r>
    </w:p>
    <w:p w:rsidR="00C47360" w:rsidRDefault="00C47360"/>
    <w:p w:rsidR="00EB150C" w:rsidRPr="00C47360" w:rsidRDefault="00C064E3">
      <w:pPr>
        <w:rPr>
          <w:b/>
        </w:rPr>
      </w:pPr>
      <w:proofErr w:type="gramStart"/>
      <w:r>
        <w:rPr>
          <w:b/>
        </w:rPr>
        <w:t xml:space="preserve">I.4. </w:t>
      </w:r>
      <w:r w:rsidR="00EB150C" w:rsidRPr="00C47360">
        <w:rPr>
          <w:b/>
        </w:rPr>
        <w:t>SD</w:t>
      </w:r>
      <w:proofErr w:type="gramEnd"/>
      <w:r w:rsidR="00EB150C" w:rsidRPr="00C47360">
        <w:rPr>
          <w:b/>
        </w:rPr>
        <w:t xml:space="preserve"> 8515</w:t>
      </w:r>
    </w:p>
    <w:p w:rsidR="00C47360" w:rsidRPr="00C47360" w:rsidRDefault="00C47360" w:rsidP="006B77FB">
      <w:pPr>
        <w:widowControl/>
        <w:numPr>
          <w:ilvl w:val="0"/>
          <w:numId w:val="30"/>
        </w:numPr>
        <w:suppressAutoHyphens w:val="0"/>
        <w:rPr>
          <w:rFonts w:eastAsia="Arial" w:cs="Times New Roman"/>
          <w:b/>
        </w:rPr>
      </w:pPr>
      <w:r w:rsidRPr="00C47360">
        <w:rPr>
          <w:rFonts w:eastAsia="Arial" w:cs="Times New Roman"/>
          <w:b/>
        </w:rPr>
        <w:t>V části druhé, čl. III, se za bod 13 vkládá bod 14, který zní:</w:t>
      </w:r>
    </w:p>
    <w:p w:rsidR="00C47360" w:rsidRPr="00C47360" w:rsidRDefault="00C47360" w:rsidP="00C47360">
      <w:pPr>
        <w:rPr>
          <w:rFonts w:eastAsia="Arial" w:cs="Times New Roman"/>
        </w:rPr>
      </w:pPr>
    </w:p>
    <w:p w:rsidR="00C47360" w:rsidRPr="00C47360" w:rsidRDefault="00C47360" w:rsidP="00C47360">
      <w:pPr>
        <w:rPr>
          <w:rFonts w:eastAsia="Arial" w:cs="Times New Roman"/>
        </w:rPr>
      </w:pPr>
      <w:r w:rsidRPr="00C47360">
        <w:rPr>
          <w:rFonts w:eastAsia="Arial" w:cs="Times New Roman"/>
        </w:rPr>
        <w:t>„14. V § 25 odst. 10 písmeno a) zní:</w:t>
      </w:r>
    </w:p>
    <w:p w:rsidR="00C47360" w:rsidRPr="00C47360" w:rsidRDefault="00C47360" w:rsidP="00C47360">
      <w:pPr>
        <w:rPr>
          <w:rFonts w:eastAsia="Arial" w:cs="Times New Roman"/>
        </w:rPr>
      </w:pPr>
    </w:p>
    <w:p w:rsidR="00C47360" w:rsidRPr="00C47360" w:rsidRDefault="00C47360" w:rsidP="00C47360">
      <w:pPr>
        <w:jc w:val="both"/>
        <w:rPr>
          <w:rFonts w:eastAsia="Arial" w:cs="Times New Roman"/>
        </w:rPr>
      </w:pPr>
      <w:r w:rsidRPr="00C47360">
        <w:rPr>
          <w:rFonts w:eastAsia="Arial" w:cs="Times New Roman"/>
        </w:rPr>
        <w:t>„a) každému, kdo požádá o připojení k distribuční soustavě, stanovit podmínky a termín připojení a umožnit distribuci elektřiny každému, kdo o to požádá, je připojen a splňuje podmínky připojení a obchodní podmínky stanovené Pravidly provozování distribuční soustavy, s výjimkou případu prokazatelného nedostatku kapacity zařízení pro distribuci nebo při prokazatelném ohrožení spolehlivého a bezpečného provozu distribuční soustavy nebo přenosové soustavy; odmítne-li provozovatel distribuční soustavy stanovit podmínky a termín připojení nebo umožnit distribuci elektřiny, musí takový postup řádně odůvodnit,”.”.</w:t>
      </w:r>
    </w:p>
    <w:p w:rsidR="00C47360" w:rsidRPr="00C47360" w:rsidRDefault="00C47360" w:rsidP="00C47360">
      <w:pPr>
        <w:jc w:val="both"/>
        <w:rPr>
          <w:rFonts w:eastAsia="Arial" w:cs="Times New Roman"/>
        </w:rPr>
      </w:pPr>
    </w:p>
    <w:p w:rsidR="00C47360" w:rsidRPr="00C47360" w:rsidRDefault="00C47360" w:rsidP="00C47360">
      <w:pPr>
        <w:jc w:val="both"/>
        <w:rPr>
          <w:rFonts w:eastAsia="Arial" w:cs="Times New Roman"/>
        </w:rPr>
      </w:pPr>
      <w:r w:rsidRPr="00C47360">
        <w:rPr>
          <w:rFonts w:eastAsia="Arial" w:cs="Times New Roman"/>
        </w:rPr>
        <w:t>Následující body se přečíslují.</w:t>
      </w:r>
    </w:p>
    <w:p w:rsidR="00C47360" w:rsidRPr="00C47360" w:rsidRDefault="00C47360" w:rsidP="00C47360">
      <w:pPr>
        <w:jc w:val="both"/>
        <w:rPr>
          <w:rFonts w:eastAsia="Arial" w:cs="Times New Roman"/>
        </w:rPr>
      </w:pPr>
    </w:p>
    <w:p w:rsidR="00C47360" w:rsidRPr="00C47360" w:rsidRDefault="00C47360" w:rsidP="006B77FB">
      <w:pPr>
        <w:widowControl/>
        <w:numPr>
          <w:ilvl w:val="0"/>
          <w:numId w:val="30"/>
        </w:numPr>
        <w:suppressAutoHyphens w:val="0"/>
        <w:rPr>
          <w:rFonts w:eastAsia="Arial" w:cs="Times New Roman"/>
          <w:b/>
        </w:rPr>
      </w:pPr>
      <w:r w:rsidRPr="00C47360">
        <w:rPr>
          <w:rFonts w:eastAsia="Arial" w:cs="Times New Roman"/>
          <w:b/>
        </w:rPr>
        <w:t>V části druhé, čl. III, se za bod 15 (původní číslování) vkládá bod 16, který zní:</w:t>
      </w:r>
    </w:p>
    <w:p w:rsidR="00C47360" w:rsidRPr="00C47360" w:rsidRDefault="00C47360" w:rsidP="00C47360">
      <w:pPr>
        <w:jc w:val="both"/>
        <w:rPr>
          <w:rFonts w:eastAsia="Arial" w:cs="Times New Roman"/>
        </w:rPr>
      </w:pPr>
    </w:p>
    <w:p w:rsidR="00C47360" w:rsidRPr="00C47360" w:rsidRDefault="00C47360" w:rsidP="00C47360">
      <w:pPr>
        <w:jc w:val="both"/>
        <w:rPr>
          <w:rFonts w:eastAsia="Arial" w:cs="Times New Roman"/>
        </w:rPr>
      </w:pPr>
      <w:r w:rsidRPr="00C47360">
        <w:rPr>
          <w:rFonts w:eastAsia="Arial" w:cs="Times New Roman"/>
        </w:rPr>
        <w:t>„16. V § 28 odst. 5 se slova „§ 23 odst. 1 písm. a)” nahrazují slovy „§ 23 odst. 1 písm. a) a b)”.”.</w:t>
      </w:r>
    </w:p>
    <w:p w:rsidR="00C47360" w:rsidRPr="00C47360" w:rsidRDefault="00C47360" w:rsidP="00C47360">
      <w:pPr>
        <w:rPr>
          <w:rFonts w:eastAsia="Arial" w:cs="Times New Roman"/>
        </w:rPr>
      </w:pPr>
    </w:p>
    <w:p w:rsidR="00C47360" w:rsidRPr="00C47360" w:rsidRDefault="00C47360" w:rsidP="00C47360">
      <w:pPr>
        <w:jc w:val="both"/>
        <w:rPr>
          <w:rFonts w:eastAsia="Arial" w:cs="Times New Roman"/>
        </w:rPr>
      </w:pPr>
      <w:r w:rsidRPr="00C47360">
        <w:rPr>
          <w:rFonts w:eastAsia="Arial" w:cs="Times New Roman"/>
        </w:rPr>
        <w:t>Následující body se přečíslují.</w:t>
      </w:r>
    </w:p>
    <w:p w:rsidR="00C47360" w:rsidRPr="00C47360" w:rsidRDefault="00C47360" w:rsidP="00C47360">
      <w:pPr>
        <w:jc w:val="both"/>
        <w:rPr>
          <w:rFonts w:eastAsia="Arial" w:cs="Times New Roman"/>
        </w:rPr>
      </w:pPr>
    </w:p>
    <w:p w:rsidR="00C47360" w:rsidRPr="00C47360" w:rsidRDefault="00C47360" w:rsidP="006B77FB">
      <w:pPr>
        <w:widowControl/>
        <w:numPr>
          <w:ilvl w:val="0"/>
          <w:numId w:val="30"/>
        </w:numPr>
        <w:suppressAutoHyphens w:val="0"/>
        <w:rPr>
          <w:rFonts w:eastAsia="Arial" w:cs="Times New Roman"/>
          <w:b/>
        </w:rPr>
      </w:pPr>
      <w:r w:rsidRPr="00C47360">
        <w:rPr>
          <w:rFonts w:eastAsia="Arial" w:cs="Times New Roman"/>
          <w:b/>
        </w:rPr>
        <w:t>V části druhé, čl. III, se za bod 17 (původní číslování) vkládá bod 18, který zní:</w:t>
      </w:r>
    </w:p>
    <w:p w:rsidR="00C47360" w:rsidRPr="00C47360" w:rsidRDefault="00C47360" w:rsidP="00C47360">
      <w:pPr>
        <w:rPr>
          <w:rFonts w:eastAsia="Arial" w:cs="Times New Roman"/>
        </w:rPr>
      </w:pPr>
    </w:p>
    <w:p w:rsidR="00C47360" w:rsidRPr="00C47360" w:rsidRDefault="00C47360" w:rsidP="00C47360">
      <w:pPr>
        <w:rPr>
          <w:rFonts w:eastAsia="Arial" w:cs="Times New Roman"/>
        </w:rPr>
      </w:pPr>
      <w:r w:rsidRPr="00C47360">
        <w:rPr>
          <w:rFonts w:eastAsia="Arial" w:cs="Times New Roman"/>
        </w:rPr>
        <w:t>„18. V § 50 odst. 1 se na konci textu písmene d) doplňují slova „nebo v případě, že uvede do provozu výrobnu v souladu s § 28 odst. 5 energetického zákona“.</w:t>
      </w:r>
    </w:p>
    <w:p w:rsidR="00C47360" w:rsidRPr="00C47360" w:rsidRDefault="00C47360" w:rsidP="00C47360">
      <w:pPr>
        <w:rPr>
          <w:rFonts w:eastAsia="Arial" w:cs="Times New Roman"/>
        </w:rPr>
      </w:pPr>
    </w:p>
    <w:p w:rsidR="00C47360" w:rsidRPr="00C47360" w:rsidRDefault="00C47360" w:rsidP="00C47360">
      <w:pPr>
        <w:jc w:val="both"/>
        <w:rPr>
          <w:rFonts w:eastAsia="Arial" w:cs="Times New Roman"/>
        </w:rPr>
      </w:pPr>
      <w:r w:rsidRPr="00C47360">
        <w:rPr>
          <w:rFonts w:eastAsia="Arial" w:cs="Times New Roman"/>
        </w:rPr>
        <w:t>Následující body se přečíslují.</w:t>
      </w:r>
    </w:p>
    <w:p w:rsidR="00C47360" w:rsidRPr="00C47360" w:rsidRDefault="00C47360" w:rsidP="00C47360">
      <w:pPr>
        <w:rPr>
          <w:rFonts w:eastAsia="Arial" w:cs="Times New Roman"/>
        </w:rPr>
      </w:pPr>
    </w:p>
    <w:p w:rsidR="00C47360" w:rsidRPr="00C47360" w:rsidRDefault="00C47360" w:rsidP="006B77FB">
      <w:pPr>
        <w:widowControl/>
        <w:numPr>
          <w:ilvl w:val="0"/>
          <w:numId w:val="30"/>
        </w:numPr>
        <w:suppressAutoHyphens w:val="0"/>
        <w:rPr>
          <w:rFonts w:eastAsia="Arial" w:cs="Times New Roman"/>
          <w:b/>
        </w:rPr>
      </w:pPr>
      <w:r w:rsidRPr="00C47360">
        <w:rPr>
          <w:rFonts w:eastAsia="Arial" w:cs="Times New Roman"/>
          <w:b/>
        </w:rPr>
        <w:t>V části druhé, čl. III, se za bod 18 (původní číslování) vkládá bod 19, který zní:</w:t>
      </w:r>
    </w:p>
    <w:p w:rsidR="00C47360" w:rsidRPr="00C47360" w:rsidRDefault="00C47360" w:rsidP="00C47360">
      <w:pPr>
        <w:rPr>
          <w:rFonts w:eastAsia="Arial" w:cs="Times New Roman"/>
        </w:rPr>
      </w:pPr>
    </w:p>
    <w:p w:rsidR="00C47360" w:rsidRPr="00C47360" w:rsidRDefault="00C47360" w:rsidP="00C47360">
      <w:pPr>
        <w:rPr>
          <w:rFonts w:eastAsia="Arial" w:cs="Times New Roman"/>
        </w:rPr>
      </w:pPr>
      <w:r w:rsidRPr="00C47360">
        <w:rPr>
          <w:rFonts w:eastAsia="Arial" w:cs="Times New Roman"/>
        </w:rPr>
        <w:t>„19. V § 50 odst. 2 větě třetí se za slovo „změnou smluvních podmínek“ vkládají slova „nebo v případě uvedení do provozu výrobny v souladu s § 28 odst. 5 energetického zákona“.</w:t>
      </w:r>
    </w:p>
    <w:p w:rsidR="00C47360" w:rsidRPr="00C47360" w:rsidRDefault="00C47360" w:rsidP="00C47360">
      <w:pPr>
        <w:rPr>
          <w:rFonts w:eastAsia="Arial" w:cs="Times New Roman"/>
        </w:rPr>
      </w:pPr>
    </w:p>
    <w:p w:rsidR="00C47360" w:rsidRPr="00C47360" w:rsidRDefault="00C47360" w:rsidP="00C47360">
      <w:pPr>
        <w:jc w:val="both"/>
        <w:rPr>
          <w:rFonts w:eastAsia="Arial" w:cs="Times New Roman"/>
        </w:rPr>
      </w:pPr>
      <w:r w:rsidRPr="00C47360">
        <w:rPr>
          <w:rFonts w:eastAsia="Arial" w:cs="Times New Roman"/>
        </w:rPr>
        <w:t>Následující body se přečíslují.</w:t>
      </w:r>
    </w:p>
    <w:p w:rsidR="00C47360" w:rsidRDefault="00C47360" w:rsidP="00C47360">
      <w:pPr>
        <w:rPr>
          <w:rFonts w:cs="Times New Roman"/>
        </w:rPr>
      </w:pPr>
    </w:p>
    <w:p w:rsidR="00C47360" w:rsidRDefault="00C47360" w:rsidP="00C47360">
      <w:pPr>
        <w:rPr>
          <w:rFonts w:cs="Times New Roman"/>
        </w:rPr>
      </w:pPr>
    </w:p>
    <w:p w:rsidR="00C47360" w:rsidRPr="00C47360" w:rsidRDefault="0079554D" w:rsidP="005C1DAA">
      <w:pPr>
        <w:spacing w:after="120"/>
        <w:rPr>
          <w:rFonts w:cs="Times New Roman"/>
          <w:b/>
        </w:rPr>
      </w:pPr>
      <w:r>
        <w:rPr>
          <w:rFonts w:cs="Times New Roman"/>
          <w:b/>
        </w:rPr>
        <w:t>J</w:t>
      </w:r>
      <w:r w:rsidR="00C47360" w:rsidRPr="00C47360">
        <w:rPr>
          <w:rFonts w:cs="Times New Roman"/>
          <w:b/>
        </w:rPr>
        <w:tab/>
        <w:t>Poslanec</w:t>
      </w:r>
      <w:r w:rsidR="00C47360">
        <w:rPr>
          <w:rFonts w:cs="Times New Roman"/>
          <w:b/>
        </w:rPr>
        <w:t xml:space="preserve"> Leo</w:t>
      </w:r>
      <w:r w:rsidR="00C47360" w:rsidRPr="00C47360">
        <w:rPr>
          <w:rFonts w:cs="Times New Roman"/>
          <w:b/>
        </w:rPr>
        <w:t xml:space="preserve"> </w:t>
      </w:r>
      <w:proofErr w:type="spellStart"/>
      <w:r w:rsidR="00C47360" w:rsidRPr="00C47360">
        <w:rPr>
          <w:rFonts w:cs="Times New Roman"/>
          <w:b/>
        </w:rPr>
        <w:t>Luzar</w:t>
      </w:r>
      <w:proofErr w:type="spellEnd"/>
    </w:p>
    <w:p w:rsidR="00C47360" w:rsidRDefault="0079554D" w:rsidP="00C47360">
      <w:pPr>
        <w:rPr>
          <w:rFonts w:cs="Times New Roman"/>
          <w:b/>
        </w:rPr>
      </w:pPr>
      <w:proofErr w:type="gramStart"/>
      <w:r>
        <w:rPr>
          <w:rFonts w:cs="Times New Roman"/>
          <w:b/>
        </w:rPr>
        <w:t xml:space="preserve">J.1. </w:t>
      </w:r>
      <w:r w:rsidR="00C47360" w:rsidRPr="00C47360">
        <w:rPr>
          <w:rFonts w:cs="Times New Roman"/>
          <w:b/>
        </w:rPr>
        <w:t>SD</w:t>
      </w:r>
      <w:proofErr w:type="gramEnd"/>
      <w:r w:rsidR="00C47360" w:rsidRPr="00C47360">
        <w:rPr>
          <w:rFonts w:cs="Times New Roman"/>
          <w:b/>
        </w:rPr>
        <w:t xml:space="preserve"> 8097</w:t>
      </w:r>
    </w:p>
    <w:p w:rsidR="00C47360" w:rsidRPr="00C47360" w:rsidRDefault="00C47360" w:rsidP="00C47360">
      <w:pPr>
        <w:pStyle w:val="Bezmezer"/>
        <w:jc w:val="center"/>
        <w:rPr>
          <w:rFonts w:ascii="Times New Roman" w:hAnsi="Times New Roman"/>
          <w:sz w:val="24"/>
          <w:szCs w:val="24"/>
        </w:rPr>
      </w:pPr>
      <w:r w:rsidRPr="00C47360">
        <w:rPr>
          <w:rFonts w:ascii="Times New Roman" w:hAnsi="Times New Roman"/>
          <w:sz w:val="24"/>
          <w:szCs w:val="24"/>
        </w:rPr>
        <w:t xml:space="preserve">ČÁST TŘETÍ </w:t>
      </w:r>
    </w:p>
    <w:p w:rsidR="00C47360" w:rsidRDefault="00C47360" w:rsidP="00C47360">
      <w:pPr>
        <w:pStyle w:val="Bezmezer"/>
        <w:jc w:val="center"/>
        <w:rPr>
          <w:rFonts w:ascii="Times New Roman" w:hAnsi="Times New Roman"/>
          <w:sz w:val="24"/>
          <w:szCs w:val="24"/>
        </w:rPr>
      </w:pPr>
      <w:r w:rsidRPr="00C47360">
        <w:rPr>
          <w:rFonts w:ascii="Times New Roman" w:hAnsi="Times New Roman"/>
          <w:sz w:val="24"/>
          <w:szCs w:val="24"/>
        </w:rPr>
        <w:t xml:space="preserve">Čl. IV </w:t>
      </w:r>
    </w:p>
    <w:p w:rsidR="00C47360" w:rsidRPr="00C47360" w:rsidRDefault="00C47360" w:rsidP="00C47360">
      <w:pPr>
        <w:pStyle w:val="Bezmezer"/>
        <w:jc w:val="center"/>
        <w:rPr>
          <w:rFonts w:ascii="Times New Roman" w:hAnsi="Times New Roman"/>
          <w:sz w:val="24"/>
          <w:szCs w:val="24"/>
        </w:rPr>
      </w:pPr>
    </w:p>
    <w:p w:rsidR="00C47360" w:rsidRPr="00C47360" w:rsidRDefault="00C47360" w:rsidP="00C47360">
      <w:pPr>
        <w:pStyle w:val="Bezmezer"/>
        <w:jc w:val="center"/>
        <w:rPr>
          <w:rFonts w:ascii="Times New Roman" w:hAnsi="Times New Roman"/>
          <w:sz w:val="24"/>
          <w:szCs w:val="24"/>
        </w:rPr>
      </w:pPr>
      <w:r w:rsidRPr="00C47360">
        <w:rPr>
          <w:rFonts w:ascii="Times New Roman" w:hAnsi="Times New Roman"/>
          <w:sz w:val="24"/>
          <w:szCs w:val="24"/>
        </w:rPr>
        <w:t>Změna zákona o pohonných hmotách Zákon č. 311/2006 Sb., o pohonných hmotách a čerpacích stanicích pohonných hmot a o změně některých souvisejících zákonů (zákon o pohonných hmotách), ve znění zákona č. 575/2006 Sb., zákona č. 107/2007 Sb., zákona č. 227/2009 Sb., zákona č. 281/2009 Sb., zákona č. 91/2011 Sb., zákona č. 18/2012 Sb., zákona č. 234/2013 Sb., nálezu Ústavního soudu, vyhlášeného pod č. 130/2014 Sb., zákona č. 157/2015 Sb., zákona č. 152/2017 Sb. a zákona č. 48/2020 Sb., se mění takto:</w:t>
      </w:r>
    </w:p>
    <w:p w:rsidR="00C47360" w:rsidRPr="00C47360" w:rsidRDefault="00C47360" w:rsidP="00C47360">
      <w:pPr>
        <w:pStyle w:val="Normlnweb"/>
        <w:adjustRightInd w:val="0"/>
        <w:spacing w:before="0" w:beforeAutospacing="0" w:after="0" w:afterAutospacing="0"/>
        <w:ind w:left="-142" w:right="-142"/>
        <w:rPr>
          <w:rFonts w:eastAsia="TimesNewRomanPS-BoldMT"/>
        </w:rPr>
      </w:pPr>
    </w:p>
    <w:p w:rsidR="00C47360" w:rsidRPr="00C47360" w:rsidRDefault="00C47360" w:rsidP="00C47360">
      <w:pPr>
        <w:pBdr>
          <w:top w:val="nil"/>
          <w:left w:val="nil"/>
          <w:bottom w:val="nil"/>
          <w:right w:val="nil"/>
          <w:between w:val="nil"/>
        </w:pBdr>
        <w:spacing w:after="160" w:line="259" w:lineRule="auto"/>
        <w:rPr>
          <w:rFonts w:eastAsia="Times New Roman" w:cs="Times New Roman"/>
          <w:color w:val="000000"/>
        </w:rPr>
      </w:pPr>
      <w:r w:rsidRPr="00C47360">
        <w:rPr>
          <w:rFonts w:eastAsia="Times New Roman" w:cs="Times New Roman"/>
          <w:color w:val="000000"/>
        </w:rPr>
        <w:t xml:space="preserve">V § 5 odst. 7 se za bod f) zařazuje nový bod, který zní: </w:t>
      </w:r>
    </w:p>
    <w:p w:rsidR="00C47360" w:rsidRPr="00C47360" w:rsidRDefault="00C47360" w:rsidP="00C47360">
      <w:pPr>
        <w:ind w:firstLine="708"/>
        <w:rPr>
          <w:rFonts w:eastAsia="Times New Roman" w:cs="Times New Roman"/>
        </w:rPr>
      </w:pPr>
      <w:r w:rsidRPr="00C47360">
        <w:rPr>
          <w:rFonts w:eastAsia="Times New Roman" w:cs="Times New Roman"/>
        </w:rPr>
        <w:t xml:space="preserve">„g) zajistit </w:t>
      </w:r>
      <w:r w:rsidRPr="00C47360">
        <w:rPr>
          <w:rFonts w:eastAsia="Times New Roman" w:cs="Times New Roman"/>
          <w:bCs/>
        </w:rPr>
        <w:t>zveřejňování aktuálních cen motorového benzínu, motorové nafty a alternativních paliv způsobem umožňujícím dálkový přístup</w:t>
      </w:r>
      <w:r w:rsidRPr="00C47360">
        <w:rPr>
          <w:rFonts w:eastAsia="Times New Roman" w:cs="Times New Roman"/>
        </w:rPr>
        <w:t>.“</w:t>
      </w:r>
    </w:p>
    <w:p w:rsidR="00C47360" w:rsidRDefault="00C47360" w:rsidP="00C47360">
      <w:pPr>
        <w:rPr>
          <w:rFonts w:cs="Times New Roman"/>
        </w:rPr>
      </w:pPr>
    </w:p>
    <w:p w:rsidR="00C47360" w:rsidRDefault="00C47360" w:rsidP="00C47360">
      <w:pPr>
        <w:rPr>
          <w:rFonts w:cs="Times New Roman"/>
        </w:rPr>
      </w:pPr>
    </w:p>
    <w:p w:rsidR="00C47360" w:rsidRDefault="0079554D" w:rsidP="00C47360">
      <w:pPr>
        <w:rPr>
          <w:rFonts w:cs="Times New Roman"/>
          <w:b/>
        </w:rPr>
      </w:pPr>
      <w:proofErr w:type="gramStart"/>
      <w:r>
        <w:rPr>
          <w:rFonts w:cs="Times New Roman"/>
          <w:b/>
        </w:rPr>
        <w:t xml:space="preserve">J.2. </w:t>
      </w:r>
      <w:r w:rsidR="00C47360" w:rsidRPr="00C47360">
        <w:rPr>
          <w:rFonts w:cs="Times New Roman"/>
          <w:b/>
        </w:rPr>
        <w:t>SD</w:t>
      </w:r>
      <w:proofErr w:type="gramEnd"/>
      <w:r w:rsidR="00C47360" w:rsidRPr="00C47360">
        <w:rPr>
          <w:rFonts w:cs="Times New Roman"/>
          <w:b/>
        </w:rPr>
        <w:t xml:space="preserve"> 8514</w:t>
      </w:r>
    </w:p>
    <w:p w:rsidR="00C47360" w:rsidRPr="00C47360" w:rsidRDefault="00C47360" w:rsidP="006B77FB">
      <w:pPr>
        <w:pStyle w:val="Odstavecseseznamem"/>
        <w:widowControl w:val="0"/>
        <w:numPr>
          <w:ilvl w:val="0"/>
          <w:numId w:val="31"/>
        </w:numPr>
        <w:autoSpaceDE w:val="0"/>
        <w:autoSpaceDN w:val="0"/>
        <w:adjustRightInd w:val="0"/>
        <w:spacing w:after="0" w:line="240" w:lineRule="auto"/>
        <w:ind w:right="92"/>
        <w:contextualSpacing w:val="0"/>
        <w:jc w:val="both"/>
        <w:rPr>
          <w:rFonts w:ascii="Times New Roman" w:hAnsi="Times New Roman"/>
          <w:b/>
          <w:bCs/>
          <w:sz w:val="24"/>
          <w:szCs w:val="24"/>
        </w:rPr>
      </w:pPr>
      <w:r w:rsidRPr="00C47360">
        <w:rPr>
          <w:rFonts w:ascii="Times New Roman" w:hAnsi="Times New Roman"/>
          <w:b/>
          <w:bCs/>
          <w:sz w:val="24"/>
          <w:szCs w:val="24"/>
        </w:rPr>
        <w:t>V části I. se za novelizační bod 78 vkládají nové body, které zní:</w:t>
      </w:r>
    </w:p>
    <w:p w:rsidR="00C47360" w:rsidRPr="00C47360" w:rsidRDefault="00C47360" w:rsidP="00C47360">
      <w:pPr>
        <w:autoSpaceDE w:val="0"/>
        <w:autoSpaceDN w:val="0"/>
        <w:adjustRightInd w:val="0"/>
        <w:rPr>
          <w:rFonts w:cs="Times New Roman"/>
        </w:rPr>
      </w:pPr>
      <w:r w:rsidRPr="00C47360">
        <w:rPr>
          <w:rFonts w:cs="Times New Roman"/>
        </w:rPr>
        <w:t xml:space="preserve">„79. V § 14 se slova „od 1. ledna 2010 do 31. prosince 2010“ nahrazují slovy „od 1. ledna 2009 do 31. prosince 2010“. </w:t>
      </w:r>
    </w:p>
    <w:p w:rsidR="00C47360" w:rsidRPr="00C47360" w:rsidRDefault="00C47360" w:rsidP="00C47360">
      <w:pPr>
        <w:autoSpaceDE w:val="0"/>
        <w:autoSpaceDN w:val="0"/>
        <w:adjustRightInd w:val="0"/>
        <w:rPr>
          <w:rFonts w:cs="Times New Roman"/>
        </w:rPr>
      </w:pPr>
      <w:r w:rsidRPr="00C47360">
        <w:rPr>
          <w:rFonts w:cs="Times New Roman"/>
        </w:rPr>
        <w:t xml:space="preserve">„80. § 18 včetně nadpisu zní: </w:t>
      </w:r>
    </w:p>
    <w:p w:rsidR="00C47360" w:rsidRPr="00C47360" w:rsidRDefault="00C47360" w:rsidP="00C47360">
      <w:pPr>
        <w:autoSpaceDE w:val="0"/>
        <w:autoSpaceDN w:val="0"/>
        <w:adjustRightInd w:val="0"/>
        <w:jc w:val="center"/>
        <w:rPr>
          <w:rFonts w:cs="Times New Roman"/>
        </w:rPr>
      </w:pPr>
      <w:r w:rsidRPr="00C47360">
        <w:rPr>
          <w:rFonts w:cs="Times New Roman"/>
        </w:rPr>
        <w:t>§ 18</w:t>
      </w:r>
    </w:p>
    <w:p w:rsidR="00C47360" w:rsidRPr="00C47360" w:rsidRDefault="00C47360" w:rsidP="00C47360">
      <w:pPr>
        <w:autoSpaceDE w:val="0"/>
        <w:autoSpaceDN w:val="0"/>
        <w:adjustRightInd w:val="0"/>
        <w:jc w:val="center"/>
        <w:rPr>
          <w:rFonts w:cs="Times New Roman"/>
          <w:b/>
          <w:bCs/>
        </w:rPr>
      </w:pPr>
      <w:r w:rsidRPr="00C47360">
        <w:rPr>
          <w:rFonts w:cs="Times New Roman"/>
          <w:b/>
          <w:bCs/>
        </w:rPr>
        <w:t>Sazba odvodu</w:t>
      </w:r>
    </w:p>
    <w:p w:rsidR="00C47360" w:rsidRPr="00C47360" w:rsidRDefault="00C47360" w:rsidP="00C47360">
      <w:pPr>
        <w:autoSpaceDE w:val="0"/>
        <w:autoSpaceDN w:val="0"/>
        <w:adjustRightInd w:val="0"/>
        <w:rPr>
          <w:rFonts w:cs="Times New Roman"/>
        </w:rPr>
      </w:pPr>
    </w:p>
    <w:p w:rsidR="00C47360" w:rsidRPr="00C47360" w:rsidRDefault="00C47360" w:rsidP="00C47360">
      <w:pPr>
        <w:autoSpaceDE w:val="0"/>
        <w:autoSpaceDN w:val="0"/>
        <w:adjustRightInd w:val="0"/>
        <w:rPr>
          <w:rFonts w:cs="Times New Roman"/>
        </w:rPr>
      </w:pPr>
      <w:r w:rsidRPr="00C47360">
        <w:rPr>
          <w:rFonts w:cs="Times New Roman"/>
        </w:rPr>
        <w:t>(1) Sazba odvodu ze základu odvodu činí v případě výroby elektřiny v zařízení uvedeném do provozu v období od 1. ledna 2009 do 31. prosince 2009</w:t>
      </w:r>
    </w:p>
    <w:p w:rsidR="00C47360" w:rsidRPr="00C47360" w:rsidRDefault="00C47360" w:rsidP="00C47360">
      <w:pPr>
        <w:autoSpaceDE w:val="0"/>
        <w:autoSpaceDN w:val="0"/>
        <w:adjustRightInd w:val="0"/>
        <w:rPr>
          <w:rFonts w:cs="Times New Roman"/>
        </w:rPr>
      </w:pPr>
      <w:r w:rsidRPr="00C47360">
        <w:rPr>
          <w:rFonts w:cs="Times New Roman"/>
        </w:rPr>
        <w:t xml:space="preserve"> v případě hrazení formou </w:t>
      </w:r>
    </w:p>
    <w:p w:rsidR="00C47360" w:rsidRPr="00C47360" w:rsidRDefault="00C47360" w:rsidP="00C47360">
      <w:pPr>
        <w:autoSpaceDE w:val="0"/>
        <w:autoSpaceDN w:val="0"/>
        <w:adjustRightInd w:val="0"/>
        <w:rPr>
          <w:rFonts w:cs="Times New Roman"/>
        </w:rPr>
      </w:pPr>
      <w:r w:rsidRPr="00C47360">
        <w:rPr>
          <w:rFonts w:cs="Times New Roman"/>
        </w:rPr>
        <w:t xml:space="preserve">a) výkupní ceny 15 %, </w:t>
      </w:r>
    </w:p>
    <w:p w:rsidR="00C47360" w:rsidRDefault="00C47360" w:rsidP="00C47360">
      <w:pPr>
        <w:autoSpaceDE w:val="0"/>
        <w:autoSpaceDN w:val="0"/>
        <w:adjustRightInd w:val="0"/>
        <w:rPr>
          <w:rFonts w:cs="Times New Roman"/>
        </w:rPr>
      </w:pPr>
      <w:r w:rsidRPr="00C47360">
        <w:rPr>
          <w:rFonts w:cs="Times New Roman"/>
        </w:rPr>
        <w:t xml:space="preserve">b) zeleného bonusu na elektřinu 16 %. </w:t>
      </w:r>
    </w:p>
    <w:p w:rsidR="00C47360" w:rsidRPr="00C47360" w:rsidRDefault="00C47360" w:rsidP="00C47360">
      <w:pPr>
        <w:autoSpaceDE w:val="0"/>
        <w:autoSpaceDN w:val="0"/>
        <w:adjustRightInd w:val="0"/>
        <w:rPr>
          <w:rFonts w:cs="Times New Roman"/>
        </w:rPr>
      </w:pPr>
    </w:p>
    <w:p w:rsidR="00C47360" w:rsidRPr="00C47360" w:rsidRDefault="00C47360" w:rsidP="00C47360">
      <w:pPr>
        <w:autoSpaceDE w:val="0"/>
        <w:autoSpaceDN w:val="0"/>
        <w:adjustRightInd w:val="0"/>
        <w:rPr>
          <w:rFonts w:cs="Times New Roman"/>
        </w:rPr>
      </w:pPr>
      <w:r w:rsidRPr="00C47360">
        <w:rPr>
          <w:rFonts w:cs="Times New Roman"/>
        </w:rPr>
        <w:t xml:space="preserve">(2) Sazba odvodu ze základu odvodu činí v případě výroby elektřiny v zařízení uvedeném do provozu v období od 1. ledna 2010 do 31. prosince 2010 v případě hrazení formou </w:t>
      </w:r>
    </w:p>
    <w:p w:rsidR="00C47360" w:rsidRPr="00C47360" w:rsidRDefault="00C47360" w:rsidP="00C47360">
      <w:pPr>
        <w:autoSpaceDE w:val="0"/>
        <w:autoSpaceDN w:val="0"/>
        <w:adjustRightInd w:val="0"/>
        <w:rPr>
          <w:rFonts w:cs="Times New Roman"/>
        </w:rPr>
      </w:pPr>
      <w:r w:rsidRPr="00C47360">
        <w:rPr>
          <w:rFonts w:cs="Times New Roman"/>
        </w:rPr>
        <w:t xml:space="preserve">a) výkupní ceny 25 %, </w:t>
      </w:r>
    </w:p>
    <w:p w:rsidR="00C47360" w:rsidRPr="00C47360" w:rsidRDefault="00C47360" w:rsidP="00C47360">
      <w:pPr>
        <w:autoSpaceDE w:val="0"/>
        <w:autoSpaceDN w:val="0"/>
        <w:adjustRightInd w:val="0"/>
        <w:rPr>
          <w:rFonts w:cs="Times New Roman"/>
        </w:rPr>
      </w:pPr>
      <w:r w:rsidRPr="00C47360">
        <w:rPr>
          <w:rFonts w:cs="Times New Roman"/>
        </w:rPr>
        <w:t xml:space="preserve">b) zeleného bonusu na elektřinu 26 %.”. </w:t>
      </w:r>
    </w:p>
    <w:p w:rsidR="00C47360" w:rsidRPr="00C47360" w:rsidRDefault="00C47360" w:rsidP="00C47360">
      <w:pPr>
        <w:autoSpaceDE w:val="0"/>
        <w:autoSpaceDN w:val="0"/>
        <w:adjustRightInd w:val="0"/>
        <w:rPr>
          <w:rFonts w:cs="Times New Roman"/>
        </w:rPr>
      </w:pPr>
      <w:r w:rsidRPr="00C47360">
        <w:rPr>
          <w:rFonts w:cs="Times New Roman"/>
        </w:rPr>
        <w:t xml:space="preserve">Dosavadní body 79 až 151 se označují jako 81 až 153. </w:t>
      </w:r>
    </w:p>
    <w:p w:rsidR="00C47360" w:rsidRDefault="00C47360" w:rsidP="00C47360">
      <w:pPr>
        <w:rPr>
          <w:rFonts w:cs="Times New Roman"/>
        </w:rPr>
      </w:pPr>
    </w:p>
    <w:p w:rsidR="00C47360" w:rsidRDefault="00C47360" w:rsidP="00C47360">
      <w:pPr>
        <w:rPr>
          <w:rFonts w:cs="Times New Roman"/>
        </w:rPr>
      </w:pPr>
    </w:p>
    <w:p w:rsidR="00C47360" w:rsidRPr="00C47360" w:rsidRDefault="0079554D" w:rsidP="005C1DAA">
      <w:pPr>
        <w:spacing w:after="120"/>
        <w:rPr>
          <w:rFonts w:cs="Times New Roman"/>
          <w:b/>
        </w:rPr>
      </w:pPr>
      <w:r>
        <w:rPr>
          <w:rFonts w:cs="Times New Roman"/>
          <w:b/>
        </w:rPr>
        <w:t>K</w:t>
      </w:r>
      <w:r w:rsidR="00C47360" w:rsidRPr="00C47360">
        <w:rPr>
          <w:rFonts w:cs="Times New Roman"/>
          <w:b/>
        </w:rPr>
        <w:tab/>
        <w:t xml:space="preserve">Poslanec </w:t>
      </w:r>
      <w:r w:rsidR="00DE49B0">
        <w:rPr>
          <w:rFonts w:cs="Times New Roman"/>
          <w:b/>
        </w:rPr>
        <w:t xml:space="preserve">Jiří </w:t>
      </w:r>
      <w:r w:rsidR="00C47360" w:rsidRPr="00C47360">
        <w:rPr>
          <w:rFonts w:cs="Times New Roman"/>
          <w:b/>
        </w:rPr>
        <w:t>Kohoutek</w:t>
      </w:r>
    </w:p>
    <w:p w:rsidR="00C47360" w:rsidRDefault="00C47360" w:rsidP="00C47360">
      <w:pPr>
        <w:rPr>
          <w:rFonts w:cs="Times New Roman"/>
          <w:b/>
        </w:rPr>
      </w:pPr>
      <w:r w:rsidRPr="00C47360">
        <w:rPr>
          <w:rFonts w:cs="Times New Roman"/>
          <w:b/>
        </w:rPr>
        <w:t>SD 8335</w:t>
      </w:r>
    </w:p>
    <w:p w:rsidR="006B77FB" w:rsidRPr="006B77FB" w:rsidRDefault="006B77FB" w:rsidP="006B77FB">
      <w:pPr>
        <w:jc w:val="both"/>
        <w:rPr>
          <w:rFonts w:cs="Times New Roman"/>
        </w:rPr>
      </w:pPr>
      <w:r w:rsidRPr="006B77FB">
        <w:rPr>
          <w:rFonts w:cs="Times New Roman"/>
        </w:rPr>
        <w:t xml:space="preserve">1. V části první (změna zákona o podporovaných zdrojích energie) čl. I se za novelizační bod 78 vkládají nové </w:t>
      </w:r>
      <w:proofErr w:type="gramStart"/>
      <w:r w:rsidRPr="006B77FB">
        <w:rPr>
          <w:rFonts w:cs="Times New Roman"/>
        </w:rPr>
        <w:t>body X.1 a X.2, které</w:t>
      </w:r>
      <w:proofErr w:type="gramEnd"/>
      <w:r w:rsidRPr="006B77FB">
        <w:rPr>
          <w:rFonts w:cs="Times New Roman"/>
        </w:rPr>
        <w:t xml:space="preserve"> znějí:</w:t>
      </w:r>
    </w:p>
    <w:p w:rsidR="006B77FB" w:rsidRPr="006B77FB" w:rsidRDefault="006B77FB" w:rsidP="006B77FB">
      <w:pPr>
        <w:jc w:val="both"/>
        <w:rPr>
          <w:rFonts w:cs="Times New Roman"/>
        </w:rPr>
      </w:pPr>
    </w:p>
    <w:p w:rsidR="006B77FB" w:rsidRPr="006B77FB" w:rsidRDefault="006B77FB" w:rsidP="006B77FB">
      <w:pPr>
        <w:jc w:val="both"/>
        <w:rPr>
          <w:rFonts w:cs="Times New Roman"/>
        </w:rPr>
      </w:pPr>
      <w:r w:rsidRPr="006B77FB">
        <w:rPr>
          <w:rFonts w:cs="Times New Roman"/>
        </w:rPr>
        <w:t xml:space="preserve">„X.1  V § 14 se slova „od 1. ledna 2010 do 31. prosince 2010” nahrazují </w:t>
      </w:r>
      <w:proofErr w:type="gramStart"/>
      <w:r w:rsidRPr="006B77FB">
        <w:rPr>
          <w:rFonts w:cs="Times New Roman"/>
        </w:rPr>
        <w:t>slovy  „od</w:t>
      </w:r>
      <w:proofErr w:type="gramEnd"/>
      <w:r w:rsidRPr="006B77FB">
        <w:rPr>
          <w:rFonts w:cs="Times New Roman"/>
        </w:rPr>
        <w:t xml:space="preserve"> 1. ledna 2009 do 31. prosince 2010”. </w:t>
      </w:r>
    </w:p>
    <w:p w:rsidR="006B77FB" w:rsidRPr="006B77FB" w:rsidRDefault="006B77FB" w:rsidP="006B77FB">
      <w:pPr>
        <w:jc w:val="both"/>
        <w:rPr>
          <w:rFonts w:cs="Times New Roman"/>
        </w:rPr>
      </w:pPr>
    </w:p>
    <w:p w:rsidR="006B77FB" w:rsidRPr="006B77FB" w:rsidRDefault="006B77FB" w:rsidP="006B77FB">
      <w:pPr>
        <w:jc w:val="both"/>
        <w:rPr>
          <w:rFonts w:cs="Times New Roman"/>
        </w:rPr>
      </w:pPr>
      <w:proofErr w:type="gramStart"/>
      <w:r w:rsidRPr="006B77FB">
        <w:rPr>
          <w:rFonts w:cs="Times New Roman"/>
        </w:rPr>
        <w:t>X.2 § 18</w:t>
      </w:r>
      <w:proofErr w:type="gramEnd"/>
      <w:r w:rsidRPr="006B77FB">
        <w:rPr>
          <w:rFonts w:cs="Times New Roman"/>
        </w:rPr>
        <w:t xml:space="preserve"> včetně nadpisu zní:</w:t>
      </w:r>
    </w:p>
    <w:p w:rsidR="006B77FB" w:rsidRPr="006B77FB" w:rsidRDefault="006B77FB" w:rsidP="006B77FB">
      <w:pPr>
        <w:jc w:val="both"/>
        <w:rPr>
          <w:rFonts w:cs="Times New Roman"/>
        </w:rPr>
      </w:pPr>
    </w:p>
    <w:p w:rsidR="006B77FB" w:rsidRPr="006B77FB" w:rsidRDefault="006B77FB" w:rsidP="006B77FB">
      <w:pPr>
        <w:jc w:val="center"/>
        <w:rPr>
          <w:rFonts w:cs="Times New Roman"/>
        </w:rPr>
      </w:pPr>
      <w:r w:rsidRPr="006B77FB">
        <w:rPr>
          <w:rFonts w:cs="Times New Roman"/>
        </w:rPr>
        <w:t>„§ 18</w:t>
      </w:r>
    </w:p>
    <w:p w:rsidR="006B77FB" w:rsidRPr="006B77FB" w:rsidRDefault="006B77FB" w:rsidP="006B77FB">
      <w:pPr>
        <w:jc w:val="center"/>
        <w:rPr>
          <w:rFonts w:cs="Times New Roman"/>
        </w:rPr>
      </w:pPr>
      <w:r w:rsidRPr="006B77FB">
        <w:rPr>
          <w:rFonts w:cs="Times New Roman"/>
        </w:rPr>
        <w:t>Sazba odvodu</w:t>
      </w:r>
    </w:p>
    <w:p w:rsidR="006B77FB" w:rsidRPr="006B77FB" w:rsidRDefault="006B77FB" w:rsidP="006B77FB">
      <w:pPr>
        <w:jc w:val="both"/>
        <w:rPr>
          <w:rFonts w:cs="Times New Roman"/>
        </w:rPr>
      </w:pPr>
    </w:p>
    <w:p w:rsidR="006B77FB" w:rsidRPr="006B77FB" w:rsidRDefault="006B77FB" w:rsidP="006B77FB">
      <w:pPr>
        <w:jc w:val="both"/>
        <w:rPr>
          <w:rFonts w:cs="Times New Roman"/>
        </w:rPr>
      </w:pPr>
      <w:r w:rsidRPr="006B77FB">
        <w:rPr>
          <w:rFonts w:cs="Times New Roman"/>
        </w:rPr>
        <w:t>(1) Sazba odvodu ze základu odvodu činí v případě výroby elektřiny v zařízení uvedeném do provozu v období od 1. ledna 2009 do 31. prosince 2009 v případě hrazení formou</w:t>
      </w:r>
    </w:p>
    <w:p w:rsidR="006B77FB" w:rsidRPr="006B77FB" w:rsidRDefault="006B77FB" w:rsidP="006B77FB">
      <w:pPr>
        <w:jc w:val="both"/>
        <w:rPr>
          <w:rFonts w:cs="Times New Roman"/>
        </w:rPr>
      </w:pPr>
    </w:p>
    <w:p w:rsidR="006B77FB" w:rsidRPr="006B77FB" w:rsidRDefault="006B77FB" w:rsidP="006B77FB">
      <w:pPr>
        <w:ind w:left="284"/>
        <w:jc w:val="both"/>
        <w:rPr>
          <w:rFonts w:cs="Times New Roman"/>
        </w:rPr>
      </w:pPr>
      <w:r w:rsidRPr="006B77FB">
        <w:rPr>
          <w:rFonts w:cs="Times New Roman"/>
        </w:rPr>
        <w:t>a) výkupní ceny 10 %,</w:t>
      </w:r>
    </w:p>
    <w:p w:rsidR="006B77FB" w:rsidRPr="006B77FB" w:rsidRDefault="006B77FB" w:rsidP="006B77FB">
      <w:pPr>
        <w:ind w:left="284"/>
        <w:jc w:val="both"/>
        <w:rPr>
          <w:rFonts w:cs="Times New Roman"/>
        </w:rPr>
      </w:pPr>
      <w:r w:rsidRPr="006B77FB">
        <w:rPr>
          <w:rFonts w:cs="Times New Roman"/>
        </w:rPr>
        <w:t xml:space="preserve">b) zeleného bonusu na elektřinu 11 %. </w:t>
      </w:r>
    </w:p>
    <w:p w:rsidR="006B77FB" w:rsidRPr="006B77FB" w:rsidRDefault="006B77FB" w:rsidP="006B77FB">
      <w:pPr>
        <w:jc w:val="both"/>
        <w:rPr>
          <w:rFonts w:cs="Times New Roman"/>
        </w:rPr>
      </w:pPr>
    </w:p>
    <w:p w:rsidR="006B77FB" w:rsidRPr="006B77FB" w:rsidRDefault="006B77FB" w:rsidP="006B77FB">
      <w:pPr>
        <w:jc w:val="both"/>
        <w:rPr>
          <w:rFonts w:cs="Times New Roman"/>
        </w:rPr>
      </w:pPr>
      <w:r w:rsidRPr="006B77FB">
        <w:rPr>
          <w:rFonts w:cs="Times New Roman"/>
        </w:rPr>
        <w:t xml:space="preserve">(2) Sazba odvodu ze základu odvodu činí v případě výroby elektřiny v zařízení uvedeném do provozu v období od 1. ledna 2010 do 31. prosince 2010 v případě hrazení formou </w:t>
      </w:r>
    </w:p>
    <w:p w:rsidR="006B77FB" w:rsidRPr="006B77FB" w:rsidRDefault="006B77FB" w:rsidP="006B77FB">
      <w:pPr>
        <w:jc w:val="both"/>
        <w:rPr>
          <w:rFonts w:cs="Times New Roman"/>
        </w:rPr>
      </w:pPr>
    </w:p>
    <w:p w:rsidR="006B77FB" w:rsidRPr="006B77FB" w:rsidRDefault="006B77FB" w:rsidP="006B77FB">
      <w:pPr>
        <w:ind w:left="284"/>
        <w:jc w:val="both"/>
        <w:rPr>
          <w:rFonts w:cs="Times New Roman"/>
        </w:rPr>
      </w:pPr>
      <w:r w:rsidRPr="006B77FB">
        <w:rPr>
          <w:rFonts w:cs="Times New Roman"/>
        </w:rPr>
        <w:t xml:space="preserve">a) výkupní ceny 20 %, </w:t>
      </w:r>
    </w:p>
    <w:p w:rsidR="006B77FB" w:rsidRPr="006B77FB" w:rsidRDefault="006B77FB" w:rsidP="006B77FB">
      <w:pPr>
        <w:ind w:left="284"/>
        <w:jc w:val="both"/>
        <w:rPr>
          <w:rFonts w:cs="Times New Roman"/>
        </w:rPr>
      </w:pPr>
      <w:r w:rsidRPr="006B77FB">
        <w:rPr>
          <w:rFonts w:cs="Times New Roman"/>
        </w:rPr>
        <w:t>b) zeleného bonusu na elektřinu 21 %.”.”.</w:t>
      </w:r>
    </w:p>
    <w:p w:rsidR="006B77FB" w:rsidRPr="006B77FB" w:rsidRDefault="006B77FB" w:rsidP="006B77FB">
      <w:pPr>
        <w:pStyle w:val="Odstavecseseznamem"/>
        <w:spacing w:after="0" w:line="240" w:lineRule="auto"/>
        <w:ind w:left="0"/>
        <w:contextualSpacing w:val="0"/>
        <w:jc w:val="both"/>
        <w:rPr>
          <w:rFonts w:ascii="Times New Roman" w:hAnsi="Times New Roman"/>
          <w:sz w:val="24"/>
          <w:szCs w:val="24"/>
        </w:rPr>
      </w:pPr>
    </w:p>
    <w:p w:rsidR="006B77FB" w:rsidRPr="006B77FB" w:rsidRDefault="006B77FB" w:rsidP="006B77FB">
      <w:pPr>
        <w:pStyle w:val="Odstavecseseznamem"/>
        <w:spacing w:after="0" w:line="240" w:lineRule="auto"/>
        <w:ind w:left="0"/>
        <w:contextualSpacing w:val="0"/>
        <w:jc w:val="both"/>
        <w:rPr>
          <w:rFonts w:ascii="Times New Roman" w:hAnsi="Times New Roman"/>
          <w:sz w:val="24"/>
          <w:szCs w:val="24"/>
        </w:rPr>
      </w:pPr>
      <w:r w:rsidRPr="006B77FB">
        <w:rPr>
          <w:rFonts w:ascii="Times New Roman" w:hAnsi="Times New Roman"/>
          <w:sz w:val="24"/>
          <w:szCs w:val="24"/>
        </w:rPr>
        <w:t>2. V části první (změna zákona o podporovaných zdrojích energie) čl. I v novelizačním bodě 120 v § 30 odst. 1 zní:</w:t>
      </w:r>
    </w:p>
    <w:p w:rsidR="006B77FB" w:rsidRPr="006B77FB" w:rsidRDefault="006B77FB" w:rsidP="006B77FB">
      <w:pPr>
        <w:pStyle w:val="Odstavecseseznamem"/>
        <w:spacing w:after="0" w:line="240" w:lineRule="auto"/>
        <w:ind w:left="0"/>
        <w:contextualSpacing w:val="0"/>
        <w:jc w:val="both"/>
        <w:rPr>
          <w:rFonts w:ascii="Times New Roman" w:hAnsi="Times New Roman"/>
          <w:sz w:val="24"/>
          <w:szCs w:val="24"/>
        </w:rPr>
      </w:pPr>
    </w:p>
    <w:p w:rsidR="006B77FB" w:rsidRPr="006B77FB" w:rsidRDefault="006B77FB" w:rsidP="006B77FB">
      <w:pPr>
        <w:autoSpaceDE w:val="0"/>
        <w:autoSpaceDN w:val="0"/>
        <w:adjustRightInd w:val="0"/>
        <w:rPr>
          <w:rFonts w:cs="Times New Roman"/>
        </w:rPr>
      </w:pPr>
      <w:r w:rsidRPr="006B77FB">
        <w:rPr>
          <w:rFonts w:cs="Times New Roman"/>
        </w:rPr>
        <w:t>„(1) Prověření přiměřenosti podpory elektřiny z obnovitelných zdrojů se provádí u zdrojů</w:t>
      </w:r>
    </w:p>
    <w:p w:rsidR="006B77FB" w:rsidRPr="006B77FB" w:rsidRDefault="006B77FB" w:rsidP="006B77FB">
      <w:pPr>
        <w:autoSpaceDE w:val="0"/>
        <w:autoSpaceDN w:val="0"/>
        <w:adjustRightInd w:val="0"/>
        <w:rPr>
          <w:rFonts w:cs="Times New Roman"/>
        </w:rPr>
      </w:pPr>
      <w:r w:rsidRPr="006B77FB">
        <w:rPr>
          <w:rFonts w:cs="Times New Roman"/>
        </w:rPr>
        <w:t>elektřiny uvedených do provozu v období od 1. ledna 2006 do 31. prosince 2015. Podpora</w:t>
      </w:r>
    </w:p>
    <w:p w:rsidR="006B77FB" w:rsidRPr="006B77FB" w:rsidRDefault="006B77FB" w:rsidP="006B77FB">
      <w:pPr>
        <w:pStyle w:val="Odstavecseseznamem"/>
        <w:spacing w:after="0" w:line="240" w:lineRule="auto"/>
        <w:ind w:left="0"/>
        <w:contextualSpacing w:val="0"/>
        <w:jc w:val="both"/>
        <w:rPr>
          <w:rFonts w:ascii="Times New Roman" w:hAnsi="Times New Roman"/>
          <w:sz w:val="24"/>
          <w:szCs w:val="24"/>
        </w:rPr>
      </w:pPr>
      <w:r w:rsidRPr="006B77FB">
        <w:rPr>
          <w:rFonts w:ascii="Times New Roman" w:hAnsi="Times New Roman"/>
          <w:sz w:val="24"/>
          <w:szCs w:val="24"/>
        </w:rPr>
        <w:t>elektřiny je přiměřená, pokud vnitřní výnosové procento investic za dobu trvání práva na podporu nepřekročí hodnotu 6,3 %.”.</w:t>
      </w:r>
    </w:p>
    <w:p w:rsidR="006B77FB" w:rsidRPr="006B77FB" w:rsidRDefault="006B77FB" w:rsidP="006B77FB">
      <w:pPr>
        <w:rPr>
          <w:rFonts w:cs="Times New Roman"/>
        </w:rPr>
      </w:pPr>
    </w:p>
    <w:p w:rsidR="006B77FB" w:rsidRDefault="006B77FB" w:rsidP="00C47360">
      <w:pPr>
        <w:rPr>
          <w:rFonts w:cs="Times New Roman"/>
        </w:rPr>
      </w:pPr>
    </w:p>
    <w:p w:rsidR="006B77FB" w:rsidRDefault="006B77FB" w:rsidP="00C47360">
      <w:pPr>
        <w:rPr>
          <w:rFonts w:cs="Times New Roman"/>
        </w:rPr>
      </w:pPr>
    </w:p>
    <w:p w:rsidR="006B77FB" w:rsidRDefault="006B77FB" w:rsidP="00C47360">
      <w:pPr>
        <w:rPr>
          <w:rFonts w:cs="Times New Roman"/>
        </w:rPr>
      </w:pPr>
    </w:p>
    <w:p w:rsidR="006B77FB" w:rsidRDefault="006B77FB" w:rsidP="00C47360">
      <w:pPr>
        <w:rPr>
          <w:rFonts w:cs="Times New Roman"/>
        </w:rPr>
      </w:pPr>
    </w:p>
    <w:p w:rsidR="006B77FB" w:rsidRDefault="006B77FB" w:rsidP="00C47360">
      <w:pPr>
        <w:rPr>
          <w:rFonts w:cs="Times New Roman"/>
        </w:rPr>
      </w:pPr>
    </w:p>
    <w:p w:rsidR="006B77FB" w:rsidRPr="006B77FB" w:rsidRDefault="006B77FB" w:rsidP="00C47360">
      <w:pPr>
        <w:rPr>
          <w:rFonts w:cs="Times New Roman"/>
        </w:rPr>
      </w:pPr>
    </w:p>
    <w:p w:rsidR="000C6893" w:rsidRPr="00C47360" w:rsidRDefault="000C6893" w:rsidP="00C47360">
      <w:pPr>
        <w:jc w:val="center"/>
        <w:rPr>
          <w:rFonts w:cs="Times New Roman"/>
        </w:rPr>
      </w:pPr>
      <w:r w:rsidRPr="00C47360">
        <w:rPr>
          <w:rFonts w:cs="Times New Roman"/>
        </w:rPr>
        <w:t xml:space="preserve">V Praze </w:t>
      </w:r>
      <w:r w:rsidR="00AB304D">
        <w:rPr>
          <w:rFonts w:cs="Times New Roman"/>
        </w:rPr>
        <w:t>2.</w:t>
      </w:r>
      <w:r w:rsidR="0063349A">
        <w:rPr>
          <w:rFonts w:cs="Times New Roman"/>
        </w:rPr>
        <w:t xml:space="preserve"> června 2021</w:t>
      </w:r>
    </w:p>
    <w:p w:rsidR="000C6893" w:rsidRDefault="000C6893">
      <w:pPr>
        <w:jc w:val="center"/>
      </w:pPr>
    </w:p>
    <w:p w:rsidR="000C6893" w:rsidRDefault="000C6893">
      <w:pPr>
        <w:jc w:val="center"/>
      </w:pPr>
    </w:p>
    <w:p w:rsidR="000C6893" w:rsidRDefault="000C6893">
      <w:pPr>
        <w:jc w:val="center"/>
      </w:pPr>
    </w:p>
    <w:p w:rsidR="000C6893" w:rsidRPr="005C1DAA" w:rsidRDefault="000D5582">
      <w:pPr>
        <w:jc w:val="center"/>
        <w:rPr>
          <w:b/>
        </w:rPr>
      </w:pPr>
      <w:r>
        <w:rPr>
          <w:b/>
          <w:lang w:eastAsia="cs-CZ"/>
        </w:rPr>
        <w:t xml:space="preserve">Ing. </w:t>
      </w:r>
      <w:r w:rsidR="000C0063" w:rsidRPr="005C1DAA">
        <w:rPr>
          <w:b/>
          <w:lang w:eastAsia="cs-CZ"/>
        </w:rPr>
        <w:t>Pavel Pustějovský</w:t>
      </w:r>
      <w:r w:rsidR="00AB304D" w:rsidRPr="00AB304D">
        <w:rPr>
          <w:lang w:eastAsia="cs-CZ"/>
        </w:rPr>
        <w:t xml:space="preserve">, </w:t>
      </w:r>
      <w:proofErr w:type="gramStart"/>
      <w:r w:rsidR="00AB304D" w:rsidRPr="00AB304D">
        <w:rPr>
          <w:lang w:eastAsia="cs-CZ"/>
        </w:rPr>
        <w:t>v.r.</w:t>
      </w:r>
      <w:proofErr w:type="gramEnd"/>
    </w:p>
    <w:p w:rsidR="000C6893" w:rsidRDefault="000C6893">
      <w:pPr>
        <w:jc w:val="center"/>
      </w:pPr>
      <w:r>
        <w:t xml:space="preserve">zpravodaj garančního </w:t>
      </w:r>
      <w:r w:rsidR="000C0063">
        <w:t xml:space="preserve">hospodářského </w:t>
      </w:r>
      <w:r>
        <w:t>výboru</w:t>
      </w:r>
    </w:p>
    <w:p w:rsidR="000C0063" w:rsidRDefault="000C0063">
      <w:pPr>
        <w:jc w:val="center"/>
      </w:pPr>
    </w:p>
    <w:p w:rsidR="000C0063" w:rsidRDefault="000C0063">
      <w:pPr>
        <w:jc w:val="center"/>
      </w:pPr>
    </w:p>
    <w:p w:rsidR="0069371A" w:rsidRDefault="0069371A">
      <w:pPr>
        <w:jc w:val="center"/>
      </w:pPr>
    </w:p>
    <w:p w:rsidR="0069371A" w:rsidRDefault="0069371A">
      <w:pPr>
        <w:jc w:val="center"/>
      </w:pPr>
    </w:p>
    <w:p w:rsidR="0069371A" w:rsidRPr="005C1DAA" w:rsidRDefault="0069371A">
      <w:pPr>
        <w:jc w:val="center"/>
        <w:rPr>
          <w:rFonts w:eastAsia="Times New Roman"/>
          <w:b/>
          <w:lang w:eastAsia="cs-CZ"/>
        </w:rPr>
      </w:pPr>
      <w:r w:rsidRPr="005C1DAA">
        <w:rPr>
          <w:rFonts w:eastAsia="Times New Roman"/>
          <w:b/>
          <w:lang w:eastAsia="cs-CZ"/>
        </w:rPr>
        <w:t>David  Pražák</w:t>
      </w:r>
      <w:r w:rsidR="00AB304D" w:rsidRPr="00AB304D">
        <w:rPr>
          <w:lang w:eastAsia="cs-CZ"/>
        </w:rPr>
        <w:t xml:space="preserve">, </w:t>
      </w:r>
      <w:proofErr w:type="gramStart"/>
      <w:r w:rsidR="00AB304D" w:rsidRPr="00AB304D">
        <w:rPr>
          <w:lang w:eastAsia="cs-CZ"/>
        </w:rPr>
        <w:t>v.r.</w:t>
      </w:r>
      <w:bookmarkStart w:id="14" w:name="_GoBack"/>
      <w:bookmarkEnd w:id="14"/>
      <w:proofErr w:type="gramEnd"/>
    </w:p>
    <w:p w:rsidR="0069371A" w:rsidRDefault="0069371A">
      <w:pPr>
        <w:jc w:val="center"/>
      </w:pPr>
      <w:r>
        <w:rPr>
          <w:rFonts w:eastAsia="Times New Roman"/>
          <w:lang w:eastAsia="cs-CZ"/>
        </w:rPr>
        <w:t>zpravodaj zemědělského výboru</w:t>
      </w:r>
    </w:p>
    <w:sectPr w:rsidR="0069371A" w:rsidSect="00087102">
      <w:headerReference w:type="default" r:id="rId29"/>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4E3" w:rsidRDefault="00C064E3" w:rsidP="00087102">
      <w:r>
        <w:separator/>
      </w:r>
    </w:p>
  </w:endnote>
  <w:endnote w:type="continuationSeparator" w:id="0">
    <w:p w:rsidR="00C064E3" w:rsidRDefault="00C064E3"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imesNewRomanPS-BoldMT">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4E3" w:rsidRDefault="00C064E3" w:rsidP="00087102">
      <w:r>
        <w:separator/>
      </w:r>
    </w:p>
  </w:footnote>
  <w:footnote w:type="continuationSeparator" w:id="0">
    <w:p w:rsidR="00C064E3" w:rsidRDefault="00C064E3" w:rsidP="00087102">
      <w:r>
        <w:continuationSeparator/>
      </w:r>
    </w:p>
  </w:footnote>
  <w:footnote w:id="1">
    <w:p w:rsidR="00C064E3" w:rsidRDefault="00C064E3" w:rsidP="00571194">
      <w:pPr>
        <w:pStyle w:val="Textpoznpodarou"/>
      </w:pPr>
      <w:r>
        <w:rPr>
          <w:rStyle w:val="Znakapoznpodarou"/>
        </w:rPr>
        <w:footnoteRef/>
      </w:r>
      <w:r>
        <w:t xml:space="preserve"> Navrhované znění v podobě stanovení odlišné hodnoty vnitřního výnosového procenta pro palivové a pro nepalivové zdroje obsahovala již autorizovaná verze návrhu zákona ze dne </w:t>
      </w:r>
      <w:proofErr w:type="gramStart"/>
      <w:r>
        <w:t>10.10.2019</w:t>
      </w:r>
      <w:proofErr w:type="gramEnd"/>
      <w:r>
        <w:t xml:space="preserve">, určená pro jednání vlády nebo LRV (dostupná z: </w:t>
      </w:r>
      <w:hyperlink r:id="rId1" w:history="1">
        <w:r w:rsidRPr="000A1E69">
          <w:rPr>
            <w:rStyle w:val="Hypertextovodkaz"/>
          </w:rPr>
          <w:t>https://apps.odok.cz/veklep-history-version?pid=ALBSBGTERXM2</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4E3" w:rsidRDefault="00C064E3">
    <w:pPr>
      <w:pStyle w:val="Zhlav"/>
      <w:jc w:val="center"/>
    </w:pPr>
    <w:r>
      <w:fldChar w:fldCharType="begin"/>
    </w:r>
    <w:r>
      <w:instrText>PAGE   \* MERGEFORMAT</w:instrText>
    </w:r>
    <w:r>
      <w:fldChar w:fldCharType="separate"/>
    </w:r>
    <w:r w:rsidR="00AB304D">
      <w:rPr>
        <w:noProof/>
      </w:rPr>
      <w:t>72</w:t>
    </w:r>
    <w:r>
      <w:fldChar w:fldCharType="end"/>
    </w:r>
  </w:p>
  <w:p w:rsidR="00C064E3" w:rsidRDefault="00C064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0000008"/>
    <w:multiLevelType w:val="multilevel"/>
    <w:tmpl w:val="00000008"/>
    <w:lvl w:ilvl="0">
      <w:start w:val="1"/>
      <w:numFmt w:val="lowerLetter"/>
      <w:lvlText w:val="%1)"/>
      <w:lvlJc w:val="left"/>
      <w:pPr>
        <w:tabs>
          <w:tab w:val="num" w:pos="720"/>
        </w:tabs>
        <w:ind w:left="360" w:hanging="360"/>
      </w:pPr>
    </w:lvl>
    <w:lvl w:ilvl="1">
      <w:start w:val="1"/>
      <w:numFmt w:val="lowerLetter"/>
      <w:lvlText w:val="%2."/>
      <w:lvlJc w:val="left"/>
      <w:pPr>
        <w:tabs>
          <w:tab w:val="num" w:pos="0"/>
        </w:tabs>
        <w:ind w:left="1080" w:hanging="360"/>
      </w:pPr>
      <w:rPr>
        <w:strike w:val="0"/>
        <w:d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2880"/>
        </w:tabs>
        <w:ind w:left="2520" w:hanging="360"/>
      </w:pPr>
    </w:lvl>
    <w:lvl w:ilvl="4">
      <w:start w:val="1"/>
      <w:numFmt w:val="lowerLetter"/>
      <w:lvlText w:val="%5."/>
      <w:lvlJc w:val="left"/>
      <w:pPr>
        <w:tabs>
          <w:tab w:val="num" w:pos="3600"/>
        </w:tabs>
        <w:ind w:left="3240" w:hanging="360"/>
      </w:pPr>
    </w:lvl>
    <w:lvl w:ilvl="5">
      <w:start w:val="1"/>
      <w:numFmt w:val="lowerRoman"/>
      <w:lvlText w:val="%6."/>
      <w:lvlJc w:val="right"/>
      <w:pPr>
        <w:tabs>
          <w:tab w:val="num" w:pos="4320"/>
        </w:tabs>
        <w:ind w:left="3960" w:hanging="180"/>
      </w:pPr>
    </w:lvl>
    <w:lvl w:ilvl="6">
      <w:start w:val="1"/>
      <w:numFmt w:val="decimal"/>
      <w:lvlText w:val="%7."/>
      <w:lvlJc w:val="left"/>
      <w:pPr>
        <w:tabs>
          <w:tab w:val="num" w:pos="5040"/>
        </w:tabs>
        <w:ind w:left="4680" w:hanging="360"/>
      </w:pPr>
    </w:lvl>
    <w:lvl w:ilvl="7">
      <w:start w:val="1"/>
      <w:numFmt w:val="lowerLetter"/>
      <w:lvlText w:val="%8."/>
      <w:lvlJc w:val="left"/>
      <w:pPr>
        <w:tabs>
          <w:tab w:val="num" w:pos="5760"/>
        </w:tabs>
        <w:ind w:left="5400" w:hanging="360"/>
      </w:pPr>
    </w:lvl>
    <w:lvl w:ilvl="8">
      <w:start w:val="1"/>
      <w:numFmt w:val="lowerRoman"/>
      <w:lvlText w:val="%9."/>
      <w:lvlJc w:val="right"/>
      <w:pPr>
        <w:tabs>
          <w:tab w:val="num" w:pos="6480"/>
        </w:tabs>
        <w:ind w:left="6120" w:hanging="180"/>
      </w:pPr>
    </w:lvl>
  </w:abstractNum>
  <w:abstractNum w:abstractNumId="3" w15:restartNumberingAfterBreak="0">
    <w:nsid w:val="00000009"/>
    <w:multiLevelType w:val="multilevel"/>
    <w:tmpl w:val="00000009"/>
    <w:name w:val="WW8Num9"/>
    <w:lvl w:ilvl="0">
      <w:start w:val="1"/>
      <w:numFmt w:val="lowerLetter"/>
      <w:lvlText w:val="%1)"/>
      <w:lvlJc w:val="left"/>
      <w:pPr>
        <w:tabs>
          <w:tab w:val="num" w:pos="720"/>
        </w:tabs>
        <w:ind w:left="360" w:hanging="360"/>
      </w:pPr>
    </w:lvl>
    <w:lvl w:ilvl="1">
      <w:start w:val="1"/>
      <w:numFmt w:val="lowerLetter"/>
      <w:lvlText w:val="%2."/>
      <w:lvlJc w:val="left"/>
      <w:pPr>
        <w:tabs>
          <w:tab w:val="num" w:pos="1440"/>
        </w:tabs>
        <w:ind w:left="1080" w:hanging="360"/>
      </w:pPr>
    </w:lvl>
    <w:lvl w:ilvl="2">
      <w:start w:val="1"/>
      <w:numFmt w:val="lowerRoman"/>
      <w:lvlText w:val="%3."/>
      <w:lvlJc w:val="right"/>
      <w:pPr>
        <w:tabs>
          <w:tab w:val="num" w:pos="2160"/>
        </w:tabs>
        <w:ind w:left="1800" w:hanging="180"/>
      </w:pPr>
    </w:lvl>
    <w:lvl w:ilvl="3">
      <w:start w:val="1"/>
      <w:numFmt w:val="decimal"/>
      <w:lvlText w:val="%4."/>
      <w:lvlJc w:val="left"/>
      <w:pPr>
        <w:tabs>
          <w:tab w:val="num" w:pos="2880"/>
        </w:tabs>
        <w:ind w:left="2520" w:hanging="360"/>
      </w:pPr>
    </w:lvl>
    <w:lvl w:ilvl="4">
      <w:start w:val="1"/>
      <w:numFmt w:val="lowerLetter"/>
      <w:lvlText w:val="%5."/>
      <w:lvlJc w:val="left"/>
      <w:pPr>
        <w:tabs>
          <w:tab w:val="num" w:pos="3600"/>
        </w:tabs>
        <w:ind w:left="3240" w:hanging="360"/>
      </w:pPr>
    </w:lvl>
    <w:lvl w:ilvl="5">
      <w:start w:val="1"/>
      <w:numFmt w:val="lowerRoman"/>
      <w:lvlText w:val="%6."/>
      <w:lvlJc w:val="right"/>
      <w:pPr>
        <w:tabs>
          <w:tab w:val="num" w:pos="4320"/>
        </w:tabs>
        <w:ind w:left="3960" w:hanging="180"/>
      </w:pPr>
    </w:lvl>
    <w:lvl w:ilvl="6">
      <w:start w:val="1"/>
      <w:numFmt w:val="decimal"/>
      <w:lvlText w:val="%7."/>
      <w:lvlJc w:val="left"/>
      <w:pPr>
        <w:tabs>
          <w:tab w:val="num" w:pos="5040"/>
        </w:tabs>
        <w:ind w:left="4680" w:hanging="360"/>
      </w:pPr>
    </w:lvl>
    <w:lvl w:ilvl="7">
      <w:start w:val="1"/>
      <w:numFmt w:val="lowerLetter"/>
      <w:lvlText w:val="%8."/>
      <w:lvlJc w:val="left"/>
      <w:pPr>
        <w:tabs>
          <w:tab w:val="num" w:pos="5760"/>
        </w:tabs>
        <w:ind w:left="5400" w:hanging="360"/>
      </w:pPr>
    </w:lvl>
    <w:lvl w:ilvl="8">
      <w:start w:val="1"/>
      <w:numFmt w:val="lowerRoman"/>
      <w:lvlText w:val="%9."/>
      <w:lvlJc w:val="right"/>
      <w:pPr>
        <w:tabs>
          <w:tab w:val="num" w:pos="6480"/>
        </w:tabs>
        <w:ind w:left="6120" w:hanging="180"/>
      </w:pPr>
    </w:lvl>
  </w:abstractNum>
  <w:abstractNum w:abstractNumId="4" w15:restartNumberingAfterBreak="0">
    <w:nsid w:val="0000000A"/>
    <w:multiLevelType w:val="multilevel"/>
    <w:tmpl w:val="0000000A"/>
    <w:name w:val="WW8Num10"/>
    <w:lvl w:ilvl="0">
      <w:start w:val="1"/>
      <w:numFmt w:val="lowerLetter"/>
      <w:lvlText w:val="%1)"/>
      <w:lvlJc w:val="left"/>
      <w:pPr>
        <w:tabs>
          <w:tab w:val="num" w:pos="0"/>
        </w:tabs>
        <w:ind w:left="786" w:hanging="360"/>
      </w:pPr>
      <w:rPr>
        <w:rFonts w:eastAsia="Calibri" w:cs="Calibri"/>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 w15:restartNumberingAfterBreak="0">
    <w:nsid w:val="0000000C"/>
    <w:multiLevelType w:val="multilevel"/>
    <w:tmpl w:val="0000000C"/>
    <w:name w:val="WW8Num12"/>
    <w:lvl w:ilvl="0">
      <w:start w:val="8"/>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D"/>
    <w:multiLevelType w:val="multilevel"/>
    <w:tmpl w:val="0000000D"/>
    <w:name w:val="WW8Num13"/>
    <w:lvl w:ilvl="0">
      <w:start w:val="1"/>
      <w:numFmt w:val="decimal"/>
      <w:lvlText w:val="%1."/>
      <w:lvlJc w:val="left"/>
      <w:pPr>
        <w:tabs>
          <w:tab w:val="num" w:pos="0"/>
        </w:tabs>
        <w:ind w:left="720" w:hanging="360"/>
      </w:pPr>
      <w:rPr>
        <w:rFonts w:ascii="Times New Roman" w:hAnsi="Times New Roman" w:cs="Times New Roman"/>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E"/>
    <w:multiLevelType w:val="multilevel"/>
    <w:tmpl w:val="0000000E"/>
    <w:name w:val="WW8Num14"/>
    <w:lvl w:ilvl="0">
      <w:start w:val="1"/>
      <w:numFmt w:val="decimal"/>
      <w:lvlText w:val="%1."/>
      <w:lvlJc w:val="left"/>
      <w:pPr>
        <w:tabs>
          <w:tab w:val="num" w:pos="0"/>
        </w:tabs>
        <w:ind w:left="720" w:hanging="360"/>
      </w:pPr>
      <w:rPr>
        <w:rFonts w:ascii="Times New Roman" w:hAnsi="Times New Roman" w:cs="Times New Roman"/>
        <w:strike w:val="0"/>
        <w:dstrike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F"/>
    <w:multiLevelType w:val="multilevel"/>
    <w:tmpl w:val="0000000F"/>
    <w:name w:val="WW8Num15"/>
    <w:lvl w:ilvl="0">
      <w:start w:val="1"/>
      <w:numFmt w:val="decimal"/>
      <w:lvlText w:val="(%1)"/>
      <w:lvlJc w:val="left"/>
      <w:pPr>
        <w:tabs>
          <w:tab w:val="num" w:pos="0"/>
        </w:tabs>
        <w:ind w:left="730" w:hanging="37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10"/>
    <w:multiLevelType w:val="multilevel"/>
    <w:tmpl w:val="00000010"/>
    <w:name w:val="WW8Num16"/>
    <w:lvl w:ilvl="0">
      <w:start w:val="1"/>
      <w:numFmt w:val="decimal"/>
      <w:lvlText w:val="(%1)"/>
      <w:lvlJc w:val="left"/>
      <w:pPr>
        <w:tabs>
          <w:tab w:val="num" w:pos="0"/>
        </w:tabs>
        <w:ind w:left="5899" w:hanging="370"/>
      </w:pPr>
    </w:lvl>
    <w:lvl w:ilvl="1">
      <w:start w:val="1"/>
      <w:numFmt w:val="lowerLetter"/>
      <w:lvlText w:val="%2."/>
      <w:lvlJc w:val="left"/>
      <w:pPr>
        <w:tabs>
          <w:tab w:val="num" w:pos="0"/>
        </w:tabs>
        <w:ind w:left="6609" w:hanging="360"/>
      </w:pPr>
    </w:lvl>
    <w:lvl w:ilvl="2">
      <w:start w:val="1"/>
      <w:numFmt w:val="lowerRoman"/>
      <w:lvlText w:val="%3."/>
      <w:lvlJc w:val="right"/>
      <w:pPr>
        <w:tabs>
          <w:tab w:val="num" w:pos="0"/>
        </w:tabs>
        <w:ind w:left="7329" w:hanging="180"/>
      </w:pPr>
    </w:lvl>
    <w:lvl w:ilvl="3">
      <w:start w:val="1"/>
      <w:numFmt w:val="decimal"/>
      <w:lvlText w:val="%4."/>
      <w:lvlJc w:val="left"/>
      <w:pPr>
        <w:tabs>
          <w:tab w:val="num" w:pos="0"/>
        </w:tabs>
        <w:ind w:left="8049" w:hanging="360"/>
      </w:pPr>
    </w:lvl>
    <w:lvl w:ilvl="4">
      <w:start w:val="1"/>
      <w:numFmt w:val="lowerLetter"/>
      <w:lvlText w:val="%5."/>
      <w:lvlJc w:val="left"/>
      <w:pPr>
        <w:tabs>
          <w:tab w:val="num" w:pos="0"/>
        </w:tabs>
        <w:ind w:left="8769" w:hanging="360"/>
      </w:pPr>
    </w:lvl>
    <w:lvl w:ilvl="5">
      <w:start w:val="1"/>
      <w:numFmt w:val="lowerRoman"/>
      <w:lvlText w:val="%6."/>
      <w:lvlJc w:val="right"/>
      <w:pPr>
        <w:tabs>
          <w:tab w:val="num" w:pos="0"/>
        </w:tabs>
        <w:ind w:left="9489" w:hanging="180"/>
      </w:pPr>
    </w:lvl>
    <w:lvl w:ilvl="6">
      <w:start w:val="1"/>
      <w:numFmt w:val="decimal"/>
      <w:lvlText w:val="%7."/>
      <w:lvlJc w:val="left"/>
      <w:pPr>
        <w:tabs>
          <w:tab w:val="num" w:pos="0"/>
        </w:tabs>
        <w:ind w:left="10209" w:hanging="360"/>
      </w:pPr>
    </w:lvl>
    <w:lvl w:ilvl="7">
      <w:start w:val="1"/>
      <w:numFmt w:val="lowerLetter"/>
      <w:lvlText w:val="%8."/>
      <w:lvlJc w:val="left"/>
      <w:pPr>
        <w:tabs>
          <w:tab w:val="num" w:pos="0"/>
        </w:tabs>
        <w:ind w:left="10929" w:hanging="360"/>
      </w:pPr>
    </w:lvl>
    <w:lvl w:ilvl="8">
      <w:start w:val="1"/>
      <w:numFmt w:val="lowerRoman"/>
      <w:lvlText w:val="%9."/>
      <w:lvlJc w:val="right"/>
      <w:pPr>
        <w:tabs>
          <w:tab w:val="num" w:pos="0"/>
        </w:tabs>
        <w:ind w:left="11649" w:hanging="180"/>
      </w:pPr>
    </w:lvl>
  </w:abstractNum>
  <w:abstractNum w:abstractNumId="10" w15:restartNumberingAfterBreak="0">
    <w:nsid w:val="00000012"/>
    <w:multiLevelType w:val="multilevel"/>
    <w:tmpl w:val="00000012"/>
    <w:name w:val="WW8Num20"/>
    <w:lvl w:ilvl="0">
      <w:start w:val="1"/>
      <w:numFmt w:val="decimal"/>
      <w:lvlText w:val="%1."/>
      <w:lvlJc w:val="left"/>
      <w:pPr>
        <w:tabs>
          <w:tab w:val="num" w:pos="0"/>
        </w:tabs>
        <w:ind w:left="720" w:hanging="360"/>
      </w:pPr>
      <w:rPr>
        <w:rFonts w:eastAsia="SimSun" w:cs="Times New Roman"/>
        <w:b w:val="0"/>
        <w:bCs w:val="0"/>
        <w:strike w:val="0"/>
        <w:dstrike w:val="0"/>
        <w:sz w:val="24"/>
        <w:szCs w:val="24"/>
        <w:lang w:val="cs-CZ"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13"/>
    <w:multiLevelType w:val="multilevel"/>
    <w:tmpl w:val="00000013"/>
    <w:name w:val="WW8Num21"/>
    <w:lvl w:ilvl="0">
      <w:start w:val="1"/>
      <w:numFmt w:val="decimal"/>
      <w:lvlText w:val="%1."/>
      <w:lvlJc w:val="left"/>
      <w:pPr>
        <w:tabs>
          <w:tab w:val="num" w:pos="0"/>
        </w:tabs>
        <w:ind w:left="720" w:hanging="360"/>
      </w:pPr>
      <w:rPr>
        <w:rFonts w:cs="Times New Roman"/>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4"/>
    <w:multiLevelType w:val="multilevel"/>
    <w:tmpl w:val="00000014"/>
    <w:name w:val="WW8Num22"/>
    <w:lvl w:ilvl="0">
      <w:start w:val="1"/>
      <w:numFmt w:val="decimal"/>
      <w:lvlText w:val="(%1)"/>
      <w:lvlJc w:val="left"/>
      <w:pPr>
        <w:tabs>
          <w:tab w:val="num" w:pos="0"/>
        </w:tabs>
        <w:ind w:left="730" w:hanging="37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6"/>
    <w:multiLevelType w:val="multilevel"/>
    <w:tmpl w:val="00000016"/>
    <w:name w:val="WW8Num2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13D6315E"/>
    <w:multiLevelType w:val="hybridMultilevel"/>
    <w:tmpl w:val="0FCA2220"/>
    <w:lvl w:ilvl="0" w:tplc="B04CF3AC">
      <w:start w:val="1"/>
      <w:numFmt w:val="decimal"/>
      <w:lvlText w:val="%1."/>
      <w:lvlJc w:val="left"/>
      <w:pPr>
        <w:ind w:left="717" w:hanging="360"/>
      </w:pPr>
      <w:rPr>
        <w:rFonts w:hint="default"/>
        <w:i w:val="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16AE53CE"/>
    <w:multiLevelType w:val="hybridMultilevel"/>
    <w:tmpl w:val="626C219A"/>
    <w:lvl w:ilvl="0" w:tplc="5BDEE430">
      <w:start w:val="1"/>
      <w:numFmt w:val="decimal"/>
      <w:lvlText w:val="%1."/>
      <w:lvlJc w:val="left"/>
      <w:pPr>
        <w:ind w:left="786"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811C2C"/>
    <w:multiLevelType w:val="hybridMultilevel"/>
    <w:tmpl w:val="D710F814"/>
    <w:lvl w:ilvl="0" w:tplc="66D096F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4C01FA"/>
    <w:multiLevelType w:val="hybridMultilevel"/>
    <w:tmpl w:val="0FCA2220"/>
    <w:lvl w:ilvl="0" w:tplc="B04CF3AC">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B2B7733"/>
    <w:multiLevelType w:val="hybridMultilevel"/>
    <w:tmpl w:val="4398B1CA"/>
    <w:lvl w:ilvl="0" w:tplc="0405000F">
      <w:start w:val="1"/>
      <w:numFmt w:val="decimal"/>
      <w:lvlText w:val="%1."/>
      <w:lvlJc w:val="left"/>
      <w:pPr>
        <w:ind w:left="360" w:hanging="360"/>
      </w:pPr>
    </w:lvl>
    <w:lvl w:ilvl="1" w:tplc="7822376A">
      <w:start w:val="1"/>
      <w:numFmt w:val="lowerLetter"/>
      <w:lvlText w:val="%2."/>
      <w:lvlJc w:val="left"/>
      <w:pPr>
        <w:ind w:left="644" w:hanging="360"/>
      </w:pPr>
      <w:rPr>
        <w:b/>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35954BD"/>
    <w:multiLevelType w:val="multilevel"/>
    <w:tmpl w:val="34C00E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277A3577"/>
    <w:multiLevelType w:val="hybridMultilevel"/>
    <w:tmpl w:val="A87289EA"/>
    <w:lvl w:ilvl="0" w:tplc="6F881C0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B82BCE"/>
    <w:multiLevelType w:val="hybridMultilevel"/>
    <w:tmpl w:val="7CA070B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DE53BBB"/>
    <w:multiLevelType w:val="hybridMultilevel"/>
    <w:tmpl w:val="DA30120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09149C5"/>
    <w:multiLevelType w:val="hybridMultilevel"/>
    <w:tmpl w:val="EA882864"/>
    <w:numStyleLink w:val="Importovanstyl1"/>
  </w:abstractNum>
  <w:abstractNum w:abstractNumId="24" w15:restartNumberingAfterBreak="0">
    <w:nsid w:val="44A705E8"/>
    <w:multiLevelType w:val="hybridMultilevel"/>
    <w:tmpl w:val="C25A9848"/>
    <w:lvl w:ilvl="0" w:tplc="71CC4108">
      <w:start w:val="1"/>
      <w:numFmt w:val="decimal"/>
      <w:lvlText w:val="%1."/>
      <w:lvlJc w:val="left"/>
      <w:pPr>
        <w:ind w:left="1080" w:hanging="360"/>
      </w:pPr>
      <w:rPr>
        <w:b/>
        <w:i w:val="0"/>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F8A2A1F"/>
    <w:multiLevelType w:val="hybridMultilevel"/>
    <w:tmpl w:val="BDA64070"/>
    <w:lvl w:ilvl="0" w:tplc="54269972">
      <w:start w:val="1"/>
      <w:numFmt w:val="decimal"/>
      <w:lvlText w:val="%1."/>
      <w:lvlJc w:val="left"/>
      <w:pPr>
        <w:ind w:left="720" w:hanging="360"/>
      </w:pPr>
      <w:rPr>
        <w:rFonts w:ascii="Times New Roman" w:hAnsi="Times New Roman"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0EF1B29"/>
    <w:multiLevelType w:val="multilevel"/>
    <w:tmpl w:val="4EEC07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57052E4D"/>
    <w:multiLevelType w:val="multilevel"/>
    <w:tmpl w:val="D388B1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8520C88"/>
    <w:multiLevelType w:val="multilevel"/>
    <w:tmpl w:val="934659E8"/>
    <w:lvl w:ilvl="0">
      <w:start w:val="1"/>
      <w:numFmt w:val="decimal"/>
      <w:lvlText w:val="%1."/>
      <w:lvlJc w:val="left"/>
      <w:pPr>
        <w:tabs>
          <w:tab w:val="num" w:pos="720"/>
        </w:tabs>
        <w:ind w:left="720" w:hanging="360"/>
      </w:pPr>
    </w:lvl>
    <w:lvl w:ilvl="1">
      <w:start w:val="9"/>
      <w:numFmt w:val="decimal"/>
      <w:lvlText w:val="%2."/>
      <w:lvlJc w:val="left"/>
      <w:pPr>
        <w:ind w:left="1440" w:hanging="360"/>
      </w:pPr>
      <w:rPr>
        <w:color w:val="auto"/>
      </w:rPr>
    </w:lvl>
    <w:lvl w:ilvl="2">
      <w:start w:val="9"/>
      <w:numFmt w:val="decimal"/>
      <w:lvlText w:val="%3."/>
      <w:lvlJc w:val="left"/>
      <w:pPr>
        <w:ind w:left="2160" w:hanging="360"/>
      </w:pPr>
      <w:rPr>
        <w:color w:val="auto"/>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58AC7F12"/>
    <w:multiLevelType w:val="hybridMultilevel"/>
    <w:tmpl w:val="0F2660DA"/>
    <w:lvl w:ilvl="0" w:tplc="19BA3580">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EC08E8"/>
    <w:multiLevelType w:val="hybridMultilevel"/>
    <w:tmpl w:val="6712BCC8"/>
    <w:lvl w:ilvl="0" w:tplc="F604ABC0">
      <w:start w:val="1"/>
      <w:numFmt w:val="decimal"/>
      <w:lvlText w:val="%1."/>
      <w:lvlJc w:val="left"/>
      <w:pPr>
        <w:ind w:left="360" w:hanging="360"/>
      </w:pPr>
      <w:rPr>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289664A"/>
    <w:multiLevelType w:val="multilevel"/>
    <w:tmpl w:val="FFF611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6756791"/>
    <w:multiLevelType w:val="hybridMultilevel"/>
    <w:tmpl w:val="C1080066"/>
    <w:lvl w:ilvl="0" w:tplc="04050013">
      <w:start w:val="1"/>
      <w:numFmt w:val="upperRoman"/>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6F51122"/>
    <w:multiLevelType w:val="hybridMultilevel"/>
    <w:tmpl w:val="A87289EA"/>
    <w:lvl w:ilvl="0" w:tplc="6F881C0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8E6602E"/>
    <w:multiLevelType w:val="hybridMultilevel"/>
    <w:tmpl w:val="EA882864"/>
    <w:numStyleLink w:val="Importovanstyl1"/>
  </w:abstractNum>
  <w:abstractNum w:abstractNumId="35" w15:restartNumberingAfterBreak="0">
    <w:nsid w:val="7CBB6EF5"/>
    <w:multiLevelType w:val="hybridMultilevel"/>
    <w:tmpl w:val="A87289EA"/>
    <w:lvl w:ilvl="0" w:tplc="6F881C0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F2C2245"/>
    <w:multiLevelType w:val="hybridMultilevel"/>
    <w:tmpl w:val="EA882864"/>
    <w:styleLink w:val="Importovanstyl1"/>
    <w:lvl w:ilvl="0" w:tplc="CEAC49DA">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A980FDE2">
      <w:start w:val="1"/>
      <w:numFmt w:val="lowerLetter"/>
      <w:lvlText w:val="%2."/>
      <w:lvlJc w:val="left"/>
      <w:pPr>
        <w:ind w:left="1079"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57582F0E">
      <w:start w:val="1"/>
      <w:numFmt w:val="lowerRoman"/>
      <w:lvlText w:val="%3."/>
      <w:lvlJc w:val="left"/>
      <w:pPr>
        <w:ind w:left="1799" w:hanging="357"/>
      </w:pPr>
      <w:rPr>
        <w:rFonts w:hAnsi="Arial Unicode MS"/>
        <w:caps w:val="0"/>
        <w:smallCaps w:val="0"/>
        <w:strike w:val="0"/>
        <w:dstrike w:val="0"/>
        <w:outline w:val="0"/>
        <w:emboss w:val="0"/>
        <w:imprint w:val="0"/>
        <w:spacing w:val="0"/>
        <w:w w:val="100"/>
        <w:kern w:val="0"/>
        <w:position w:val="0"/>
        <w:highlight w:val="none"/>
        <w:vertAlign w:val="baseline"/>
      </w:rPr>
    </w:lvl>
    <w:lvl w:ilvl="3" w:tplc="8BF84F8A">
      <w:start w:val="1"/>
      <w:numFmt w:val="decimal"/>
      <w:lvlText w:val="%4."/>
      <w:lvlJc w:val="left"/>
      <w:pPr>
        <w:ind w:left="2519"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EAAA323A">
      <w:start w:val="1"/>
      <w:numFmt w:val="lowerLetter"/>
      <w:lvlText w:val="%5."/>
      <w:lvlJc w:val="left"/>
      <w:pPr>
        <w:ind w:left="3239"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6CEE7A26">
      <w:start w:val="1"/>
      <w:numFmt w:val="lowerRoman"/>
      <w:lvlText w:val="%6."/>
      <w:lvlJc w:val="left"/>
      <w:pPr>
        <w:ind w:left="3959" w:hanging="357"/>
      </w:pPr>
      <w:rPr>
        <w:rFonts w:hAnsi="Arial Unicode MS"/>
        <w:caps w:val="0"/>
        <w:smallCaps w:val="0"/>
        <w:strike w:val="0"/>
        <w:dstrike w:val="0"/>
        <w:outline w:val="0"/>
        <w:emboss w:val="0"/>
        <w:imprint w:val="0"/>
        <w:spacing w:val="0"/>
        <w:w w:val="100"/>
        <w:kern w:val="0"/>
        <w:position w:val="0"/>
        <w:highlight w:val="none"/>
        <w:vertAlign w:val="baseline"/>
      </w:rPr>
    </w:lvl>
    <w:lvl w:ilvl="6" w:tplc="6F08232E">
      <w:start w:val="1"/>
      <w:numFmt w:val="decimal"/>
      <w:lvlText w:val="%7."/>
      <w:lvlJc w:val="left"/>
      <w:pPr>
        <w:ind w:left="4679"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E6D03E02">
      <w:start w:val="1"/>
      <w:numFmt w:val="lowerLetter"/>
      <w:lvlText w:val="%8."/>
      <w:lvlJc w:val="left"/>
      <w:pPr>
        <w:ind w:left="5399"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4BF44E6A">
      <w:start w:val="1"/>
      <w:numFmt w:val="lowerRoman"/>
      <w:lvlText w:val="%9."/>
      <w:lvlJc w:val="left"/>
      <w:pPr>
        <w:ind w:left="6119" w:hanging="35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1"/>
  </w:num>
  <w:num w:numId="3">
    <w:abstractNumId w:val="2"/>
  </w:num>
  <w:num w:numId="4">
    <w:abstractNumId w:val="3"/>
  </w:num>
  <w:num w:numId="5">
    <w:abstractNumId w:val="24"/>
  </w:num>
  <w:num w:numId="6">
    <w:abstractNumId w:val="6"/>
  </w:num>
  <w:num w:numId="7">
    <w:abstractNumId w:val="7"/>
  </w:num>
  <w:num w:numId="8">
    <w:abstractNumId w:val="31"/>
  </w:num>
  <w:num w:numId="9">
    <w:abstractNumId w:val="19"/>
  </w:num>
  <w:num w:numId="10">
    <w:abstractNumId w:val="18"/>
  </w:num>
  <w:num w:numId="11">
    <w:abstractNumId w:val="16"/>
  </w:num>
  <w:num w:numId="12">
    <w:abstractNumId w:val="21"/>
  </w:num>
  <w:num w:numId="13">
    <w:abstractNumId w:val="20"/>
  </w:num>
  <w:num w:numId="14">
    <w:abstractNumId w:val="29"/>
  </w:num>
  <w:num w:numId="15">
    <w:abstractNumId w:val="25"/>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7"/>
  </w:num>
  <w:num w:numId="19">
    <w:abstractNumId w:val="14"/>
  </w:num>
  <w:num w:numId="20">
    <w:abstractNumId w:val="32"/>
  </w:num>
  <w:num w:numId="21">
    <w:abstractNumId w:val="22"/>
  </w:num>
  <w:num w:numId="22">
    <w:abstractNumId w:val="28"/>
    <w:lvlOverride w:ilvl="0">
      <w:lvl w:ilvl="0">
        <w:start w:val="1"/>
        <w:numFmt w:val="lowerLetter"/>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3">
    <w:abstractNumId w:val="26"/>
    <w:lvlOverride w:ilvl="0">
      <w:lvl w:ilvl="0">
        <w:start w:val="1"/>
        <w:numFmt w:val="lowerLetter"/>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4">
    <w:abstractNumId w:val="30"/>
  </w:num>
  <w:num w:numId="25">
    <w:abstractNumId w:val="36"/>
  </w:num>
  <w:num w:numId="26">
    <w:abstractNumId w:val="23"/>
  </w:num>
  <w:num w:numId="27">
    <w:abstractNumId w:val="34"/>
  </w:num>
  <w:num w:numId="28">
    <w:abstractNumId w:val="35"/>
  </w:num>
  <w:num w:numId="29">
    <w:abstractNumId w:val="33"/>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063"/>
    <w:rsid w:val="000024A1"/>
    <w:rsid w:val="00087102"/>
    <w:rsid w:val="000C0063"/>
    <w:rsid w:val="000C6893"/>
    <w:rsid w:val="000D5582"/>
    <w:rsid w:val="003A3356"/>
    <w:rsid w:val="004736A9"/>
    <w:rsid w:val="00511F8C"/>
    <w:rsid w:val="00571194"/>
    <w:rsid w:val="005C1DAA"/>
    <w:rsid w:val="0063349A"/>
    <w:rsid w:val="006706ED"/>
    <w:rsid w:val="0069371A"/>
    <w:rsid w:val="006B77FB"/>
    <w:rsid w:val="0079554D"/>
    <w:rsid w:val="00866083"/>
    <w:rsid w:val="008B430D"/>
    <w:rsid w:val="0095296F"/>
    <w:rsid w:val="00997351"/>
    <w:rsid w:val="00A4637F"/>
    <w:rsid w:val="00A504DD"/>
    <w:rsid w:val="00AB304D"/>
    <w:rsid w:val="00AB72D1"/>
    <w:rsid w:val="00C064E3"/>
    <w:rsid w:val="00C47360"/>
    <w:rsid w:val="00D8550A"/>
    <w:rsid w:val="00DE49B0"/>
    <w:rsid w:val="00EB150C"/>
    <w:rsid w:val="00EB7EAB"/>
    <w:rsid w:val="00F93B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87B9476"/>
  <w15:chartTrackingRefBased/>
  <w15:docId w15:val="{F8F00B7F-90DD-4F90-9AB8-ADDF5C4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link w:val="Nadpis1Char"/>
    <w:uiPriority w:val="9"/>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character" w:customStyle="1" w:styleId="Nadpis1Char">
    <w:name w:val="Nadpis 1 Char"/>
    <w:link w:val="Nadpis1"/>
    <w:uiPriority w:val="9"/>
    <w:rsid w:val="000C0063"/>
    <w:rPr>
      <w:rFonts w:eastAsia="Microsoft YaHei" w:cs="Mangal"/>
      <w:b/>
      <w:bCs/>
      <w:kern w:val="1"/>
      <w:sz w:val="36"/>
      <w:szCs w:val="36"/>
      <w:lang w:eastAsia="zh-CN" w:bidi="hi-IN"/>
    </w:rPr>
  </w:style>
  <w:style w:type="character" w:customStyle="1" w:styleId="WW8Num5z0">
    <w:name w:val="WW8Num5z0"/>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character" w:customStyle="1" w:styleId="OznaenpozmnChar">
    <w:name w:val="Označení pozm.n. Char"/>
    <w:link w:val="Oznaenpozmn"/>
    <w:rsid w:val="00511F8C"/>
    <w:rPr>
      <w:rFonts w:eastAsia="SimSun" w:cs="Mangal"/>
      <w:b/>
      <w:kern w:val="1"/>
      <w:sz w:val="24"/>
      <w:szCs w:val="24"/>
      <w:lang w:eastAsia="zh-CN" w:bidi="hi-IN"/>
    </w:rPr>
  </w:style>
  <w:style w:type="paragraph" w:customStyle="1" w:styleId="PNposlanec">
    <w:name w:val="PN poslanec"/>
    <w:basedOn w:val="Oznaenpozmn"/>
    <w:link w:val="PNposlanecChar"/>
    <w:qFormat/>
    <w:rsid w:val="00511F8C"/>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customStyle="1" w:styleId="western">
    <w:name w:val="western"/>
    <w:basedOn w:val="Normln"/>
    <w:rsid w:val="000C0063"/>
    <w:pPr>
      <w:widowControl/>
      <w:suppressAutoHyphens w:val="0"/>
      <w:spacing w:before="100" w:beforeAutospacing="1"/>
    </w:pPr>
    <w:rPr>
      <w:rFonts w:eastAsia="Times New Roman" w:cs="Times New Roman"/>
      <w:color w:val="000000"/>
      <w:kern w:val="0"/>
      <w:lang w:eastAsia="cs-CZ" w:bidi="ar-SA"/>
    </w:rPr>
  </w:style>
  <w:style w:type="paragraph" w:customStyle="1" w:styleId="PShlavika1">
    <w:name w:val="PS hlavička 1"/>
    <w:basedOn w:val="Normln"/>
    <w:next w:val="Normln"/>
    <w:qFormat/>
    <w:rsid w:val="000C0063"/>
    <w:pPr>
      <w:widowControl/>
      <w:suppressAutoHyphens w:val="0"/>
      <w:spacing w:line="259" w:lineRule="auto"/>
      <w:jc w:val="center"/>
    </w:pPr>
    <w:rPr>
      <w:rFonts w:eastAsia="Calibri" w:cs="Times New Roman"/>
      <w:b/>
      <w:i/>
      <w:kern w:val="0"/>
      <w:lang w:eastAsia="en-US" w:bidi="ar-SA"/>
    </w:rPr>
  </w:style>
  <w:style w:type="paragraph" w:styleId="Bezmezer">
    <w:name w:val="No Spacing"/>
    <w:link w:val="BezmezerChar"/>
    <w:uiPriority w:val="99"/>
    <w:qFormat/>
    <w:rsid w:val="000C0063"/>
    <w:rPr>
      <w:rFonts w:ascii="Calibri" w:eastAsia="Calibri" w:hAnsi="Calibri"/>
      <w:sz w:val="22"/>
      <w:szCs w:val="22"/>
      <w:lang w:eastAsia="en-US"/>
    </w:rPr>
  </w:style>
  <w:style w:type="paragraph" w:customStyle="1" w:styleId="PShlavika2">
    <w:name w:val="PS hlavička 2"/>
    <w:basedOn w:val="Normln"/>
    <w:next w:val="PShlavika1"/>
    <w:qFormat/>
    <w:rsid w:val="000C0063"/>
    <w:pPr>
      <w:widowControl/>
      <w:suppressAutoHyphens w:val="0"/>
      <w:spacing w:line="259" w:lineRule="auto"/>
      <w:jc w:val="center"/>
    </w:pPr>
    <w:rPr>
      <w:rFonts w:eastAsia="Calibri" w:cs="Times New Roman"/>
      <w:b/>
      <w:bCs/>
      <w:i/>
      <w:iCs/>
      <w:kern w:val="0"/>
      <w:sz w:val="36"/>
      <w:szCs w:val="36"/>
      <w:lang w:eastAsia="en-US" w:bidi="ar-SA"/>
    </w:rPr>
  </w:style>
  <w:style w:type="paragraph" w:customStyle="1" w:styleId="PSslousnesen">
    <w:name w:val="PS číslo usnesení"/>
    <w:basedOn w:val="Normln"/>
    <w:next w:val="Normln"/>
    <w:qFormat/>
    <w:rsid w:val="000C0063"/>
    <w:pPr>
      <w:widowControl/>
      <w:suppressAutoHyphens w:val="0"/>
      <w:spacing w:before="120" w:after="120" w:line="259" w:lineRule="auto"/>
      <w:jc w:val="center"/>
    </w:pPr>
    <w:rPr>
      <w:rFonts w:eastAsia="Calibri" w:cs="Times New Roman"/>
      <w:b/>
      <w:bCs/>
      <w:i/>
      <w:iCs/>
      <w:kern w:val="0"/>
      <w:szCs w:val="22"/>
      <w:lang w:eastAsia="en-US" w:bidi="ar-SA"/>
    </w:rPr>
  </w:style>
  <w:style w:type="paragraph" w:customStyle="1" w:styleId="PShlavika3">
    <w:name w:val="PS hlavička 3"/>
    <w:basedOn w:val="Normln"/>
    <w:next w:val="Normln"/>
    <w:rsid w:val="000C0063"/>
    <w:pPr>
      <w:widowControl/>
      <w:suppressAutoHyphens w:val="0"/>
      <w:spacing w:line="259" w:lineRule="auto"/>
      <w:jc w:val="center"/>
    </w:pPr>
    <w:rPr>
      <w:rFonts w:eastAsia="Calibri" w:cs="Times New Roman"/>
      <w:b/>
      <w:bCs/>
      <w:i/>
      <w:iCs/>
      <w:kern w:val="0"/>
      <w:sz w:val="32"/>
      <w:szCs w:val="32"/>
      <w:lang w:eastAsia="en-US" w:bidi="ar-SA"/>
    </w:rPr>
  </w:style>
  <w:style w:type="paragraph" w:customStyle="1" w:styleId="PSnzevzkona">
    <w:name w:val="PS název zákona"/>
    <w:basedOn w:val="Normln"/>
    <w:next w:val="Normln"/>
    <w:qFormat/>
    <w:rsid w:val="000C0063"/>
    <w:pPr>
      <w:widowControl/>
      <w:pBdr>
        <w:bottom w:val="single" w:sz="4" w:space="12" w:color="auto"/>
      </w:pBdr>
      <w:suppressAutoHyphens w:val="0"/>
      <w:spacing w:before="360" w:after="120" w:line="259" w:lineRule="auto"/>
      <w:jc w:val="center"/>
    </w:pPr>
    <w:rPr>
      <w:rFonts w:eastAsia="Calibri" w:cs="Times New Roman"/>
      <w:kern w:val="0"/>
      <w:lang w:eastAsia="en-US" w:bidi="ar-SA"/>
    </w:rPr>
  </w:style>
  <w:style w:type="paragraph" w:customStyle="1" w:styleId="PStextHV">
    <w:name w:val="PS text HV"/>
    <w:basedOn w:val="western"/>
    <w:qFormat/>
    <w:rsid w:val="000C0063"/>
    <w:pPr>
      <w:spacing w:before="360" w:beforeAutospacing="0" w:after="360"/>
      <w:ind w:firstLine="708"/>
      <w:jc w:val="both"/>
    </w:pPr>
    <w:rPr>
      <w:spacing w:val="-4"/>
    </w:rPr>
  </w:style>
  <w:style w:type="paragraph" w:customStyle="1" w:styleId="StylPSnzevzkonaTun">
    <w:name w:val="Styl PS název zákona + Tučné"/>
    <w:basedOn w:val="PSnzevzkona"/>
    <w:rsid w:val="000C0063"/>
    <w:rPr>
      <w:b/>
      <w:bCs/>
    </w:rPr>
  </w:style>
  <w:style w:type="table" w:styleId="Mkatabulky">
    <w:name w:val="Table Grid"/>
    <w:basedOn w:val="Normlntabulka"/>
    <w:uiPriority w:val="39"/>
    <w:rsid w:val="000C006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tabulky,Conclusion de partie,Numbered Para 1,Dot pt,No Spacing1,List Paragraph Char Char Char,Indicator Text,Bullet 1,List Paragraph1,Bullet Points,MAIN CONTENT,List Paragraph12,F5 List Paragraph,Heading 2_sj,Nad,List Paragraph"/>
    <w:basedOn w:val="Normln"/>
    <w:link w:val="OdstavecseseznamemChar"/>
    <w:uiPriority w:val="34"/>
    <w:qFormat/>
    <w:rsid w:val="000C0063"/>
    <w:pPr>
      <w:widowControl/>
      <w:suppressAutoHyphens w:val="0"/>
      <w:spacing w:after="160" w:line="259" w:lineRule="auto"/>
      <w:ind w:left="720"/>
      <w:contextualSpacing/>
    </w:pPr>
    <w:rPr>
      <w:rFonts w:ascii="Calibri" w:eastAsia="Calibri" w:hAnsi="Calibri" w:cs="Times New Roman"/>
      <w:kern w:val="0"/>
      <w:sz w:val="22"/>
      <w:szCs w:val="22"/>
      <w:lang w:eastAsia="en-US" w:bidi="ar-SA"/>
    </w:rPr>
  </w:style>
  <w:style w:type="character" w:customStyle="1" w:styleId="OdstavecseseznamemChar">
    <w:name w:val="Odstavec se seznamem Char"/>
    <w:aliases w:val="tabulky Char,Conclusion de partie Char,Numbered Para 1 Char,Dot pt Char,No Spacing1 Char,List Paragraph Char Char Char Char,Indicator Text Char,Bullet 1 Char,List Paragraph1 Char,Bullet Points Char,MAIN CONTENT Char,Nad Char"/>
    <w:link w:val="Odstavecseseznamem"/>
    <w:uiPriority w:val="34"/>
    <w:qFormat/>
    <w:locked/>
    <w:rsid w:val="000C0063"/>
    <w:rPr>
      <w:rFonts w:ascii="Calibri" w:eastAsia="Calibri" w:hAnsi="Calibri"/>
      <w:sz w:val="22"/>
      <w:szCs w:val="22"/>
      <w:lang w:eastAsia="en-US"/>
    </w:rPr>
  </w:style>
  <w:style w:type="character" w:customStyle="1" w:styleId="TextbublinyChar">
    <w:name w:val="Text bubliny Char"/>
    <w:basedOn w:val="Standardnpsmoodstavce"/>
    <w:link w:val="Textbubliny"/>
    <w:uiPriority w:val="99"/>
    <w:semiHidden/>
    <w:rsid w:val="000C0063"/>
    <w:rPr>
      <w:rFonts w:ascii="Segoe UI" w:eastAsia="Calibri" w:hAnsi="Segoe UI" w:cs="Segoe UI"/>
      <w:sz w:val="18"/>
      <w:szCs w:val="18"/>
      <w:lang w:eastAsia="en-US"/>
    </w:rPr>
  </w:style>
  <w:style w:type="paragraph" w:styleId="Textbubliny">
    <w:name w:val="Balloon Text"/>
    <w:basedOn w:val="Normln"/>
    <w:link w:val="TextbublinyChar"/>
    <w:uiPriority w:val="99"/>
    <w:semiHidden/>
    <w:unhideWhenUsed/>
    <w:rsid w:val="000C0063"/>
    <w:pPr>
      <w:widowControl/>
      <w:suppressAutoHyphens w:val="0"/>
    </w:pPr>
    <w:rPr>
      <w:rFonts w:ascii="Segoe UI" w:eastAsia="Calibri" w:hAnsi="Segoe UI" w:cs="Segoe UI"/>
      <w:kern w:val="0"/>
      <w:sz w:val="18"/>
      <w:szCs w:val="18"/>
      <w:lang w:eastAsia="en-US" w:bidi="ar-SA"/>
    </w:rPr>
  </w:style>
  <w:style w:type="paragraph" w:styleId="slovanseznam">
    <w:name w:val="List Number"/>
    <w:basedOn w:val="Normln"/>
    <w:uiPriority w:val="99"/>
    <w:unhideWhenUsed/>
    <w:rsid w:val="000C0063"/>
    <w:pPr>
      <w:tabs>
        <w:tab w:val="num" w:pos="360"/>
      </w:tabs>
      <w:autoSpaceDN w:val="0"/>
      <w:ind w:left="360" w:hanging="360"/>
      <w:contextualSpacing/>
      <w:textAlignment w:val="baseline"/>
    </w:pPr>
    <w:rPr>
      <w:kern w:val="3"/>
      <w:szCs w:val="21"/>
    </w:rPr>
  </w:style>
  <w:style w:type="paragraph" w:customStyle="1" w:styleId="Textkomente1">
    <w:name w:val="Text komentáře1"/>
    <w:basedOn w:val="Normln"/>
    <w:rsid w:val="000C0063"/>
    <w:pPr>
      <w:widowControl/>
      <w:overflowPunct w:val="0"/>
      <w:autoSpaceDE w:val="0"/>
      <w:textAlignment w:val="baseline"/>
    </w:pPr>
    <w:rPr>
      <w:rFonts w:eastAsia="Times New Roman" w:cs="Times New Roman"/>
      <w:kern w:val="0"/>
      <w:sz w:val="20"/>
      <w:szCs w:val="20"/>
      <w:lang w:bidi="ar-SA"/>
    </w:rPr>
  </w:style>
  <w:style w:type="character" w:customStyle="1" w:styleId="WW8Num3z1">
    <w:name w:val="WW8Num3z1"/>
    <w:rsid w:val="000C0063"/>
  </w:style>
  <w:style w:type="paragraph" w:customStyle="1" w:styleId="Normlnweb1">
    <w:name w:val="Normální (web)1"/>
    <w:basedOn w:val="Normln"/>
    <w:rsid w:val="000C0063"/>
    <w:pPr>
      <w:widowControl/>
      <w:overflowPunct w:val="0"/>
      <w:autoSpaceDE w:val="0"/>
      <w:spacing w:before="280" w:after="280"/>
      <w:textAlignment w:val="baseline"/>
    </w:pPr>
    <w:rPr>
      <w:rFonts w:eastAsia="Times New Roman" w:cs="Times New Roman"/>
      <w:kern w:val="0"/>
      <w:lang w:eastAsia="cs-CZ" w:bidi="ar-SA"/>
    </w:rPr>
  </w:style>
  <w:style w:type="character" w:customStyle="1" w:styleId="Odkaznakoment1">
    <w:name w:val="Odkaz na komentář1"/>
    <w:rsid w:val="000C0063"/>
    <w:rPr>
      <w:sz w:val="16"/>
      <w:szCs w:val="16"/>
    </w:rPr>
  </w:style>
  <w:style w:type="character" w:styleId="Hypertextovodkaz">
    <w:name w:val="Hyperlink"/>
    <w:rsid w:val="000C0063"/>
    <w:rPr>
      <w:color w:val="0000FF"/>
      <w:u w:val="single"/>
    </w:rPr>
  </w:style>
  <w:style w:type="paragraph" w:customStyle="1" w:styleId="Textkomente2">
    <w:name w:val="Text komentáře2"/>
    <w:basedOn w:val="Normln"/>
    <w:rsid w:val="000C0063"/>
    <w:pPr>
      <w:widowControl/>
      <w:overflowPunct w:val="0"/>
      <w:autoSpaceDE w:val="0"/>
      <w:textAlignment w:val="baseline"/>
    </w:pPr>
    <w:rPr>
      <w:rFonts w:eastAsia="Times New Roman" w:cs="Times New Roman"/>
      <w:kern w:val="0"/>
      <w:sz w:val="20"/>
      <w:szCs w:val="20"/>
      <w:lang w:bidi="ar-SA"/>
    </w:rPr>
  </w:style>
  <w:style w:type="paragraph" w:customStyle="1" w:styleId="Normlnweb2">
    <w:name w:val="Normální (web)2"/>
    <w:basedOn w:val="Normln"/>
    <w:rsid w:val="000C0063"/>
    <w:pPr>
      <w:widowControl/>
      <w:overflowPunct w:val="0"/>
      <w:autoSpaceDE w:val="0"/>
      <w:spacing w:before="280" w:after="280"/>
      <w:textAlignment w:val="baseline"/>
    </w:pPr>
    <w:rPr>
      <w:rFonts w:eastAsia="Times New Roman" w:cs="Times New Roman"/>
      <w:kern w:val="0"/>
      <w:lang w:bidi="ar-SA"/>
    </w:rPr>
  </w:style>
  <w:style w:type="character" w:customStyle="1" w:styleId="Odkaznakoment2">
    <w:name w:val="Odkaz na komentář2"/>
    <w:rsid w:val="000C0063"/>
    <w:rPr>
      <w:sz w:val="16"/>
      <w:szCs w:val="16"/>
    </w:rPr>
  </w:style>
  <w:style w:type="paragraph" w:customStyle="1" w:styleId="Standard">
    <w:name w:val="Standard"/>
    <w:rsid w:val="0069371A"/>
    <w:pPr>
      <w:suppressAutoHyphens/>
      <w:autoSpaceDN w:val="0"/>
    </w:pPr>
    <w:rPr>
      <w:rFonts w:ascii="Arial" w:eastAsia="Calibri" w:hAnsi="Arial" w:cs="Arial"/>
      <w:kern w:val="3"/>
      <w:sz w:val="22"/>
      <w:szCs w:val="22"/>
      <w:lang w:eastAsia="zh-CN"/>
    </w:rPr>
  </w:style>
  <w:style w:type="character" w:styleId="Odkaznakoment">
    <w:name w:val="annotation reference"/>
    <w:basedOn w:val="Standardnpsmoodstavce"/>
    <w:uiPriority w:val="99"/>
    <w:unhideWhenUsed/>
    <w:qFormat/>
    <w:rsid w:val="004736A9"/>
    <w:rPr>
      <w:sz w:val="16"/>
      <w:szCs w:val="16"/>
    </w:rPr>
  </w:style>
  <w:style w:type="paragraph" w:styleId="Normlnweb">
    <w:name w:val="Normal (Web)"/>
    <w:basedOn w:val="Normln"/>
    <w:uiPriority w:val="99"/>
    <w:unhideWhenUsed/>
    <w:rsid w:val="000024A1"/>
    <w:pPr>
      <w:widowControl/>
      <w:suppressAutoHyphens w:val="0"/>
      <w:spacing w:before="100" w:beforeAutospacing="1" w:after="100" w:afterAutospacing="1"/>
    </w:pPr>
    <w:rPr>
      <w:rFonts w:eastAsia="Times New Roman" w:cs="Times New Roman"/>
      <w:kern w:val="0"/>
      <w:lang w:eastAsia="cs-CZ" w:bidi="ar-SA"/>
    </w:rPr>
  </w:style>
  <w:style w:type="character" w:customStyle="1" w:styleId="BezmezerChar">
    <w:name w:val="Bez mezer Char"/>
    <w:basedOn w:val="Standardnpsmoodstavce"/>
    <w:link w:val="Bezmezer"/>
    <w:uiPriority w:val="1"/>
    <w:rsid w:val="000024A1"/>
    <w:rPr>
      <w:rFonts w:ascii="Calibri" w:eastAsia="Calibri" w:hAnsi="Calibri"/>
      <w:sz w:val="22"/>
      <w:szCs w:val="22"/>
      <w:lang w:eastAsia="en-US"/>
    </w:rPr>
  </w:style>
  <w:style w:type="paragraph" w:styleId="Textpoznpodarou">
    <w:name w:val="footnote text"/>
    <w:basedOn w:val="Normln"/>
    <w:link w:val="TextpoznpodarouChar"/>
    <w:uiPriority w:val="99"/>
    <w:semiHidden/>
    <w:unhideWhenUsed/>
    <w:rsid w:val="00571194"/>
    <w:pPr>
      <w:widowControl/>
      <w:suppressAutoHyphens w:val="0"/>
      <w:spacing w:after="160" w:line="256" w:lineRule="auto"/>
    </w:pPr>
    <w:rPr>
      <w:rFonts w:ascii="Calibri" w:eastAsia="Times New Roman" w:hAnsi="Calibri" w:cs="Times New Roman"/>
      <w:kern w:val="0"/>
      <w:sz w:val="20"/>
      <w:szCs w:val="20"/>
      <w:lang w:eastAsia="cs-CZ" w:bidi="ar-SA"/>
    </w:rPr>
  </w:style>
  <w:style w:type="character" w:customStyle="1" w:styleId="TextpoznpodarouChar">
    <w:name w:val="Text pozn. pod čarou Char"/>
    <w:basedOn w:val="Standardnpsmoodstavce"/>
    <w:link w:val="Textpoznpodarou"/>
    <w:uiPriority w:val="99"/>
    <w:semiHidden/>
    <w:rsid w:val="00571194"/>
    <w:rPr>
      <w:rFonts w:ascii="Calibri" w:hAnsi="Calibri"/>
    </w:rPr>
  </w:style>
  <w:style w:type="character" w:styleId="Znakapoznpodarou">
    <w:name w:val="footnote reference"/>
    <w:uiPriority w:val="99"/>
    <w:semiHidden/>
    <w:unhideWhenUsed/>
    <w:rsid w:val="00571194"/>
    <w:rPr>
      <w:vertAlign w:val="superscript"/>
    </w:rPr>
  </w:style>
  <w:style w:type="character" w:customStyle="1" w:styleId="TextkomenteChar">
    <w:name w:val="Text komentáře Char"/>
    <w:basedOn w:val="Standardnpsmoodstavce"/>
    <w:link w:val="Textkomente"/>
    <w:uiPriority w:val="99"/>
    <w:qFormat/>
    <w:rsid w:val="008B430D"/>
    <w:rPr>
      <w:rFonts w:ascii="Calibri" w:hAnsi="Calibri"/>
    </w:rPr>
  </w:style>
  <w:style w:type="paragraph" w:styleId="Textkomente">
    <w:name w:val="annotation text"/>
    <w:basedOn w:val="Normln"/>
    <w:link w:val="TextkomenteChar"/>
    <w:uiPriority w:val="99"/>
    <w:unhideWhenUsed/>
    <w:qFormat/>
    <w:rsid w:val="008B430D"/>
    <w:pPr>
      <w:widowControl/>
      <w:spacing w:after="160"/>
    </w:pPr>
    <w:rPr>
      <w:rFonts w:ascii="Calibri" w:eastAsia="Times New Roman" w:hAnsi="Calibri" w:cs="Times New Roman"/>
      <w:kern w:val="0"/>
      <w:sz w:val="20"/>
      <w:szCs w:val="20"/>
      <w:lang w:eastAsia="cs-CZ" w:bidi="ar-SA"/>
    </w:rPr>
  </w:style>
  <w:style w:type="character" w:customStyle="1" w:styleId="TextkomenteChar1">
    <w:name w:val="Text komentáře Char1"/>
    <w:basedOn w:val="Standardnpsmoodstavce"/>
    <w:uiPriority w:val="99"/>
    <w:semiHidden/>
    <w:rsid w:val="008B430D"/>
    <w:rPr>
      <w:rFonts w:eastAsia="SimSun" w:cs="Mangal"/>
      <w:kern w:val="1"/>
      <w:szCs w:val="18"/>
      <w:lang w:eastAsia="zh-CN" w:bidi="hi-IN"/>
    </w:rPr>
  </w:style>
  <w:style w:type="numbering" w:customStyle="1" w:styleId="Importovanstyl1">
    <w:name w:val="Importovaný styl 1"/>
    <w:rsid w:val="00EB150C"/>
    <w:pPr>
      <w:numPr>
        <w:numId w:val="25"/>
      </w:numPr>
    </w:pPr>
  </w:style>
  <w:style w:type="paragraph" w:customStyle="1" w:styleId="BodyText1">
    <w:name w:val="Body Text1"/>
    <w:qFormat/>
    <w:rsid w:val="00EB150C"/>
    <w:pPr>
      <w:jc w:val="both"/>
    </w:pPr>
    <w:rPr>
      <w:rFonts w:ascii="Arial" w:hAnsi="Arial"/>
      <w:color w:val="000000"/>
      <w:sz w:val="22"/>
      <w:szCs w:val="4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pi.cz/products/lawText/1/74544/1/ASPI%253A/458/2000%20Sb.%2523" TargetMode="External"/><Relationship Id="rId13" Type="http://schemas.openxmlformats.org/officeDocument/2006/relationships/hyperlink" Target="aspi://module='ASPI'&amp;link='177/2006%20Sb.%2523'&amp;ucin-k-dni='11.%209.2020'" TargetMode="External"/><Relationship Id="rId18" Type="http://schemas.openxmlformats.org/officeDocument/2006/relationships/hyperlink" Target="aspi://module='ASPI'&amp;link='124/2008%20Sb.%2523'&amp;ucin-k-dni='11.%209.2020'" TargetMode="External"/><Relationship Id="rId26" Type="http://schemas.openxmlformats.org/officeDocument/2006/relationships/hyperlink" Target="aspi://module='ASPI'&amp;link='131/2015%20Sb.%2523'&amp;ucin-k-dni='11.%209.2020'" TargetMode="External"/><Relationship Id="rId3" Type="http://schemas.openxmlformats.org/officeDocument/2006/relationships/styles" Target="styles.xml"/><Relationship Id="rId21" Type="http://schemas.openxmlformats.org/officeDocument/2006/relationships/hyperlink" Target="aspi://module='ASPI'&amp;link='53/2012%20Sb.%2523'&amp;ucin-k-dni='11.%209.2020'" TargetMode="External"/><Relationship Id="rId7" Type="http://schemas.openxmlformats.org/officeDocument/2006/relationships/endnotes" Target="endnotes.xml"/><Relationship Id="rId12" Type="http://schemas.openxmlformats.org/officeDocument/2006/relationships/hyperlink" Target="aspi://module='ASPI'&amp;link='180/2005%20Sb.%2523'&amp;ucin-k-dni='11.%209.2020'" TargetMode="External"/><Relationship Id="rId17" Type="http://schemas.openxmlformats.org/officeDocument/2006/relationships/hyperlink" Target="aspi://module='ASPI'&amp;link='393/2007%20Sb.%2523'&amp;ucin-k-dni='11.%209.2020'" TargetMode="External"/><Relationship Id="rId25" Type="http://schemas.openxmlformats.org/officeDocument/2006/relationships/hyperlink" Target="aspi://module='ASPI'&amp;link='103/2015%20Sb.%2523'&amp;ucin-k-dni='11.%209.2020'" TargetMode="External"/><Relationship Id="rId2" Type="http://schemas.openxmlformats.org/officeDocument/2006/relationships/numbering" Target="numbering.xml"/><Relationship Id="rId16" Type="http://schemas.openxmlformats.org/officeDocument/2006/relationships/hyperlink" Target="aspi://module='ASPI'&amp;link='574/2006%20Sb.%2523'&amp;ucin-k-dni='11.%209.2020'" TargetMode="External"/><Relationship Id="rId20" Type="http://schemas.openxmlformats.org/officeDocument/2006/relationships/hyperlink" Target="aspi://module='ASPI'&amp;link='299/2011%20Sb.%2523'&amp;ucin-k-dni='11.%209.2020'"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694/2004%20Sb.%2523'&amp;ucin-k-dni='11.%209.2020'" TargetMode="External"/><Relationship Id="rId24" Type="http://schemas.openxmlformats.org/officeDocument/2006/relationships/hyperlink" Target="aspi://module='ASPI'&amp;link='310/2013%20Sb.%2523'&amp;ucin-k-dni='11.%209.2020'" TargetMode="External"/><Relationship Id="rId5" Type="http://schemas.openxmlformats.org/officeDocument/2006/relationships/webSettings" Target="webSettings.xml"/><Relationship Id="rId15" Type="http://schemas.openxmlformats.org/officeDocument/2006/relationships/hyperlink" Target="aspi://module='ASPI'&amp;link='214/2006%20Sb.%2523'&amp;ucin-k-dni='11.%209.2020'" TargetMode="External"/><Relationship Id="rId23" Type="http://schemas.openxmlformats.org/officeDocument/2006/relationships/hyperlink" Target="aspi://module='ASPI'&amp;link='318/2012%20Sb.%2523'&amp;ucin-k-dni='11.%209.2020'" TargetMode="External"/><Relationship Id="rId28" Type="http://schemas.openxmlformats.org/officeDocument/2006/relationships/hyperlink" Target="aspi://module='ASPI'&amp;link='225/2017%20Sb.%2523'&amp;ucin-k-dni='11.%209.2020'" TargetMode="External"/><Relationship Id="rId10" Type="http://schemas.openxmlformats.org/officeDocument/2006/relationships/hyperlink" Target="aspi://module='ASPI'&amp;link='359/2003%20Sb.%2523'&amp;ucin-k-dni='11.%209.2020'" TargetMode="External"/><Relationship Id="rId19" Type="http://schemas.openxmlformats.org/officeDocument/2006/relationships/hyperlink" Target="aspi://module='ASPI'&amp;link='223/2009%20Sb.%2523'&amp;ucin-k-dni='11.%209.202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spi.cz/products/lawText/1/74544/1/ASPI%253A/458/2000%20Sb.%2523" TargetMode="External"/><Relationship Id="rId14" Type="http://schemas.openxmlformats.org/officeDocument/2006/relationships/hyperlink" Target="aspi://module='ASPI'&amp;link='186/2006%20Sb.%2523'&amp;ucin-k-dni='11.%209.2020'" TargetMode="External"/><Relationship Id="rId22" Type="http://schemas.openxmlformats.org/officeDocument/2006/relationships/hyperlink" Target="aspi://module='ASPI'&amp;link='165/2012%20Sb.%2523'&amp;ucin-k-dni='11.%209.2020'" TargetMode="External"/><Relationship Id="rId27" Type="http://schemas.openxmlformats.org/officeDocument/2006/relationships/hyperlink" Target="aspi://module='ASPI'&amp;link='183/2017%20Sb.%2523'&amp;ucin-k-dni='11.%209.2020'"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apps.odok.cz/veklep-history-version?pid=ALBSBGTERXM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ABCA8-E4F4-4EE1-B1B8-BFBCBAAB4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Pozm.dotx</Template>
  <TotalTime>15</TotalTime>
  <Pages>72</Pages>
  <Words>27687</Words>
  <Characters>163356</Characters>
  <Application>Microsoft Office Word</Application>
  <DocSecurity>0</DocSecurity>
  <Lines>1361</Lines>
  <Paragraphs>381</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190662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4</cp:revision>
  <cp:lastPrinted>2021-06-02T08:47:00Z</cp:lastPrinted>
  <dcterms:created xsi:type="dcterms:W3CDTF">2021-06-02T09:01:00Z</dcterms:created>
  <dcterms:modified xsi:type="dcterms:W3CDTF">2021-06-02T10:38:00Z</dcterms:modified>
</cp:coreProperties>
</file>