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C76D90" w:rsidP="00AA26B5">
      <w:pPr>
        <w:pStyle w:val="PS-slousnesen"/>
        <w:spacing w:before="240" w:after="240"/>
      </w:pPr>
      <w:r>
        <w:t>403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C76D90">
        <w:t>86</w:t>
      </w:r>
      <w:r>
        <w:t>. schůze</w:t>
      </w:r>
    </w:p>
    <w:p w:rsidR="002720DD" w:rsidRDefault="00C76D90" w:rsidP="003A1813">
      <w:pPr>
        <w:pStyle w:val="PS-hlavika1"/>
        <w:spacing w:after="840"/>
      </w:pPr>
      <w:r>
        <w:t>ze dne 26</w:t>
      </w:r>
      <w:r w:rsidR="00E23CED">
        <w:t>. května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107594" w:rsidRPr="00107594" w:rsidRDefault="00EE4557" w:rsidP="00107594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107594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4A4E0A" w:rsidRPr="00107352" w:rsidRDefault="004A4E0A" w:rsidP="004A4E0A">
      <w:pPr>
        <w:suppressAutoHyphens/>
        <w:ind w:left="705"/>
        <w:jc w:val="both"/>
        <w:rPr>
          <w:color w:val="000000"/>
          <w:szCs w:val="24"/>
        </w:rPr>
      </w:pPr>
    </w:p>
    <w:p w:rsidR="00973621" w:rsidRPr="00973621" w:rsidRDefault="00973621" w:rsidP="00F47822">
      <w:pPr>
        <w:pStyle w:val="zaazen"/>
        <w:numPr>
          <w:ilvl w:val="0"/>
          <w:numId w:val="31"/>
        </w:numPr>
        <w:spacing w:after="240"/>
        <w:rPr>
          <w:b/>
          <w:sz w:val="24"/>
          <w:szCs w:val="24"/>
        </w:rPr>
      </w:pPr>
      <w:r w:rsidRPr="00973621">
        <w:rPr>
          <w:sz w:val="24"/>
          <w:szCs w:val="24"/>
        </w:rPr>
        <w:t xml:space="preserve">Návrh poslanců Věry Adámkové, Miloslava </w:t>
      </w:r>
      <w:proofErr w:type="spellStart"/>
      <w:r w:rsidRPr="00973621">
        <w:rPr>
          <w:sz w:val="24"/>
          <w:szCs w:val="24"/>
        </w:rPr>
        <w:t>Janulíka</w:t>
      </w:r>
      <w:proofErr w:type="spellEnd"/>
      <w:r w:rsidRPr="00973621">
        <w:rPr>
          <w:sz w:val="24"/>
          <w:szCs w:val="24"/>
        </w:rPr>
        <w:t xml:space="preserve">, Bohuslava Svobody, Davida Kasala, Karly Maříkové a Jiřího Běhounka na vydání </w:t>
      </w:r>
      <w:r w:rsidR="00462D1A">
        <w:rPr>
          <w:sz w:val="24"/>
          <w:szCs w:val="24"/>
        </w:rPr>
        <w:t>zákona, kterým se mění zákon č. </w:t>
      </w:r>
      <w:r w:rsidRPr="00973621">
        <w:rPr>
          <w:sz w:val="24"/>
          <w:szCs w:val="24"/>
        </w:rPr>
        <w:t>285/2002 Sb., o darování, od</w:t>
      </w:r>
      <w:r w:rsidR="00462D1A">
        <w:rPr>
          <w:sz w:val="24"/>
          <w:szCs w:val="24"/>
        </w:rPr>
        <w:t xml:space="preserve">běrech a transplantacích tkání </w:t>
      </w:r>
      <w:r w:rsidRPr="00973621">
        <w:rPr>
          <w:sz w:val="24"/>
          <w:szCs w:val="24"/>
        </w:rPr>
        <w:t xml:space="preserve">a orgánů a o změně některých zákonů (transplantační zákon), ve znění pozdějších předpisů /sněmovní tisk 1206/ </w:t>
      </w:r>
    </w:p>
    <w:p w:rsidR="007D7776" w:rsidRPr="007D7776" w:rsidRDefault="007D7776" w:rsidP="00691AA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>výboru pro zdravotnictví jako garančnímu výboru</w:t>
      </w:r>
    </w:p>
    <w:p w:rsidR="007D7776" w:rsidRPr="007D7776" w:rsidRDefault="007D7776" w:rsidP="00691AAA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Návrh poslanců Věry Procházkové, Heleny Válkové, Aleny Gajdůškové, Dominika </w:t>
      </w:r>
      <w:proofErr w:type="spellStart"/>
      <w:r w:rsidRPr="007D7776">
        <w:rPr>
          <w:sz w:val="24"/>
          <w:szCs w:val="24"/>
        </w:rPr>
        <w:t>Feriho</w:t>
      </w:r>
      <w:proofErr w:type="spellEnd"/>
      <w:r w:rsidRPr="007D7776">
        <w:rPr>
          <w:sz w:val="24"/>
          <w:szCs w:val="24"/>
        </w:rPr>
        <w:t xml:space="preserve">, Pavla Blažka, Jakuba Michálka, Stanislava Grospiče, Lucie Šafránkové, Marka Výborného a Jany Mračkové </w:t>
      </w:r>
      <w:proofErr w:type="spellStart"/>
      <w:r w:rsidRPr="007D7776">
        <w:rPr>
          <w:sz w:val="24"/>
          <w:szCs w:val="24"/>
        </w:rPr>
        <w:t>Vildumetzové</w:t>
      </w:r>
      <w:proofErr w:type="spellEnd"/>
      <w:r w:rsidRPr="007D7776">
        <w:rPr>
          <w:sz w:val="24"/>
          <w:szCs w:val="24"/>
        </w:rPr>
        <w:t xml:space="preserve"> na vydání </w:t>
      </w:r>
      <w:r w:rsidR="00107594">
        <w:rPr>
          <w:sz w:val="24"/>
          <w:szCs w:val="24"/>
        </w:rPr>
        <w:t>zákona, kterým se mění zákon č. </w:t>
      </w:r>
      <w:r w:rsidRPr="007D7776">
        <w:rPr>
          <w:sz w:val="24"/>
          <w:szCs w:val="24"/>
        </w:rPr>
        <w:t>89/2012 Sb., občanský zákoník, ve znění pozdějších předpisů, a další související zákony /sněmovní tisk 121</w:t>
      </w:r>
      <w:r w:rsidR="00691AAA">
        <w:rPr>
          <w:sz w:val="24"/>
          <w:szCs w:val="24"/>
        </w:rPr>
        <w:t>4/ (jednání podle § 90 odst. 2)</w:t>
      </w:r>
    </w:p>
    <w:p w:rsidR="007D7776" w:rsidRDefault="007D7776" w:rsidP="00691AA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>ústavně právním</w:t>
      </w:r>
      <w:r w:rsidR="00691AAA">
        <w:rPr>
          <w:sz w:val="24"/>
          <w:szCs w:val="24"/>
        </w:rPr>
        <w:t>u výboru jako garančnímu výboru</w:t>
      </w:r>
    </w:p>
    <w:p w:rsidR="00691AAA" w:rsidRDefault="00691AAA" w:rsidP="00691AAA">
      <w:pPr>
        <w:pStyle w:val="pikzn"/>
        <w:numPr>
          <w:ilvl w:val="0"/>
          <w:numId w:val="0"/>
        </w:numPr>
        <w:ind w:left="709"/>
      </w:pPr>
    </w:p>
    <w:p w:rsidR="00691AAA" w:rsidRPr="00691AAA" w:rsidRDefault="00691AAA" w:rsidP="00691AAA">
      <w:pPr>
        <w:pStyle w:val="vbory"/>
      </w:pPr>
    </w:p>
    <w:p w:rsidR="00107594" w:rsidRPr="00107594" w:rsidRDefault="00107594" w:rsidP="00107594">
      <w:pPr>
        <w:pStyle w:val="pikzn"/>
        <w:numPr>
          <w:ilvl w:val="0"/>
          <w:numId w:val="0"/>
        </w:numPr>
        <w:ind w:left="709"/>
      </w:pPr>
    </w:p>
    <w:p w:rsidR="007D7776" w:rsidRPr="007D7776" w:rsidRDefault="007D7776" w:rsidP="003329DA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lastRenderedPageBreak/>
        <w:t>Vládní návrh, kterým se předkládá Parlamentu České r</w:t>
      </w:r>
      <w:r w:rsidR="00107594">
        <w:rPr>
          <w:sz w:val="24"/>
          <w:szCs w:val="24"/>
        </w:rPr>
        <w:t>epubliky k vyslovení souhlasu s </w:t>
      </w:r>
      <w:r w:rsidRPr="007D7776">
        <w:rPr>
          <w:sz w:val="24"/>
          <w:szCs w:val="24"/>
        </w:rPr>
        <w:t>ratifikací Dohoda mezi vládou České republiky a vl</w:t>
      </w:r>
      <w:r w:rsidR="00107594">
        <w:rPr>
          <w:sz w:val="24"/>
          <w:szCs w:val="24"/>
        </w:rPr>
        <w:t>ádou Finské republiky o změně a </w:t>
      </w:r>
      <w:r w:rsidRPr="007D7776">
        <w:rPr>
          <w:sz w:val="24"/>
          <w:szCs w:val="24"/>
        </w:rPr>
        <w:t xml:space="preserve">ukončení platnosti Dohody mezi vládou České a </w:t>
      </w:r>
      <w:r w:rsidR="00107594">
        <w:rPr>
          <w:sz w:val="24"/>
          <w:szCs w:val="24"/>
        </w:rPr>
        <w:t>Slovenské federální republiky a </w:t>
      </w:r>
      <w:r w:rsidRPr="007D7776">
        <w:rPr>
          <w:sz w:val="24"/>
          <w:szCs w:val="24"/>
        </w:rPr>
        <w:t>vládou Finské republiky o podpoře a ochraně investic</w:t>
      </w:r>
      <w:r w:rsidR="00107594">
        <w:rPr>
          <w:sz w:val="24"/>
          <w:szCs w:val="24"/>
        </w:rPr>
        <w:t>, podepsané 6. listopadu 1990 v </w:t>
      </w:r>
      <w:r w:rsidRPr="007D7776">
        <w:rPr>
          <w:sz w:val="24"/>
          <w:szCs w:val="24"/>
        </w:rPr>
        <w:t xml:space="preserve">Praze, která byla sjednána formou výměny nót /sněmovní tisk 1217/ </w:t>
      </w:r>
    </w:p>
    <w:p w:rsidR="007D7776" w:rsidRPr="007D7776" w:rsidRDefault="007D7776" w:rsidP="003329D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zahraničnímu výboru </w:t>
      </w:r>
    </w:p>
    <w:p w:rsidR="007D7776" w:rsidRPr="007D7776" w:rsidRDefault="007D7776" w:rsidP="003329DA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Zprávu o plnění programů prevence před povodněmi ke dni 31. prosince 2020 /sněmovní tisk 1218/ </w:t>
      </w:r>
    </w:p>
    <w:p w:rsidR="00107594" w:rsidRDefault="007D7776" w:rsidP="00107594">
      <w:pPr>
        <w:pStyle w:val="vbory"/>
        <w:spacing w:after="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>zemědělsk</w:t>
      </w:r>
      <w:r w:rsidR="00BC1B52">
        <w:rPr>
          <w:sz w:val="24"/>
          <w:szCs w:val="24"/>
        </w:rPr>
        <w:t>ému výboru</w:t>
      </w:r>
    </w:p>
    <w:p w:rsidR="007D7776" w:rsidRPr="007D7776" w:rsidRDefault="007D7776" w:rsidP="003329D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výboru pro životní prostředí </w:t>
      </w:r>
    </w:p>
    <w:p w:rsidR="007D7776" w:rsidRPr="007D7776" w:rsidRDefault="007D7776" w:rsidP="003329DA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Zprávu o výkonu dohledu nad finančním trhem v roce 2020 /sněmovní tisk 1222/ </w:t>
      </w:r>
    </w:p>
    <w:p w:rsidR="007D7776" w:rsidRPr="007D7776" w:rsidRDefault="007D7776" w:rsidP="003329D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rozpočtovému výboru </w:t>
      </w:r>
    </w:p>
    <w:p w:rsidR="007D7776" w:rsidRPr="007D7776" w:rsidRDefault="007D7776" w:rsidP="003329DA">
      <w:pPr>
        <w:pStyle w:val="zaazen"/>
        <w:numPr>
          <w:ilvl w:val="0"/>
          <w:numId w:val="31"/>
        </w:numPr>
        <w:spacing w:after="24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Výroční zprávu Českého telekomunikačního úřadu za rok 2020 /sněmovní tisk 1223/ </w:t>
      </w:r>
    </w:p>
    <w:p w:rsidR="007D7776" w:rsidRPr="007D7776" w:rsidRDefault="007D7776" w:rsidP="003329DA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hospodářskému výboru </w:t>
      </w:r>
    </w:p>
    <w:p w:rsidR="007D7776" w:rsidRPr="007D7776" w:rsidRDefault="007D7776" w:rsidP="003329DA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Vládní návrh zákona, kterým se mění zákon č. 378/2007 Sb., o léčivech </w:t>
      </w:r>
      <w:r w:rsidRPr="007D7776">
        <w:rPr>
          <w:sz w:val="24"/>
          <w:szCs w:val="24"/>
        </w:rPr>
        <w:br/>
        <w:t xml:space="preserve">a o změnách některých souvisejících zákonů (zákon o léčivech), ve znění pozdějších předpisů, a další související zákony /sněmovní tisk 1224/ </w:t>
      </w:r>
    </w:p>
    <w:p w:rsidR="002170F1" w:rsidRDefault="007D7776" w:rsidP="002170F1">
      <w:pPr>
        <w:pStyle w:val="vbory"/>
        <w:spacing w:after="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>zemědělskému výboru jako garančnímu v</w:t>
      </w:r>
      <w:r w:rsidR="002170F1">
        <w:rPr>
          <w:sz w:val="24"/>
          <w:szCs w:val="24"/>
        </w:rPr>
        <w:t>ýboru</w:t>
      </w:r>
    </w:p>
    <w:p w:rsidR="007D7776" w:rsidRPr="007D7776" w:rsidRDefault="00465C11" w:rsidP="003329DA">
      <w:pPr>
        <w:pStyle w:val="vbory"/>
        <w:spacing w:after="360"/>
        <w:jc w:val="left"/>
        <w:rPr>
          <w:sz w:val="24"/>
          <w:szCs w:val="24"/>
        </w:rPr>
      </w:pPr>
      <w:r>
        <w:rPr>
          <w:sz w:val="24"/>
          <w:szCs w:val="24"/>
        </w:rPr>
        <w:t>výboru</w:t>
      </w:r>
      <w:r w:rsidR="007D7776" w:rsidRPr="007D7776">
        <w:rPr>
          <w:sz w:val="24"/>
          <w:szCs w:val="24"/>
        </w:rPr>
        <w:t xml:space="preserve"> pro zdravotnictví jako dalšímu výboru </w:t>
      </w:r>
    </w:p>
    <w:p w:rsidR="007D7776" w:rsidRPr="007D7776" w:rsidRDefault="007D7776" w:rsidP="00043CE4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Vládní návrh zákona, kterým se mění zákon č. 258/2000 Sb., o ochraně veřejného zdraví a o změně některých souvisejících zákonů, ve znění </w:t>
      </w:r>
      <w:r w:rsidR="008E57A6">
        <w:rPr>
          <w:sz w:val="24"/>
          <w:szCs w:val="24"/>
        </w:rPr>
        <w:t>pozdějších předpisů, a zákon č. </w:t>
      </w:r>
      <w:r w:rsidRPr="007D7776">
        <w:rPr>
          <w:sz w:val="24"/>
          <w:szCs w:val="24"/>
        </w:rPr>
        <w:t>94/2021 Sb., o mimořádných opatřeních při epide</w:t>
      </w:r>
      <w:r w:rsidR="008E57A6">
        <w:rPr>
          <w:sz w:val="24"/>
          <w:szCs w:val="24"/>
        </w:rPr>
        <w:t>mii onemocnění COVID-19 a o </w:t>
      </w:r>
      <w:r w:rsidRPr="007D7776">
        <w:rPr>
          <w:sz w:val="24"/>
          <w:szCs w:val="24"/>
        </w:rPr>
        <w:t xml:space="preserve">změně některých souvisejících zákonů /sněmovní tisk 1225/ </w:t>
      </w:r>
    </w:p>
    <w:p w:rsidR="007D7776" w:rsidRPr="007D7776" w:rsidRDefault="007D7776" w:rsidP="00043CE4">
      <w:pPr>
        <w:pStyle w:val="vbory"/>
        <w:spacing w:after="36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 xml:space="preserve">výboru pro zdravotnictví jako garančnímu výboru </w:t>
      </w:r>
    </w:p>
    <w:p w:rsidR="007D7776" w:rsidRPr="007D7776" w:rsidRDefault="007D7776" w:rsidP="00A7041C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7D7776">
        <w:rPr>
          <w:sz w:val="24"/>
          <w:szCs w:val="24"/>
        </w:rPr>
        <w:t xml:space="preserve">Výroční zprávu Vinařského fondu za rok 2020 /sněmovní tisk 1227/ </w:t>
      </w:r>
    </w:p>
    <w:p w:rsidR="007D7776" w:rsidRPr="007D7776" w:rsidRDefault="007D7776" w:rsidP="00A7041C">
      <w:pPr>
        <w:pStyle w:val="vbory"/>
        <w:spacing w:after="360"/>
        <w:rPr>
          <w:sz w:val="24"/>
          <w:szCs w:val="24"/>
        </w:rPr>
      </w:pPr>
      <w:r w:rsidRPr="007D7776">
        <w:rPr>
          <w:sz w:val="24"/>
          <w:szCs w:val="24"/>
        </w:rPr>
        <w:t>zemědělskému výboru</w:t>
      </w:r>
      <w:r w:rsidR="003B676B">
        <w:rPr>
          <w:sz w:val="24"/>
          <w:szCs w:val="24"/>
        </w:rPr>
        <w:t>;</w:t>
      </w:r>
      <w:r w:rsidRPr="007D7776">
        <w:rPr>
          <w:sz w:val="24"/>
          <w:szCs w:val="24"/>
        </w:rPr>
        <w:t xml:space="preserve"> </w:t>
      </w:r>
    </w:p>
    <w:p w:rsidR="00107352" w:rsidRPr="007D7776" w:rsidRDefault="00107352" w:rsidP="007D7776">
      <w:pPr>
        <w:pStyle w:val="vbory"/>
        <w:spacing w:after="240"/>
        <w:ind w:left="0"/>
        <w:rPr>
          <w:sz w:val="24"/>
          <w:szCs w:val="24"/>
        </w:rPr>
      </w:pPr>
    </w:p>
    <w:p w:rsidR="004A4E0A" w:rsidRDefault="004A4E0A" w:rsidP="007D777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043CE4" w:rsidRPr="007D7776" w:rsidRDefault="00043CE4" w:rsidP="007D777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276CE6" w:rsidRDefault="00554376" w:rsidP="00A313BD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lastRenderedPageBreak/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A313BD" w:rsidRDefault="00A313BD" w:rsidP="00A313BD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A313BD" w:rsidRPr="00A313BD" w:rsidRDefault="00A313BD" w:rsidP="00A313BD">
      <w:pPr>
        <w:suppressAutoHyphens/>
        <w:spacing w:line="240" w:lineRule="auto"/>
        <w:jc w:val="both"/>
        <w:rPr>
          <w:color w:val="000000"/>
          <w:szCs w:val="24"/>
        </w:rPr>
      </w:pPr>
      <w:r w:rsidRPr="00A313BD">
        <w:rPr>
          <w:color w:val="000000"/>
          <w:szCs w:val="24"/>
        </w:rPr>
        <w:t>ke sněmovnímu tisku 1206 poslance Jiřího Maška</w:t>
      </w:r>
    </w:p>
    <w:p w:rsidR="00A313BD" w:rsidRPr="00A313BD" w:rsidRDefault="00A313BD" w:rsidP="00A313BD">
      <w:pPr>
        <w:suppressAutoHyphens/>
        <w:spacing w:line="240" w:lineRule="auto"/>
        <w:jc w:val="both"/>
        <w:rPr>
          <w:color w:val="000000"/>
          <w:szCs w:val="24"/>
        </w:rPr>
      </w:pPr>
      <w:r w:rsidRPr="00A313BD">
        <w:rPr>
          <w:color w:val="000000"/>
          <w:szCs w:val="24"/>
        </w:rPr>
        <w:t>ke sněmovnímu tisku 1214 poslance Marka Bendu</w:t>
      </w:r>
    </w:p>
    <w:p w:rsidR="00A313BD" w:rsidRPr="00A313BD" w:rsidRDefault="00A313BD" w:rsidP="00A313BD">
      <w:pPr>
        <w:suppressAutoHyphens/>
        <w:spacing w:line="240" w:lineRule="auto"/>
        <w:jc w:val="both"/>
        <w:rPr>
          <w:color w:val="000000"/>
          <w:szCs w:val="24"/>
        </w:rPr>
      </w:pPr>
      <w:r w:rsidRPr="00A313BD">
        <w:rPr>
          <w:color w:val="000000"/>
          <w:szCs w:val="24"/>
        </w:rPr>
        <w:t xml:space="preserve">ke sněmovnímu tisku 1217 poslankyni Moniku Červíčkovou </w:t>
      </w:r>
    </w:p>
    <w:p w:rsidR="00A313BD" w:rsidRPr="00A313BD" w:rsidRDefault="00A313BD" w:rsidP="00A313BD">
      <w:pPr>
        <w:suppressAutoHyphens/>
        <w:spacing w:line="240" w:lineRule="auto"/>
        <w:jc w:val="both"/>
        <w:rPr>
          <w:color w:val="000000"/>
          <w:szCs w:val="24"/>
        </w:rPr>
      </w:pPr>
      <w:r w:rsidRPr="00A313BD">
        <w:rPr>
          <w:color w:val="000000"/>
          <w:szCs w:val="24"/>
        </w:rPr>
        <w:t>ke sněmovnímu tisku 1224 poslance Josefa Kotta</w:t>
      </w:r>
    </w:p>
    <w:p w:rsidR="00276CE6" w:rsidRPr="00276CE6" w:rsidRDefault="00A313BD" w:rsidP="00A313BD">
      <w:pPr>
        <w:suppressAutoHyphens/>
        <w:spacing w:line="240" w:lineRule="auto"/>
        <w:jc w:val="both"/>
        <w:rPr>
          <w:color w:val="000000"/>
          <w:szCs w:val="24"/>
        </w:rPr>
      </w:pPr>
      <w:r w:rsidRPr="00A313BD">
        <w:rPr>
          <w:color w:val="000000"/>
          <w:szCs w:val="24"/>
        </w:rPr>
        <w:t>ke sněmovnímu tisku 1225 poslance Davida Kasala</w:t>
      </w:r>
      <w:r w:rsidR="00276CE6">
        <w:rPr>
          <w:color w:val="000000"/>
          <w:szCs w:val="24"/>
        </w:rPr>
        <w:t>.</w:t>
      </w:r>
    </w:p>
    <w:p w:rsidR="00276CE6" w:rsidRDefault="00276CE6" w:rsidP="00A313BD">
      <w:pPr>
        <w:suppressAutoHyphens/>
        <w:spacing w:before="360" w:after="120" w:line="240" w:lineRule="auto"/>
        <w:jc w:val="both"/>
        <w:rPr>
          <w:color w:val="000000"/>
          <w:szCs w:val="24"/>
        </w:rPr>
      </w:pPr>
    </w:p>
    <w:p w:rsidR="00276CE6" w:rsidRDefault="00276CE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76CE6" w:rsidRDefault="00276CE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F40099" w:rsidRPr="00F1010D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5027E" w:rsidRDefault="0025027E" w:rsidP="0025027E">
      <w:pPr>
        <w:suppressAutoHyphens/>
        <w:jc w:val="both"/>
        <w:rPr>
          <w:color w:val="000000"/>
          <w:sz w:val="26"/>
        </w:rPr>
      </w:pPr>
    </w:p>
    <w:p w:rsidR="009A2292" w:rsidRDefault="009A2292" w:rsidP="003406AC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4F3AA1" w:rsidRDefault="00805CCC" w:rsidP="00805CCC">
      <w:pPr>
        <w:suppressAutoHyphens/>
        <w:spacing w:before="360" w:after="0" w:line="276" w:lineRule="auto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FF7AE0" w:rsidRDefault="00FF7AE0" w:rsidP="00025DAE">
      <w:pPr>
        <w:spacing w:after="0" w:line="276" w:lineRule="auto"/>
        <w:rPr>
          <w:szCs w:val="24"/>
        </w:rPr>
      </w:pPr>
    </w:p>
    <w:p w:rsidR="00C91C8D" w:rsidRDefault="00D160DE" w:rsidP="00D160DE">
      <w:pPr>
        <w:spacing w:after="0" w:line="276" w:lineRule="auto"/>
        <w:jc w:val="center"/>
        <w:rPr>
          <w:szCs w:val="24"/>
        </w:rPr>
      </w:pPr>
      <w:bookmarkStart w:id="0" w:name="_GoBack"/>
      <w:r>
        <w:rPr>
          <w:szCs w:val="24"/>
        </w:rPr>
        <w:t>Jan Bartošek v. r.</w:t>
      </w:r>
      <w:bookmarkEnd w:id="0"/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0DE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421E085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6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CE4"/>
    <w:rsid w:val="00043DDD"/>
    <w:rsid w:val="000476E4"/>
    <w:rsid w:val="00055DA1"/>
    <w:rsid w:val="00057366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07352"/>
    <w:rsid w:val="00107594"/>
    <w:rsid w:val="001147F9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170F1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3722"/>
    <w:rsid w:val="00274246"/>
    <w:rsid w:val="0027582E"/>
    <w:rsid w:val="00276CE6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55DA"/>
    <w:rsid w:val="002B60B3"/>
    <w:rsid w:val="002B6F4C"/>
    <w:rsid w:val="002C0C11"/>
    <w:rsid w:val="002C1B29"/>
    <w:rsid w:val="002C248D"/>
    <w:rsid w:val="002C4100"/>
    <w:rsid w:val="002C45BF"/>
    <w:rsid w:val="002C63EC"/>
    <w:rsid w:val="002C64DA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2213"/>
    <w:rsid w:val="00303ABF"/>
    <w:rsid w:val="00304A52"/>
    <w:rsid w:val="00305334"/>
    <w:rsid w:val="00320AF9"/>
    <w:rsid w:val="00325AD4"/>
    <w:rsid w:val="00325D0F"/>
    <w:rsid w:val="00327A68"/>
    <w:rsid w:val="00327A70"/>
    <w:rsid w:val="003329DA"/>
    <w:rsid w:val="003329F3"/>
    <w:rsid w:val="00333626"/>
    <w:rsid w:val="0033726B"/>
    <w:rsid w:val="003406AC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76B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2D1A"/>
    <w:rsid w:val="004653A1"/>
    <w:rsid w:val="00465C11"/>
    <w:rsid w:val="00467674"/>
    <w:rsid w:val="00467DA3"/>
    <w:rsid w:val="00474A77"/>
    <w:rsid w:val="00476230"/>
    <w:rsid w:val="0048424E"/>
    <w:rsid w:val="004849D5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2CB8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2855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13ED"/>
    <w:rsid w:val="005C30D7"/>
    <w:rsid w:val="005C4DD1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86745"/>
    <w:rsid w:val="00691237"/>
    <w:rsid w:val="00691AAA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210B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D7776"/>
    <w:rsid w:val="007E1BDA"/>
    <w:rsid w:val="007E1D0B"/>
    <w:rsid w:val="007E25FC"/>
    <w:rsid w:val="007E27E8"/>
    <w:rsid w:val="007E2CCE"/>
    <w:rsid w:val="007F0628"/>
    <w:rsid w:val="007F1272"/>
    <w:rsid w:val="007F35B2"/>
    <w:rsid w:val="00805CCC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363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281B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4DD7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7A6"/>
    <w:rsid w:val="008E5AB8"/>
    <w:rsid w:val="008E767B"/>
    <w:rsid w:val="008F188A"/>
    <w:rsid w:val="008F36BD"/>
    <w:rsid w:val="008F64F8"/>
    <w:rsid w:val="008F68F7"/>
    <w:rsid w:val="008F75B0"/>
    <w:rsid w:val="00900095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3621"/>
    <w:rsid w:val="00977322"/>
    <w:rsid w:val="00982E07"/>
    <w:rsid w:val="00983237"/>
    <w:rsid w:val="00990338"/>
    <w:rsid w:val="00993C8A"/>
    <w:rsid w:val="009942F4"/>
    <w:rsid w:val="00996418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318E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3BD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041C"/>
    <w:rsid w:val="00A7182E"/>
    <w:rsid w:val="00A74A4E"/>
    <w:rsid w:val="00A75349"/>
    <w:rsid w:val="00A75F15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C1B52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16FF8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76D90"/>
    <w:rsid w:val="00C8132F"/>
    <w:rsid w:val="00C83585"/>
    <w:rsid w:val="00C85C41"/>
    <w:rsid w:val="00C87682"/>
    <w:rsid w:val="00C91C8D"/>
    <w:rsid w:val="00C92881"/>
    <w:rsid w:val="00C92F59"/>
    <w:rsid w:val="00C93B1A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60DE"/>
    <w:rsid w:val="00D17832"/>
    <w:rsid w:val="00D2178C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E2F5C"/>
    <w:rsid w:val="00DF2A52"/>
    <w:rsid w:val="00DF36CC"/>
    <w:rsid w:val="00DF3FFE"/>
    <w:rsid w:val="00DF4F94"/>
    <w:rsid w:val="00DF6450"/>
    <w:rsid w:val="00E00254"/>
    <w:rsid w:val="00E02651"/>
    <w:rsid w:val="00E0574C"/>
    <w:rsid w:val="00E070B0"/>
    <w:rsid w:val="00E13DCA"/>
    <w:rsid w:val="00E14202"/>
    <w:rsid w:val="00E16C3C"/>
    <w:rsid w:val="00E20964"/>
    <w:rsid w:val="00E20B7C"/>
    <w:rsid w:val="00E211ED"/>
    <w:rsid w:val="00E23C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4782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5E74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343A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01"/>
    <o:shapelayout v:ext="edit">
      <o:idmap v:ext="edit" data="1"/>
    </o:shapelayout>
  </w:shapeDefaults>
  <w:decimalSymbol w:val=","/>
  <w:listSeparator w:val=";"/>
  <w14:docId w14:val="3AF2A58A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87C8-7B7E-48D5-83DA-348F3BAC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397</TotalTime>
  <Pages>3</Pages>
  <Words>471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454</cp:revision>
  <cp:lastPrinted>2021-04-01T12:17:00Z</cp:lastPrinted>
  <dcterms:created xsi:type="dcterms:W3CDTF">2020-04-27T08:03:00Z</dcterms:created>
  <dcterms:modified xsi:type="dcterms:W3CDTF">2021-05-26T14:34:00Z</dcterms:modified>
</cp:coreProperties>
</file>