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E23CED" w:rsidP="00AA26B5">
      <w:pPr>
        <w:pStyle w:val="PS-slousnesen"/>
        <w:spacing w:before="240" w:after="240"/>
      </w:pPr>
      <w:r>
        <w:t>397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E23CED">
        <w:t>85</w:t>
      </w:r>
      <w:r>
        <w:t>. schůze</w:t>
      </w:r>
    </w:p>
    <w:p w:rsidR="002720DD" w:rsidRDefault="00E23CED" w:rsidP="003A1813">
      <w:pPr>
        <w:pStyle w:val="PS-hlavika1"/>
        <w:spacing w:after="840"/>
      </w:pPr>
      <w:r>
        <w:t>ze dne 13. května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A4E0A" w:rsidRPr="00FD343A" w:rsidRDefault="00EE4557" w:rsidP="004A4E0A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4A4E0A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4A4E0A" w:rsidRPr="00107352" w:rsidRDefault="004A4E0A" w:rsidP="004A4E0A">
      <w:pPr>
        <w:suppressAutoHyphens/>
        <w:ind w:left="705"/>
        <w:jc w:val="both"/>
        <w:rPr>
          <w:color w:val="000000"/>
          <w:szCs w:val="24"/>
        </w:rPr>
      </w:pP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t xml:space="preserve">Návrh poslanců Tomia Okamury, Radima Fialy, Jana Hrnčíře a dalších na vydání zákona o zemském zřízení České republiky /sněmovní tisk 1184/ </w:t>
      </w:r>
    </w:p>
    <w:p w:rsidR="0009723E" w:rsidRDefault="00107352" w:rsidP="0009723E">
      <w:pPr>
        <w:pStyle w:val="vbory"/>
        <w:spacing w:after="0"/>
        <w:jc w:val="left"/>
        <w:rPr>
          <w:sz w:val="24"/>
          <w:szCs w:val="24"/>
        </w:rPr>
      </w:pPr>
      <w:r w:rsidRPr="00107352">
        <w:rPr>
          <w:sz w:val="24"/>
          <w:szCs w:val="24"/>
        </w:rPr>
        <w:t>ústavně právnímu výboru jako garančnímu výboru</w:t>
      </w:r>
      <w:r w:rsidR="00FD343A">
        <w:rPr>
          <w:sz w:val="24"/>
          <w:szCs w:val="24"/>
        </w:rPr>
        <w:t xml:space="preserve"> </w:t>
      </w:r>
    </w:p>
    <w:p w:rsidR="00575CEF" w:rsidRDefault="00107352" w:rsidP="00575CEF">
      <w:pPr>
        <w:pStyle w:val="vbory"/>
        <w:spacing w:after="0"/>
        <w:jc w:val="left"/>
        <w:rPr>
          <w:sz w:val="24"/>
          <w:szCs w:val="24"/>
        </w:rPr>
      </w:pPr>
      <w:r w:rsidRPr="00107352">
        <w:rPr>
          <w:sz w:val="24"/>
          <w:szCs w:val="24"/>
        </w:rPr>
        <w:t>výboru</w:t>
      </w:r>
      <w:r w:rsidR="00E86B96">
        <w:rPr>
          <w:sz w:val="24"/>
          <w:szCs w:val="24"/>
        </w:rPr>
        <w:t xml:space="preserve"> pro veřejnou správu a </w:t>
      </w:r>
      <w:r w:rsidRPr="00107352">
        <w:rPr>
          <w:sz w:val="24"/>
          <w:szCs w:val="24"/>
        </w:rPr>
        <w:t>regionální rozvoj jako da</w:t>
      </w:r>
      <w:r w:rsidR="00E86B96">
        <w:rPr>
          <w:sz w:val="24"/>
          <w:szCs w:val="24"/>
        </w:rPr>
        <w:t>lšímu výboru</w:t>
      </w:r>
    </w:p>
    <w:p w:rsidR="00107352" w:rsidRPr="00107352" w:rsidRDefault="00107352" w:rsidP="00575CEF">
      <w:pPr>
        <w:pStyle w:val="vbory"/>
        <w:spacing w:after="240"/>
        <w:jc w:val="left"/>
        <w:rPr>
          <w:sz w:val="24"/>
          <w:szCs w:val="24"/>
        </w:rPr>
      </w:pPr>
      <w:bookmarkStart w:id="0" w:name="_GoBack"/>
      <w:bookmarkEnd w:id="0"/>
      <w:r w:rsidRPr="00107352">
        <w:rPr>
          <w:sz w:val="24"/>
          <w:szCs w:val="24"/>
        </w:rPr>
        <w:t>stálé komisi pro Ústavu České republiky</w:t>
      </w: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t xml:space="preserve">Návrh poslanců Petra Sadovského, Zdeňka Ondráčka, Tomáše Vymazala, Lucie Šafránkové a Marka Nováka na vydání zákona, kterým se mění zákon </w:t>
      </w:r>
      <w:r w:rsidRPr="00107352">
        <w:rPr>
          <w:sz w:val="24"/>
          <w:szCs w:val="24"/>
        </w:rPr>
        <w:br/>
        <w:t xml:space="preserve">č. 555/1992 Sb., o Vězeňské službě a justiční stráži České republiky, ve znění pozdějších předpisů, a některé další zákony /sněmovní tisk 1199/ (jednání podle § 90 odst. 2) </w:t>
      </w:r>
    </w:p>
    <w:p w:rsidR="00107352" w:rsidRPr="00107352" w:rsidRDefault="00107352" w:rsidP="00FD343A">
      <w:pPr>
        <w:pStyle w:val="vbory"/>
        <w:spacing w:after="240"/>
        <w:jc w:val="left"/>
        <w:rPr>
          <w:sz w:val="24"/>
          <w:szCs w:val="24"/>
        </w:rPr>
      </w:pPr>
      <w:r w:rsidRPr="00107352">
        <w:rPr>
          <w:sz w:val="24"/>
          <w:szCs w:val="24"/>
        </w:rPr>
        <w:t xml:space="preserve">výboru pro bezpečnost jako garančnímu výboru </w:t>
      </w: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t xml:space="preserve">Zprávu o činnosti kontrolní rady Technologické agentury České republiky za rok 2020 /sněmovní tisk 1207/ </w:t>
      </w:r>
    </w:p>
    <w:p w:rsidR="00107352" w:rsidRDefault="00107352" w:rsidP="00FD343A">
      <w:pPr>
        <w:pStyle w:val="vbory"/>
        <w:spacing w:after="240"/>
        <w:jc w:val="left"/>
        <w:rPr>
          <w:sz w:val="24"/>
          <w:szCs w:val="24"/>
        </w:rPr>
      </w:pPr>
      <w:r w:rsidRPr="00107352">
        <w:rPr>
          <w:sz w:val="24"/>
          <w:szCs w:val="24"/>
        </w:rPr>
        <w:t xml:space="preserve">výboru pro vědu, vzdělání, kulturu, mládež a tělovýchovu </w:t>
      </w:r>
    </w:p>
    <w:p w:rsidR="00FD343A" w:rsidRPr="00FD343A" w:rsidRDefault="00FD343A" w:rsidP="00FD343A">
      <w:pPr>
        <w:pStyle w:val="pikzn"/>
        <w:numPr>
          <w:ilvl w:val="0"/>
          <w:numId w:val="0"/>
        </w:numPr>
        <w:ind w:left="709"/>
      </w:pP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lastRenderedPageBreak/>
        <w:t>1. doplněk k účasti ozbrojených sil České republiky na vojenských cvičeních mimo území České republiky a účasti ozbrojených sil jiných s</w:t>
      </w:r>
      <w:r w:rsidR="00E86B96">
        <w:rPr>
          <w:sz w:val="24"/>
          <w:szCs w:val="24"/>
        </w:rPr>
        <w:t>tátů na vojenských cvičeních na </w:t>
      </w:r>
      <w:r w:rsidRPr="00107352">
        <w:rPr>
          <w:sz w:val="24"/>
          <w:szCs w:val="24"/>
        </w:rPr>
        <w:t xml:space="preserve">území České republiky v roce 2021 /sněmovní tisk 1208/ </w:t>
      </w:r>
    </w:p>
    <w:p w:rsidR="00107352" w:rsidRPr="00107352" w:rsidRDefault="00107352" w:rsidP="00FD343A">
      <w:pPr>
        <w:pStyle w:val="vbory"/>
        <w:spacing w:after="240"/>
        <w:rPr>
          <w:sz w:val="24"/>
          <w:szCs w:val="24"/>
        </w:rPr>
      </w:pPr>
      <w:r w:rsidRPr="00107352">
        <w:rPr>
          <w:sz w:val="24"/>
          <w:szCs w:val="24"/>
        </w:rPr>
        <w:t xml:space="preserve">výboru pro obranu </w:t>
      </w: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t xml:space="preserve">Zprávu o činnosti a hospodaření Úřadu pro přístup k dopravní infrastruktuře </w:t>
      </w:r>
      <w:r w:rsidRPr="00107352">
        <w:rPr>
          <w:sz w:val="24"/>
          <w:szCs w:val="24"/>
        </w:rPr>
        <w:br/>
        <w:t xml:space="preserve">za rok 2020 /sněmovní tisk 1209/ </w:t>
      </w:r>
    </w:p>
    <w:p w:rsidR="00107352" w:rsidRPr="00107352" w:rsidRDefault="00107352" w:rsidP="00FD343A">
      <w:pPr>
        <w:pStyle w:val="vbory"/>
        <w:spacing w:after="240"/>
        <w:rPr>
          <w:sz w:val="24"/>
          <w:szCs w:val="24"/>
        </w:rPr>
      </w:pPr>
      <w:r w:rsidRPr="00107352">
        <w:rPr>
          <w:sz w:val="24"/>
          <w:szCs w:val="24"/>
        </w:rPr>
        <w:t xml:space="preserve">hospodářskému výboru </w:t>
      </w:r>
    </w:p>
    <w:p w:rsidR="00107352" w:rsidRPr="00107352" w:rsidRDefault="00107352" w:rsidP="00FD343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107352">
        <w:rPr>
          <w:sz w:val="24"/>
          <w:szCs w:val="24"/>
        </w:rPr>
        <w:t xml:space="preserve">Návrh státního závěrečného účtu České republiky za rok 2020 /sněmovní tisk 1210/ </w:t>
      </w:r>
    </w:p>
    <w:p w:rsidR="00107352" w:rsidRPr="00107352" w:rsidRDefault="00107352" w:rsidP="00FD343A">
      <w:pPr>
        <w:pStyle w:val="vbory"/>
        <w:spacing w:after="240"/>
        <w:rPr>
          <w:sz w:val="24"/>
          <w:szCs w:val="24"/>
        </w:rPr>
      </w:pPr>
      <w:r w:rsidRPr="00107352">
        <w:rPr>
          <w:sz w:val="24"/>
          <w:szCs w:val="24"/>
        </w:rPr>
        <w:t xml:space="preserve">rozpočtovému výboru; </w:t>
      </w:r>
    </w:p>
    <w:p w:rsidR="004A4E0A" w:rsidRPr="00542CB8" w:rsidRDefault="004A4E0A" w:rsidP="008A0BC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966832" w:rsidRDefault="0055437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F40099" w:rsidRPr="00F1010D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5027E" w:rsidRPr="0025027E" w:rsidRDefault="0025027E" w:rsidP="0025027E">
      <w:pPr>
        <w:suppressAutoHyphens/>
        <w:spacing w:line="240" w:lineRule="auto"/>
        <w:jc w:val="both"/>
        <w:rPr>
          <w:color w:val="000000"/>
          <w:szCs w:val="24"/>
        </w:rPr>
      </w:pPr>
      <w:r w:rsidRPr="0025027E">
        <w:rPr>
          <w:color w:val="000000"/>
          <w:szCs w:val="24"/>
        </w:rPr>
        <w:t xml:space="preserve">ke sněmovnímu tisku 1184 poslance Dominika </w:t>
      </w:r>
      <w:proofErr w:type="spellStart"/>
      <w:r w:rsidRPr="0025027E">
        <w:rPr>
          <w:color w:val="000000"/>
          <w:szCs w:val="24"/>
        </w:rPr>
        <w:t>Feriho</w:t>
      </w:r>
      <w:proofErr w:type="spellEnd"/>
    </w:p>
    <w:p w:rsidR="0025027E" w:rsidRPr="0025027E" w:rsidRDefault="0025027E" w:rsidP="0025027E">
      <w:pPr>
        <w:suppressAutoHyphens/>
        <w:spacing w:line="240" w:lineRule="auto"/>
        <w:jc w:val="both"/>
        <w:rPr>
          <w:color w:val="000000"/>
          <w:szCs w:val="24"/>
        </w:rPr>
      </w:pPr>
      <w:r w:rsidRPr="0025027E">
        <w:rPr>
          <w:color w:val="000000"/>
          <w:szCs w:val="24"/>
        </w:rPr>
        <w:t>ke sněmovnímu tisku 1199 poslance Pavla Růžičku.</w:t>
      </w:r>
    </w:p>
    <w:p w:rsidR="0025027E" w:rsidRPr="00AC504D" w:rsidRDefault="0025027E" w:rsidP="0025027E">
      <w:pPr>
        <w:suppressAutoHyphens/>
        <w:jc w:val="both"/>
        <w:rPr>
          <w:color w:val="000000"/>
          <w:sz w:val="26"/>
          <w:u w:val="single"/>
        </w:rPr>
      </w:pPr>
    </w:p>
    <w:p w:rsidR="0025027E" w:rsidRDefault="0025027E" w:rsidP="0025027E">
      <w:pPr>
        <w:suppressAutoHyphens/>
        <w:jc w:val="both"/>
        <w:rPr>
          <w:color w:val="000000"/>
          <w:sz w:val="26"/>
        </w:rPr>
      </w:pPr>
    </w:p>
    <w:p w:rsidR="008E2C60" w:rsidRDefault="008E2C60" w:rsidP="00F1010D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66832" w:rsidRDefault="00966832" w:rsidP="00966832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4F3AA1" w:rsidRDefault="004F3AA1" w:rsidP="00FF7AE0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4F3AA1" w:rsidRPr="00E20B7C" w:rsidRDefault="00996418" w:rsidP="00996418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  <w:r>
        <w:rPr>
          <w:color w:val="000000"/>
          <w:szCs w:val="24"/>
        </w:rPr>
        <w:t xml:space="preserve">         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FF7AE0" w:rsidRDefault="00FF7AE0" w:rsidP="00025DAE">
      <w:pPr>
        <w:spacing w:after="0" w:line="276" w:lineRule="auto"/>
        <w:rPr>
          <w:szCs w:val="24"/>
        </w:rPr>
      </w:pPr>
    </w:p>
    <w:p w:rsidR="00C91C8D" w:rsidRDefault="00C91C8D" w:rsidP="00025DAE">
      <w:pPr>
        <w:spacing w:after="0" w:line="276" w:lineRule="auto"/>
        <w:rPr>
          <w:szCs w:val="24"/>
        </w:rPr>
      </w:pPr>
    </w:p>
    <w:p w:rsidR="00E23CED" w:rsidRDefault="00996418" w:rsidP="00025DAE">
      <w:pPr>
        <w:spacing w:after="0" w:line="276" w:lineRule="auto"/>
        <w:jc w:val="center"/>
        <w:rPr>
          <w:szCs w:val="24"/>
        </w:rPr>
      </w:pPr>
      <w:r>
        <w:rPr>
          <w:szCs w:val="24"/>
        </w:rPr>
        <w:t xml:space="preserve">Vojtěch Filip v. r. </w:t>
      </w:r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F5C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4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DDD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07352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3722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3626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2CB8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3C8A"/>
    <w:rsid w:val="009942F4"/>
    <w:rsid w:val="00996418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75349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3585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E2F5C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3C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343A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21"/>
    <o:shapelayout v:ext="edit">
      <o:idmap v:ext="edit" data="1"/>
    </o:shapelayout>
  </w:shapeDefaults>
  <w:decimalSymbol w:val=","/>
  <w:listSeparator w:val=";"/>
  <w14:docId w14:val="1D68C21F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D390B-A5B8-4FC1-A871-E0C814D5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372</TotalTime>
  <Pages>2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412</cp:revision>
  <cp:lastPrinted>2021-04-01T12:17:00Z</cp:lastPrinted>
  <dcterms:created xsi:type="dcterms:W3CDTF">2020-04-27T08:03:00Z</dcterms:created>
  <dcterms:modified xsi:type="dcterms:W3CDTF">2021-05-14T11:20:00Z</dcterms:modified>
</cp:coreProperties>
</file>