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1240FE" w:rsidP="000E730C">
      <w:pPr>
        <w:pStyle w:val="PS-hlavika2"/>
      </w:pPr>
      <w:r>
        <w:t>2021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AE04E0" w:rsidP="00AA26B5">
      <w:pPr>
        <w:pStyle w:val="PS-slousnesen"/>
        <w:spacing w:before="240" w:after="240"/>
      </w:pPr>
      <w:r>
        <w:t>393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83043A">
        <w:t>84</w:t>
      </w:r>
      <w:r>
        <w:t>. schůze</w:t>
      </w:r>
    </w:p>
    <w:p w:rsidR="002720DD" w:rsidRDefault="0083043A" w:rsidP="003A1813">
      <w:pPr>
        <w:pStyle w:val="PS-hlavika1"/>
        <w:spacing w:after="840"/>
      </w:pPr>
      <w:r>
        <w:t>ze dne 21</w:t>
      </w:r>
      <w:r w:rsidR="005446F5">
        <w:t>. dubna</w:t>
      </w:r>
      <w:r w:rsidR="001240FE">
        <w:t xml:space="preserve"> 2021</w:t>
      </w:r>
    </w:p>
    <w:p w:rsidR="003A1813" w:rsidRDefault="003A1813" w:rsidP="0033362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3A1813">
        <w:rPr>
          <w:rFonts w:ascii="Times New Roman" w:hAnsi="Times New Roman"/>
          <w:sz w:val="24"/>
          <w:szCs w:val="24"/>
        </w:rPr>
        <w:t>k návrhu na přikázání došlých návrhů k projednání výborům Poslanecké sněmovny a na určení zpravodajů pro prvé čtení</w:t>
      </w:r>
    </w:p>
    <w:p w:rsidR="00E00254" w:rsidRPr="003A1813" w:rsidRDefault="00E00254" w:rsidP="00025DAE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6A7EA4" w:rsidRPr="007420AA" w:rsidRDefault="00630A63" w:rsidP="00D97767">
      <w:pPr>
        <w:pStyle w:val="StylPS-uvodnodstavecTun"/>
        <w:spacing w:before="600" w:after="600" w:line="276" w:lineRule="auto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542CB8" w:rsidRPr="00542CB8" w:rsidRDefault="00EE4557" w:rsidP="00542CB8">
      <w:pPr>
        <w:pStyle w:val="Odstavecseseznamem"/>
        <w:numPr>
          <w:ilvl w:val="0"/>
          <w:numId w:val="29"/>
        </w:numPr>
        <w:suppressAutoHyphens/>
        <w:spacing w:before="360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542CB8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542CB8" w:rsidRPr="00542CB8" w:rsidRDefault="00542CB8" w:rsidP="00F40099">
      <w:pPr>
        <w:suppressAutoHyphens/>
        <w:spacing w:before="360" w:after="120" w:line="240" w:lineRule="auto"/>
        <w:ind w:left="705" w:hanging="705"/>
        <w:jc w:val="both"/>
        <w:rPr>
          <w:color w:val="000000"/>
          <w:szCs w:val="24"/>
        </w:rPr>
      </w:pPr>
      <w:r w:rsidRPr="00542CB8">
        <w:rPr>
          <w:color w:val="000000"/>
          <w:szCs w:val="24"/>
        </w:rPr>
        <w:t>1.</w:t>
      </w:r>
      <w:r w:rsidRPr="00542CB8">
        <w:rPr>
          <w:color w:val="000000"/>
          <w:szCs w:val="24"/>
        </w:rPr>
        <w:tab/>
        <w:t xml:space="preserve">Návrh poslanců Jana Jakoba, Markéty Pekarové Adamové a dalších na vydání zákona, kterým se mění zákon č. 95/2021 Sb., o kompenzačním bonusu pro rok 2021 /sněmovní tisk 1179/ (jednání podle § 90 odst. 2) </w:t>
      </w:r>
    </w:p>
    <w:p w:rsidR="00542CB8" w:rsidRPr="00542CB8" w:rsidRDefault="00542CB8" w:rsidP="00834B54">
      <w:pPr>
        <w:suppressAutoHyphens/>
        <w:spacing w:before="360" w:after="0" w:line="240" w:lineRule="auto"/>
        <w:ind w:left="4956"/>
        <w:rPr>
          <w:color w:val="000000"/>
          <w:szCs w:val="24"/>
        </w:rPr>
      </w:pPr>
      <w:r w:rsidRPr="00542CB8">
        <w:rPr>
          <w:color w:val="000000"/>
          <w:szCs w:val="24"/>
        </w:rPr>
        <w:t xml:space="preserve">rozpočtovému výboru jako </w:t>
      </w:r>
      <w:r w:rsidR="004A1ACA">
        <w:rPr>
          <w:color w:val="000000"/>
          <w:szCs w:val="24"/>
        </w:rPr>
        <w:t>gar</w:t>
      </w:r>
      <w:r w:rsidR="00834B54">
        <w:rPr>
          <w:color w:val="000000"/>
          <w:szCs w:val="24"/>
        </w:rPr>
        <w:t>a</w:t>
      </w:r>
      <w:r w:rsidRPr="00542CB8">
        <w:rPr>
          <w:color w:val="000000"/>
          <w:szCs w:val="24"/>
        </w:rPr>
        <w:t xml:space="preserve">nčnímu výboru </w:t>
      </w:r>
    </w:p>
    <w:p w:rsidR="00542CB8" w:rsidRDefault="00542CB8" w:rsidP="00F40099">
      <w:pPr>
        <w:suppressAutoHyphens/>
        <w:spacing w:before="360" w:after="120" w:line="240" w:lineRule="auto"/>
        <w:ind w:left="705" w:hanging="705"/>
        <w:jc w:val="both"/>
        <w:rPr>
          <w:color w:val="000000"/>
          <w:szCs w:val="24"/>
        </w:rPr>
      </w:pPr>
      <w:r w:rsidRPr="00542CB8">
        <w:rPr>
          <w:color w:val="000000"/>
          <w:szCs w:val="24"/>
        </w:rPr>
        <w:t>2.</w:t>
      </w:r>
      <w:r w:rsidRPr="00542CB8">
        <w:rPr>
          <w:color w:val="000000"/>
          <w:szCs w:val="24"/>
        </w:rPr>
        <w:tab/>
        <w:t xml:space="preserve">Návrh poslanců Ondřeje Veselého, Kateřiny Valachové, Jana Chvojky a Aleny Gajdůškové na vydání zákona, kterým se mění zákon č. 262/2006 Sb., zákoník práce, ve znění pozdějších předpisů /sněmovní tisk 1181/ (jednání podle § 90 odst. 2) </w:t>
      </w:r>
    </w:p>
    <w:p w:rsidR="004A1ACA" w:rsidRPr="00542CB8" w:rsidRDefault="004A1ACA" w:rsidP="004A1ACA">
      <w:pPr>
        <w:suppressAutoHyphens/>
        <w:spacing w:before="360" w:after="120" w:line="240" w:lineRule="auto"/>
        <w:ind w:left="4950"/>
        <w:rPr>
          <w:color w:val="000000"/>
          <w:szCs w:val="24"/>
        </w:rPr>
      </w:pPr>
      <w:r w:rsidRPr="004A1ACA">
        <w:rPr>
          <w:color w:val="000000"/>
          <w:szCs w:val="24"/>
        </w:rPr>
        <w:t>výboru pro sociální politiku jako garančnímu výboru</w:t>
      </w:r>
    </w:p>
    <w:p w:rsidR="00542CB8" w:rsidRPr="00542CB8" w:rsidRDefault="00542CB8" w:rsidP="00F40099">
      <w:pPr>
        <w:suppressAutoHyphens/>
        <w:spacing w:before="360" w:after="120" w:line="240" w:lineRule="auto"/>
        <w:ind w:left="705" w:hanging="705"/>
        <w:jc w:val="both"/>
        <w:rPr>
          <w:color w:val="000000"/>
          <w:szCs w:val="24"/>
        </w:rPr>
      </w:pPr>
      <w:r w:rsidRPr="00542CB8">
        <w:rPr>
          <w:color w:val="000000"/>
          <w:szCs w:val="24"/>
        </w:rPr>
        <w:t>3.</w:t>
      </w:r>
      <w:r w:rsidRPr="00542CB8">
        <w:rPr>
          <w:color w:val="000000"/>
          <w:szCs w:val="24"/>
        </w:rPr>
        <w:tab/>
        <w:t xml:space="preserve">Zprávu o činnosti Rady pro rozhlasové a televizní vysílání a o stavu v oblasti rozhlasového a televizního vysílání a v oblasti poskytování audiovizuálních mediálních služeb na vyžádání za rok 2020 /sněmovní tisk 1203/ </w:t>
      </w:r>
    </w:p>
    <w:p w:rsidR="00542CB8" w:rsidRDefault="00542CB8" w:rsidP="00406FA7">
      <w:pPr>
        <w:suppressAutoHyphens/>
        <w:spacing w:before="360" w:line="240" w:lineRule="auto"/>
        <w:ind w:left="4248" w:firstLine="708"/>
        <w:jc w:val="both"/>
        <w:rPr>
          <w:color w:val="000000"/>
          <w:szCs w:val="24"/>
        </w:rPr>
      </w:pPr>
      <w:r w:rsidRPr="00542CB8">
        <w:rPr>
          <w:color w:val="000000"/>
          <w:szCs w:val="24"/>
        </w:rPr>
        <w:t xml:space="preserve">volebnímu výboru </w:t>
      </w:r>
    </w:p>
    <w:p w:rsidR="00F40099" w:rsidRPr="00542CB8" w:rsidRDefault="00F40099" w:rsidP="00406FA7">
      <w:pPr>
        <w:suppressAutoHyphens/>
        <w:spacing w:before="360" w:line="240" w:lineRule="auto"/>
        <w:ind w:left="4248" w:firstLine="708"/>
        <w:jc w:val="both"/>
        <w:rPr>
          <w:color w:val="000000"/>
          <w:szCs w:val="24"/>
        </w:rPr>
      </w:pPr>
    </w:p>
    <w:p w:rsidR="00542CB8" w:rsidRPr="00542CB8" w:rsidRDefault="00542CB8" w:rsidP="00F40099">
      <w:pPr>
        <w:suppressAutoHyphens/>
        <w:spacing w:before="360" w:after="120" w:line="240" w:lineRule="auto"/>
        <w:ind w:left="705" w:hanging="705"/>
        <w:jc w:val="both"/>
        <w:rPr>
          <w:color w:val="000000"/>
          <w:szCs w:val="24"/>
        </w:rPr>
      </w:pPr>
      <w:r w:rsidRPr="00542CB8">
        <w:rPr>
          <w:color w:val="000000"/>
          <w:szCs w:val="24"/>
        </w:rPr>
        <w:lastRenderedPageBreak/>
        <w:t>4.</w:t>
      </w:r>
      <w:r w:rsidRPr="00542CB8">
        <w:rPr>
          <w:color w:val="000000"/>
          <w:szCs w:val="24"/>
        </w:rPr>
        <w:tab/>
        <w:t xml:space="preserve">Přehled o činnosti cenových kontrolních orgánů za rok 2020 pro Poslaneckou sněmovnu Parlamentu České republiky /sněmovní tisk 1204/ </w:t>
      </w:r>
    </w:p>
    <w:p w:rsidR="00542CB8" w:rsidRDefault="00542CB8" w:rsidP="008A0BC6">
      <w:pPr>
        <w:suppressAutoHyphens/>
        <w:spacing w:before="360" w:line="240" w:lineRule="auto"/>
        <w:ind w:left="4248" w:firstLine="708"/>
        <w:jc w:val="both"/>
        <w:rPr>
          <w:color w:val="000000"/>
          <w:szCs w:val="24"/>
        </w:rPr>
      </w:pPr>
      <w:r w:rsidRPr="00542CB8">
        <w:rPr>
          <w:color w:val="000000"/>
          <w:szCs w:val="24"/>
        </w:rPr>
        <w:t>kontrolnímu výboru;</w:t>
      </w:r>
    </w:p>
    <w:p w:rsidR="00C00FED" w:rsidRPr="00542CB8" w:rsidRDefault="00C00FED" w:rsidP="008A0BC6">
      <w:pPr>
        <w:suppressAutoHyphens/>
        <w:spacing w:before="360" w:line="240" w:lineRule="auto"/>
        <w:ind w:left="4248" w:firstLine="708"/>
        <w:jc w:val="both"/>
        <w:rPr>
          <w:color w:val="000000"/>
          <w:szCs w:val="24"/>
        </w:rPr>
      </w:pPr>
    </w:p>
    <w:p w:rsidR="00966832" w:rsidRDefault="00554376" w:rsidP="008E2C6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  <w:r w:rsidRPr="0059487E">
        <w:rPr>
          <w:b/>
          <w:color w:val="000000"/>
          <w:szCs w:val="24"/>
        </w:rPr>
        <w:t>II.</w:t>
      </w:r>
      <w:r w:rsidRPr="0059487E">
        <w:rPr>
          <w:b/>
          <w:color w:val="000000"/>
          <w:szCs w:val="24"/>
        </w:rPr>
        <w:tab/>
      </w:r>
      <w:r w:rsidR="000278F9" w:rsidRPr="0059487E">
        <w:rPr>
          <w:b/>
          <w:color w:val="000000"/>
          <w:szCs w:val="24"/>
        </w:rPr>
        <w:t xml:space="preserve">určuje </w:t>
      </w:r>
      <w:r w:rsidR="000278F9" w:rsidRPr="0059487E">
        <w:rPr>
          <w:color w:val="000000"/>
          <w:szCs w:val="24"/>
        </w:rPr>
        <w:t>zpravodajem pro prvé čtení</w:t>
      </w:r>
    </w:p>
    <w:p w:rsidR="00F40099" w:rsidRDefault="00F40099" w:rsidP="008E2C6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D81B1E" w:rsidRPr="00D81B1E" w:rsidRDefault="00D81B1E" w:rsidP="00D81B1E">
      <w:pPr>
        <w:suppressAutoHyphens/>
        <w:spacing w:line="240" w:lineRule="auto"/>
        <w:jc w:val="both"/>
        <w:rPr>
          <w:color w:val="000000"/>
          <w:szCs w:val="24"/>
        </w:rPr>
      </w:pPr>
      <w:r w:rsidRPr="00D81B1E">
        <w:rPr>
          <w:color w:val="000000"/>
          <w:szCs w:val="24"/>
        </w:rPr>
        <w:t>ke sněmovnímu tisku 1179 poslance Jana Volného</w:t>
      </w:r>
    </w:p>
    <w:p w:rsidR="00D81B1E" w:rsidRPr="00D81B1E" w:rsidRDefault="00D81B1E" w:rsidP="00D81B1E">
      <w:pPr>
        <w:suppressAutoHyphens/>
        <w:spacing w:line="240" w:lineRule="auto"/>
        <w:jc w:val="both"/>
        <w:rPr>
          <w:color w:val="000000"/>
          <w:szCs w:val="24"/>
        </w:rPr>
      </w:pPr>
      <w:r w:rsidRPr="00D81B1E">
        <w:rPr>
          <w:color w:val="000000"/>
          <w:szCs w:val="24"/>
        </w:rPr>
        <w:t>ke sněmovnímu tisku 1181 poslance Jana Bauera.</w:t>
      </w:r>
    </w:p>
    <w:p w:rsidR="008E2C60" w:rsidRDefault="008E2C60" w:rsidP="008E2C6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966832" w:rsidRDefault="00966832" w:rsidP="00966832">
      <w:pPr>
        <w:suppressAutoHyphens/>
        <w:spacing w:before="360" w:after="120" w:line="276" w:lineRule="auto"/>
        <w:jc w:val="both"/>
        <w:rPr>
          <w:color w:val="000000"/>
          <w:szCs w:val="24"/>
        </w:rPr>
      </w:pPr>
    </w:p>
    <w:p w:rsidR="009A2292" w:rsidRDefault="009A2292" w:rsidP="00025DAE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5C5A74" w:rsidRDefault="005C5A74" w:rsidP="00025DAE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5C5A74" w:rsidRDefault="005C5A74" w:rsidP="00025DAE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4F3AA1" w:rsidRDefault="004F3AA1" w:rsidP="00025DAE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4F3AA1" w:rsidRPr="00E20B7C" w:rsidRDefault="000F2F05" w:rsidP="000F2F05">
      <w:pPr>
        <w:suppressAutoHyphens/>
        <w:spacing w:before="360" w:after="0" w:line="240" w:lineRule="auto"/>
        <w:ind w:left="2829" w:firstLine="3"/>
        <w:rPr>
          <w:color w:val="000000"/>
          <w:szCs w:val="24"/>
        </w:rPr>
      </w:pPr>
      <w:r>
        <w:rPr>
          <w:color w:val="000000"/>
          <w:szCs w:val="24"/>
        </w:rPr>
        <w:t xml:space="preserve">         v z. Vojtěch Filip v. r.</w:t>
      </w:r>
    </w:p>
    <w:p w:rsidR="006F6BAA" w:rsidRPr="005B61B3" w:rsidRDefault="006F6BAA" w:rsidP="00025DAE">
      <w:pPr>
        <w:spacing w:after="0" w:line="276" w:lineRule="auto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025DAE">
      <w:pPr>
        <w:spacing w:after="0" w:line="276" w:lineRule="auto"/>
        <w:rPr>
          <w:szCs w:val="24"/>
        </w:rPr>
      </w:pPr>
    </w:p>
    <w:p w:rsidR="006F6BAA" w:rsidRDefault="006F6BAA" w:rsidP="00025DAE">
      <w:pPr>
        <w:spacing w:after="0" w:line="276" w:lineRule="auto"/>
        <w:rPr>
          <w:szCs w:val="24"/>
        </w:rPr>
      </w:pPr>
    </w:p>
    <w:p w:rsidR="00C91C8D" w:rsidRDefault="00C91C8D" w:rsidP="00025DAE">
      <w:pPr>
        <w:spacing w:after="0" w:line="276" w:lineRule="auto"/>
        <w:rPr>
          <w:szCs w:val="24"/>
        </w:rPr>
      </w:pPr>
    </w:p>
    <w:p w:rsidR="004F3AA1" w:rsidRDefault="000F2F05" w:rsidP="000F2F05">
      <w:pPr>
        <w:spacing w:after="0" w:line="276" w:lineRule="auto"/>
        <w:jc w:val="center"/>
        <w:rPr>
          <w:szCs w:val="24"/>
        </w:rPr>
      </w:pPr>
      <w:bookmarkStart w:id="0" w:name="_GoBack"/>
      <w:r>
        <w:rPr>
          <w:szCs w:val="24"/>
        </w:rPr>
        <w:t xml:space="preserve">Vojtěch </w:t>
      </w:r>
      <w:proofErr w:type="spellStart"/>
      <w:r>
        <w:rPr>
          <w:szCs w:val="24"/>
        </w:rPr>
        <w:t>Pikal</w:t>
      </w:r>
      <w:proofErr w:type="spellEnd"/>
      <w:r>
        <w:rPr>
          <w:szCs w:val="24"/>
        </w:rPr>
        <w:t xml:space="preserve"> v. r.</w:t>
      </w:r>
      <w:bookmarkEnd w:id="0"/>
    </w:p>
    <w:p w:rsidR="002D1149" w:rsidRPr="005B61B3" w:rsidRDefault="006F6BAA" w:rsidP="00025DAE">
      <w:pPr>
        <w:spacing w:after="0" w:line="276" w:lineRule="auto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0C3890">
      <w:footerReference w:type="default" r:id="rId8"/>
      <w:pgSz w:w="11906" w:h="16838"/>
      <w:pgMar w:top="1417" w:right="1417" w:bottom="56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F05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7"/>
  </w:num>
  <w:num w:numId="24">
    <w:abstractNumId w:val="2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30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AA8"/>
    <w:rsid w:val="00006D4B"/>
    <w:rsid w:val="000124D8"/>
    <w:rsid w:val="000135E1"/>
    <w:rsid w:val="00013C29"/>
    <w:rsid w:val="000158E7"/>
    <w:rsid w:val="00017C30"/>
    <w:rsid w:val="00020A29"/>
    <w:rsid w:val="00023B3E"/>
    <w:rsid w:val="00024B0B"/>
    <w:rsid w:val="00025DAE"/>
    <w:rsid w:val="000274A4"/>
    <w:rsid w:val="0002756A"/>
    <w:rsid w:val="000278F9"/>
    <w:rsid w:val="0003089B"/>
    <w:rsid w:val="00032A8B"/>
    <w:rsid w:val="000335CA"/>
    <w:rsid w:val="000426C6"/>
    <w:rsid w:val="00043302"/>
    <w:rsid w:val="00043DDD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94CC5"/>
    <w:rsid w:val="000A41FD"/>
    <w:rsid w:val="000B120E"/>
    <w:rsid w:val="000B14D4"/>
    <w:rsid w:val="000B1F91"/>
    <w:rsid w:val="000B2D7D"/>
    <w:rsid w:val="000B5365"/>
    <w:rsid w:val="000C140B"/>
    <w:rsid w:val="000C3890"/>
    <w:rsid w:val="000C3A41"/>
    <w:rsid w:val="000C5278"/>
    <w:rsid w:val="000C6794"/>
    <w:rsid w:val="000E2838"/>
    <w:rsid w:val="000E730C"/>
    <w:rsid w:val="000E7441"/>
    <w:rsid w:val="000F1D5C"/>
    <w:rsid w:val="000F21A3"/>
    <w:rsid w:val="000F2F05"/>
    <w:rsid w:val="000F35CE"/>
    <w:rsid w:val="000F4A01"/>
    <w:rsid w:val="000F4E08"/>
    <w:rsid w:val="000F656B"/>
    <w:rsid w:val="00103C04"/>
    <w:rsid w:val="00106842"/>
    <w:rsid w:val="001070A5"/>
    <w:rsid w:val="0010723A"/>
    <w:rsid w:val="0011648D"/>
    <w:rsid w:val="00116976"/>
    <w:rsid w:val="00116ECC"/>
    <w:rsid w:val="00117981"/>
    <w:rsid w:val="00122904"/>
    <w:rsid w:val="001240FE"/>
    <w:rsid w:val="0012500E"/>
    <w:rsid w:val="0012535C"/>
    <w:rsid w:val="0012660D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06BD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85D7D"/>
    <w:rsid w:val="00193163"/>
    <w:rsid w:val="00194096"/>
    <w:rsid w:val="00197E22"/>
    <w:rsid w:val="001A0871"/>
    <w:rsid w:val="001A3DFA"/>
    <w:rsid w:val="001A47F3"/>
    <w:rsid w:val="001A782C"/>
    <w:rsid w:val="001B45F3"/>
    <w:rsid w:val="001B4AB9"/>
    <w:rsid w:val="001B5404"/>
    <w:rsid w:val="001B596E"/>
    <w:rsid w:val="001C3B39"/>
    <w:rsid w:val="001C5E87"/>
    <w:rsid w:val="001C6359"/>
    <w:rsid w:val="001D1934"/>
    <w:rsid w:val="001D291B"/>
    <w:rsid w:val="001D6436"/>
    <w:rsid w:val="001E0C36"/>
    <w:rsid w:val="001E4469"/>
    <w:rsid w:val="001F2CE4"/>
    <w:rsid w:val="001F6991"/>
    <w:rsid w:val="00200266"/>
    <w:rsid w:val="00202F21"/>
    <w:rsid w:val="00204414"/>
    <w:rsid w:val="00204519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20D"/>
    <w:rsid w:val="00253CAD"/>
    <w:rsid w:val="00254049"/>
    <w:rsid w:val="00254729"/>
    <w:rsid w:val="00255C5D"/>
    <w:rsid w:val="00257024"/>
    <w:rsid w:val="00260771"/>
    <w:rsid w:val="002611A2"/>
    <w:rsid w:val="0026273A"/>
    <w:rsid w:val="0026501F"/>
    <w:rsid w:val="00266604"/>
    <w:rsid w:val="002720DD"/>
    <w:rsid w:val="00272E1B"/>
    <w:rsid w:val="00274246"/>
    <w:rsid w:val="0027582E"/>
    <w:rsid w:val="00277306"/>
    <w:rsid w:val="002828A9"/>
    <w:rsid w:val="002851D9"/>
    <w:rsid w:val="00285CB7"/>
    <w:rsid w:val="00286414"/>
    <w:rsid w:val="002876F3"/>
    <w:rsid w:val="00287A74"/>
    <w:rsid w:val="00292029"/>
    <w:rsid w:val="0029393B"/>
    <w:rsid w:val="0029401D"/>
    <w:rsid w:val="0029684F"/>
    <w:rsid w:val="002A089F"/>
    <w:rsid w:val="002A2F32"/>
    <w:rsid w:val="002B0FB6"/>
    <w:rsid w:val="002B40A8"/>
    <w:rsid w:val="002B45BD"/>
    <w:rsid w:val="002B60B3"/>
    <w:rsid w:val="002B6F4C"/>
    <w:rsid w:val="002C0C11"/>
    <w:rsid w:val="002C248D"/>
    <w:rsid w:val="002C4100"/>
    <w:rsid w:val="002C45BF"/>
    <w:rsid w:val="002C63EC"/>
    <w:rsid w:val="002C6BED"/>
    <w:rsid w:val="002C6E99"/>
    <w:rsid w:val="002D1149"/>
    <w:rsid w:val="002D1817"/>
    <w:rsid w:val="002D1F04"/>
    <w:rsid w:val="002D4390"/>
    <w:rsid w:val="002E1106"/>
    <w:rsid w:val="002F0150"/>
    <w:rsid w:val="002F1305"/>
    <w:rsid w:val="002F32F4"/>
    <w:rsid w:val="002F4CEA"/>
    <w:rsid w:val="00300FDB"/>
    <w:rsid w:val="003020FB"/>
    <w:rsid w:val="003020FD"/>
    <w:rsid w:val="00304A52"/>
    <w:rsid w:val="00305334"/>
    <w:rsid w:val="00320AF9"/>
    <w:rsid w:val="00325AD4"/>
    <w:rsid w:val="00325D0F"/>
    <w:rsid w:val="00327A68"/>
    <w:rsid w:val="00327A70"/>
    <w:rsid w:val="003329F3"/>
    <w:rsid w:val="00333626"/>
    <w:rsid w:val="0033726B"/>
    <w:rsid w:val="00342E15"/>
    <w:rsid w:val="003467A3"/>
    <w:rsid w:val="0035289B"/>
    <w:rsid w:val="00353620"/>
    <w:rsid w:val="003548AC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2A61"/>
    <w:rsid w:val="00384C7F"/>
    <w:rsid w:val="00387497"/>
    <w:rsid w:val="00390B7A"/>
    <w:rsid w:val="00390FCA"/>
    <w:rsid w:val="00392CE0"/>
    <w:rsid w:val="00395A28"/>
    <w:rsid w:val="00395ED6"/>
    <w:rsid w:val="00397CB7"/>
    <w:rsid w:val="003A0A08"/>
    <w:rsid w:val="003A1813"/>
    <w:rsid w:val="003A4CDC"/>
    <w:rsid w:val="003B158E"/>
    <w:rsid w:val="003B5301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E41D9"/>
    <w:rsid w:val="003E48C8"/>
    <w:rsid w:val="003F0FEC"/>
    <w:rsid w:val="003F2BDA"/>
    <w:rsid w:val="003F58E9"/>
    <w:rsid w:val="003F5C46"/>
    <w:rsid w:val="003F6FE5"/>
    <w:rsid w:val="0040244B"/>
    <w:rsid w:val="00404108"/>
    <w:rsid w:val="00406FA7"/>
    <w:rsid w:val="0041636A"/>
    <w:rsid w:val="00417765"/>
    <w:rsid w:val="004247B0"/>
    <w:rsid w:val="004403F5"/>
    <w:rsid w:val="0044082C"/>
    <w:rsid w:val="00441BBA"/>
    <w:rsid w:val="0044214A"/>
    <w:rsid w:val="00442C80"/>
    <w:rsid w:val="00445599"/>
    <w:rsid w:val="0045261A"/>
    <w:rsid w:val="004575D9"/>
    <w:rsid w:val="00460893"/>
    <w:rsid w:val="00461C5B"/>
    <w:rsid w:val="00462500"/>
    <w:rsid w:val="004653A1"/>
    <w:rsid w:val="00467674"/>
    <w:rsid w:val="00467DA3"/>
    <w:rsid w:val="00474A77"/>
    <w:rsid w:val="00476230"/>
    <w:rsid w:val="0048424E"/>
    <w:rsid w:val="004849D5"/>
    <w:rsid w:val="004A1ACA"/>
    <w:rsid w:val="004A3543"/>
    <w:rsid w:val="004A402D"/>
    <w:rsid w:val="004A66B4"/>
    <w:rsid w:val="004B01F1"/>
    <w:rsid w:val="004B52AA"/>
    <w:rsid w:val="004B6142"/>
    <w:rsid w:val="004C0800"/>
    <w:rsid w:val="004C2F18"/>
    <w:rsid w:val="004C3BEC"/>
    <w:rsid w:val="004C583D"/>
    <w:rsid w:val="004C6372"/>
    <w:rsid w:val="004D10C4"/>
    <w:rsid w:val="004D432A"/>
    <w:rsid w:val="004D571D"/>
    <w:rsid w:val="004D7117"/>
    <w:rsid w:val="004D717E"/>
    <w:rsid w:val="004E099C"/>
    <w:rsid w:val="004E1F39"/>
    <w:rsid w:val="004E2899"/>
    <w:rsid w:val="004E3CBD"/>
    <w:rsid w:val="004F14FB"/>
    <w:rsid w:val="004F3AA1"/>
    <w:rsid w:val="004F59AA"/>
    <w:rsid w:val="004F6E28"/>
    <w:rsid w:val="00500E2D"/>
    <w:rsid w:val="005016EF"/>
    <w:rsid w:val="005128F6"/>
    <w:rsid w:val="005133A1"/>
    <w:rsid w:val="0051396F"/>
    <w:rsid w:val="00515C04"/>
    <w:rsid w:val="00517864"/>
    <w:rsid w:val="005227BF"/>
    <w:rsid w:val="00523EE3"/>
    <w:rsid w:val="005260C2"/>
    <w:rsid w:val="0053133C"/>
    <w:rsid w:val="00532C94"/>
    <w:rsid w:val="005343DC"/>
    <w:rsid w:val="00535386"/>
    <w:rsid w:val="00536BFC"/>
    <w:rsid w:val="00542CB8"/>
    <w:rsid w:val="005437F7"/>
    <w:rsid w:val="005446F5"/>
    <w:rsid w:val="005473C3"/>
    <w:rsid w:val="0055008D"/>
    <w:rsid w:val="00554376"/>
    <w:rsid w:val="00562735"/>
    <w:rsid w:val="00562D70"/>
    <w:rsid w:val="00566A4C"/>
    <w:rsid w:val="00572996"/>
    <w:rsid w:val="00576BEF"/>
    <w:rsid w:val="00581B5C"/>
    <w:rsid w:val="0058464C"/>
    <w:rsid w:val="00586897"/>
    <w:rsid w:val="005913B5"/>
    <w:rsid w:val="00592236"/>
    <w:rsid w:val="00593322"/>
    <w:rsid w:val="0059487E"/>
    <w:rsid w:val="00594AF6"/>
    <w:rsid w:val="00596ACD"/>
    <w:rsid w:val="005A4DE5"/>
    <w:rsid w:val="005A6ECF"/>
    <w:rsid w:val="005B61B3"/>
    <w:rsid w:val="005C30D7"/>
    <w:rsid w:val="005C4DD1"/>
    <w:rsid w:val="005C5A74"/>
    <w:rsid w:val="005D37DB"/>
    <w:rsid w:val="005D7474"/>
    <w:rsid w:val="005E094C"/>
    <w:rsid w:val="005E3728"/>
    <w:rsid w:val="005E417D"/>
    <w:rsid w:val="005E5E1B"/>
    <w:rsid w:val="005F5576"/>
    <w:rsid w:val="005F635C"/>
    <w:rsid w:val="005F6CAE"/>
    <w:rsid w:val="00600554"/>
    <w:rsid w:val="00600A86"/>
    <w:rsid w:val="00601EDA"/>
    <w:rsid w:val="0060547A"/>
    <w:rsid w:val="006071C2"/>
    <w:rsid w:val="00610D98"/>
    <w:rsid w:val="006151A2"/>
    <w:rsid w:val="00616FE4"/>
    <w:rsid w:val="00620764"/>
    <w:rsid w:val="006216DE"/>
    <w:rsid w:val="006250C3"/>
    <w:rsid w:val="00626651"/>
    <w:rsid w:val="00630A63"/>
    <w:rsid w:val="006332BE"/>
    <w:rsid w:val="00633EB4"/>
    <w:rsid w:val="00634376"/>
    <w:rsid w:val="00640C0F"/>
    <w:rsid w:val="006438C0"/>
    <w:rsid w:val="00645081"/>
    <w:rsid w:val="006509C7"/>
    <w:rsid w:val="0065104D"/>
    <w:rsid w:val="0065161C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91237"/>
    <w:rsid w:val="00695529"/>
    <w:rsid w:val="006A09B0"/>
    <w:rsid w:val="006A0BE4"/>
    <w:rsid w:val="006A4FE4"/>
    <w:rsid w:val="006A5617"/>
    <w:rsid w:val="006A675E"/>
    <w:rsid w:val="006A7EA4"/>
    <w:rsid w:val="006B30A7"/>
    <w:rsid w:val="006B6059"/>
    <w:rsid w:val="006C4001"/>
    <w:rsid w:val="006C5C11"/>
    <w:rsid w:val="006C638E"/>
    <w:rsid w:val="006D15E7"/>
    <w:rsid w:val="006D47B5"/>
    <w:rsid w:val="006D5467"/>
    <w:rsid w:val="006D7114"/>
    <w:rsid w:val="006E3947"/>
    <w:rsid w:val="006F4C4B"/>
    <w:rsid w:val="006F578F"/>
    <w:rsid w:val="006F585C"/>
    <w:rsid w:val="006F6BAA"/>
    <w:rsid w:val="006F6C32"/>
    <w:rsid w:val="00702CB6"/>
    <w:rsid w:val="00715265"/>
    <w:rsid w:val="00716094"/>
    <w:rsid w:val="0071653A"/>
    <w:rsid w:val="00720810"/>
    <w:rsid w:val="00720947"/>
    <w:rsid w:val="007229A5"/>
    <w:rsid w:val="0072688A"/>
    <w:rsid w:val="00731E40"/>
    <w:rsid w:val="00734B39"/>
    <w:rsid w:val="00736AD7"/>
    <w:rsid w:val="007420AA"/>
    <w:rsid w:val="0074489A"/>
    <w:rsid w:val="00744EA5"/>
    <w:rsid w:val="00751128"/>
    <w:rsid w:val="0075195D"/>
    <w:rsid w:val="00755B8C"/>
    <w:rsid w:val="007610A4"/>
    <w:rsid w:val="00763150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793C"/>
    <w:rsid w:val="007A10A7"/>
    <w:rsid w:val="007A4872"/>
    <w:rsid w:val="007B0240"/>
    <w:rsid w:val="007B0FA0"/>
    <w:rsid w:val="007B267B"/>
    <w:rsid w:val="007B3916"/>
    <w:rsid w:val="007C0619"/>
    <w:rsid w:val="007C62DA"/>
    <w:rsid w:val="007D2636"/>
    <w:rsid w:val="007D300E"/>
    <w:rsid w:val="007D5EE1"/>
    <w:rsid w:val="007D7040"/>
    <w:rsid w:val="007E1BDA"/>
    <w:rsid w:val="007E1D0B"/>
    <w:rsid w:val="007E25FC"/>
    <w:rsid w:val="007E27E8"/>
    <w:rsid w:val="007E2CCE"/>
    <w:rsid w:val="007F0628"/>
    <w:rsid w:val="007F1272"/>
    <w:rsid w:val="007F35B2"/>
    <w:rsid w:val="008061A9"/>
    <w:rsid w:val="00807705"/>
    <w:rsid w:val="00807FE1"/>
    <w:rsid w:val="00812496"/>
    <w:rsid w:val="00817C02"/>
    <w:rsid w:val="00817DAA"/>
    <w:rsid w:val="0082147A"/>
    <w:rsid w:val="008224E3"/>
    <w:rsid w:val="00823A58"/>
    <w:rsid w:val="008256D2"/>
    <w:rsid w:val="0083043A"/>
    <w:rsid w:val="00830BFE"/>
    <w:rsid w:val="00830C53"/>
    <w:rsid w:val="00834B54"/>
    <w:rsid w:val="00835294"/>
    <w:rsid w:val="008370A0"/>
    <w:rsid w:val="00837BD9"/>
    <w:rsid w:val="008418A0"/>
    <w:rsid w:val="008420C2"/>
    <w:rsid w:val="00842476"/>
    <w:rsid w:val="0084421D"/>
    <w:rsid w:val="008454E3"/>
    <w:rsid w:val="00845E31"/>
    <w:rsid w:val="00846FDB"/>
    <w:rsid w:val="00847D0F"/>
    <w:rsid w:val="008522A7"/>
    <w:rsid w:val="00854426"/>
    <w:rsid w:val="008553E2"/>
    <w:rsid w:val="00855C58"/>
    <w:rsid w:val="0086213F"/>
    <w:rsid w:val="008648F5"/>
    <w:rsid w:val="00864E56"/>
    <w:rsid w:val="0086793D"/>
    <w:rsid w:val="00874019"/>
    <w:rsid w:val="00877793"/>
    <w:rsid w:val="00877EF0"/>
    <w:rsid w:val="00883C72"/>
    <w:rsid w:val="008843CD"/>
    <w:rsid w:val="00884826"/>
    <w:rsid w:val="008854A6"/>
    <w:rsid w:val="008870D7"/>
    <w:rsid w:val="00890296"/>
    <w:rsid w:val="00893C29"/>
    <w:rsid w:val="00897916"/>
    <w:rsid w:val="008A0A7C"/>
    <w:rsid w:val="008A0BC6"/>
    <w:rsid w:val="008A2B20"/>
    <w:rsid w:val="008A6367"/>
    <w:rsid w:val="008B7F25"/>
    <w:rsid w:val="008C0748"/>
    <w:rsid w:val="008C3E69"/>
    <w:rsid w:val="008C4D0D"/>
    <w:rsid w:val="008C5BE7"/>
    <w:rsid w:val="008C6B00"/>
    <w:rsid w:val="008C77E5"/>
    <w:rsid w:val="008C7B29"/>
    <w:rsid w:val="008D0076"/>
    <w:rsid w:val="008D0249"/>
    <w:rsid w:val="008D25C1"/>
    <w:rsid w:val="008D6488"/>
    <w:rsid w:val="008E03C4"/>
    <w:rsid w:val="008E0F5B"/>
    <w:rsid w:val="008E2C60"/>
    <w:rsid w:val="008E4B30"/>
    <w:rsid w:val="008E5AB8"/>
    <w:rsid w:val="008E767B"/>
    <w:rsid w:val="008F188A"/>
    <w:rsid w:val="008F36BD"/>
    <w:rsid w:val="008F64F8"/>
    <w:rsid w:val="008F68F7"/>
    <w:rsid w:val="008F75B0"/>
    <w:rsid w:val="009002F4"/>
    <w:rsid w:val="00903269"/>
    <w:rsid w:val="00905065"/>
    <w:rsid w:val="00905255"/>
    <w:rsid w:val="0090677D"/>
    <w:rsid w:val="00906ADD"/>
    <w:rsid w:val="0091081E"/>
    <w:rsid w:val="009124E6"/>
    <w:rsid w:val="00912D0A"/>
    <w:rsid w:val="009142ED"/>
    <w:rsid w:val="0091632D"/>
    <w:rsid w:val="00920721"/>
    <w:rsid w:val="00920D8B"/>
    <w:rsid w:val="00923FF7"/>
    <w:rsid w:val="00924DFF"/>
    <w:rsid w:val="009257F6"/>
    <w:rsid w:val="00925E19"/>
    <w:rsid w:val="009306BD"/>
    <w:rsid w:val="00940787"/>
    <w:rsid w:val="009413A9"/>
    <w:rsid w:val="00941427"/>
    <w:rsid w:val="0094705D"/>
    <w:rsid w:val="009552E2"/>
    <w:rsid w:val="00966832"/>
    <w:rsid w:val="00972AEF"/>
    <w:rsid w:val="00977322"/>
    <w:rsid w:val="00982E07"/>
    <w:rsid w:val="00983237"/>
    <w:rsid w:val="00990338"/>
    <w:rsid w:val="00993C8A"/>
    <w:rsid w:val="009942F4"/>
    <w:rsid w:val="00997756"/>
    <w:rsid w:val="00997A57"/>
    <w:rsid w:val="009A0142"/>
    <w:rsid w:val="009A0D7B"/>
    <w:rsid w:val="009A2292"/>
    <w:rsid w:val="009A2B71"/>
    <w:rsid w:val="009A2F30"/>
    <w:rsid w:val="009A57E1"/>
    <w:rsid w:val="009B3082"/>
    <w:rsid w:val="009B41D3"/>
    <w:rsid w:val="009B4E72"/>
    <w:rsid w:val="009B618C"/>
    <w:rsid w:val="009B79E5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7C53"/>
    <w:rsid w:val="00A22784"/>
    <w:rsid w:val="00A2760E"/>
    <w:rsid w:val="00A30624"/>
    <w:rsid w:val="00A318F1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504"/>
    <w:rsid w:val="00A64B7E"/>
    <w:rsid w:val="00A7182E"/>
    <w:rsid w:val="00A74A4E"/>
    <w:rsid w:val="00A75349"/>
    <w:rsid w:val="00A80C77"/>
    <w:rsid w:val="00A86707"/>
    <w:rsid w:val="00A8798F"/>
    <w:rsid w:val="00A90F8C"/>
    <w:rsid w:val="00A91E1C"/>
    <w:rsid w:val="00A94AAB"/>
    <w:rsid w:val="00AA0D27"/>
    <w:rsid w:val="00AA26B5"/>
    <w:rsid w:val="00AA2989"/>
    <w:rsid w:val="00AA50D6"/>
    <w:rsid w:val="00AB3A73"/>
    <w:rsid w:val="00AB4146"/>
    <w:rsid w:val="00AB4D57"/>
    <w:rsid w:val="00AB4EDD"/>
    <w:rsid w:val="00AC06A4"/>
    <w:rsid w:val="00AC2F9D"/>
    <w:rsid w:val="00AC3017"/>
    <w:rsid w:val="00AC47E4"/>
    <w:rsid w:val="00AC4FAF"/>
    <w:rsid w:val="00AD28D2"/>
    <w:rsid w:val="00AD52F0"/>
    <w:rsid w:val="00AE04E0"/>
    <w:rsid w:val="00AE05FC"/>
    <w:rsid w:val="00AE378D"/>
    <w:rsid w:val="00AE562D"/>
    <w:rsid w:val="00AF6D29"/>
    <w:rsid w:val="00AF7E47"/>
    <w:rsid w:val="00B02692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326ED"/>
    <w:rsid w:val="00B33FE0"/>
    <w:rsid w:val="00B422DE"/>
    <w:rsid w:val="00B42458"/>
    <w:rsid w:val="00B53E8D"/>
    <w:rsid w:val="00B5526F"/>
    <w:rsid w:val="00B55D61"/>
    <w:rsid w:val="00B576CA"/>
    <w:rsid w:val="00B62BFD"/>
    <w:rsid w:val="00B63628"/>
    <w:rsid w:val="00B63B3F"/>
    <w:rsid w:val="00B656FA"/>
    <w:rsid w:val="00B70DA3"/>
    <w:rsid w:val="00B715B6"/>
    <w:rsid w:val="00B73FA8"/>
    <w:rsid w:val="00B74031"/>
    <w:rsid w:val="00B8179A"/>
    <w:rsid w:val="00B8536B"/>
    <w:rsid w:val="00B92C33"/>
    <w:rsid w:val="00B941D2"/>
    <w:rsid w:val="00B96632"/>
    <w:rsid w:val="00BA395A"/>
    <w:rsid w:val="00BA3EC0"/>
    <w:rsid w:val="00BA437A"/>
    <w:rsid w:val="00BA69E6"/>
    <w:rsid w:val="00BB12D8"/>
    <w:rsid w:val="00BB34F7"/>
    <w:rsid w:val="00BB409F"/>
    <w:rsid w:val="00BC09E3"/>
    <w:rsid w:val="00BE3943"/>
    <w:rsid w:val="00BE5F66"/>
    <w:rsid w:val="00BF16B4"/>
    <w:rsid w:val="00BF3A6C"/>
    <w:rsid w:val="00BF3D2C"/>
    <w:rsid w:val="00C00984"/>
    <w:rsid w:val="00C00FED"/>
    <w:rsid w:val="00C05719"/>
    <w:rsid w:val="00C129FB"/>
    <w:rsid w:val="00C12A8E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20F8"/>
    <w:rsid w:val="00C543D7"/>
    <w:rsid w:val="00C56014"/>
    <w:rsid w:val="00C56585"/>
    <w:rsid w:val="00C56868"/>
    <w:rsid w:val="00C56E18"/>
    <w:rsid w:val="00C62B87"/>
    <w:rsid w:val="00C63521"/>
    <w:rsid w:val="00C73645"/>
    <w:rsid w:val="00C8132F"/>
    <w:rsid w:val="00C83585"/>
    <w:rsid w:val="00C85C41"/>
    <w:rsid w:val="00C87682"/>
    <w:rsid w:val="00C91C8D"/>
    <w:rsid w:val="00C92881"/>
    <w:rsid w:val="00C92F59"/>
    <w:rsid w:val="00C95E13"/>
    <w:rsid w:val="00CA593C"/>
    <w:rsid w:val="00CB100D"/>
    <w:rsid w:val="00CB2AB4"/>
    <w:rsid w:val="00CB5CC6"/>
    <w:rsid w:val="00CC050A"/>
    <w:rsid w:val="00CD60B9"/>
    <w:rsid w:val="00CE29CE"/>
    <w:rsid w:val="00CE5A0A"/>
    <w:rsid w:val="00CE78B9"/>
    <w:rsid w:val="00D00DD7"/>
    <w:rsid w:val="00D02259"/>
    <w:rsid w:val="00D06520"/>
    <w:rsid w:val="00D10452"/>
    <w:rsid w:val="00D10874"/>
    <w:rsid w:val="00D1399E"/>
    <w:rsid w:val="00D17832"/>
    <w:rsid w:val="00D217F5"/>
    <w:rsid w:val="00D25018"/>
    <w:rsid w:val="00D27EED"/>
    <w:rsid w:val="00D31B37"/>
    <w:rsid w:val="00D32A97"/>
    <w:rsid w:val="00D32AD9"/>
    <w:rsid w:val="00D347AB"/>
    <w:rsid w:val="00D347B6"/>
    <w:rsid w:val="00D35A4C"/>
    <w:rsid w:val="00D35C6E"/>
    <w:rsid w:val="00D410D7"/>
    <w:rsid w:val="00D4702F"/>
    <w:rsid w:val="00D5038F"/>
    <w:rsid w:val="00D649FA"/>
    <w:rsid w:val="00D64A78"/>
    <w:rsid w:val="00D65DAD"/>
    <w:rsid w:val="00D76FB3"/>
    <w:rsid w:val="00D778B1"/>
    <w:rsid w:val="00D800A9"/>
    <w:rsid w:val="00D81B1E"/>
    <w:rsid w:val="00D827C6"/>
    <w:rsid w:val="00D870CA"/>
    <w:rsid w:val="00D87D21"/>
    <w:rsid w:val="00D908C5"/>
    <w:rsid w:val="00D90B8B"/>
    <w:rsid w:val="00D95257"/>
    <w:rsid w:val="00D95B2F"/>
    <w:rsid w:val="00D97767"/>
    <w:rsid w:val="00DA12C5"/>
    <w:rsid w:val="00DA3EFA"/>
    <w:rsid w:val="00DA7C45"/>
    <w:rsid w:val="00DA7F73"/>
    <w:rsid w:val="00DB4562"/>
    <w:rsid w:val="00DC0182"/>
    <w:rsid w:val="00DC0AAE"/>
    <w:rsid w:val="00DC0AC1"/>
    <w:rsid w:val="00DC1A2A"/>
    <w:rsid w:val="00DC1D55"/>
    <w:rsid w:val="00DC29E4"/>
    <w:rsid w:val="00DC67E8"/>
    <w:rsid w:val="00DC6B68"/>
    <w:rsid w:val="00DD78F9"/>
    <w:rsid w:val="00DE0DF6"/>
    <w:rsid w:val="00DE1AE4"/>
    <w:rsid w:val="00DF2A52"/>
    <w:rsid w:val="00DF36CC"/>
    <w:rsid w:val="00DF3FFE"/>
    <w:rsid w:val="00DF4F94"/>
    <w:rsid w:val="00DF6450"/>
    <w:rsid w:val="00E00254"/>
    <w:rsid w:val="00E02651"/>
    <w:rsid w:val="00E070B0"/>
    <w:rsid w:val="00E13DCA"/>
    <w:rsid w:val="00E14202"/>
    <w:rsid w:val="00E16C3C"/>
    <w:rsid w:val="00E20964"/>
    <w:rsid w:val="00E20B7C"/>
    <w:rsid w:val="00E211ED"/>
    <w:rsid w:val="00E24AA7"/>
    <w:rsid w:val="00E266C8"/>
    <w:rsid w:val="00E348D9"/>
    <w:rsid w:val="00E36BCA"/>
    <w:rsid w:val="00E41039"/>
    <w:rsid w:val="00E41A76"/>
    <w:rsid w:val="00E534C4"/>
    <w:rsid w:val="00E574C0"/>
    <w:rsid w:val="00E626A6"/>
    <w:rsid w:val="00E62890"/>
    <w:rsid w:val="00E62EFD"/>
    <w:rsid w:val="00E63DC5"/>
    <w:rsid w:val="00E65C08"/>
    <w:rsid w:val="00E71077"/>
    <w:rsid w:val="00E71648"/>
    <w:rsid w:val="00E71B55"/>
    <w:rsid w:val="00E73658"/>
    <w:rsid w:val="00E743A8"/>
    <w:rsid w:val="00E817FB"/>
    <w:rsid w:val="00E81E27"/>
    <w:rsid w:val="00E84CB6"/>
    <w:rsid w:val="00E9143C"/>
    <w:rsid w:val="00E924FA"/>
    <w:rsid w:val="00EA34AC"/>
    <w:rsid w:val="00EA5DB9"/>
    <w:rsid w:val="00EA6A61"/>
    <w:rsid w:val="00EB0865"/>
    <w:rsid w:val="00EB2586"/>
    <w:rsid w:val="00EB42D4"/>
    <w:rsid w:val="00EB53E5"/>
    <w:rsid w:val="00EB5C62"/>
    <w:rsid w:val="00EB6340"/>
    <w:rsid w:val="00EC3436"/>
    <w:rsid w:val="00EC7C04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14C81"/>
    <w:rsid w:val="00F22948"/>
    <w:rsid w:val="00F23C47"/>
    <w:rsid w:val="00F24AFC"/>
    <w:rsid w:val="00F27CE5"/>
    <w:rsid w:val="00F30DD1"/>
    <w:rsid w:val="00F31C62"/>
    <w:rsid w:val="00F32160"/>
    <w:rsid w:val="00F36BD9"/>
    <w:rsid w:val="00F40099"/>
    <w:rsid w:val="00F44350"/>
    <w:rsid w:val="00F45963"/>
    <w:rsid w:val="00F45FE7"/>
    <w:rsid w:val="00F46B82"/>
    <w:rsid w:val="00F5111E"/>
    <w:rsid w:val="00F54B83"/>
    <w:rsid w:val="00F647BB"/>
    <w:rsid w:val="00F74E13"/>
    <w:rsid w:val="00F75C9D"/>
    <w:rsid w:val="00F806B3"/>
    <w:rsid w:val="00F80B48"/>
    <w:rsid w:val="00F82289"/>
    <w:rsid w:val="00F85B7E"/>
    <w:rsid w:val="00F909A3"/>
    <w:rsid w:val="00F93EDB"/>
    <w:rsid w:val="00F94863"/>
    <w:rsid w:val="00F9727A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5EDA"/>
    <w:rsid w:val="00FD63EC"/>
    <w:rsid w:val="00FE1A46"/>
    <w:rsid w:val="00FE73F3"/>
    <w:rsid w:val="00FF1A28"/>
    <w:rsid w:val="00FF29CC"/>
    <w:rsid w:val="00FF3743"/>
    <w:rsid w:val="00FF3972"/>
    <w:rsid w:val="00FF4D70"/>
    <w:rsid w:val="00FF5C5D"/>
    <w:rsid w:val="00FF62CE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0785"/>
    <o:shapelayout v:ext="edit">
      <o:idmap v:ext="edit" data="1"/>
    </o:shapelayout>
  </w:shapeDefaults>
  <w:decimalSymbol w:val=","/>
  <w:listSeparator w:val=";"/>
  <w14:docId w14:val="3408E73B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81E9F-B5D9-42BB-B37D-5586C6AF0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362</TotalTime>
  <Pages>2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397</cp:revision>
  <cp:lastPrinted>2021-04-01T12:17:00Z</cp:lastPrinted>
  <dcterms:created xsi:type="dcterms:W3CDTF">2020-04-27T08:03:00Z</dcterms:created>
  <dcterms:modified xsi:type="dcterms:W3CDTF">2021-04-22T06:43:00Z</dcterms:modified>
</cp:coreProperties>
</file>