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AD4CBD" w14:textId="77777777" w:rsidR="00BE3259" w:rsidRPr="00BE3259" w:rsidRDefault="00BE3259" w:rsidP="009A3A74">
      <w:pPr>
        <w:jc w:val="center"/>
        <w:outlineLvl w:val="0"/>
        <w:rPr>
          <w:rFonts w:ascii="Times New Roman" w:hAnsi="Times New Roman" w:cs="Times New Roman"/>
          <w:bCs/>
          <w:sz w:val="24"/>
          <w:szCs w:val="24"/>
        </w:rPr>
      </w:pPr>
      <w:r w:rsidRPr="00BE3259">
        <w:rPr>
          <w:rFonts w:ascii="Times New Roman" w:hAnsi="Times New Roman" w:cs="Times New Roman"/>
          <w:bCs/>
          <w:sz w:val="24"/>
          <w:szCs w:val="24"/>
        </w:rPr>
        <w:t>Návrh</w:t>
      </w:r>
    </w:p>
    <w:p w14:paraId="3765EF2A" w14:textId="77777777" w:rsidR="00BE3259" w:rsidRPr="00BE3259" w:rsidRDefault="00BE3259" w:rsidP="00BE3259">
      <w:pPr>
        <w:outlineLvl w:val="0"/>
        <w:rPr>
          <w:rFonts w:ascii="Times New Roman" w:hAnsi="Times New Roman" w:cs="Times New Roman"/>
          <w:bCs/>
          <w:caps/>
          <w:sz w:val="24"/>
          <w:szCs w:val="24"/>
        </w:rPr>
      </w:pPr>
    </w:p>
    <w:p w14:paraId="5C94E583" w14:textId="77777777" w:rsidR="009A3A74" w:rsidRPr="008D50F8" w:rsidRDefault="009A3A74" w:rsidP="009A3A74">
      <w:pPr>
        <w:jc w:val="center"/>
        <w:outlineLvl w:val="0"/>
        <w:rPr>
          <w:rFonts w:ascii="Times New Roman" w:hAnsi="Times New Roman" w:cs="Times New Roman"/>
          <w:b/>
          <w:caps/>
          <w:sz w:val="24"/>
          <w:szCs w:val="24"/>
        </w:rPr>
      </w:pPr>
      <w:r w:rsidRPr="008D50F8">
        <w:rPr>
          <w:rFonts w:ascii="Times New Roman" w:hAnsi="Times New Roman" w:cs="Times New Roman"/>
          <w:b/>
          <w:caps/>
          <w:sz w:val="24"/>
          <w:szCs w:val="24"/>
        </w:rPr>
        <w:t>ZÁKON</w:t>
      </w:r>
    </w:p>
    <w:p w14:paraId="5735C8D3" w14:textId="77777777" w:rsidR="009A3A74" w:rsidRPr="008D50F8" w:rsidRDefault="009A3A74" w:rsidP="009A3A74">
      <w:pPr>
        <w:spacing w:before="120"/>
        <w:jc w:val="center"/>
        <w:outlineLvl w:val="0"/>
        <w:rPr>
          <w:rFonts w:ascii="Times New Roman" w:hAnsi="Times New Roman" w:cs="Times New Roman"/>
          <w:sz w:val="24"/>
          <w:szCs w:val="24"/>
        </w:rPr>
      </w:pPr>
      <w:r w:rsidRPr="008D50F8">
        <w:rPr>
          <w:rFonts w:ascii="Times New Roman" w:hAnsi="Times New Roman" w:cs="Times New Roman"/>
          <w:sz w:val="24"/>
          <w:szCs w:val="24"/>
        </w:rPr>
        <w:t>ze dne … 20</w:t>
      </w:r>
      <w:r>
        <w:rPr>
          <w:rFonts w:ascii="Times New Roman" w:hAnsi="Times New Roman" w:cs="Times New Roman"/>
          <w:sz w:val="24"/>
          <w:szCs w:val="24"/>
        </w:rPr>
        <w:t>21</w:t>
      </w:r>
      <w:r w:rsidRPr="008D50F8">
        <w:rPr>
          <w:rFonts w:ascii="Times New Roman" w:hAnsi="Times New Roman" w:cs="Times New Roman"/>
          <w:sz w:val="24"/>
          <w:szCs w:val="24"/>
        </w:rPr>
        <w:t>,</w:t>
      </w:r>
    </w:p>
    <w:p w14:paraId="4566389E" w14:textId="77777777" w:rsidR="009A3A74" w:rsidRPr="008D50F8" w:rsidRDefault="009A3A74" w:rsidP="009A3A74">
      <w:pPr>
        <w:spacing w:before="120"/>
        <w:jc w:val="center"/>
        <w:outlineLvl w:val="0"/>
        <w:rPr>
          <w:rFonts w:ascii="Times New Roman" w:hAnsi="Times New Roman" w:cs="Times New Roman"/>
          <w:b/>
          <w:sz w:val="24"/>
          <w:szCs w:val="24"/>
        </w:rPr>
      </w:pPr>
      <w:r w:rsidRPr="008D50F8">
        <w:rPr>
          <w:rFonts w:ascii="Times New Roman" w:hAnsi="Times New Roman" w:cs="Times New Roman"/>
          <w:b/>
          <w:sz w:val="24"/>
          <w:szCs w:val="24"/>
        </w:rPr>
        <w:t xml:space="preserve">kterým se mění zákon č. 285/2002 Sb., </w:t>
      </w:r>
      <w:r w:rsidRPr="008D50F8">
        <w:rPr>
          <w:rFonts w:ascii="Times New Roman" w:hAnsi="Times New Roman" w:cs="Times New Roman"/>
          <w:b/>
          <w:color w:val="000000"/>
          <w:sz w:val="24"/>
          <w:szCs w:val="24"/>
          <w:shd w:val="clear" w:color="auto" w:fill="FFFFFF"/>
        </w:rPr>
        <w:t>o darování, odběrech a transplantacích tkání a</w:t>
      </w:r>
      <w:r>
        <w:rPr>
          <w:rFonts w:ascii="Times New Roman" w:hAnsi="Times New Roman" w:cs="Times New Roman"/>
          <w:b/>
          <w:color w:val="000000"/>
          <w:sz w:val="24"/>
          <w:szCs w:val="24"/>
          <w:shd w:val="clear" w:color="auto" w:fill="FFFFFF"/>
        </w:rPr>
        <w:t> </w:t>
      </w:r>
      <w:r w:rsidRPr="008D50F8">
        <w:rPr>
          <w:rFonts w:ascii="Times New Roman" w:hAnsi="Times New Roman" w:cs="Times New Roman"/>
          <w:b/>
          <w:color w:val="000000"/>
          <w:sz w:val="24"/>
          <w:szCs w:val="24"/>
          <w:shd w:val="clear" w:color="auto" w:fill="FFFFFF"/>
        </w:rPr>
        <w:t>orgánů a o změně některých zákonů (transplantační zákon)</w:t>
      </w:r>
      <w:r w:rsidRPr="008D50F8">
        <w:rPr>
          <w:rFonts w:ascii="Times New Roman" w:hAnsi="Times New Roman" w:cs="Times New Roman"/>
          <w:b/>
          <w:sz w:val="24"/>
          <w:szCs w:val="24"/>
        </w:rPr>
        <w:t>, ve znění pozdějších předpisů</w:t>
      </w:r>
    </w:p>
    <w:p w14:paraId="7D96E9CD" w14:textId="77777777" w:rsidR="009A3A74" w:rsidRPr="008D50F8" w:rsidRDefault="009A3A74" w:rsidP="009A3A74">
      <w:pPr>
        <w:spacing w:before="120"/>
        <w:outlineLvl w:val="0"/>
        <w:rPr>
          <w:rFonts w:ascii="Times New Roman" w:hAnsi="Times New Roman" w:cs="Times New Roman"/>
          <w:sz w:val="24"/>
          <w:szCs w:val="24"/>
        </w:rPr>
      </w:pPr>
    </w:p>
    <w:p w14:paraId="21944699" w14:textId="77777777" w:rsidR="009A3A74" w:rsidRPr="008D50F8" w:rsidRDefault="009A3A74" w:rsidP="009A3A74">
      <w:pPr>
        <w:spacing w:before="120"/>
        <w:outlineLvl w:val="0"/>
        <w:rPr>
          <w:rFonts w:ascii="Times New Roman" w:hAnsi="Times New Roman" w:cs="Times New Roman"/>
          <w:sz w:val="24"/>
          <w:szCs w:val="24"/>
        </w:rPr>
      </w:pPr>
      <w:r w:rsidRPr="008D50F8">
        <w:rPr>
          <w:rFonts w:ascii="Times New Roman" w:hAnsi="Times New Roman" w:cs="Times New Roman"/>
          <w:sz w:val="24"/>
          <w:szCs w:val="24"/>
        </w:rPr>
        <w:t>Parlament se usnesl na tomto zákoně České republiky:</w:t>
      </w:r>
    </w:p>
    <w:p w14:paraId="50652F6D" w14:textId="77777777" w:rsidR="009A3A74" w:rsidRDefault="009A3A74" w:rsidP="009A3A74">
      <w:pPr>
        <w:rPr>
          <w:rFonts w:ascii="Times New Roman" w:hAnsi="Times New Roman" w:cs="Times New Roman"/>
          <w:sz w:val="24"/>
          <w:szCs w:val="24"/>
        </w:rPr>
      </w:pPr>
    </w:p>
    <w:p w14:paraId="54D94C40" w14:textId="77777777" w:rsidR="009A3A74" w:rsidRDefault="009A3A74" w:rsidP="009A3A74">
      <w:pPr>
        <w:jc w:val="center"/>
        <w:rPr>
          <w:rFonts w:ascii="Times New Roman" w:hAnsi="Times New Roman" w:cs="Times New Roman"/>
          <w:sz w:val="24"/>
          <w:szCs w:val="24"/>
        </w:rPr>
      </w:pPr>
      <w:r>
        <w:rPr>
          <w:rFonts w:ascii="Times New Roman" w:hAnsi="Times New Roman" w:cs="Times New Roman"/>
          <w:sz w:val="24"/>
          <w:szCs w:val="24"/>
        </w:rPr>
        <w:t>ČÁST PRVNÍ</w:t>
      </w:r>
    </w:p>
    <w:p w14:paraId="2F4F236B" w14:textId="77777777" w:rsidR="009A3A74" w:rsidRPr="008D50F8" w:rsidRDefault="009A3A74" w:rsidP="009A3A74">
      <w:pPr>
        <w:rPr>
          <w:rFonts w:ascii="Times New Roman" w:hAnsi="Times New Roman" w:cs="Times New Roman"/>
          <w:sz w:val="24"/>
          <w:szCs w:val="24"/>
        </w:rPr>
      </w:pPr>
    </w:p>
    <w:p w14:paraId="0A0E967E" w14:textId="77777777" w:rsidR="009A3A74" w:rsidRPr="008D50F8" w:rsidRDefault="009A3A74" w:rsidP="009A3A74">
      <w:pPr>
        <w:jc w:val="center"/>
        <w:rPr>
          <w:rFonts w:ascii="Times New Roman" w:hAnsi="Times New Roman" w:cs="Times New Roman"/>
          <w:b/>
          <w:sz w:val="24"/>
          <w:szCs w:val="24"/>
        </w:rPr>
      </w:pPr>
      <w:r>
        <w:rPr>
          <w:rFonts w:ascii="Times New Roman" w:hAnsi="Times New Roman" w:cs="Times New Roman"/>
          <w:b/>
          <w:sz w:val="24"/>
          <w:szCs w:val="24"/>
        </w:rPr>
        <w:t>Z</w:t>
      </w:r>
      <w:r w:rsidRPr="008D50F8">
        <w:rPr>
          <w:rFonts w:ascii="Times New Roman" w:hAnsi="Times New Roman" w:cs="Times New Roman"/>
          <w:b/>
          <w:sz w:val="24"/>
          <w:szCs w:val="24"/>
        </w:rPr>
        <w:t>měna transplantačního zákona</w:t>
      </w:r>
    </w:p>
    <w:p w14:paraId="6CB01259" w14:textId="77777777" w:rsidR="009A3A74" w:rsidRPr="008D50F8" w:rsidRDefault="009A3A74" w:rsidP="009A3A74">
      <w:pPr>
        <w:rPr>
          <w:rFonts w:ascii="Times New Roman" w:hAnsi="Times New Roman" w:cs="Times New Roman"/>
          <w:sz w:val="24"/>
          <w:szCs w:val="24"/>
        </w:rPr>
      </w:pPr>
    </w:p>
    <w:p w14:paraId="39BCD179" w14:textId="77777777" w:rsidR="009A3A74" w:rsidRPr="008D50F8" w:rsidRDefault="009A3A74" w:rsidP="009A3A74">
      <w:pPr>
        <w:jc w:val="center"/>
        <w:rPr>
          <w:rFonts w:ascii="Times New Roman" w:hAnsi="Times New Roman" w:cs="Times New Roman"/>
          <w:sz w:val="24"/>
          <w:szCs w:val="24"/>
        </w:rPr>
      </w:pPr>
      <w:r w:rsidRPr="008D50F8">
        <w:rPr>
          <w:rFonts w:ascii="Times New Roman" w:hAnsi="Times New Roman" w:cs="Times New Roman"/>
          <w:sz w:val="24"/>
          <w:szCs w:val="24"/>
        </w:rPr>
        <w:t>Čl. I</w:t>
      </w:r>
    </w:p>
    <w:p w14:paraId="1BBCF397" w14:textId="77777777" w:rsidR="00A9204E" w:rsidRPr="009A3A74" w:rsidRDefault="00A9204E" w:rsidP="009A3A74">
      <w:pPr>
        <w:jc w:val="both"/>
        <w:rPr>
          <w:rFonts w:ascii="Times New Roman" w:hAnsi="Times New Roman" w:cs="Times New Roman"/>
          <w:sz w:val="24"/>
          <w:szCs w:val="24"/>
        </w:rPr>
      </w:pPr>
    </w:p>
    <w:p w14:paraId="3AD99929" w14:textId="77777777" w:rsidR="009A3A74" w:rsidRPr="009A3A74" w:rsidRDefault="009A3A74" w:rsidP="009A3A74">
      <w:pPr>
        <w:jc w:val="both"/>
        <w:rPr>
          <w:rFonts w:ascii="Times New Roman" w:hAnsi="Times New Roman" w:cs="Times New Roman"/>
          <w:sz w:val="24"/>
          <w:szCs w:val="24"/>
        </w:rPr>
      </w:pPr>
      <w:r w:rsidRPr="009A3A74">
        <w:rPr>
          <w:rFonts w:ascii="Times New Roman" w:hAnsi="Times New Roman" w:cs="Times New Roman"/>
          <w:color w:val="000000"/>
          <w:sz w:val="24"/>
          <w:szCs w:val="24"/>
        </w:rPr>
        <w:t>Zákon č. 285/2002 Sb., o darování, odběrech a transplantacích tkání a orgánů a o změně některých zákonů (transplantační zákon), ve znění zákona č. 44/2013 Sb. a zákona č. 277/2019 Sb.</w:t>
      </w:r>
      <w:r>
        <w:rPr>
          <w:rFonts w:ascii="Times New Roman" w:hAnsi="Times New Roman" w:cs="Times New Roman"/>
          <w:color w:val="000000"/>
          <w:sz w:val="24"/>
          <w:szCs w:val="24"/>
        </w:rPr>
        <w:t>, se mění takto</w:t>
      </w:r>
      <w:r w:rsidRPr="009A3A74">
        <w:rPr>
          <w:rFonts w:ascii="Times New Roman" w:hAnsi="Times New Roman" w:cs="Times New Roman"/>
          <w:color w:val="000000"/>
          <w:sz w:val="24"/>
          <w:szCs w:val="24"/>
        </w:rPr>
        <w:t>:</w:t>
      </w:r>
    </w:p>
    <w:p w14:paraId="48D5814D" w14:textId="77777777" w:rsidR="00A24B32" w:rsidRPr="009A3A74" w:rsidRDefault="00A24B32" w:rsidP="00C160F7">
      <w:pPr>
        <w:jc w:val="both"/>
        <w:rPr>
          <w:rFonts w:ascii="Times New Roman" w:hAnsi="Times New Roman" w:cs="Times New Roman"/>
          <w:sz w:val="24"/>
          <w:szCs w:val="24"/>
        </w:rPr>
      </w:pPr>
    </w:p>
    <w:p w14:paraId="41CE44C8" w14:textId="09260D3A" w:rsidR="00A24B32" w:rsidRPr="00C160F7" w:rsidRDefault="009A3A74" w:rsidP="009A3A74">
      <w:pPr>
        <w:ind w:left="357" w:hanging="357"/>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A24B32" w:rsidRPr="00C160F7">
        <w:rPr>
          <w:rFonts w:ascii="Times New Roman" w:hAnsi="Times New Roman" w:cs="Times New Roman"/>
          <w:sz w:val="24"/>
          <w:szCs w:val="24"/>
        </w:rPr>
        <w:t xml:space="preserve">V nadpisu § 28b </w:t>
      </w:r>
      <w:r w:rsidR="00C160F7" w:rsidRPr="00C160F7">
        <w:rPr>
          <w:rFonts w:ascii="Times New Roman" w:hAnsi="Times New Roman" w:cs="Times New Roman"/>
          <w:sz w:val="24"/>
          <w:szCs w:val="24"/>
        </w:rPr>
        <w:t>se</w:t>
      </w:r>
      <w:r w:rsidR="00A24B32" w:rsidRPr="00C160F7">
        <w:rPr>
          <w:rFonts w:ascii="Times New Roman" w:hAnsi="Times New Roman" w:cs="Times New Roman"/>
          <w:sz w:val="24"/>
          <w:szCs w:val="24"/>
        </w:rPr>
        <w:t xml:space="preserve"> slovo „</w:t>
      </w:r>
      <w:r w:rsidR="00786794">
        <w:rPr>
          <w:rFonts w:ascii="Times New Roman" w:hAnsi="Times New Roman" w:cs="Times New Roman"/>
          <w:sz w:val="24"/>
          <w:szCs w:val="24"/>
        </w:rPr>
        <w:t>orgánu</w:t>
      </w:r>
      <w:r w:rsidR="00A24B32" w:rsidRPr="00C160F7">
        <w:rPr>
          <w:rFonts w:ascii="Times New Roman" w:hAnsi="Times New Roman" w:cs="Times New Roman"/>
          <w:sz w:val="24"/>
          <w:szCs w:val="24"/>
        </w:rPr>
        <w:t>“</w:t>
      </w:r>
      <w:r w:rsidR="00C160F7" w:rsidRPr="00C160F7">
        <w:rPr>
          <w:rFonts w:ascii="Times New Roman" w:hAnsi="Times New Roman" w:cs="Times New Roman"/>
          <w:sz w:val="24"/>
          <w:szCs w:val="24"/>
        </w:rPr>
        <w:t xml:space="preserve"> zrušuje</w:t>
      </w:r>
      <w:r w:rsidR="00A24B32" w:rsidRPr="00C160F7">
        <w:rPr>
          <w:rFonts w:ascii="Times New Roman" w:hAnsi="Times New Roman" w:cs="Times New Roman"/>
          <w:sz w:val="24"/>
          <w:szCs w:val="24"/>
        </w:rPr>
        <w:t>.</w:t>
      </w:r>
    </w:p>
    <w:p w14:paraId="21319662" w14:textId="77777777" w:rsidR="00A24B32" w:rsidRPr="00C160F7" w:rsidRDefault="00A24B32" w:rsidP="009A3A74">
      <w:pPr>
        <w:ind w:left="357" w:hanging="357"/>
        <w:jc w:val="both"/>
        <w:rPr>
          <w:rFonts w:ascii="Times New Roman" w:hAnsi="Times New Roman" w:cs="Times New Roman"/>
          <w:sz w:val="24"/>
          <w:szCs w:val="24"/>
        </w:rPr>
      </w:pPr>
    </w:p>
    <w:p w14:paraId="0662EC65" w14:textId="77777777" w:rsidR="00A24B32" w:rsidRPr="00C160F7" w:rsidRDefault="009A3A74" w:rsidP="009A3A74">
      <w:pPr>
        <w:ind w:left="357" w:hanging="357"/>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A24B32" w:rsidRPr="00C160F7">
        <w:rPr>
          <w:rFonts w:ascii="Times New Roman" w:hAnsi="Times New Roman" w:cs="Times New Roman"/>
          <w:sz w:val="24"/>
          <w:szCs w:val="24"/>
        </w:rPr>
        <w:t>V § 28b odstavci 1 se slov</w:t>
      </w:r>
      <w:r w:rsidR="00C160F7" w:rsidRPr="00C160F7">
        <w:rPr>
          <w:rFonts w:ascii="Times New Roman" w:hAnsi="Times New Roman" w:cs="Times New Roman"/>
          <w:sz w:val="24"/>
          <w:szCs w:val="24"/>
        </w:rPr>
        <w:t>a</w:t>
      </w:r>
      <w:r w:rsidR="00A24B32" w:rsidRPr="00C160F7">
        <w:rPr>
          <w:rFonts w:ascii="Times New Roman" w:hAnsi="Times New Roman" w:cs="Times New Roman"/>
          <w:sz w:val="24"/>
          <w:szCs w:val="24"/>
        </w:rPr>
        <w:t xml:space="preserve"> „Dárci</w:t>
      </w:r>
      <w:r w:rsidR="00C160F7" w:rsidRPr="00C160F7">
        <w:rPr>
          <w:rFonts w:ascii="Times New Roman" w:hAnsi="Times New Roman" w:cs="Times New Roman"/>
          <w:sz w:val="24"/>
          <w:szCs w:val="24"/>
        </w:rPr>
        <w:t xml:space="preserve"> orgánu</w:t>
      </w:r>
      <w:r w:rsidR="00A24B32" w:rsidRPr="00C160F7">
        <w:rPr>
          <w:rFonts w:ascii="Times New Roman" w:hAnsi="Times New Roman" w:cs="Times New Roman"/>
          <w:sz w:val="24"/>
          <w:szCs w:val="24"/>
        </w:rPr>
        <w:t xml:space="preserve">“ </w:t>
      </w:r>
      <w:r w:rsidR="00C160F7" w:rsidRPr="00C160F7">
        <w:rPr>
          <w:rFonts w:ascii="Times New Roman" w:hAnsi="Times New Roman" w:cs="Times New Roman"/>
          <w:sz w:val="24"/>
          <w:szCs w:val="24"/>
        </w:rPr>
        <w:t>nahrazují</w:t>
      </w:r>
      <w:r w:rsidR="00A24B32" w:rsidRPr="00C160F7">
        <w:rPr>
          <w:rFonts w:ascii="Times New Roman" w:hAnsi="Times New Roman" w:cs="Times New Roman"/>
          <w:sz w:val="24"/>
          <w:szCs w:val="24"/>
        </w:rPr>
        <w:t xml:space="preserve"> slov</w:t>
      </w:r>
      <w:r w:rsidR="00C160F7" w:rsidRPr="00C160F7">
        <w:rPr>
          <w:rFonts w:ascii="Times New Roman" w:hAnsi="Times New Roman" w:cs="Times New Roman"/>
          <w:sz w:val="24"/>
          <w:szCs w:val="24"/>
        </w:rPr>
        <w:t>em</w:t>
      </w:r>
      <w:r w:rsidR="00A24B32" w:rsidRPr="00C160F7">
        <w:rPr>
          <w:rFonts w:ascii="Times New Roman" w:hAnsi="Times New Roman" w:cs="Times New Roman"/>
          <w:sz w:val="24"/>
          <w:szCs w:val="24"/>
        </w:rPr>
        <w:t xml:space="preserve"> „</w:t>
      </w:r>
      <w:r w:rsidR="00C160F7" w:rsidRPr="00C160F7">
        <w:rPr>
          <w:rFonts w:ascii="Times New Roman" w:hAnsi="Times New Roman" w:cs="Times New Roman"/>
          <w:sz w:val="24"/>
          <w:szCs w:val="24"/>
        </w:rPr>
        <w:t>Dárci</w:t>
      </w:r>
      <w:r w:rsidR="00A24B32" w:rsidRPr="00C160F7">
        <w:rPr>
          <w:rFonts w:ascii="Times New Roman" w:hAnsi="Times New Roman" w:cs="Times New Roman"/>
          <w:sz w:val="24"/>
          <w:szCs w:val="24"/>
        </w:rPr>
        <w:t>“ a slova „odběrem orgánu“ se nahrazují slov</w:t>
      </w:r>
      <w:r w:rsidR="00C160F7" w:rsidRPr="00C160F7">
        <w:rPr>
          <w:rFonts w:ascii="Times New Roman" w:hAnsi="Times New Roman" w:cs="Times New Roman"/>
          <w:sz w:val="24"/>
          <w:szCs w:val="24"/>
        </w:rPr>
        <w:t>em</w:t>
      </w:r>
      <w:r w:rsidR="00A24B32" w:rsidRPr="00C160F7">
        <w:rPr>
          <w:rFonts w:ascii="Times New Roman" w:hAnsi="Times New Roman" w:cs="Times New Roman"/>
          <w:sz w:val="24"/>
          <w:szCs w:val="24"/>
        </w:rPr>
        <w:t xml:space="preserve"> „odběrem“.</w:t>
      </w:r>
    </w:p>
    <w:p w14:paraId="1C139A69" w14:textId="77777777" w:rsidR="00A24B32" w:rsidRPr="00C160F7" w:rsidRDefault="00A24B32" w:rsidP="009A3A74">
      <w:pPr>
        <w:ind w:left="357" w:hanging="357"/>
        <w:jc w:val="both"/>
        <w:rPr>
          <w:rFonts w:ascii="Times New Roman" w:hAnsi="Times New Roman" w:cs="Times New Roman"/>
          <w:sz w:val="24"/>
          <w:szCs w:val="24"/>
        </w:rPr>
      </w:pPr>
    </w:p>
    <w:p w14:paraId="37177F11" w14:textId="77777777" w:rsidR="00A24B32" w:rsidRPr="00C160F7" w:rsidRDefault="009A3A74" w:rsidP="009A3A74">
      <w:pPr>
        <w:ind w:left="357" w:hanging="357"/>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00935F1A" w:rsidRPr="00C160F7">
        <w:rPr>
          <w:rFonts w:ascii="Times New Roman" w:hAnsi="Times New Roman" w:cs="Times New Roman"/>
          <w:sz w:val="24"/>
          <w:szCs w:val="24"/>
        </w:rPr>
        <w:t>V § 28b odst. 2 písm. a) se slov</w:t>
      </w:r>
      <w:r w:rsidR="00C160F7" w:rsidRPr="00C160F7">
        <w:rPr>
          <w:rFonts w:ascii="Times New Roman" w:hAnsi="Times New Roman" w:cs="Times New Roman"/>
          <w:sz w:val="24"/>
          <w:szCs w:val="24"/>
        </w:rPr>
        <w:t>a</w:t>
      </w:r>
      <w:r w:rsidR="00935F1A" w:rsidRPr="00C160F7">
        <w:rPr>
          <w:rFonts w:ascii="Times New Roman" w:hAnsi="Times New Roman" w:cs="Times New Roman"/>
          <w:sz w:val="24"/>
          <w:szCs w:val="24"/>
        </w:rPr>
        <w:t xml:space="preserve"> „odběru</w:t>
      </w:r>
      <w:r w:rsidR="00C160F7" w:rsidRPr="00C160F7">
        <w:rPr>
          <w:rFonts w:ascii="Times New Roman" w:hAnsi="Times New Roman" w:cs="Times New Roman"/>
          <w:sz w:val="24"/>
          <w:szCs w:val="24"/>
        </w:rPr>
        <w:t xml:space="preserve"> orgánu</w:t>
      </w:r>
      <w:r w:rsidR="00935F1A" w:rsidRPr="00C160F7">
        <w:rPr>
          <w:rFonts w:ascii="Times New Roman" w:hAnsi="Times New Roman" w:cs="Times New Roman"/>
          <w:sz w:val="24"/>
          <w:szCs w:val="24"/>
        </w:rPr>
        <w:t xml:space="preserve">“ </w:t>
      </w:r>
      <w:r w:rsidR="00C160F7" w:rsidRPr="00C160F7">
        <w:rPr>
          <w:rFonts w:ascii="Times New Roman" w:hAnsi="Times New Roman" w:cs="Times New Roman"/>
          <w:sz w:val="24"/>
          <w:szCs w:val="24"/>
        </w:rPr>
        <w:t>nahrazují</w:t>
      </w:r>
      <w:r w:rsidR="00935F1A" w:rsidRPr="00C160F7">
        <w:rPr>
          <w:rFonts w:ascii="Times New Roman" w:hAnsi="Times New Roman" w:cs="Times New Roman"/>
          <w:sz w:val="24"/>
          <w:szCs w:val="24"/>
        </w:rPr>
        <w:t xml:space="preserve"> slo</w:t>
      </w:r>
      <w:r w:rsidR="00C160F7" w:rsidRPr="00C160F7">
        <w:rPr>
          <w:rFonts w:ascii="Times New Roman" w:hAnsi="Times New Roman" w:cs="Times New Roman"/>
          <w:sz w:val="24"/>
          <w:szCs w:val="24"/>
        </w:rPr>
        <w:t>vem</w:t>
      </w:r>
      <w:r w:rsidR="00935F1A" w:rsidRPr="00C160F7">
        <w:rPr>
          <w:rFonts w:ascii="Times New Roman" w:hAnsi="Times New Roman" w:cs="Times New Roman"/>
          <w:sz w:val="24"/>
          <w:szCs w:val="24"/>
        </w:rPr>
        <w:t xml:space="preserve"> „</w:t>
      </w:r>
      <w:r w:rsidR="00C160F7" w:rsidRPr="00C160F7">
        <w:rPr>
          <w:rFonts w:ascii="Times New Roman" w:hAnsi="Times New Roman" w:cs="Times New Roman"/>
          <w:sz w:val="24"/>
          <w:szCs w:val="24"/>
        </w:rPr>
        <w:t>odběru</w:t>
      </w:r>
      <w:r w:rsidR="00935F1A" w:rsidRPr="00C160F7">
        <w:rPr>
          <w:rFonts w:ascii="Times New Roman" w:hAnsi="Times New Roman" w:cs="Times New Roman"/>
          <w:sz w:val="24"/>
          <w:szCs w:val="24"/>
        </w:rPr>
        <w:t>“ a slov</w:t>
      </w:r>
      <w:r w:rsidR="00C160F7" w:rsidRPr="00C160F7">
        <w:rPr>
          <w:rFonts w:ascii="Times New Roman" w:hAnsi="Times New Roman" w:cs="Times New Roman"/>
          <w:sz w:val="24"/>
          <w:szCs w:val="24"/>
        </w:rPr>
        <w:t>a</w:t>
      </w:r>
      <w:r w:rsidR="00935F1A" w:rsidRPr="00C160F7">
        <w:rPr>
          <w:rFonts w:ascii="Times New Roman" w:hAnsi="Times New Roman" w:cs="Times New Roman"/>
          <w:sz w:val="24"/>
          <w:szCs w:val="24"/>
        </w:rPr>
        <w:t xml:space="preserve"> „odběrem</w:t>
      </w:r>
      <w:r w:rsidR="00C160F7" w:rsidRPr="00C160F7">
        <w:rPr>
          <w:rFonts w:ascii="Times New Roman" w:hAnsi="Times New Roman" w:cs="Times New Roman"/>
          <w:sz w:val="24"/>
          <w:szCs w:val="24"/>
        </w:rPr>
        <w:t xml:space="preserve"> orgánu</w:t>
      </w:r>
      <w:r w:rsidR="00935F1A" w:rsidRPr="00C160F7">
        <w:rPr>
          <w:rFonts w:ascii="Times New Roman" w:hAnsi="Times New Roman" w:cs="Times New Roman"/>
          <w:sz w:val="24"/>
          <w:szCs w:val="24"/>
        </w:rPr>
        <w:t xml:space="preserve">“ se </w:t>
      </w:r>
      <w:r w:rsidR="00C160F7" w:rsidRPr="00C160F7">
        <w:rPr>
          <w:rFonts w:ascii="Times New Roman" w:hAnsi="Times New Roman" w:cs="Times New Roman"/>
          <w:sz w:val="24"/>
          <w:szCs w:val="24"/>
        </w:rPr>
        <w:t>nahrazují</w:t>
      </w:r>
      <w:r w:rsidR="00935F1A" w:rsidRPr="00C160F7">
        <w:rPr>
          <w:rFonts w:ascii="Times New Roman" w:hAnsi="Times New Roman" w:cs="Times New Roman"/>
          <w:sz w:val="24"/>
          <w:szCs w:val="24"/>
        </w:rPr>
        <w:t xml:space="preserve"> slov</w:t>
      </w:r>
      <w:r w:rsidR="00C160F7" w:rsidRPr="00C160F7">
        <w:rPr>
          <w:rFonts w:ascii="Times New Roman" w:hAnsi="Times New Roman" w:cs="Times New Roman"/>
          <w:sz w:val="24"/>
          <w:szCs w:val="24"/>
        </w:rPr>
        <w:t>em</w:t>
      </w:r>
      <w:r w:rsidR="00935F1A" w:rsidRPr="00C160F7">
        <w:rPr>
          <w:rFonts w:ascii="Times New Roman" w:hAnsi="Times New Roman" w:cs="Times New Roman"/>
          <w:sz w:val="24"/>
          <w:szCs w:val="24"/>
        </w:rPr>
        <w:t xml:space="preserve"> „</w:t>
      </w:r>
      <w:r w:rsidR="00C160F7" w:rsidRPr="00C160F7">
        <w:rPr>
          <w:rFonts w:ascii="Times New Roman" w:hAnsi="Times New Roman" w:cs="Times New Roman"/>
          <w:sz w:val="24"/>
          <w:szCs w:val="24"/>
        </w:rPr>
        <w:t>odběrem</w:t>
      </w:r>
      <w:r w:rsidR="00935F1A" w:rsidRPr="00C160F7">
        <w:rPr>
          <w:rFonts w:ascii="Times New Roman" w:hAnsi="Times New Roman" w:cs="Times New Roman"/>
          <w:sz w:val="24"/>
          <w:szCs w:val="24"/>
        </w:rPr>
        <w:t>“.</w:t>
      </w:r>
    </w:p>
    <w:p w14:paraId="1B728F9C" w14:textId="6FB646FB" w:rsidR="00935F1A" w:rsidRPr="00306C7B" w:rsidRDefault="00935F1A" w:rsidP="009A3A74">
      <w:pPr>
        <w:ind w:left="357" w:hanging="357"/>
        <w:jc w:val="both"/>
        <w:rPr>
          <w:rFonts w:ascii="Times New Roman" w:hAnsi="Times New Roman" w:cs="Times New Roman"/>
          <w:sz w:val="24"/>
          <w:szCs w:val="24"/>
        </w:rPr>
      </w:pPr>
    </w:p>
    <w:p w14:paraId="3ECDFFA9" w14:textId="7ABDBC4B" w:rsidR="00306C7B" w:rsidRPr="00306C7B" w:rsidRDefault="00306C7B" w:rsidP="009A3A74">
      <w:pPr>
        <w:ind w:left="357" w:hanging="357"/>
        <w:jc w:val="both"/>
        <w:rPr>
          <w:rFonts w:ascii="Times New Roman" w:hAnsi="Times New Roman" w:cs="Times New Roman"/>
          <w:sz w:val="24"/>
          <w:szCs w:val="24"/>
        </w:rPr>
      </w:pPr>
      <w:r w:rsidRPr="00306C7B">
        <w:rPr>
          <w:rFonts w:ascii="Times New Roman" w:hAnsi="Times New Roman" w:cs="Times New Roman"/>
          <w:sz w:val="24"/>
          <w:szCs w:val="24"/>
        </w:rPr>
        <w:t>4.</w:t>
      </w:r>
      <w:r w:rsidRPr="00306C7B">
        <w:rPr>
          <w:rFonts w:ascii="Times New Roman" w:hAnsi="Times New Roman" w:cs="Times New Roman"/>
          <w:sz w:val="24"/>
          <w:szCs w:val="24"/>
        </w:rPr>
        <w:tab/>
      </w:r>
      <w:r w:rsidRPr="00306C7B">
        <w:rPr>
          <w:rFonts w:ascii="Times New Roman" w:hAnsi="Times New Roman" w:cs="Times New Roman"/>
          <w:sz w:val="24"/>
          <w:szCs w:val="24"/>
        </w:rPr>
        <w:t>V § 28b odst. 2 písm. b) se slova „transplantačního centra, které provedlo“ nahrazují slov</w:t>
      </w:r>
      <w:r w:rsidRPr="00306C7B">
        <w:rPr>
          <w:rFonts w:ascii="Times New Roman" w:hAnsi="Times New Roman" w:cs="Times New Roman"/>
          <w:sz w:val="24"/>
          <w:szCs w:val="24"/>
        </w:rPr>
        <w:t>y</w:t>
      </w:r>
      <w:r w:rsidRPr="00306C7B">
        <w:rPr>
          <w:rFonts w:ascii="Times New Roman" w:hAnsi="Times New Roman" w:cs="Times New Roman"/>
          <w:sz w:val="24"/>
          <w:szCs w:val="24"/>
        </w:rPr>
        <w:t xml:space="preserve"> „poskytovatele zdravotních služeb, který provedl“.</w:t>
      </w:r>
    </w:p>
    <w:p w14:paraId="47D92885" w14:textId="77777777" w:rsidR="00306C7B" w:rsidRPr="00C160F7" w:rsidRDefault="00306C7B" w:rsidP="009A3A74">
      <w:pPr>
        <w:ind w:left="357" w:hanging="357"/>
        <w:jc w:val="both"/>
        <w:rPr>
          <w:rFonts w:ascii="Times New Roman" w:hAnsi="Times New Roman" w:cs="Times New Roman"/>
          <w:sz w:val="24"/>
          <w:szCs w:val="24"/>
        </w:rPr>
      </w:pPr>
    </w:p>
    <w:p w14:paraId="14FC24BF" w14:textId="289D9DE0" w:rsidR="00935F1A" w:rsidRPr="00C160F7" w:rsidRDefault="00306C7B" w:rsidP="009A3A74">
      <w:pPr>
        <w:ind w:left="357" w:hanging="357"/>
        <w:jc w:val="both"/>
        <w:rPr>
          <w:rFonts w:ascii="Times New Roman" w:hAnsi="Times New Roman" w:cs="Times New Roman"/>
          <w:sz w:val="24"/>
          <w:szCs w:val="24"/>
        </w:rPr>
      </w:pPr>
      <w:r>
        <w:rPr>
          <w:rFonts w:ascii="Times New Roman" w:hAnsi="Times New Roman" w:cs="Times New Roman"/>
          <w:sz w:val="24"/>
          <w:szCs w:val="24"/>
        </w:rPr>
        <w:t>5</w:t>
      </w:r>
      <w:r w:rsidR="009A3A74">
        <w:rPr>
          <w:rFonts w:ascii="Times New Roman" w:hAnsi="Times New Roman" w:cs="Times New Roman"/>
          <w:sz w:val="24"/>
          <w:szCs w:val="24"/>
        </w:rPr>
        <w:t>.</w:t>
      </w:r>
      <w:r w:rsidR="009A3A74">
        <w:rPr>
          <w:rFonts w:ascii="Times New Roman" w:hAnsi="Times New Roman" w:cs="Times New Roman"/>
          <w:sz w:val="24"/>
          <w:szCs w:val="24"/>
        </w:rPr>
        <w:tab/>
      </w:r>
      <w:r w:rsidR="00935F1A" w:rsidRPr="00C160F7">
        <w:rPr>
          <w:rFonts w:ascii="Times New Roman" w:hAnsi="Times New Roman" w:cs="Times New Roman"/>
          <w:sz w:val="24"/>
          <w:szCs w:val="24"/>
        </w:rPr>
        <w:t>V § 28b odst. 2 písm. b) se slov</w:t>
      </w:r>
      <w:r w:rsidR="00C160F7" w:rsidRPr="00C160F7">
        <w:rPr>
          <w:rFonts w:ascii="Times New Roman" w:hAnsi="Times New Roman" w:cs="Times New Roman"/>
          <w:sz w:val="24"/>
          <w:szCs w:val="24"/>
        </w:rPr>
        <w:t>a</w:t>
      </w:r>
      <w:r w:rsidR="00935F1A" w:rsidRPr="00C160F7">
        <w:rPr>
          <w:rFonts w:ascii="Times New Roman" w:hAnsi="Times New Roman" w:cs="Times New Roman"/>
          <w:sz w:val="24"/>
          <w:szCs w:val="24"/>
        </w:rPr>
        <w:t xml:space="preserve"> „odběrem</w:t>
      </w:r>
      <w:r w:rsidR="00C160F7" w:rsidRPr="00C160F7">
        <w:rPr>
          <w:rFonts w:ascii="Times New Roman" w:hAnsi="Times New Roman" w:cs="Times New Roman"/>
          <w:sz w:val="24"/>
          <w:szCs w:val="24"/>
        </w:rPr>
        <w:t xml:space="preserve"> orgánu</w:t>
      </w:r>
      <w:r w:rsidR="00935F1A" w:rsidRPr="00C160F7">
        <w:rPr>
          <w:rFonts w:ascii="Times New Roman" w:hAnsi="Times New Roman" w:cs="Times New Roman"/>
          <w:sz w:val="24"/>
          <w:szCs w:val="24"/>
        </w:rPr>
        <w:t xml:space="preserve">“ </w:t>
      </w:r>
      <w:r w:rsidR="00C160F7" w:rsidRPr="00C160F7">
        <w:rPr>
          <w:rFonts w:ascii="Times New Roman" w:hAnsi="Times New Roman" w:cs="Times New Roman"/>
          <w:sz w:val="24"/>
          <w:szCs w:val="24"/>
        </w:rPr>
        <w:t>nahrazují</w:t>
      </w:r>
      <w:r w:rsidR="00935F1A" w:rsidRPr="00C160F7">
        <w:rPr>
          <w:rFonts w:ascii="Times New Roman" w:hAnsi="Times New Roman" w:cs="Times New Roman"/>
          <w:sz w:val="24"/>
          <w:szCs w:val="24"/>
        </w:rPr>
        <w:t xml:space="preserve"> slov</w:t>
      </w:r>
      <w:r w:rsidR="00C160F7" w:rsidRPr="00C160F7">
        <w:rPr>
          <w:rFonts w:ascii="Times New Roman" w:hAnsi="Times New Roman" w:cs="Times New Roman"/>
          <w:sz w:val="24"/>
          <w:szCs w:val="24"/>
        </w:rPr>
        <w:t>em</w:t>
      </w:r>
      <w:r w:rsidR="00935F1A" w:rsidRPr="00C160F7">
        <w:rPr>
          <w:rFonts w:ascii="Times New Roman" w:hAnsi="Times New Roman" w:cs="Times New Roman"/>
          <w:sz w:val="24"/>
          <w:szCs w:val="24"/>
        </w:rPr>
        <w:t xml:space="preserve"> „</w:t>
      </w:r>
      <w:r w:rsidR="00C160F7" w:rsidRPr="00C160F7">
        <w:rPr>
          <w:rFonts w:ascii="Times New Roman" w:hAnsi="Times New Roman" w:cs="Times New Roman"/>
          <w:sz w:val="24"/>
          <w:szCs w:val="24"/>
        </w:rPr>
        <w:t>odběrem</w:t>
      </w:r>
      <w:r w:rsidR="00935F1A" w:rsidRPr="00C160F7">
        <w:rPr>
          <w:rFonts w:ascii="Times New Roman" w:hAnsi="Times New Roman" w:cs="Times New Roman"/>
          <w:sz w:val="24"/>
          <w:szCs w:val="24"/>
        </w:rPr>
        <w:t>“.</w:t>
      </w:r>
    </w:p>
    <w:p w14:paraId="281A7B65" w14:textId="77777777" w:rsidR="00935F1A" w:rsidRPr="00C160F7" w:rsidRDefault="00935F1A" w:rsidP="009A3A74">
      <w:pPr>
        <w:ind w:left="357" w:hanging="357"/>
        <w:jc w:val="both"/>
        <w:rPr>
          <w:rFonts w:ascii="Times New Roman" w:hAnsi="Times New Roman" w:cs="Times New Roman"/>
          <w:sz w:val="24"/>
          <w:szCs w:val="24"/>
        </w:rPr>
      </w:pPr>
    </w:p>
    <w:p w14:paraId="1AFC9A86" w14:textId="3D55CF03" w:rsidR="00935F1A" w:rsidRPr="00C160F7" w:rsidRDefault="00306C7B" w:rsidP="009A3A74">
      <w:pPr>
        <w:ind w:left="357" w:hanging="357"/>
        <w:jc w:val="both"/>
        <w:rPr>
          <w:rFonts w:ascii="Times New Roman" w:hAnsi="Times New Roman" w:cs="Times New Roman"/>
          <w:sz w:val="24"/>
          <w:szCs w:val="24"/>
        </w:rPr>
      </w:pPr>
      <w:r>
        <w:rPr>
          <w:rFonts w:ascii="Times New Roman" w:hAnsi="Times New Roman" w:cs="Times New Roman"/>
          <w:sz w:val="24"/>
          <w:szCs w:val="24"/>
        </w:rPr>
        <w:t>6</w:t>
      </w:r>
      <w:r w:rsidR="009A3A74">
        <w:rPr>
          <w:rFonts w:ascii="Times New Roman" w:hAnsi="Times New Roman" w:cs="Times New Roman"/>
          <w:sz w:val="24"/>
          <w:szCs w:val="24"/>
        </w:rPr>
        <w:t>.</w:t>
      </w:r>
      <w:r w:rsidR="009A3A74">
        <w:rPr>
          <w:rFonts w:ascii="Times New Roman" w:hAnsi="Times New Roman" w:cs="Times New Roman"/>
          <w:sz w:val="24"/>
          <w:szCs w:val="24"/>
        </w:rPr>
        <w:tab/>
      </w:r>
      <w:r w:rsidR="00935F1A" w:rsidRPr="00C160F7">
        <w:rPr>
          <w:rFonts w:ascii="Times New Roman" w:hAnsi="Times New Roman" w:cs="Times New Roman"/>
          <w:sz w:val="24"/>
          <w:szCs w:val="24"/>
        </w:rPr>
        <w:t>V § 28b odst. 3 se slova „</w:t>
      </w:r>
      <w:r w:rsidR="00935F1A" w:rsidRPr="00C160F7">
        <w:rPr>
          <w:rFonts w:ascii="Times New Roman" w:hAnsi="Times New Roman" w:cs="Times New Roman"/>
          <w:color w:val="000000"/>
          <w:sz w:val="24"/>
          <w:szCs w:val="24"/>
          <w:shd w:val="clear" w:color="auto" w:fill="FFFFFF"/>
        </w:rPr>
        <w:t>transplantační centrum, které provedlo</w:t>
      </w:r>
      <w:r w:rsidR="00935F1A" w:rsidRPr="00C160F7">
        <w:rPr>
          <w:rFonts w:ascii="Times New Roman" w:hAnsi="Times New Roman" w:cs="Times New Roman"/>
          <w:sz w:val="24"/>
          <w:szCs w:val="24"/>
        </w:rPr>
        <w:t>“ nahrazují slovy „</w:t>
      </w:r>
      <w:bookmarkStart w:id="0" w:name="_Hlk69815102"/>
      <w:r w:rsidR="00935F1A" w:rsidRPr="00C160F7">
        <w:rPr>
          <w:rFonts w:ascii="Times New Roman" w:hAnsi="Times New Roman" w:cs="Times New Roman"/>
          <w:sz w:val="24"/>
          <w:szCs w:val="24"/>
        </w:rPr>
        <w:t>poskytovatele zdravotních služeb, který provedl</w:t>
      </w:r>
      <w:bookmarkEnd w:id="0"/>
      <w:r w:rsidR="00935F1A" w:rsidRPr="00C160F7">
        <w:rPr>
          <w:rFonts w:ascii="Times New Roman" w:hAnsi="Times New Roman" w:cs="Times New Roman"/>
          <w:sz w:val="24"/>
          <w:szCs w:val="24"/>
        </w:rPr>
        <w:t>“.</w:t>
      </w:r>
    </w:p>
    <w:p w14:paraId="67C0CF6F" w14:textId="77777777" w:rsidR="00935F1A" w:rsidRPr="00C160F7" w:rsidRDefault="00935F1A" w:rsidP="009A3A74">
      <w:pPr>
        <w:ind w:left="357" w:hanging="357"/>
        <w:jc w:val="both"/>
        <w:rPr>
          <w:rFonts w:ascii="Times New Roman" w:hAnsi="Times New Roman" w:cs="Times New Roman"/>
          <w:sz w:val="24"/>
          <w:szCs w:val="24"/>
        </w:rPr>
      </w:pPr>
    </w:p>
    <w:p w14:paraId="6AE2BD79" w14:textId="5D31AB9A" w:rsidR="00935F1A" w:rsidRPr="00C160F7" w:rsidRDefault="00306C7B" w:rsidP="009A3A74">
      <w:pPr>
        <w:ind w:left="357" w:hanging="357"/>
        <w:jc w:val="both"/>
        <w:rPr>
          <w:rFonts w:ascii="Times New Roman" w:hAnsi="Times New Roman" w:cs="Times New Roman"/>
          <w:sz w:val="24"/>
          <w:szCs w:val="24"/>
        </w:rPr>
      </w:pPr>
      <w:r>
        <w:rPr>
          <w:rFonts w:ascii="Times New Roman" w:hAnsi="Times New Roman" w:cs="Times New Roman"/>
          <w:sz w:val="24"/>
          <w:szCs w:val="24"/>
        </w:rPr>
        <w:t>7</w:t>
      </w:r>
      <w:r w:rsidR="009A3A74">
        <w:rPr>
          <w:rFonts w:ascii="Times New Roman" w:hAnsi="Times New Roman" w:cs="Times New Roman"/>
          <w:sz w:val="24"/>
          <w:szCs w:val="24"/>
        </w:rPr>
        <w:t>.</w:t>
      </w:r>
      <w:r w:rsidR="009A3A74">
        <w:rPr>
          <w:rFonts w:ascii="Times New Roman" w:hAnsi="Times New Roman" w:cs="Times New Roman"/>
          <w:sz w:val="24"/>
          <w:szCs w:val="24"/>
        </w:rPr>
        <w:tab/>
      </w:r>
      <w:r w:rsidR="00935F1A" w:rsidRPr="00C160F7">
        <w:rPr>
          <w:rFonts w:ascii="Times New Roman" w:hAnsi="Times New Roman" w:cs="Times New Roman"/>
          <w:sz w:val="24"/>
          <w:szCs w:val="24"/>
        </w:rPr>
        <w:t>V §28b odst. 3 se slov</w:t>
      </w:r>
      <w:r w:rsidR="00C160F7" w:rsidRPr="00C160F7">
        <w:rPr>
          <w:rFonts w:ascii="Times New Roman" w:hAnsi="Times New Roman" w:cs="Times New Roman"/>
          <w:sz w:val="24"/>
          <w:szCs w:val="24"/>
        </w:rPr>
        <w:t>a</w:t>
      </w:r>
      <w:r w:rsidR="00935F1A" w:rsidRPr="00C160F7">
        <w:rPr>
          <w:rFonts w:ascii="Times New Roman" w:hAnsi="Times New Roman" w:cs="Times New Roman"/>
          <w:sz w:val="24"/>
          <w:szCs w:val="24"/>
        </w:rPr>
        <w:t xml:space="preserve"> „odběr</w:t>
      </w:r>
      <w:r w:rsidR="00C160F7" w:rsidRPr="00C160F7">
        <w:rPr>
          <w:rFonts w:ascii="Times New Roman" w:hAnsi="Times New Roman" w:cs="Times New Roman"/>
          <w:sz w:val="24"/>
          <w:szCs w:val="24"/>
        </w:rPr>
        <w:t xml:space="preserve"> orgánu</w:t>
      </w:r>
      <w:r w:rsidR="00935F1A" w:rsidRPr="00C160F7">
        <w:rPr>
          <w:rFonts w:ascii="Times New Roman" w:hAnsi="Times New Roman" w:cs="Times New Roman"/>
          <w:sz w:val="24"/>
          <w:szCs w:val="24"/>
        </w:rPr>
        <w:t xml:space="preserve">“ </w:t>
      </w:r>
      <w:r w:rsidR="00C160F7" w:rsidRPr="00C160F7">
        <w:rPr>
          <w:rFonts w:ascii="Times New Roman" w:hAnsi="Times New Roman" w:cs="Times New Roman"/>
          <w:sz w:val="24"/>
          <w:szCs w:val="24"/>
        </w:rPr>
        <w:t>nahrazují</w:t>
      </w:r>
      <w:r w:rsidR="00935F1A" w:rsidRPr="00C160F7">
        <w:rPr>
          <w:rFonts w:ascii="Times New Roman" w:hAnsi="Times New Roman" w:cs="Times New Roman"/>
          <w:sz w:val="24"/>
          <w:szCs w:val="24"/>
        </w:rPr>
        <w:t xml:space="preserve"> slov</w:t>
      </w:r>
      <w:r w:rsidR="00C160F7" w:rsidRPr="00C160F7">
        <w:rPr>
          <w:rFonts w:ascii="Times New Roman" w:hAnsi="Times New Roman" w:cs="Times New Roman"/>
          <w:sz w:val="24"/>
          <w:szCs w:val="24"/>
        </w:rPr>
        <w:t>em</w:t>
      </w:r>
      <w:r w:rsidR="00935F1A" w:rsidRPr="00C160F7">
        <w:rPr>
          <w:rFonts w:ascii="Times New Roman" w:hAnsi="Times New Roman" w:cs="Times New Roman"/>
          <w:sz w:val="24"/>
          <w:szCs w:val="24"/>
        </w:rPr>
        <w:t xml:space="preserve"> „</w:t>
      </w:r>
      <w:r w:rsidR="00C160F7" w:rsidRPr="00C160F7">
        <w:rPr>
          <w:rFonts w:ascii="Times New Roman" w:hAnsi="Times New Roman" w:cs="Times New Roman"/>
          <w:sz w:val="24"/>
          <w:szCs w:val="24"/>
        </w:rPr>
        <w:t>odběr</w:t>
      </w:r>
      <w:r w:rsidR="00935F1A" w:rsidRPr="00C160F7">
        <w:rPr>
          <w:rFonts w:ascii="Times New Roman" w:hAnsi="Times New Roman" w:cs="Times New Roman"/>
          <w:sz w:val="24"/>
          <w:szCs w:val="24"/>
        </w:rPr>
        <w:t>“.</w:t>
      </w:r>
    </w:p>
    <w:p w14:paraId="178BB73B" w14:textId="77777777" w:rsidR="00935F1A" w:rsidRPr="00C160F7" w:rsidRDefault="00935F1A" w:rsidP="009A3A74">
      <w:pPr>
        <w:ind w:left="357" w:hanging="357"/>
        <w:jc w:val="both"/>
        <w:rPr>
          <w:rFonts w:ascii="Times New Roman" w:hAnsi="Times New Roman" w:cs="Times New Roman"/>
          <w:sz w:val="24"/>
          <w:szCs w:val="24"/>
        </w:rPr>
      </w:pPr>
    </w:p>
    <w:p w14:paraId="6601180A" w14:textId="3D0DF9DE" w:rsidR="00935F1A" w:rsidRPr="00C160F7" w:rsidRDefault="00306C7B" w:rsidP="009A3A74">
      <w:pPr>
        <w:ind w:left="357" w:hanging="357"/>
        <w:jc w:val="both"/>
        <w:rPr>
          <w:rFonts w:ascii="Times New Roman" w:hAnsi="Times New Roman" w:cs="Times New Roman"/>
          <w:sz w:val="24"/>
          <w:szCs w:val="24"/>
        </w:rPr>
      </w:pPr>
      <w:r>
        <w:rPr>
          <w:rFonts w:ascii="Times New Roman" w:hAnsi="Times New Roman" w:cs="Times New Roman"/>
          <w:sz w:val="24"/>
          <w:szCs w:val="24"/>
        </w:rPr>
        <w:t>8</w:t>
      </w:r>
      <w:r w:rsidR="009A3A74">
        <w:rPr>
          <w:rFonts w:ascii="Times New Roman" w:hAnsi="Times New Roman" w:cs="Times New Roman"/>
          <w:sz w:val="24"/>
          <w:szCs w:val="24"/>
        </w:rPr>
        <w:t>.</w:t>
      </w:r>
      <w:r w:rsidR="009A3A74">
        <w:rPr>
          <w:rFonts w:ascii="Times New Roman" w:hAnsi="Times New Roman" w:cs="Times New Roman"/>
          <w:sz w:val="24"/>
          <w:szCs w:val="24"/>
        </w:rPr>
        <w:tab/>
      </w:r>
      <w:r w:rsidR="00935F1A" w:rsidRPr="00C160F7">
        <w:rPr>
          <w:rFonts w:ascii="Times New Roman" w:hAnsi="Times New Roman" w:cs="Times New Roman"/>
          <w:sz w:val="24"/>
          <w:szCs w:val="24"/>
        </w:rPr>
        <w:t>V § 28b odst. 3 se slova „</w:t>
      </w:r>
      <w:r w:rsidR="00935F1A" w:rsidRPr="00C160F7">
        <w:rPr>
          <w:rFonts w:ascii="Times New Roman" w:hAnsi="Times New Roman" w:cs="Times New Roman"/>
          <w:color w:val="000000"/>
          <w:sz w:val="24"/>
          <w:szCs w:val="24"/>
          <w:shd w:val="clear" w:color="auto" w:fill="FFFFFF"/>
        </w:rPr>
        <w:t>Transplantační centrum a poskytovatel zdravotních služeb jsou povinni</w:t>
      </w:r>
      <w:r w:rsidR="00935F1A" w:rsidRPr="00C160F7">
        <w:rPr>
          <w:rFonts w:ascii="Times New Roman" w:hAnsi="Times New Roman" w:cs="Times New Roman"/>
          <w:sz w:val="24"/>
          <w:szCs w:val="24"/>
        </w:rPr>
        <w:t>“ nahrazují slovy „</w:t>
      </w:r>
      <w:bookmarkStart w:id="1" w:name="_Hlk69815139"/>
      <w:r w:rsidR="00935F1A" w:rsidRPr="00C160F7">
        <w:rPr>
          <w:rFonts w:ascii="Times New Roman" w:hAnsi="Times New Roman" w:cs="Times New Roman"/>
          <w:sz w:val="24"/>
          <w:szCs w:val="24"/>
        </w:rPr>
        <w:t>Poskytovatel zdravotních služeb je povinen</w:t>
      </w:r>
      <w:bookmarkEnd w:id="1"/>
      <w:r w:rsidR="00935F1A" w:rsidRPr="00C160F7">
        <w:rPr>
          <w:rFonts w:ascii="Times New Roman" w:hAnsi="Times New Roman" w:cs="Times New Roman"/>
          <w:sz w:val="24"/>
          <w:szCs w:val="24"/>
        </w:rPr>
        <w:t>“.</w:t>
      </w:r>
    </w:p>
    <w:p w14:paraId="53042E05" w14:textId="77777777" w:rsidR="00A24B32" w:rsidRPr="00C160F7" w:rsidRDefault="00A24B32" w:rsidP="009A3A74">
      <w:pPr>
        <w:ind w:left="357" w:hanging="357"/>
        <w:jc w:val="both"/>
        <w:rPr>
          <w:rFonts w:ascii="Times New Roman" w:hAnsi="Times New Roman" w:cs="Times New Roman"/>
          <w:sz w:val="24"/>
          <w:szCs w:val="24"/>
        </w:rPr>
      </w:pPr>
    </w:p>
    <w:p w14:paraId="62664F5B" w14:textId="59D1A336" w:rsidR="00935F1A" w:rsidRPr="00C160F7" w:rsidRDefault="00306C7B" w:rsidP="009A3A74">
      <w:pPr>
        <w:ind w:left="357" w:hanging="357"/>
        <w:jc w:val="both"/>
        <w:rPr>
          <w:rFonts w:ascii="Times New Roman" w:hAnsi="Times New Roman" w:cs="Times New Roman"/>
          <w:sz w:val="24"/>
          <w:szCs w:val="24"/>
        </w:rPr>
      </w:pPr>
      <w:r>
        <w:rPr>
          <w:rFonts w:ascii="Times New Roman" w:hAnsi="Times New Roman" w:cs="Times New Roman"/>
          <w:sz w:val="24"/>
          <w:szCs w:val="24"/>
        </w:rPr>
        <w:t>9</w:t>
      </w:r>
      <w:r w:rsidR="009A3A74">
        <w:rPr>
          <w:rFonts w:ascii="Times New Roman" w:hAnsi="Times New Roman" w:cs="Times New Roman"/>
          <w:sz w:val="24"/>
          <w:szCs w:val="24"/>
        </w:rPr>
        <w:t>.</w:t>
      </w:r>
      <w:r w:rsidR="009A3A74">
        <w:rPr>
          <w:rFonts w:ascii="Times New Roman" w:hAnsi="Times New Roman" w:cs="Times New Roman"/>
          <w:sz w:val="24"/>
          <w:szCs w:val="24"/>
        </w:rPr>
        <w:tab/>
      </w:r>
      <w:r w:rsidR="00935F1A" w:rsidRPr="00C160F7">
        <w:rPr>
          <w:rFonts w:ascii="Times New Roman" w:hAnsi="Times New Roman" w:cs="Times New Roman"/>
          <w:sz w:val="24"/>
          <w:szCs w:val="24"/>
        </w:rPr>
        <w:t>V §28b odst. 4 se slov</w:t>
      </w:r>
      <w:r w:rsidR="00C160F7" w:rsidRPr="00C160F7">
        <w:rPr>
          <w:rFonts w:ascii="Times New Roman" w:hAnsi="Times New Roman" w:cs="Times New Roman"/>
          <w:sz w:val="24"/>
          <w:szCs w:val="24"/>
        </w:rPr>
        <w:t>a</w:t>
      </w:r>
      <w:r w:rsidR="00935F1A" w:rsidRPr="00C160F7">
        <w:rPr>
          <w:rFonts w:ascii="Times New Roman" w:hAnsi="Times New Roman" w:cs="Times New Roman"/>
          <w:sz w:val="24"/>
          <w:szCs w:val="24"/>
        </w:rPr>
        <w:t xml:space="preserve"> „odběru</w:t>
      </w:r>
      <w:r w:rsidR="00C160F7" w:rsidRPr="00C160F7">
        <w:rPr>
          <w:rFonts w:ascii="Times New Roman" w:hAnsi="Times New Roman" w:cs="Times New Roman"/>
          <w:sz w:val="24"/>
          <w:szCs w:val="24"/>
        </w:rPr>
        <w:t xml:space="preserve"> orgánu</w:t>
      </w:r>
      <w:r w:rsidR="00935F1A" w:rsidRPr="00C160F7">
        <w:rPr>
          <w:rFonts w:ascii="Times New Roman" w:hAnsi="Times New Roman" w:cs="Times New Roman"/>
          <w:sz w:val="24"/>
          <w:szCs w:val="24"/>
        </w:rPr>
        <w:t xml:space="preserve">“ </w:t>
      </w:r>
      <w:r w:rsidR="00C160F7" w:rsidRPr="00C160F7">
        <w:rPr>
          <w:rFonts w:ascii="Times New Roman" w:hAnsi="Times New Roman" w:cs="Times New Roman"/>
          <w:sz w:val="24"/>
          <w:szCs w:val="24"/>
        </w:rPr>
        <w:t>nahrazují</w:t>
      </w:r>
      <w:r w:rsidR="00935F1A" w:rsidRPr="00C160F7">
        <w:rPr>
          <w:rFonts w:ascii="Times New Roman" w:hAnsi="Times New Roman" w:cs="Times New Roman"/>
          <w:sz w:val="24"/>
          <w:szCs w:val="24"/>
        </w:rPr>
        <w:t xml:space="preserve"> slov</w:t>
      </w:r>
      <w:r w:rsidR="00C160F7" w:rsidRPr="00C160F7">
        <w:rPr>
          <w:rFonts w:ascii="Times New Roman" w:hAnsi="Times New Roman" w:cs="Times New Roman"/>
          <w:sz w:val="24"/>
          <w:szCs w:val="24"/>
        </w:rPr>
        <w:t>em</w:t>
      </w:r>
      <w:r w:rsidR="00935F1A" w:rsidRPr="00C160F7">
        <w:rPr>
          <w:rFonts w:ascii="Times New Roman" w:hAnsi="Times New Roman" w:cs="Times New Roman"/>
          <w:sz w:val="24"/>
          <w:szCs w:val="24"/>
        </w:rPr>
        <w:t xml:space="preserve"> „</w:t>
      </w:r>
      <w:r w:rsidR="00C160F7" w:rsidRPr="00C160F7">
        <w:rPr>
          <w:rFonts w:ascii="Times New Roman" w:hAnsi="Times New Roman" w:cs="Times New Roman"/>
          <w:sz w:val="24"/>
          <w:szCs w:val="24"/>
        </w:rPr>
        <w:t>odběru</w:t>
      </w:r>
      <w:r w:rsidR="00935F1A" w:rsidRPr="00C160F7">
        <w:rPr>
          <w:rFonts w:ascii="Times New Roman" w:hAnsi="Times New Roman" w:cs="Times New Roman"/>
          <w:sz w:val="24"/>
          <w:szCs w:val="24"/>
        </w:rPr>
        <w:t>“.</w:t>
      </w:r>
    </w:p>
    <w:p w14:paraId="09FF3239" w14:textId="77777777" w:rsidR="00A24B32" w:rsidRPr="00C160F7" w:rsidRDefault="00A24B32" w:rsidP="009A3A74">
      <w:pPr>
        <w:ind w:left="357" w:hanging="357"/>
        <w:jc w:val="both"/>
        <w:rPr>
          <w:rFonts w:ascii="Times New Roman" w:hAnsi="Times New Roman" w:cs="Times New Roman"/>
          <w:sz w:val="24"/>
          <w:szCs w:val="24"/>
        </w:rPr>
      </w:pPr>
    </w:p>
    <w:p w14:paraId="1E367838" w14:textId="24A89494" w:rsidR="00935F1A" w:rsidRPr="00C160F7" w:rsidRDefault="00306C7B" w:rsidP="009A3A74">
      <w:pPr>
        <w:ind w:left="357" w:hanging="357"/>
        <w:jc w:val="both"/>
        <w:rPr>
          <w:rFonts w:ascii="Times New Roman" w:hAnsi="Times New Roman" w:cs="Times New Roman"/>
          <w:sz w:val="24"/>
          <w:szCs w:val="24"/>
        </w:rPr>
      </w:pPr>
      <w:r>
        <w:rPr>
          <w:rFonts w:ascii="Times New Roman" w:hAnsi="Times New Roman" w:cs="Times New Roman"/>
          <w:sz w:val="24"/>
          <w:szCs w:val="24"/>
        </w:rPr>
        <w:t>10</w:t>
      </w:r>
      <w:r w:rsidR="009A3A74">
        <w:rPr>
          <w:rFonts w:ascii="Times New Roman" w:hAnsi="Times New Roman" w:cs="Times New Roman"/>
          <w:sz w:val="24"/>
          <w:szCs w:val="24"/>
        </w:rPr>
        <w:t>.</w:t>
      </w:r>
      <w:r w:rsidR="009A3A74">
        <w:rPr>
          <w:rFonts w:ascii="Times New Roman" w:hAnsi="Times New Roman" w:cs="Times New Roman"/>
          <w:sz w:val="24"/>
          <w:szCs w:val="24"/>
        </w:rPr>
        <w:tab/>
      </w:r>
      <w:r w:rsidR="00935F1A" w:rsidRPr="00C160F7">
        <w:rPr>
          <w:rFonts w:ascii="Times New Roman" w:hAnsi="Times New Roman" w:cs="Times New Roman"/>
          <w:sz w:val="24"/>
          <w:szCs w:val="24"/>
        </w:rPr>
        <w:t>V §28b odst. 6 se slov</w:t>
      </w:r>
      <w:r w:rsidR="00C160F7" w:rsidRPr="00C160F7">
        <w:rPr>
          <w:rFonts w:ascii="Times New Roman" w:hAnsi="Times New Roman" w:cs="Times New Roman"/>
          <w:sz w:val="24"/>
          <w:szCs w:val="24"/>
        </w:rPr>
        <w:t>a</w:t>
      </w:r>
      <w:r w:rsidR="00935F1A" w:rsidRPr="00C160F7">
        <w:rPr>
          <w:rFonts w:ascii="Times New Roman" w:hAnsi="Times New Roman" w:cs="Times New Roman"/>
          <w:sz w:val="24"/>
          <w:szCs w:val="24"/>
        </w:rPr>
        <w:t xml:space="preserve"> „odběrem</w:t>
      </w:r>
      <w:r w:rsidR="00C160F7" w:rsidRPr="00C160F7">
        <w:rPr>
          <w:rFonts w:ascii="Times New Roman" w:hAnsi="Times New Roman" w:cs="Times New Roman"/>
          <w:sz w:val="24"/>
          <w:szCs w:val="24"/>
        </w:rPr>
        <w:t xml:space="preserve"> orgánu</w:t>
      </w:r>
      <w:r w:rsidR="00935F1A" w:rsidRPr="00C160F7">
        <w:rPr>
          <w:rFonts w:ascii="Times New Roman" w:hAnsi="Times New Roman" w:cs="Times New Roman"/>
          <w:sz w:val="24"/>
          <w:szCs w:val="24"/>
        </w:rPr>
        <w:t xml:space="preserve">“ </w:t>
      </w:r>
      <w:r w:rsidR="00C160F7" w:rsidRPr="00C160F7">
        <w:rPr>
          <w:rFonts w:ascii="Times New Roman" w:hAnsi="Times New Roman" w:cs="Times New Roman"/>
          <w:sz w:val="24"/>
          <w:szCs w:val="24"/>
        </w:rPr>
        <w:t>nahrazují</w:t>
      </w:r>
      <w:r w:rsidR="00935F1A" w:rsidRPr="00C160F7">
        <w:rPr>
          <w:rFonts w:ascii="Times New Roman" w:hAnsi="Times New Roman" w:cs="Times New Roman"/>
          <w:sz w:val="24"/>
          <w:szCs w:val="24"/>
        </w:rPr>
        <w:t xml:space="preserve"> slo</w:t>
      </w:r>
      <w:r w:rsidR="00C160F7" w:rsidRPr="00C160F7">
        <w:rPr>
          <w:rFonts w:ascii="Times New Roman" w:hAnsi="Times New Roman" w:cs="Times New Roman"/>
          <w:sz w:val="24"/>
          <w:szCs w:val="24"/>
        </w:rPr>
        <w:t>vem</w:t>
      </w:r>
      <w:r w:rsidR="00935F1A" w:rsidRPr="00C160F7">
        <w:rPr>
          <w:rFonts w:ascii="Times New Roman" w:hAnsi="Times New Roman" w:cs="Times New Roman"/>
          <w:sz w:val="24"/>
          <w:szCs w:val="24"/>
        </w:rPr>
        <w:t xml:space="preserve"> „</w:t>
      </w:r>
      <w:r w:rsidR="00C160F7" w:rsidRPr="00C160F7">
        <w:rPr>
          <w:rFonts w:ascii="Times New Roman" w:hAnsi="Times New Roman" w:cs="Times New Roman"/>
          <w:sz w:val="24"/>
          <w:szCs w:val="24"/>
        </w:rPr>
        <w:t>odběrem</w:t>
      </w:r>
      <w:r w:rsidR="00935F1A" w:rsidRPr="00C160F7">
        <w:rPr>
          <w:rFonts w:ascii="Times New Roman" w:hAnsi="Times New Roman" w:cs="Times New Roman"/>
          <w:sz w:val="24"/>
          <w:szCs w:val="24"/>
        </w:rPr>
        <w:t>“.</w:t>
      </w:r>
    </w:p>
    <w:p w14:paraId="2AAEC912" w14:textId="77777777" w:rsidR="00A24B32" w:rsidRPr="00C160F7" w:rsidRDefault="00A24B32" w:rsidP="00C160F7">
      <w:pPr>
        <w:jc w:val="both"/>
        <w:rPr>
          <w:rFonts w:ascii="Times New Roman" w:hAnsi="Times New Roman" w:cs="Times New Roman"/>
          <w:sz w:val="24"/>
          <w:szCs w:val="24"/>
        </w:rPr>
      </w:pPr>
    </w:p>
    <w:p w14:paraId="0E649162" w14:textId="77777777" w:rsidR="00A24B32" w:rsidRPr="00C160F7" w:rsidRDefault="00A24B32" w:rsidP="00C160F7">
      <w:pPr>
        <w:jc w:val="both"/>
        <w:rPr>
          <w:rFonts w:ascii="Times New Roman" w:hAnsi="Times New Roman" w:cs="Times New Roman"/>
          <w:sz w:val="24"/>
          <w:szCs w:val="24"/>
        </w:rPr>
      </w:pPr>
    </w:p>
    <w:p w14:paraId="432A07E9" w14:textId="77777777" w:rsidR="00C160F7" w:rsidRPr="00C160F7" w:rsidRDefault="00C160F7" w:rsidP="00C160F7">
      <w:pPr>
        <w:jc w:val="center"/>
        <w:rPr>
          <w:rFonts w:ascii="Times New Roman" w:hAnsi="Times New Roman" w:cs="Times New Roman"/>
          <w:sz w:val="24"/>
          <w:szCs w:val="24"/>
        </w:rPr>
      </w:pPr>
      <w:r w:rsidRPr="00C160F7">
        <w:rPr>
          <w:rFonts w:ascii="Times New Roman" w:hAnsi="Times New Roman" w:cs="Times New Roman"/>
          <w:sz w:val="24"/>
          <w:szCs w:val="24"/>
        </w:rPr>
        <w:t xml:space="preserve">Čl. </w:t>
      </w:r>
      <w:r w:rsidR="009A3A74">
        <w:rPr>
          <w:rFonts w:ascii="Times New Roman" w:hAnsi="Times New Roman" w:cs="Times New Roman"/>
          <w:sz w:val="24"/>
          <w:szCs w:val="24"/>
        </w:rPr>
        <w:t>II</w:t>
      </w:r>
    </w:p>
    <w:p w14:paraId="3E7E4F09" w14:textId="77777777" w:rsidR="00C160F7" w:rsidRPr="009A3A74" w:rsidRDefault="00C160F7" w:rsidP="00C160F7">
      <w:pPr>
        <w:jc w:val="center"/>
        <w:rPr>
          <w:rFonts w:ascii="Times New Roman" w:hAnsi="Times New Roman" w:cs="Times New Roman"/>
          <w:b/>
          <w:bCs/>
          <w:sz w:val="24"/>
          <w:szCs w:val="24"/>
        </w:rPr>
      </w:pPr>
      <w:r w:rsidRPr="009A3A74">
        <w:rPr>
          <w:rFonts w:ascii="Times New Roman" w:hAnsi="Times New Roman" w:cs="Times New Roman"/>
          <w:b/>
          <w:bCs/>
          <w:sz w:val="24"/>
          <w:szCs w:val="24"/>
        </w:rPr>
        <w:t>Přechodné ustanovení</w:t>
      </w:r>
    </w:p>
    <w:p w14:paraId="0EAADA7F" w14:textId="77777777" w:rsidR="00C160F7" w:rsidRPr="00C160F7" w:rsidRDefault="00C160F7" w:rsidP="00C160F7">
      <w:pPr>
        <w:jc w:val="both"/>
        <w:rPr>
          <w:rFonts w:ascii="Times New Roman" w:hAnsi="Times New Roman" w:cs="Times New Roman"/>
          <w:sz w:val="24"/>
          <w:szCs w:val="24"/>
        </w:rPr>
      </w:pPr>
    </w:p>
    <w:p w14:paraId="4B8D05E4" w14:textId="77777777" w:rsidR="00C160F7" w:rsidRDefault="00C160F7" w:rsidP="00C160F7">
      <w:pPr>
        <w:jc w:val="both"/>
        <w:rPr>
          <w:rFonts w:ascii="Times New Roman" w:hAnsi="Times New Roman" w:cs="Times New Roman"/>
          <w:color w:val="000000"/>
          <w:sz w:val="24"/>
          <w:szCs w:val="24"/>
          <w:shd w:val="clear" w:color="auto" w:fill="FFFFFF"/>
        </w:rPr>
      </w:pPr>
      <w:r w:rsidRPr="00C160F7">
        <w:rPr>
          <w:rFonts w:ascii="Times New Roman" w:hAnsi="Times New Roman" w:cs="Times New Roman"/>
          <w:color w:val="000000"/>
          <w:sz w:val="24"/>
          <w:szCs w:val="24"/>
          <w:shd w:val="clear" w:color="auto" w:fill="FFFFFF"/>
        </w:rPr>
        <w:t>Náhrada výdajů a ušlého výdělku podle § 28b zákona č. 285/2002 Sb., ve znění účinném ode dne nabytí účinnosti tohoto zákona, náleží i žijícímu dárci, pokud v době nabytí účinnosti tohoto zákona již byl žijící dárce v pracovní neschopnosti. V takovém případě mu náleží náhrada ode dne vzniku pracovní neschopnosti v plné výši.</w:t>
      </w:r>
    </w:p>
    <w:p w14:paraId="7C27C7CD" w14:textId="77777777" w:rsidR="009A3A74" w:rsidRDefault="009A3A74" w:rsidP="009A3A74">
      <w:pPr>
        <w:rPr>
          <w:rFonts w:ascii="Times New Roman" w:hAnsi="Times New Roman" w:cs="Times New Roman"/>
          <w:sz w:val="24"/>
          <w:szCs w:val="24"/>
        </w:rPr>
      </w:pPr>
    </w:p>
    <w:p w14:paraId="1D290AB8" w14:textId="77777777" w:rsidR="009A3A74" w:rsidRDefault="009A3A74" w:rsidP="009A3A74">
      <w:pPr>
        <w:rPr>
          <w:rFonts w:ascii="Times New Roman" w:hAnsi="Times New Roman" w:cs="Times New Roman"/>
          <w:sz w:val="24"/>
          <w:szCs w:val="24"/>
        </w:rPr>
      </w:pPr>
    </w:p>
    <w:p w14:paraId="4A8D0970" w14:textId="77777777" w:rsidR="009A3A74" w:rsidRDefault="009A3A74" w:rsidP="009A3A74">
      <w:pPr>
        <w:jc w:val="center"/>
        <w:rPr>
          <w:rFonts w:ascii="Times New Roman" w:hAnsi="Times New Roman" w:cs="Times New Roman"/>
          <w:sz w:val="24"/>
          <w:szCs w:val="24"/>
        </w:rPr>
      </w:pPr>
      <w:r>
        <w:rPr>
          <w:rFonts w:ascii="Times New Roman" w:hAnsi="Times New Roman" w:cs="Times New Roman"/>
          <w:sz w:val="24"/>
          <w:szCs w:val="24"/>
        </w:rPr>
        <w:t>ČÁST DRUHÁ</w:t>
      </w:r>
    </w:p>
    <w:p w14:paraId="1FAFEA4D" w14:textId="77777777" w:rsidR="009A3A74" w:rsidRPr="008D50F8" w:rsidRDefault="009A3A74" w:rsidP="009A3A74">
      <w:pPr>
        <w:rPr>
          <w:rFonts w:ascii="Times New Roman" w:hAnsi="Times New Roman" w:cs="Times New Roman"/>
          <w:sz w:val="24"/>
          <w:szCs w:val="24"/>
        </w:rPr>
      </w:pPr>
    </w:p>
    <w:p w14:paraId="3ABC52EE" w14:textId="77777777" w:rsidR="009A3A74" w:rsidRPr="008D50F8" w:rsidRDefault="009A3A74" w:rsidP="009A3A74">
      <w:pPr>
        <w:jc w:val="center"/>
        <w:rPr>
          <w:rFonts w:ascii="Times New Roman" w:hAnsi="Times New Roman" w:cs="Times New Roman"/>
          <w:b/>
          <w:sz w:val="24"/>
          <w:szCs w:val="24"/>
        </w:rPr>
      </w:pPr>
      <w:r>
        <w:rPr>
          <w:rFonts w:ascii="Times New Roman" w:hAnsi="Times New Roman" w:cs="Times New Roman"/>
          <w:b/>
          <w:sz w:val="24"/>
          <w:szCs w:val="24"/>
        </w:rPr>
        <w:t>ÚČINNOST</w:t>
      </w:r>
    </w:p>
    <w:p w14:paraId="65C64ED3" w14:textId="77777777" w:rsidR="009A3A74" w:rsidRPr="008D50F8" w:rsidRDefault="009A3A74" w:rsidP="009A3A74">
      <w:pPr>
        <w:rPr>
          <w:rFonts w:ascii="Times New Roman" w:hAnsi="Times New Roman" w:cs="Times New Roman"/>
          <w:sz w:val="24"/>
          <w:szCs w:val="24"/>
        </w:rPr>
      </w:pPr>
    </w:p>
    <w:p w14:paraId="03CAD0BE" w14:textId="77777777" w:rsidR="009A3A74" w:rsidRPr="008D50F8" w:rsidRDefault="009A3A74" w:rsidP="009A3A74">
      <w:pPr>
        <w:jc w:val="center"/>
        <w:rPr>
          <w:rFonts w:ascii="Times New Roman" w:hAnsi="Times New Roman" w:cs="Times New Roman"/>
          <w:sz w:val="24"/>
          <w:szCs w:val="24"/>
        </w:rPr>
      </w:pPr>
      <w:r w:rsidRPr="008D50F8">
        <w:rPr>
          <w:rFonts w:ascii="Times New Roman" w:hAnsi="Times New Roman" w:cs="Times New Roman"/>
          <w:sz w:val="24"/>
          <w:szCs w:val="24"/>
        </w:rPr>
        <w:t>Čl. I</w:t>
      </w:r>
      <w:r>
        <w:rPr>
          <w:rFonts w:ascii="Times New Roman" w:hAnsi="Times New Roman" w:cs="Times New Roman"/>
          <w:sz w:val="24"/>
          <w:szCs w:val="24"/>
        </w:rPr>
        <w:t>II</w:t>
      </w:r>
    </w:p>
    <w:p w14:paraId="16B6C591" w14:textId="77777777" w:rsidR="009A3A74" w:rsidRPr="009A3A74" w:rsidRDefault="009A3A74" w:rsidP="009A3A74">
      <w:pPr>
        <w:jc w:val="both"/>
        <w:rPr>
          <w:rFonts w:ascii="Times New Roman" w:hAnsi="Times New Roman" w:cs="Times New Roman"/>
          <w:sz w:val="24"/>
          <w:szCs w:val="24"/>
        </w:rPr>
      </w:pPr>
    </w:p>
    <w:p w14:paraId="7CC61C85" w14:textId="77777777" w:rsidR="00BE3259" w:rsidRDefault="009A3A74" w:rsidP="00C160F7">
      <w:pPr>
        <w:jc w:val="both"/>
        <w:rPr>
          <w:rFonts w:ascii="Times New Roman" w:hAnsi="Times New Roman" w:cs="Times New Roman"/>
          <w:color w:val="000000"/>
          <w:sz w:val="24"/>
          <w:szCs w:val="24"/>
          <w:shd w:val="clear" w:color="auto" w:fill="FFFFFF"/>
        </w:rPr>
      </w:pPr>
      <w:r w:rsidRPr="009A3A74">
        <w:rPr>
          <w:rFonts w:ascii="Times New Roman" w:hAnsi="Times New Roman" w:cs="Times New Roman"/>
          <w:color w:val="000000"/>
          <w:sz w:val="24"/>
          <w:szCs w:val="24"/>
          <w:shd w:val="clear" w:color="auto" w:fill="FFFFFF"/>
        </w:rPr>
        <w:t>Tento zákon nabývá účinnosti prvním dnem kalendářního měsíce následujícího po jeho vyhlášení</w:t>
      </w:r>
      <w:r>
        <w:rPr>
          <w:rFonts w:ascii="Times New Roman" w:hAnsi="Times New Roman" w:cs="Times New Roman"/>
          <w:color w:val="000000"/>
          <w:sz w:val="24"/>
          <w:szCs w:val="24"/>
          <w:shd w:val="clear" w:color="auto" w:fill="FFFFFF"/>
        </w:rPr>
        <w:t>.</w:t>
      </w:r>
    </w:p>
    <w:p w14:paraId="57411A25" w14:textId="77777777" w:rsidR="00BE3259" w:rsidRDefault="00BE325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br w:type="page"/>
      </w:r>
    </w:p>
    <w:p w14:paraId="7794D2C8" w14:textId="77777777" w:rsidR="00BE3259" w:rsidRPr="00BE3259" w:rsidRDefault="00BE3259" w:rsidP="00781B8C">
      <w:pPr>
        <w:pStyle w:val="nadpiszkona"/>
        <w:spacing w:before="0"/>
        <w:rPr>
          <w:szCs w:val="24"/>
        </w:rPr>
      </w:pPr>
      <w:r w:rsidRPr="00BE3259">
        <w:rPr>
          <w:szCs w:val="24"/>
        </w:rPr>
        <w:lastRenderedPageBreak/>
        <w:t>DŮVODOVÁ ZPRÁVA</w:t>
      </w:r>
    </w:p>
    <w:p w14:paraId="23673E97" w14:textId="77777777" w:rsidR="00BE3259" w:rsidRPr="00781B8C" w:rsidRDefault="00BE3259" w:rsidP="00781B8C">
      <w:pPr>
        <w:keepNext/>
        <w:keepLines/>
        <w:outlineLvl w:val="0"/>
        <w:rPr>
          <w:rFonts w:ascii="Times New Roman" w:hAnsi="Times New Roman" w:cs="Times New Roman"/>
          <w:sz w:val="24"/>
          <w:szCs w:val="24"/>
        </w:rPr>
      </w:pPr>
    </w:p>
    <w:p w14:paraId="4AD8EB1D" w14:textId="77777777" w:rsidR="00BE3259" w:rsidRPr="00BE3259" w:rsidRDefault="00BE3259" w:rsidP="00781B8C">
      <w:pPr>
        <w:keepNext/>
        <w:keepLines/>
        <w:jc w:val="center"/>
        <w:outlineLvl w:val="0"/>
        <w:rPr>
          <w:rFonts w:ascii="Times New Roman" w:hAnsi="Times New Roman" w:cs="Times New Roman"/>
          <w:b/>
          <w:strike/>
          <w:sz w:val="24"/>
          <w:szCs w:val="24"/>
        </w:rPr>
      </w:pPr>
      <w:r w:rsidRPr="00BE3259">
        <w:rPr>
          <w:rFonts w:ascii="Times New Roman" w:hAnsi="Times New Roman" w:cs="Times New Roman"/>
          <w:b/>
          <w:bCs/>
          <w:sz w:val="24"/>
          <w:szCs w:val="24"/>
        </w:rPr>
        <w:t>I. OBECNÁ ČÁST</w:t>
      </w:r>
    </w:p>
    <w:p w14:paraId="7EC0A394" w14:textId="77777777" w:rsidR="00BE3259" w:rsidRPr="00BE3259" w:rsidRDefault="00BE3259" w:rsidP="00781B8C">
      <w:pPr>
        <w:jc w:val="both"/>
        <w:rPr>
          <w:rFonts w:ascii="Times New Roman" w:hAnsi="Times New Roman" w:cs="Times New Roman"/>
          <w:bCs/>
          <w:sz w:val="24"/>
          <w:szCs w:val="24"/>
        </w:rPr>
      </w:pPr>
    </w:p>
    <w:p w14:paraId="3F50621F" w14:textId="77777777" w:rsidR="00BE3259" w:rsidRPr="00BE3259" w:rsidRDefault="00BE3259" w:rsidP="00BE3259">
      <w:pPr>
        <w:keepNext/>
        <w:keepLines/>
        <w:jc w:val="both"/>
        <w:outlineLvl w:val="2"/>
        <w:rPr>
          <w:rFonts w:ascii="Times New Roman" w:hAnsi="Times New Roman" w:cs="Times New Roman"/>
          <w:b/>
          <w:sz w:val="24"/>
          <w:szCs w:val="24"/>
          <w:u w:val="single"/>
        </w:rPr>
      </w:pPr>
      <w:r w:rsidRPr="00BE3259">
        <w:rPr>
          <w:rFonts w:ascii="Times New Roman" w:hAnsi="Times New Roman" w:cs="Times New Roman"/>
          <w:b/>
          <w:sz w:val="24"/>
          <w:szCs w:val="24"/>
          <w:u w:val="single"/>
        </w:rPr>
        <w:t>Název:</w:t>
      </w:r>
    </w:p>
    <w:p w14:paraId="09D114C2" w14:textId="77777777" w:rsidR="00BE3259" w:rsidRPr="00BE3259" w:rsidRDefault="00BE3259" w:rsidP="00BE3259">
      <w:pPr>
        <w:widowControl w:val="0"/>
        <w:autoSpaceDE w:val="0"/>
        <w:autoSpaceDN w:val="0"/>
        <w:adjustRightInd w:val="0"/>
        <w:jc w:val="both"/>
        <w:rPr>
          <w:rFonts w:ascii="Times New Roman" w:hAnsi="Times New Roman" w:cs="Times New Roman"/>
          <w:bCs/>
          <w:sz w:val="24"/>
          <w:szCs w:val="24"/>
        </w:rPr>
      </w:pPr>
    </w:p>
    <w:p w14:paraId="3516139E" w14:textId="77777777" w:rsidR="00BE3259" w:rsidRPr="00BE3259" w:rsidRDefault="00BE3259" w:rsidP="00BE3259">
      <w:pPr>
        <w:suppressAutoHyphens/>
        <w:jc w:val="both"/>
        <w:rPr>
          <w:rFonts w:ascii="Times New Roman" w:hAnsi="Times New Roman" w:cs="Times New Roman"/>
          <w:strike/>
          <w:sz w:val="24"/>
          <w:szCs w:val="24"/>
          <w:u w:val="single"/>
        </w:rPr>
      </w:pPr>
      <w:r w:rsidRPr="00BE3259">
        <w:rPr>
          <w:rFonts w:ascii="Times New Roman" w:hAnsi="Times New Roman" w:cs="Times New Roman"/>
          <w:sz w:val="24"/>
          <w:szCs w:val="24"/>
        </w:rPr>
        <w:t xml:space="preserve">Návrh zákona, kterým se mění zákon č. 285/2002 Sb., </w:t>
      </w:r>
      <w:r w:rsidRPr="00BE3259">
        <w:rPr>
          <w:rFonts w:ascii="Times New Roman" w:hAnsi="Times New Roman" w:cs="Times New Roman"/>
          <w:color w:val="000000"/>
          <w:sz w:val="24"/>
          <w:szCs w:val="24"/>
          <w:shd w:val="clear" w:color="auto" w:fill="FFFFFF"/>
        </w:rPr>
        <w:t>o darování, odběrech a transplantacích tkání a orgánů a o změně některých zákonů (transplantační zákon)</w:t>
      </w:r>
      <w:r w:rsidRPr="00BE3259">
        <w:rPr>
          <w:rFonts w:ascii="Times New Roman" w:hAnsi="Times New Roman" w:cs="Times New Roman"/>
          <w:sz w:val="24"/>
          <w:szCs w:val="24"/>
        </w:rPr>
        <w:t>, ve znění pozdějších předpisů</w:t>
      </w:r>
    </w:p>
    <w:p w14:paraId="2AFB76A2" w14:textId="77777777" w:rsidR="00BE3259" w:rsidRPr="00BE3259" w:rsidRDefault="00BE3259" w:rsidP="00BE3259">
      <w:pPr>
        <w:suppressAutoHyphens/>
        <w:jc w:val="both"/>
        <w:rPr>
          <w:rFonts w:ascii="Times New Roman" w:hAnsi="Times New Roman" w:cs="Times New Roman"/>
          <w:sz w:val="24"/>
          <w:szCs w:val="24"/>
        </w:rPr>
      </w:pPr>
    </w:p>
    <w:p w14:paraId="0C02DD5A" w14:textId="77777777" w:rsidR="00BE3259" w:rsidRPr="002F27EC" w:rsidRDefault="00BE3259" w:rsidP="002F27EC">
      <w:pPr>
        <w:pStyle w:val="Zkladntextodsazen"/>
        <w:ind w:left="0"/>
        <w:jc w:val="both"/>
        <w:rPr>
          <w:rFonts w:ascii="Times New Roman" w:hAnsi="Times New Roman" w:cs="Times New Roman"/>
          <w:b/>
          <w:bCs/>
          <w:sz w:val="24"/>
          <w:szCs w:val="24"/>
        </w:rPr>
      </w:pPr>
      <w:r w:rsidRPr="002F27EC">
        <w:rPr>
          <w:rFonts w:ascii="Times New Roman" w:hAnsi="Times New Roman" w:cs="Times New Roman"/>
          <w:b/>
          <w:bCs/>
          <w:sz w:val="24"/>
          <w:szCs w:val="24"/>
        </w:rPr>
        <w:t>1. Zhodnocení platného právního stavu</w:t>
      </w:r>
    </w:p>
    <w:p w14:paraId="64F27785" w14:textId="77777777" w:rsidR="00BE3259" w:rsidRPr="00BE3259" w:rsidRDefault="00BE3259" w:rsidP="00BE3259">
      <w:pPr>
        <w:suppressAutoHyphens/>
        <w:jc w:val="both"/>
        <w:rPr>
          <w:rFonts w:ascii="Times New Roman" w:hAnsi="Times New Roman" w:cs="Times New Roman"/>
          <w:sz w:val="24"/>
          <w:szCs w:val="24"/>
        </w:rPr>
      </w:pPr>
    </w:p>
    <w:p w14:paraId="44E02180" w14:textId="77777777" w:rsidR="00BE3259" w:rsidRPr="00BE3259" w:rsidRDefault="00BE3259" w:rsidP="00BE3259">
      <w:pPr>
        <w:pStyle w:val="l1"/>
        <w:spacing w:before="0" w:beforeAutospacing="0" w:after="0" w:afterAutospacing="0"/>
        <w:jc w:val="both"/>
        <w:rPr>
          <w:color w:val="000000"/>
        </w:rPr>
      </w:pPr>
      <w:r w:rsidRPr="00BE3259">
        <w:t xml:space="preserve">V současnosti se dle transplantačního zákona poskytuje dárci </w:t>
      </w:r>
      <w:r w:rsidRPr="00BE3259">
        <w:rPr>
          <w:color w:val="000000"/>
          <w:shd w:val="clear" w:color="auto" w:fill="FFFFFF"/>
        </w:rPr>
        <w:t>náhrada účelně a prokazatelně vynaložených výdajů a rozdíl mezi ušlým výdělkem a obdrženou náhradou mzdy, platu nebo odměny a obdrženým nemocenským z nemocenského pojištění, který mu vznikl dočasnou pracovní neschopností, pouze v souvislosti s odběrem orgánu a poskytováním zdravotních služeb, které si tento odběr orgánu vyžádal. Tyto finanční platby se tak neposkytují dárcům tkání nebo buněk včetně krvetvorných buněk získaných z kostní dřeně.</w:t>
      </w:r>
    </w:p>
    <w:p w14:paraId="657212D3" w14:textId="77777777" w:rsidR="00BE3259" w:rsidRPr="00BE3259" w:rsidRDefault="00BE3259" w:rsidP="00BE3259">
      <w:pPr>
        <w:suppressAutoHyphens/>
        <w:jc w:val="both"/>
        <w:rPr>
          <w:rFonts w:ascii="Times New Roman" w:hAnsi="Times New Roman" w:cs="Times New Roman"/>
          <w:sz w:val="24"/>
          <w:szCs w:val="24"/>
        </w:rPr>
      </w:pPr>
    </w:p>
    <w:p w14:paraId="644914FF" w14:textId="77777777" w:rsidR="00BE3259" w:rsidRPr="00BE3259" w:rsidRDefault="00BE3259" w:rsidP="00BE3259">
      <w:pPr>
        <w:suppressAutoHyphens/>
        <w:jc w:val="both"/>
        <w:rPr>
          <w:rFonts w:ascii="Times New Roman" w:hAnsi="Times New Roman" w:cs="Times New Roman"/>
          <w:sz w:val="24"/>
          <w:szCs w:val="24"/>
        </w:rPr>
      </w:pPr>
    </w:p>
    <w:p w14:paraId="62B76D80" w14:textId="77777777" w:rsidR="00BE3259" w:rsidRPr="002F27EC" w:rsidRDefault="00BE3259" w:rsidP="002F27EC">
      <w:pPr>
        <w:pStyle w:val="Zkladntextodsazen"/>
        <w:ind w:left="0"/>
        <w:jc w:val="both"/>
        <w:rPr>
          <w:rFonts w:ascii="Times New Roman" w:eastAsia="Calibri" w:hAnsi="Times New Roman" w:cs="Times New Roman"/>
          <w:b/>
          <w:bCs/>
          <w:sz w:val="24"/>
          <w:szCs w:val="24"/>
        </w:rPr>
      </w:pPr>
      <w:r w:rsidRPr="002F27EC">
        <w:rPr>
          <w:rFonts w:ascii="Times New Roman" w:hAnsi="Times New Roman" w:cs="Times New Roman"/>
          <w:b/>
          <w:bCs/>
          <w:sz w:val="24"/>
          <w:szCs w:val="24"/>
        </w:rPr>
        <w:t>2. Vysvětlení nezbytnosti navrhované právní úpravy a odůvodnění principů navrhované právní úpravy</w:t>
      </w:r>
    </w:p>
    <w:p w14:paraId="31F0B2CC" w14:textId="77777777" w:rsidR="00BE3259" w:rsidRPr="00BE3259" w:rsidRDefault="00BE3259" w:rsidP="00BE3259">
      <w:pPr>
        <w:suppressAutoHyphens/>
        <w:jc w:val="both"/>
        <w:rPr>
          <w:rFonts w:ascii="Times New Roman" w:hAnsi="Times New Roman" w:cs="Times New Roman"/>
          <w:sz w:val="24"/>
          <w:szCs w:val="24"/>
        </w:rPr>
      </w:pPr>
    </w:p>
    <w:p w14:paraId="7A081A24" w14:textId="77777777" w:rsidR="00BE3259" w:rsidRPr="00BE3259" w:rsidRDefault="00BE3259" w:rsidP="00BE3259">
      <w:pPr>
        <w:suppressAutoHyphens/>
        <w:jc w:val="both"/>
        <w:rPr>
          <w:rFonts w:ascii="Times New Roman" w:hAnsi="Times New Roman" w:cs="Times New Roman"/>
          <w:sz w:val="24"/>
          <w:szCs w:val="24"/>
        </w:rPr>
      </w:pPr>
      <w:r w:rsidRPr="00BE3259">
        <w:rPr>
          <w:rFonts w:ascii="Times New Roman" w:hAnsi="Times New Roman" w:cs="Times New Roman"/>
          <w:sz w:val="24"/>
          <w:szCs w:val="24"/>
        </w:rPr>
        <w:t xml:space="preserve">Návrh zákona </w:t>
      </w:r>
      <w:r>
        <w:rPr>
          <w:rFonts w:ascii="Times New Roman" w:hAnsi="Times New Roman" w:cs="Times New Roman"/>
          <w:sz w:val="24"/>
          <w:szCs w:val="24"/>
        </w:rPr>
        <w:t xml:space="preserve">vychází z toho, že dárcovství tkání i dárcovství buněk </w:t>
      </w:r>
      <w:r w:rsidRPr="00BE3259">
        <w:rPr>
          <w:rFonts w:ascii="Times New Roman" w:hAnsi="Times New Roman" w:cs="Times New Roman"/>
          <w:color w:val="000000"/>
          <w:sz w:val="24"/>
          <w:szCs w:val="24"/>
          <w:shd w:val="clear" w:color="auto" w:fill="FFFFFF"/>
        </w:rPr>
        <w:t>včetně krvetvorných buněk získaných z kostní dřeně</w:t>
      </w:r>
      <w:r>
        <w:rPr>
          <w:rFonts w:ascii="Times New Roman" w:hAnsi="Times New Roman" w:cs="Times New Roman"/>
          <w:color w:val="000000"/>
          <w:sz w:val="24"/>
          <w:szCs w:val="24"/>
          <w:shd w:val="clear" w:color="auto" w:fill="FFFFFF"/>
        </w:rPr>
        <w:t xml:space="preserve"> je velmi podstatné pro poskytování zdravotních služeb, neboť tyto části lidského těla získané od žijících dárců jsou v podstatě nenahraditelné jinými prostředky. Je tedy na místě podpořit ochotu dárců tkání a buněk shodně, jako je tomu nyní v případě dárců orgánů. Proto se navrhuje, aby dárci tkání a buněk obdrželi stejně jako dnes dárci orgánů </w:t>
      </w:r>
      <w:r w:rsidR="00794E5A">
        <w:rPr>
          <w:rFonts w:ascii="Times New Roman" w:hAnsi="Times New Roman" w:cs="Times New Roman"/>
          <w:color w:val="000000"/>
          <w:sz w:val="24"/>
          <w:szCs w:val="24"/>
          <w:shd w:val="clear" w:color="auto" w:fill="FFFFFF"/>
        </w:rPr>
        <w:t xml:space="preserve">náhradu </w:t>
      </w:r>
      <w:r w:rsidR="00794E5A" w:rsidRPr="00BE3259">
        <w:rPr>
          <w:rFonts w:ascii="Times New Roman" w:hAnsi="Times New Roman" w:cs="Times New Roman"/>
          <w:color w:val="000000"/>
          <w:sz w:val="24"/>
          <w:szCs w:val="24"/>
          <w:shd w:val="clear" w:color="auto" w:fill="FFFFFF"/>
        </w:rPr>
        <w:t>účelně a prokazatelně vynaložených výdajů a rozdíl mezi</w:t>
      </w:r>
      <w:r w:rsidR="00794E5A">
        <w:rPr>
          <w:rFonts w:ascii="Times New Roman" w:hAnsi="Times New Roman" w:cs="Times New Roman"/>
          <w:color w:val="000000"/>
          <w:sz w:val="24"/>
          <w:szCs w:val="24"/>
          <w:shd w:val="clear" w:color="auto" w:fill="FFFFFF"/>
        </w:rPr>
        <w:t xml:space="preserve"> případným</w:t>
      </w:r>
      <w:r w:rsidR="00794E5A" w:rsidRPr="00BE3259">
        <w:rPr>
          <w:rFonts w:ascii="Times New Roman" w:hAnsi="Times New Roman" w:cs="Times New Roman"/>
          <w:color w:val="000000"/>
          <w:sz w:val="24"/>
          <w:szCs w:val="24"/>
          <w:shd w:val="clear" w:color="auto" w:fill="FFFFFF"/>
        </w:rPr>
        <w:t xml:space="preserve"> ušlým výdělkem a obdrženou náhradou mzdy, platu nebo odměny a obdrženým nemocenským z nemocenského pojištění, který </w:t>
      </w:r>
      <w:r w:rsidR="00794E5A">
        <w:rPr>
          <w:rFonts w:ascii="Times New Roman" w:hAnsi="Times New Roman" w:cs="Times New Roman"/>
          <w:color w:val="000000"/>
          <w:sz w:val="24"/>
          <w:szCs w:val="24"/>
          <w:shd w:val="clear" w:color="auto" w:fill="FFFFFF"/>
        </w:rPr>
        <w:t xml:space="preserve">by </w:t>
      </w:r>
      <w:r w:rsidR="00794E5A" w:rsidRPr="00BE3259">
        <w:rPr>
          <w:rFonts w:ascii="Times New Roman" w:hAnsi="Times New Roman" w:cs="Times New Roman"/>
          <w:color w:val="000000"/>
          <w:sz w:val="24"/>
          <w:szCs w:val="24"/>
          <w:shd w:val="clear" w:color="auto" w:fill="FFFFFF"/>
        </w:rPr>
        <w:t>mu vznikl dočasnou pracovní neschopností</w:t>
      </w:r>
      <w:r w:rsidR="00794E5A">
        <w:rPr>
          <w:rFonts w:ascii="Times New Roman" w:hAnsi="Times New Roman" w:cs="Times New Roman"/>
          <w:color w:val="000000"/>
          <w:sz w:val="24"/>
          <w:szCs w:val="24"/>
          <w:shd w:val="clear" w:color="auto" w:fill="FFFFFF"/>
        </w:rPr>
        <w:t xml:space="preserve"> vzniklou v souvislosti s odběrem tkání nebo buněk nebo poskytováním zdravotních služeb, které si takový odběr tkání nebo buněk vyžádal.</w:t>
      </w:r>
    </w:p>
    <w:p w14:paraId="23DFD5B6" w14:textId="77777777" w:rsidR="00BE3259" w:rsidRPr="00B81298" w:rsidRDefault="00BE3259" w:rsidP="00BE3259">
      <w:pPr>
        <w:ind w:left="357" w:hanging="357"/>
        <w:jc w:val="both"/>
        <w:rPr>
          <w:rFonts w:ascii="Times New Roman" w:hAnsi="Times New Roman" w:cs="Times New Roman"/>
          <w:sz w:val="24"/>
          <w:szCs w:val="24"/>
        </w:rPr>
      </w:pPr>
    </w:p>
    <w:p w14:paraId="5D1659B1" w14:textId="77777777" w:rsidR="00BE3259" w:rsidRPr="00B81298" w:rsidRDefault="00BE3259" w:rsidP="00BE3259">
      <w:pPr>
        <w:suppressAutoHyphens/>
        <w:jc w:val="both"/>
        <w:rPr>
          <w:rFonts w:ascii="Times New Roman" w:hAnsi="Times New Roman" w:cs="Times New Roman"/>
          <w:sz w:val="24"/>
          <w:szCs w:val="24"/>
        </w:rPr>
      </w:pPr>
    </w:p>
    <w:p w14:paraId="3D7BCC71" w14:textId="77777777" w:rsidR="00BE3259" w:rsidRPr="00B81298" w:rsidRDefault="00BE3259" w:rsidP="00BE3259">
      <w:pPr>
        <w:jc w:val="both"/>
        <w:rPr>
          <w:rFonts w:ascii="Times New Roman" w:eastAsia="Calibri" w:hAnsi="Times New Roman" w:cs="Times New Roman"/>
          <w:b/>
          <w:sz w:val="24"/>
          <w:szCs w:val="24"/>
        </w:rPr>
      </w:pPr>
      <w:r w:rsidRPr="00B81298">
        <w:rPr>
          <w:rFonts w:ascii="Times New Roman" w:hAnsi="Times New Roman" w:cs="Times New Roman"/>
          <w:b/>
          <w:sz w:val="24"/>
          <w:szCs w:val="24"/>
        </w:rPr>
        <w:t>3. Zhodnocení souladu navrhované právní úpravy s ústavním pořádkem České republiky</w:t>
      </w:r>
    </w:p>
    <w:p w14:paraId="515EEF87" w14:textId="77777777" w:rsidR="00BE3259" w:rsidRPr="00B81298" w:rsidRDefault="00BE3259" w:rsidP="00BE3259">
      <w:pPr>
        <w:suppressAutoHyphens/>
        <w:jc w:val="both"/>
        <w:rPr>
          <w:rFonts w:ascii="Times New Roman" w:hAnsi="Times New Roman" w:cs="Times New Roman"/>
          <w:sz w:val="24"/>
          <w:szCs w:val="24"/>
        </w:rPr>
      </w:pPr>
    </w:p>
    <w:p w14:paraId="4217FE23" w14:textId="77777777" w:rsidR="00BE3259" w:rsidRPr="00B81298" w:rsidRDefault="00BE3259" w:rsidP="00BE3259">
      <w:pPr>
        <w:suppressAutoHyphens/>
        <w:jc w:val="both"/>
        <w:rPr>
          <w:rFonts w:ascii="Times New Roman" w:hAnsi="Times New Roman" w:cs="Times New Roman"/>
          <w:sz w:val="24"/>
          <w:szCs w:val="24"/>
        </w:rPr>
      </w:pPr>
      <w:r w:rsidRPr="00B81298">
        <w:rPr>
          <w:rFonts w:ascii="Times New Roman" w:hAnsi="Times New Roman" w:cs="Times New Roman"/>
          <w:sz w:val="24"/>
          <w:szCs w:val="24"/>
        </w:rPr>
        <w:t>Návrh zákona není v rozporu s ústavním pořádkem České republiky.</w:t>
      </w:r>
    </w:p>
    <w:p w14:paraId="2D7D545D" w14:textId="77777777" w:rsidR="00BE3259" w:rsidRPr="00B81298" w:rsidRDefault="00BE3259" w:rsidP="00BE3259">
      <w:pPr>
        <w:suppressAutoHyphens/>
        <w:jc w:val="both"/>
        <w:rPr>
          <w:rFonts w:ascii="Times New Roman" w:hAnsi="Times New Roman" w:cs="Times New Roman"/>
          <w:sz w:val="24"/>
          <w:szCs w:val="24"/>
        </w:rPr>
      </w:pPr>
    </w:p>
    <w:p w14:paraId="3C1A50D9" w14:textId="77777777" w:rsidR="00BE3259" w:rsidRPr="00B81298" w:rsidRDefault="00794E5A" w:rsidP="00BE3259">
      <w:pPr>
        <w:suppressAutoHyphens/>
        <w:jc w:val="both"/>
        <w:rPr>
          <w:rFonts w:ascii="Times New Roman" w:hAnsi="Times New Roman" w:cs="Times New Roman"/>
          <w:sz w:val="24"/>
          <w:szCs w:val="24"/>
        </w:rPr>
      </w:pPr>
      <w:r>
        <w:rPr>
          <w:rFonts w:ascii="Times New Roman" w:hAnsi="Times New Roman" w:cs="Times New Roman"/>
          <w:sz w:val="24"/>
          <w:szCs w:val="24"/>
        </w:rPr>
        <w:t>Stát by nově poskytoval kompenzaci vzniklé majetkové újmy, která by vznikla dárci tkání nebo buněk v souvislosti s darováním tkání nebo buněk, čímž se zavádí shodný právní režim, jaký nyní platí v případě dárcovství orgánu.</w:t>
      </w:r>
    </w:p>
    <w:p w14:paraId="589C5F3C" w14:textId="77777777" w:rsidR="00BE3259" w:rsidRPr="00B81298" w:rsidRDefault="00BE3259" w:rsidP="00BE3259">
      <w:pPr>
        <w:suppressAutoHyphens/>
        <w:jc w:val="both"/>
        <w:rPr>
          <w:rFonts w:ascii="Times New Roman" w:hAnsi="Times New Roman" w:cs="Times New Roman"/>
          <w:sz w:val="24"/>
          <w:szCs w:val="24"/>
        </w:rPr>
      </w:pPr>
    </w:p>
    <w:p w14:paraId="01FE68CD" w14:textId="77777777" w:rsidR="00BE3259" w:rsidRPr="00B81298" w:rsidRDefault="00BE3259" w:rsidP="00BE3259">
      <w:pPr>
        <w:suppressAutoHyphens/>
        <w:jc w:val="both"/>
        <w:rPr>
          <w:rFonts w:ascii="Times New Roman" w:hAnsi="Times New Roman" w:cs="Times New Roman"/>
          <w:sz w:val="24"/>
          <w:szCs w:val="24"/>
        </w:rPr>
      </w:pPr>
    </w:p>
    <w:p w14:paraId="18073872" w14:textId="77777777" w:rsidR="00BE3259" w:rsidRPr="00B81298" w:rsidRDefault="00BE3259" w:rsidP="00BE3259">
      <w:pPr>
        <w:jc w:val="both"/>
        <w:rPr>
          <w:rFonts w:ascii="Times New Roman" w:eastAsia="Calibri" w:hAnsi="Times New Roman" w:cs="Times New Roman"/>
          <w:b/>
          <w:sz w:val="24"/>
          <w:szCs w:val="24"/>
        </w:rPr>
      </w:pPr>
      <w:r w:rsidRPr="00B81298">
        <w:rPr>
          <w:rFonts w:ascii="Times New Roman" w:hAnsi="Times New Roman" w:cs="Times New Roman"/>
          <w:b/>
          <w:sz w:val="24"/>
          <w:szCs w:val="24"/>
        </w:rPr>
        <w:t>4. Zhodnocení souladu s mezinárodními smlouvami, jimiž je Česká republika vázána, s předpisy Evropské unie, judikaturou soudních orgánů Evropské unie nebo obecnými právními zásadami práva Evropské unie</w:t>
      </w:r>
    </w:p>
    <w:p w14:paraId="680D3B31" w14:textId="77777777" w:rsidR="00BE3259" w:rsidRPr="00B81298" w:rsidRDefault="00BE3259" w:rsidP="00BE3259">
      <w:pPr>
        <w:suppressAutoHyphens/>
        <w:jc w:val="both"/>
        <w:rPr>
          <w:rFonts w:ascii="Times New Roman" w:hAnsi="Times New Roman" w:cs="Times New Roman"/>
          <w:sz w:val="24"/>
          <w:szCs w:val="24"/>
        </w:rPr>
      </w:pPr>
    </w:p>
    <w:p w14:paraId="5EA4A61C" w14:textId="77777777" w:rsidR="00BE3259" w:rsidRPr="00B81298" w:rsidRDefault="00BE3259" w:rsidP="00BE3259">
      <w:pPr>
        <w:suppressAutoHyphens/>
        <w:jc w:val="both"/>
        <w:rPr>
          <w:rFonts w:ascii="Times New Roman" w:hAnsi="Times New Roman" w:cs="Times New Roman"/>
          <w:sz w:val="24"/>
          <w:szCs w:val="24"/>
        </w:rPr>
      </w:pPr>
      <w:r w:rsidRPr="00B81298">
        <w:rPr>
          <w:rFonts w:ascii="Times New Roman" w:hAnsi="Times New Roman" w:cs="Times New Roman"/>
          <w:sz w:val="24"/>
          <w:szCs w:val="24"/>
        </w:rPr>
        <w:t>Návrh zákona není v rozporu s mezinárodními smlouvami, jimiž je Česká republika vázána.</w:t>
      </w:r>
    </w:p>
    <w:p w14:paraId="6D855BCF" w14:textId="77777777" w:rsidR="00BE3259" w:rsidRPr="00B81298" w:rsidRDefault="00BE3259" w:rsidP="00BE3259">
      <w:pPr>
        <w:suppressAutoHyphens/>
        <w:jc w:val="both"/>
        <w:rPr>
          <w:rFonts w:ascii="Times New Roman" w:hAnsi="Times New Roman" w:cs="Times New Roman"/>
          <w:sz w:val="24"/>
          <w:szCs w:val="24"/>
        </w:rPr>
      </w:pPr>
    </w:p>
    <w:p w14:paraId="301FF3A9" w14:textId="77777777" w:rsidR="00BE3259" w:rsidRPr="00B81298" w:rsidRDefault="00BE3259" w:rsidP="00BE3259">
      <w:pPr>
        <w:suppressAutoHyphens/>
        <w:jc w:val="both"/>
        <w:rPr>
          <w:rFonts w:ascii="Times New Roman" w:hAnsi="Times New Roman" w:cs="Times New Roman"/>
          <w:sz w:val="24"/>
          <w:szCs w:val="24"/>
        </w:rPr>
      </w:pPr>
      <w:r w:rsidRPr="00B81298">
        <w:rPr>
          <w:rFonts w:ascii="Times New Roman" w:hAnsi="Times New Roman" w:cs="Times New Roman"/>
          <w:sz w:val="24"/>
          <w:szCs w:val="24"/>
        </w:rPr>
        <w:t>Návrh zákona není v rozporu s předpisy Evropské unie, judikaturou soudních orgánů Evropské unie nebo obecnými právními zásadami práva Evropské unie.</w:t>
      </w:r>
    </w:p>
    <w:p w14:paraId="54D35DC1" w14:textId="77777777" w:rsidR="00BE3259" w:rsidRPr="00B81298" w:rsidRDefault="00BE3259" w:rsidP="00BE3259">
      <w:pPr>
        <w:suppressAutoHyphens/>
        <w:jc w:val="both"/>
        <w:rPr>
          <w:rFonts w:ascii="Times New Roman" w:hAnsi="Times New Roman" w:cs="Times New Roman"/>
          <w:sz w:val="24"/>
          <w:szCs w:val="24"/>
        </w:rPr>
      </w:pPr>
    </w:p>
    <w:p w14:paraId="4BC09A44" w14:textId="77777777" w:rsidR="00BE3259" w:rsidRPr="00B81298" w:rsidRDefault="00BE3259" w:rsidP="00BE3259">
      <w:pPr>
        <w:suppressAutoHyphens/>
        <w:jc w:val="both"/>
        <w:rPr>
          <w:rFonts w:ascii="Times New Roman" w:hAnsi="Times New Roman" w:cs="Times New Roman"/>
          <w:sz w:val="24"/>
          <w:szCs w:val="24"/>
        </w:rPr>
      </w:pPr>
      <w:r w:rsidRPr="00B81298">
        <w:rPr>
          <w:rFonts w:ascii="Times New Roman" w:hAnsi="Times New Roman" w:cs="Times New Roman"/>
          <w:sz w:val="24"/>
          <w:szCs w:val="24"/>
        </w:rPr>
        <w:t>Na regulovanou oblast se konkrétně žádná část práva Evropské unie nevztahuje.</w:t>
      </w:r>
    </w:p>
    <w:p w14:paraId="36EB04C9" w14:textId="77777777" w:rsidR="00BE3259" w:rsidRPr="00B81298" w:rsidRDefault="00BE3259" w:rsidP="00BE3259">
      <w:pPr>
        <w:suppressAutoHyphens/>
        <w:jc w:val="both"/>
        <w:rPr>
          <w:rFonts w:ascii="Times New Roman" w:hAnsi="Times New Roman" w:cs="Times New Roman"/>
          <w:sz w:val="24"/>
          <w:szCs w:val="24"/>
        </w:rPr>
      </w:pPr>
    </w:p>
    <w:p w14:paraId="712363F0" w14:textId="77777777" w:rsidR="00BE3259" w:rsidRPr="00B81298" w:rsidRDefault="00BE3259" w:rsidP="00BE3259">
      <w:pPr>
        <w:suppressAutoHyphens/>
        <w:jc w:val="both"/>
        <w:rPr>
          <w:rFonts w:ascii="Times New Roman" w:hAnsi="Times New Roman" w:cs="Times New Roman"/>
          <w:sz w:val="24"/>
          <w:szCs w:val="24"/>
        </w:rPr>
      </w:pPr>
    </w:p>
    <w:p w14:paraId="75BDF4FB" w14:textId="77777777" w:rsidR="00BE3259" w:rsidRPr="00B81298" w:rsidRDefault="00BE3259" w:rsidP="00BE3259">
      <w:pPr>
        <w:jc w:val="both"/>
        <w:rPr>
          <w:rFonts w:ascii="Times New Roman" w:eastAsia="Calibri" w:hAnsi="Times New Roman" w:cs="Times New Roman"/>
          <w:b/>
          <w:sz w:val="24"/>
          <w:szCs w:val="24"/>
        </w:rPr>
      </w:pPr>
      <w:r w:rsidRPr="00B81298">
        <w:rPr>
          <w:rFonts w:ascii="Times New Roman" w:hAnsi="Times New Roman" w:cs="Times New Roman"/>
          <w:b/>
          <w:sz w:val="24"/>
          <w:szCs w:val="24"/>
        </w:rPr>
        <w:t>5. Předpokládaný hospodářský a finanční dosah navrhované právní úpravy na státní rozpočet, ostatní veřejné rozpočty, na podnikatelské prostředí České republiky, sociální dopady, včetně dopadů na specifické skupiny obyvatel, zejména osoby sociálně slabé, osoby se zdravotním postižením a národnostní menšiny, dopady na životní prostředí</w:t>
      </w:r>
    </w:p>
    <w:p w14:paraId="136C38B3" w14:textId="77777777" w:rsidR="00BE3259" w:rsidRPr="00B81298" w:rsidRDefault="00BE3259" w:rsidP="00BE3259">
      <w:pPr>
        <w:suppressAutoHyphens/>
        <w:jc w:val="both"/>
        <w:rPr>
          <w:rFonts w:ascii="Times New Roman" w:hAnsi="Times New Roman" w:cs="Times New Roman"/>
          <w:sz w:val="24"/>
          <w:szCs w:val="24"/>
        </w:rPr>
      </w:pPr>
    </w:p>
    <w:p w14:paraId="39C7D3B7" w14:textId="77777777" w:rsidR="00794E5A" w:rsidRDefault="00BE3259" w:rsidP="00BE3259">
      <w:pPr>
        <w:suppressAutoHyphens/>
        <w:jc w:val="both"/>
        <w:rPr>
          <w:rFonts w:ascii="Times New Roman" w:hAnsi="Times New Roman" w:cs="Times New Roman"/>
          <w:sz w:val="24"/>
          <w:szCs w:val="24"/>
        </w:rPr>
      </w:pPr>
      <w:r w:rsidRPr="00B81298">
        <w:rPr>
          <w:rFonts w:ascii="Times New Roman" w:hAnsi="Times New Roman" w:cs="Times New Roman"/>
          <w:sz w:val="24"/>
          <w:szCs w:val="24"/>
        </w:rPr>
        <w:t xml:space="preserve">Hospodářský a finanční dopad </w:t>
      </w:r>
      <w:r w:rsidR="00794E5A">
        <w:rPr>
          <w:rFonts w:ascii="Times New Roman" w:hAnsi="Times New Roman" w:cs="Times New Roman"/>
          <w:sz w:val="24"/>
          <w:szCs w:val="24"/>
        </w:rPr>
        <w:t>na státní rozpočet lze očekávat minimální. Případů újmy na zdraví vzniklé dárcům tkání a buněk jsou ročně jednotky a mnohdy se jedná o relativně malou újmu. Lze tak očekávat s výjimkou velice vzácných excesů náklady nejvýše ve výši desítek tisíc korun až nižších jednotek stovek tisíc korun.</w:t>
      </w:r>
    </w:p>
    <w:p w14:paraId="4211DF29" w14:textId="77777777" w:rsidR="00794E5A" w:rsidRDefault="00794E5A" w:rsidP="00BE3259">
      <w:pPr>
        <w:suppressAutoHyphens/>
        <w:jc w:val="both"/>
        <w:rPr>
          <w:rFonts w:ascii="Times New Roman" w:hAnsi="Times New Roman" w:cs="Times New Roman"/>
          <w:sz w:val="24"/>
          <w:szCs w:val="24"/>
        </w:rPr>
      </w:pPr>
    </w:p>
    <w:p w14:paraId="42AAECE7" w14:textId="77777777" w:rsidR="00BE3259" w:rsidRDefault="00BE3259" w:rsidP="00BE3259">
      <w:pPr>
        <w:suppressAutoHyphens/>
        <w:jc w:val="both"/>
        <w:rPr>
          <w:rFonts w:ascii="Times New Roman" w:hAnsi="Times New Roman" w:cs="Times New Roman"/>
          <w:sz w:val="24"/>
          <w:szCs w:val="24"/>
          <w:shd w:val="clear" w:color="auto" w:fill="FFFFFF"/>
        </w:rPr>
      </w:pPr>
      <w:r w:rsidRPr="00EA2577">
        <w:rPr>
          <w:rFonts w:ascii="Times New Roman" w:hAnsi="Times New Roman" w:cs="Times New Roman"/>
          <w:sz w:val="24"/>
          <w:szCs w:val="24"/>
        </w:rPr>
        <w:t>Dopad</w:t>
      </w:r>
      <w:r w:rsidR="00794E5A">
        <w:rPr>
          <w:rFonts w:ascii="Times New Roman" w:hAnsi="Times New Roman" w:cs="Times New Roman"/>
          <w:sz w:val="24"/>
          <w:szCs w:val="24"/>
        </w:rPr>
        <w:t>y</w:t>
      </w:r>
      <w:r w:rsidRPr="00EA2577">
        <w:rPr>
          <w:rFonts w:ascii="Times New Roman" w:hAnsi="Times New Roman" w:cs="Times New Roman"/>
          <w:sz w:val="24"/>
          <w:szCs w:val="24"/>
        </w:rPr>
        <w:t xml:space="preserve"> na </w:t>
      </w:r>
      <w:r w:rsidRPr="00EA2577">
        <w:rPr>
          <w:rFonts w:ascii="Times New Roman" w:hAnsi="Times New Roman" w:cs="Times New Roman"/>
          <w:sz w:val="24"/>
          <w:szCs w:val="24"/>
          <w:shd w:val="clear" w:color="auto" w:fill="FFFFFF"/>
        </w:rPr>
        <w:t>rozpočty krajů a obcí nebud</w:t>
      </w:r>
      <w:r w:rsidR="00794E5A">
        <w:rPr>
          <w:rFonts w:ascii="Times New Roman" w:hAnsi="Times New Roman" w:cs="Times New Roman"/>
          <w:sz w:val="24"/>
          <w:szCs w:val="24"/>
          <w:shd w:val="clear" w:color="auto" w:fill="FFFFFF"/>
        </w:rPr>
        <w:t>ou</w:t>
      </w:r>
      <w:r w:rsidRPr="00EA2577">
        <w:rPr>
          <w:rFonts w:ascii="Times New Roman" w:hAnsi="Times New Roman" w:cs="Times New Roman"/>
          <w:sz w:val="24"/>
          <w:szCs w:val="24"/>
          <w:shd w:val="clear" w:color="auto" w:fill="FFFFFF"/>
        </w:rPr>
        <w:t xml:space="preserve"> žádn</w:t>
      </w:r>
      <w:r w:rsidR="00794E5A">
        <w:rPr>
          <w:rFonts w:ascii="Times New Roman" w:hAnsi="Times New Roman" w:cs="Times New Roman"/>
          <w:sz w:val="24"/>
          <w:szCs w:val="24"/>
          <w:shd w:val="clear" w:color="auto" w:fill="FFFFFF"/>
        </w:rPr>
        <w:t>é</w:t>
      </w:r>
      <w:r w:rsidRPr="00EA2577">
        <w:rPr>
          <w:rFonts w:ascii="Times New Roman" w:hAnsi="Times New Roman" w:cs="Times New Roman"/>
          <w:sz w:val="24"/>
          <w:szCs w:val="24"/>
          <w:shd w:val="clear" w:color="auto" w:fill="FFFFFF"/>
        </w:rPr>
        <w:t>.</w:t>
      </w:r>
    </w:p>
    <w:p w14:paraId="324F3EEC" w14:textId="77777777" w:rsidR="00794E5A" w:rsidRDefault="00794E5A" w:rsidP="00BE3259">
      <w:pPr>
        <w:suppressAutoHyphens/>
        <w:jc w:val="both"/>
        <w:rPr>
          <w:rFonts w:ascii="Times New Roman" w:hAnsi="Times New Roman" w:cs="Times New Roman"/>
          <w:sz w:val="24"/>
          <w:szCs w:val="24"/>
          <w:shd w:val="clear" w:color="auto" w:fill="FFFFFF"/>
        </w:rPr>
      </w:pPr>
    </w:p>
    <w:p w14:paraId="252DB7E1" w14:textId="77777777" w:rsidR="00794E5A" w:rsidRPr="00794E5A" w:rsidRDefault="00794E5A" w:rsidP="00BE3259">
      <w:pPr>
        <w:suppressAutoHyphens/>
        <w:jc w:val="both"/>
        <w:rPr>
          <w:rFonts w:ascii="Times New Roman" w:hAnsi="Times New Roman" w:cs="Times New Roman"/>
          <w:bCs/>
          <w:sz w:val="24"/>
          <w:szCs w:val="24"/>
        </w:rPr>
      </w:pPr>
      <w:r w:rsidRPr="00794E5A">
        <w:rPr>
          <w:rFonts w:ascii="Times New Roman" w:hAnsi="Times New Roman" w:cs="Times New Roman"/>
          <w:bCs/>
          <w:sz w:val="24"/>
          <w:szCs w:val="24"/>
        </w:rPr>
        <w:t>Dopady na podnikatelské prostředí České republiky nebudou žádné.</w:t>
      </w:r>
    </w:p>
    <w:p w14:paraId="65F40BE7" w14:textId="77777777" w:rsidR="00BE3259" w:rsidRPr="00B81298" w:rsidRDefault="00BE3259" w:rsidP="00BE3259">
      <w:pPr>
        <w:suppressAutoHyphens/>
        <w:jc w:val="both"/>
        <w:rPr>
          <w:rFonts w:ascii="Times New Roman" w:hAnsi="Times New Roman" w:cs="Times New Roman"/>
          <w:sz w:val="24"/>
          <w:szCs w:val="24"/>
        </w:rPr>
      </w:pPr>
    </w:p>
    <w:p w14:paraId="5E797C9A" w14:textId="77777777" w:rsidR="00794E5A" w:rsidRDefault="00BE3259" w:rsidP="00BE3259">
      <w:pPr>
        <w:suppressAutoHyphens/>
        <w:jc w:val="both"/>
        <w:rPr>
          <w:rFonts w:ascii="Times New Roman" w:hAnsi="Times New Roman" w:cs="Times New Roman"/>
          <w:sz w:val="24"/>
          <w:szCs w:val="24"/>
        </w:rPr>
      </w:pPr>
      <w:r w:rsidRPr="00B81298">
        <w:rPr>
          <w:rFonts w:ascii="Times New Roman" w:hAnsi="Times New Roman" w:cs="Times New Roman"/>
          <w:sz w:val="24"/>
          <w:szCs w:val="24"/>
        </w:rPr>
        <w:t>Sociální dopady</w:t>
      </w:r>
      <w:r w:rsidR="00794E5A">
        <w:rPr>
          <w:rFonts w:ascii="Times New Roman" w:hAnsi="Times New Roman" w:cs="Times New Roman"/>
          <w:sz w:val="24"/>
          <w:szCs w:val="24"/>
        </w:rPr>
        <w:t xml:space="preserve"> budou pozitivní, neboť se navrhuje poskytovat kompenzaci vzniklé majetkové újmy, která by vznikla dárci tkání nebo buněk v souvislosti s darováním tkání nebo buněk.</w:t>
      </w:r>
    </w:p>
    <w:p w14:paraId="75ADF80F" w14:textId="77777777" w:rsidR="00794E5A" w:rsidRDefault="00794E5A" w:rsidP="00BE3259">
      <w:pPr>
        <w:suppressAutoHyphens/>
        <w:jc w:val="both"/>
        <w:rPr>
          <w:rFonts w:ascii="Times New Roman" w:hAnsi="Times New Roman" w:cs="Times New Roman"/>
          <w:sz w:val="24"/>
          <w:szCs w:val="24"/>
        </w:rPr>
      </w:pPr>
    </w:p>
    <w:p w14:paraId="2E1248AB" w14:textId="77777777" w:rsidR="00BE3259" w:rsidRDefault="00794E5A" w:rsidP="00BE3259">
      <w:pPr>
        <w:suppressAutoHyphens/>
        <w:jc w:val="both"/>
        <w:rPr>
          <w:rFonts w:ascii="Times New Roman" w:hAnsi="Times New Roman" w:cs="Times New Roman"/>
          <w:sz w:val="24"/>
          <w:szCs w:val="24"/>
        </w:rPr>
      </w:pPr>
      <w:r>
        <w:rPr>
          <w:rFonts w:ascii="Times New Roman" w:hAnsi="Times New Roman" w:cs="Times New Roman"/>
          <w:sz w:val="24"/>
          <w:szCs w:val="24"/>
        </w:rPr>
        <w:t>D</w:t>
      </w:r>
      <w:r w:rsidR="00BE3259" w:rsidRPr="00B81298">
        <w:rPr>
          <w:rFonts w:ascii="Times New Roman" w:hAnsi="Times New Roman" w:cs="Times New Roman"/>
          <w:sz w:val="24"/>
          <w:szCs w:val="24"/>
        </w:rPr>
        <w:t xml:space="preserve">opady na životní prostředí </w:t>
      </w:r>
      <w:r>
        <w:rPr>
          <w:rFonts w:ascii="Times New Roman" w:hAnsi="Times New Roman" w:cs="Times New Roman"/>
          <w:sz w:val="24"/>
          <w:szCs w:val="24"/>
        </w:rPr>
        <w:t>nebudou</w:t>
      </w:r>
      <w:r w:rsidR="00BE3259" w:rsidRPr="00B81298">
        <w:rPr>
          <w:rFonts w:ascii="Times New Roman" w:hAnsi="Times New Roman" w:cs="Times New Roman"/>
          <w:sz w:val="24"/>
          <w:szCs w:val="24"/>
        </w:rPr>
        <w:t xml:space="preserve"> žádné.</w:t>
      </w:r>
    </w:p>
    <w:p w14:paraId="0E7A8D49" w14:textId="77777777" w:rsidR="00BE3259" w:rsidRDefault="00BE3259" w:rsidP="00BE3259">
      <w:pPr>
        <w:suppressAutoHyphens/>
        <w:jc w:val="both"/>
        <w:rPr>
          <w:rFonts w:ascii="Times New Roman" w:hAnsi="Times New Roman" w:cs="Times New Roman"/>
          <w:sz w:val="24"/>
          <w:szCs w:val="24"/>
        </w:rPr>
      </w:pPr>
    </w:p>
    <w:p w14:paraId="0E8ACFBC" w14:textId="77777777" w:rsidR="00BE3259" w:rsidRPr="00B81298" w:rsidRDefault="00BE3259" w:rsidP="00BE3259">
      <w:pPr>
        <w:suppressAutoHyphens/>
        <w:jc w:val="both"/>
        <w:rPr>
          <w:rFonts w:ascii="Times New Roman" w:hAnsi="Times New Roman" w:cs="Times New Roman"/>
          <w:sz w:val="24"/>
          <w:szCs w:val="24"/>
        </w:rPr>
      </w:pPr>
    </w:p>
    <w:p w14:paraId="7E502B32" w14:textId="77777777" w:rsidR="00BE3259" w:rsidRPr="00B81298" w:rsidRDefault="00BE3259" w:rsidP="00BE3259">
      <w:pPr>
        <w:jc w:val="both"/>
        <w:rPr>
          <w:rFonts w:ascii="Times New Roman" w:hAnsi="Times New Roman" w:cs="Times New Roman"/>
          <w:b/>
          <w:sz w:val="24"/>
          <w:szCs w:val="24"/>
        </w:rPr>
      </w:pPr>
      <w:r w:rsidRPr="00B81298">
        <w:rPr>
          <w:rFonts w:ascii="Times New Roman" w:hAnsi="Times New Roman" w:cs="Times New Roman"/>
          <w:b/>
          <w:sz w:val="24"/>
          <w:szCs w:val="24"/>
        </w:rPr>
        <w:t>II. ZVLÁŠTNÍ ČÁST</w:t>
      </w:r>
    </w:p>
    <w:p w14:paraId="64961D70" w14:textId="77777777" w:rsidR="00BE3259" w:rsidRPr="00B81298" w:rsidRDefault="00BE3259" w:rsidP="00BE3259">
      <w:pPr>
        <w:jc w:val="both"/>
        <w:rPr>
          <w:rFonts w:ascii="Times New Roman" w:hAnsi="Times New Roman" w:cs="Times New Roman"/>
          <w:sz w:val="24"/>
          <w:szCs w:val="24"/>
        </w:rPr>
      </w:pPr>
    </w:p>
    <w:p w14:paraId="6DF450B0" w14:textId="77777777" w:rsidR="00BE3259" w:rsidRPr="00B81298" w:rsidRDefault="00BE3259" w:rsidP="00BE3259">
      <w:pPr>
        <w:jc w:val="both"/>
        <w:rPr>
          <w:rFonts w:ascii="Times New Roman" w:hAnsi="Times New Roman" w:cs="Times New Roman"/>
          <w:bCs/>
          <w:sz w:val="24"/>
          <w:szCs w:val="24"/>
        </w:rPr>
      </w:pPr>
      <w:r w:rsidRPr="00B81298">
        <w:rPr>
          <w:rFonts w:ascii="Times New Roman" w:eastAsia="Arial Unicode MS" w:hAnsi="Times New Roman" w:cs="Times New Roman"/>
          <w:sz w:val="24"/>
          <w:szCs w:val="24"/>
        </w:rPr>
        <w:t>K</w:t>
      </w:r>
      <w:r w:rsidR="00794E5A">
        <w:rPr>
          <w:rFonts w:ascii="Times New Roman" w:eastAsia="Arial Unicode MS" w:hAnsi="Times New Roman" w:cs="Times New Roman"/>
          <w:sz w:val="24"/>
          <w:szCs w:val="24"/>
        </w:rPr>
        <w:t> čl. I</w:t>
      </w:r>
      <w:r w:rsidR="00181C8E">
        <w:rPr>
          <w:rFonts w:ascii="Times New Roman" w:eastAsia="Arial Unicode MS" w:hAnsi="Times New Roman" w:cs="Times New Roman"/>
          <w:sz w:val="24"/>
          <w:szCs w:val="24"/>
        </w:rPr>
        <w:t xml:space="preserve"> (Změna transplantačního zákona)</w:t>
      </w:r>
    </w:p>
    <w:p w14:paraId="50C86B92" w14:textId="77777777" w:rsidR="00BE3259" w:rsidRDefault="00794E5A" w:rsidP="00BE3259">
      <w:pPr>
        <w:jc w:val="both"/>
        <w:rPr>
          <w:rFonts w:ascii="Times New Roman" w:hAnsi="Times New Roman" w:cs="Times New Roman"/>
          <w:sz w:val="24"/>
          <w:szCs w:val="24"/>
        </w:rPr>
      </w:pPr>
      <w:r>
        <w:rPr>
          <w:rFonts w:ascii="Times New Roman" w:hAnsi="Times New Roman" w:cs="Times New Roman"/>
          <w:sz w:val="24"/>
          <w:szCs w:val="24"/>
        </w:rPr>
        <w:t>Tam, kde se v textu § 28b včetně jeho nadpisu hovoří o dárci orgánu</w:t>
      </w:r>
      <w:r w:rsidR="00602041">
        <w:rPr>
          <w:rFonts w:ascii="Times New Roman" w:hAnsi="Times New Roman" w:cs="Times New Roman"/>
          <w:sz w:val="24"/>
          <w:szCs w:val="24"/>
        </w:rPr>
        <w:t>,</w:t>
      </w:r>
      <w:r>
        <w:rPr>
          <w:rFonts w:ascii="Times New Roman" w:hAnsi="Times New Roman" w:cs="Times New Roman"/>
          <w:sz w:val="24"/>
          <w:szCs w:val="24"/>
        </w:rPr>
        <w:t xml:space="preserve"> se nově bude hovořit pouze o dárci.</w:t>
      </w:r>
      <w:r w:rsidR="00602041">
        <w:rPr>
          <w:rFonts w:ascii="Times New Roman" w:hAnsi="Times New Roman" w:cs="Times New Roman"/>
          <w:sz w:val="24"/>
          <w:szCs w:val="24"/>
        </w:rPr>
        <w:t xml:space="preserve"> Tak, kde se v textu § 28b hovoří o odběru orgánu, se nově bude hovořit pouze o odběru. Tak, kde se v textu § 28b hovoří o transplantačním centru, se nově bude hovořit pouze o poskytovateli zdravotních služeb. Vzhledem k tomu se celé ustanovení bude vztahovat na dárce orgánů, tkání a buněk, nejen na dárce orgánů.</w:t>
      </w:r>
    </w:p>
    <w:p w14:paraId="33D38ECA" w14:textId="77777777" w:rsidR="00BE3259" w:rsidRPr="00B81298" w:rsidRDefault="00BE3259" w:rsidP="00BE3259">
      <w:pPr>
        <w:jc w:val="both"/>
        <w:rPr>
          <w:rFonts w:ascii="Times New Roman" w:hAnsi="Times New Roman" w:cs="Times New Roman"/>
          <w:sz w:val="24"/>
          <w:szCs w:val="24"/>
        </w:rPr>
      </w:pPr>
    </w:p>
    <w:p w14:paraId="5619B18D" w14:textId="77777777" w:rsidR="00BE3259" w:rsidRPr="00B81298" w:rsidRDefault="00BE3259" w:rsidP="00BE3259">
      <w:pPr>
        <w:jc w:val="both"/>
        <w:rPr>
          <w:rFonts w:ascii="Times New Roman" w:hAnsi="Times New Roman" w:cs="Times New Roman"/>
          <w:sz w:val="24"/>
          <w:szCs w:val="24"/>
        </w:rPr>
      </w:pPr>
      <w:r w:rsidRPr="00B81298">
        <w:rPr>
          <w:rFonts w:ascii="Times New Roman" w:hAnsi="Times New Roman" w:cs="Times New Roman"/>
          <w:sz w:val="24"/>
          <w:szCs w:val="24"/>
        </w:rPr>
        <w:t>K</w:t>
      </w:r>
      <w:r w:rsidR="00602041">
        <w:rPr>
          <w:rFonts w:ascii="Times New Roman" w:hAnsi="Times New Roman" w:cs="Times New Roman"/>
          <w:sz w:val="24"/>
          <w:szCs w:val="24"/>
        </w:rPr>
        <w:t> čl. II</w:t>
      </w:r>
      <w:r w:rsidRPr="00B81298">
        <w:rPr>
          <w:rFonts w:ascii="Times New Roman" w:hAnsi="Times New Roman" w:cs="Times New Roman"/>
          <w:sz w:val="24"/>
          <w:szCs w:val="24"/>
        </w:rPr>
        <w:t xml:space="preserve"> (Přechodn</w:t>
      </w:r>
      <w:r w:rsidR="00602041">
        <w:rPr>
          <w:rFonts w:ascii="Times New Roman" w:hAnsi="Times New Roman" w:cs="Times New Roman"/>
          <w:sz w:val="24"/>
          <w:szCs w:val="24"/>
        </w:rPr>
        <w:t>é</w:t>
      </w:r>
      <w:r w:rsidRPr="00B81298">
        <w:rPr>
          <w:rFonts w:ascii="Times New Roman" w:hAnsi="Times New Roman" w:cs="Times New Roman"/>
          <w:sz w:val="24"/>
          <w:szCs w:val="24"/>
        </w:rPr>
        <w:t xml:space="preserve"> ustanovení)</w:t>
      </w:r>
    </w:p>
    <w:p w14:paraId="32BD43B8" w14:textId="77777777" w:rsidR="00BE3259" w:rsidRPr="00B81298" w:rsidRDefault="00AB4A32" w:rsidP="00BE3259">
      <w:pPr>
        <w:jc w:val="both"/>
        <w:rPr>
          <w:rFonts w:ascii="Times New Roman" w:hAnsi="Times New Roman" w:cs="Times New Roman"/>
          <w:sz w:val="24"/>
          <w:szCs w:val="24"/>
        </w:rPr>
      </w:pPr>
      <w:r>
        <w:rPr>
          <w:rFonts w:ascii="Times New Roman" w:hAnsi="Times New Roman" w:cs="Times New Roman"/>
          <w:sz w:val="24"/>
          <w:szCs w:val="24"/>
        </w:rPr>
        <w:t xml:space="preserve">Navrhuje se </w:t>
      </w:r>
      <w:r>
        <w:rPr>
          <w:rFonts w:ascii="Times New Roman" w:hAnsi="Times New Roman" w:cs="Times New Roman"/>
          <w:color w:val="000000"/>
          <w:sz w:val="24"/>
          <w:szCs w:val="24"/>
          <w:shd w:val="clear" w:color="auto" w:fill="FFFFFF"/>
        </w:rPr>
        <w:t>poskytovat n</w:t>
      </w:r>
      <w:r w:rsidRPr="00C160F7">
        <w:rPr>
          <w:rFonts w:ascii="Times New Roman" w:hAnsi="Times New Roman" w:cs="Times New Roman"/>
          <w:color w:val="000000"/>
          <w:sz w:val="24"/>
          <w:szCs w:val="24"/>
          <w:shd w:val="clear" w:color="auto" w:fill="FFFFFF"/>
        </w:rPr>
        <w:t>áhrad</w:t>
      </w:r>
      <w:r>
        <w:rPr>
          <w:rFonts w:ascii="Times New Roman" w:hAnsi="Times New Roman" w:cs="Times New Roman"/>
          <w:color w:val="000000"/>
          <w:sz w:val="24"/>
          <w:szCs w:val="24"/>
          <w:shd w:val="clear" w:color="auto" w:fill="FFFFFF"/>
        </w:rPr>
        <w:t>u</w:t>
      </w:r>
      <w:r w:rsidRPr="00C160F7">
        <w:rPr>
          <w:rFonts w:ascii="Times New Roman" w:hAnsi="Times New Roman" w:cs="Times New Roman"/>
          <w:color w:val="000000"/>
          <w:sz w:val="24"/>
          <w:szCs w:val="24"/>
          <w:shd w:val="clear" w:color="auto" w:fill="FFFFFF"/>
        </w:rPr>
        <w:t xml:space="preserve"> výdajů a ušlého výdělku podle § 28b</w:t>
      </w:r>
      <w:r>
        <w:rPr>
          <w:rFonts w:ascii="Times New Roman" w:hAnsi="Times New Roman" w:cs="Times New Roman"/>
          <w:color w:val="000000"/>
          <w:sz w:val="24"/>
          <w:szCs w:val="24"/>
          <w:shd w:val="clear" w:color="auto" w:fill="FFFFFF"/>
        </w:rPr>
        <w:t xml:space="preserve"> transplantačního zákona </w:t>
      </w:r>
      <w:r w:rsidRPr="00C160F7">
        <w:rPr>
          <w:rFonts w:ascii="Times New Roman" w:hAnsi="Times New Roman" w:cs="Times New Roman"/>
          <w:color w:val="000000"/>
          <w:sz w:val="24"/>
          <w:szCs w:val="24"/>
          <w:shd w:val="clear" w:color="auto" w:fill="FFFFFF"/>
        </w:rPr>
        <w:t>i žijícímu dárci, pokud v době nabytí účinnosti tohoto zákona již byl v pracovní neschopnosti. V takovém případě mu náleží náhrada ode dne vzniku pracovní neschopnosti v plné výši.</w:t>
      </w:r>
    </w:p>
    <w:p w14:paraId="21DBA6FD" w14:textId="77777777" w:rsidR="00BE3259" w:rsidRPr="00B81298" w:rsidRDefault="00BE3259" w:rsidP="00BE3259">
      <w:pPr>
        <w:jc w:val="both"/>
        <w:rPr>
          <w:rFonts w:ascii="Times New Roman" w:hAnsi="Times New Roman" w:cs="Times New Roman"/>
          <w:sz w:val="24"/>
          <w:szCs w:val="24"/>
        </w:rPr>
      </w:pPr>
    </w:p>
    <w:p w14:paraId="02A1F3C8" w14:textId="77777777" w:rsidR="00BE3259" w:rsidRPr="00B81298" w:rsidRDefault="00BE3259" w:rsidP="00BE3259">
      <w:pPr>
        <w:jc w:val="both"/>
        <w:rPr>
          <w:rFonts w:ascii="Times New Roman" w:hAnsi="Times New Roman" w:cs="Times New Roman"/>
          <w:sz w:val="24"/>
          <w:szCs w:val="24"/>
        </w:rPr>
      </w:pPr>
      <w:r w:rsidRPr="00B81298">
        <w:rPr>
          <w:rFonts w:ascii="Times New Roman" w:hAnsi="Times New Roman" w:cs="Times New Roman"/>
          <w:sz w:val="24"/>
          <w:szCs w:val="24"/>
        </w:rPr>
        <w:t>K</w:t>
      </w:r>
      <w:r w:rsidR="00602041">
        <w:rPr>
          <w:rFonts w:ascii="Times New Roman" w:hAnsi="Times New Roman" w:cs="Times New Roman"/>
          <w:sz w:val="24"/>
          <w:szCs w:val="24"/>
        </w:rPr>
        <w:t> čl. III</w:t>
      </w:r>
      <w:r w:rsidRPr="00B81298">
        <w:rPr>
          <w:rFonts w:ascii="Times New Roman" w:hAnsi="Times New Roman" w:cs="Times New Roman"/>
          <w:sz w:val="24"/>
          <w:szCs w:val="24"/>
        </w:rPr>
        <w:t xml:space="preserve"> (Účinnost)</w:t>
      </w:r>
    </w:p>
    <w:p w14:paraId="1A11F828" w14:textId="77777777" w:rsidR="00BE3259" w:rsidRPr="00AB4A32" w:rsidRDefault="00AB4A32" w:rsidP="00BE3259">
      <w:pPr>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Vzhledem k </w:t>
      </w:r>
      <w:r w:rsidRPr="00AB4A32">
        <w:rPr>
          <w:rFonts w:ascii="Times New Roman" w:hAnsi="Times New Roman" w:cs="Times New Roman"/>
          <w:color w:val="000000"/>
          <w:sz w:val="24"/>
          <w:szCs w:val="24"/>
          <w:shd w:val="clear" w:color="auto" w:fill="FFFFFF"/>
        </w:rPr>
        <w:t>naléhav</w:t>
      </w:r>
      <w:r>
        <w:rPr>
          <w:rFonts w:ascii="Times New Roman" w:hAnsi="Times New Roman" w:cs="Times New Roman"/>
          <w:color w:val="000000"/>
          <w:sz w:val="24"/>
          <w:szCs w:val="24"/>
          <w:shd w:val="clear" w:color="auto" w:fill="FFFFFF"/>
        </w:rPr>
        <w:t>ému</w:t>
      </w:r>
      <w:r w:rsidRPr="00AB4A32">
        <w:rPr>
          <w:rFonts w:ascii="Times New Roman" w:hAnsi="Times New Roman" w:cs="Times New Roman"/>
          <w:color w:val="000000"/>
          <w:sz w:val="24"/>
          <w:szCs w:val="24"/>
          <w:shd w:val="clear" w:color="auto" w:fill="FFFFFF"/>
        </w:rPr>
        <w:t xml:space="preserve"> obecn</w:t>
      </w:r>
      <w:r>
        <w:rPr>
          <w:rFonts w:ascii="Times New Roman" w:hAnsi="Times New Roman" w:cs="Times New Roman"/>
          <w:color w:val="000000"/>
          <w:sz w:val="24"/>
          <w:szCs w:val="24"/>
          <w:shd w:val="clear" w:color="auto" w:fill="FFFFFF"/>
        </w:rPr>
        <w:t>ému</w:t>
      </w:r>
      <w:r w:rsidRPr="00AB4A32">
        <w:rPr>
          <w:rFonts w:ascii="Times New Roman" w:hAnsi="Times New Roman" w:cs="Times New Roman"/>
          <w:color w:val="000000"/>
          <w:sz w:val="24"/>
          <w:szCs w:val="24"/>
          <w:shd w:val="clear" w:color="auto" w:fill="FFFFFF"/>
        </w:rPr>
        <w:t xml:space="preserve"> zájm</w:t>
      </w:r>
      <w:r>
        <w:rPr>
          <w:rFonts w:ascii="Times New Roman" w:hAnsi="Times New Roman" w:cs="Times New Roman"/>
          <w:color w:val="000000"/>
          <w:sz w:val="24"/>
          <w:szCs w:val="24"/>
          <w:shd w:val="clear" w:color="auto" w:fill="FFFFFF"/>
        </w:rPr>
        <w:t>u na udržení počtu dárců tkání a buněk se v takovémto</w:t>
      </w:r>
      <w:r w:rsidRPr="00AB4A32">
        <w:rPr>
          <w:rFonts w:ascii="Times New Roman" w:hAnsi="Times New Roman" w:cs="Times New Roman"/>
          <w:color w:val="000000"/>
          <w:sz w:val="24"/>
          <w:szCs w:val="24"/>
          <w:shd w:val="clear" w:color="auto" w:fill="FFFFFF"/>
        </w:rPr>
        <w:t xml:space="preserve"> zvlášť výjimečn</w:t>
      </w:r>
      <w:r>
        <w:rPr>
          <w:rFonts w:ascii="Times New Roman" w:hAnsi="Times New Roman" w:cs="Times New Roman"/>
          <w:color w:val="000000"/>
          <w:sz w:val="24"/>
          <w:szCs w:val="24"/>
          <w:shd w:val="clear" w:color="auto" w:fill="FFFFFF"/>
        </w:rPr>
        <w:t>ém</w:t>
      </w:r>
      <w:r w:rsidRPr="00AB4A32">
        <w:rPr>
          <w:rFonts w:ascii="Times New Roman" w:hAnsi="Times New Roman" w:cs="Times New Roman"/>
          <w:color w:val="000000"/>
          <w:sz w:val="24"/>
          <w:szCs w:val="24"/>
          <w:shd w:val="clear" w:color="auto" w:fill="FFFFFF"/>
        </w:rPr>
        <w:t xml:space="preserve"> případ</w:t>
      </w:r>
      <w:r>
        <w:rPr>
          <w:rFonts w:ascii="Times New Roman" w:hAnsi="Times New Roman" w:cs="Times New Roman"/>
          <w:color w:val="000000"/>
          <w:sz w:val="24"/>
          <w:szCs w:val="24"/>
          <w:shd w:val="clear" w:color="auto" w:fill="FFFFFF"/>
        </w:rPr>
        <w:t xml:space="preserve">ě navrhuje účinnost zákona </w:t>
      </w:r>
      <w:r w:rsidRPr="009A3A74">
        <w:rPr>
          <w:rFonts w:ascii="Times New Roman" w:hAnsi="Times New Roman" w:cs="Times New Roman"/>
          <w:color w:val="000000"/>
          <w:sz w:val="24"/>
          <w:szCs w:val="24"/>
          <w:shd w:val="clear" w:color="auto" w:fill="FFFFFF"/>
        </w:rPr>
        <w:t>prvním dnem kalendářního měsíce následujícího po jeho vyhlášení</w:t>
      </w:r>
      <w:r>
        <w:rPr>
          <w:rFonts w:ascii="Times New Roman" w:hAnsi="Times New Roman" w:cs="Times New Roman"/>
          <w:color w:val="000000"/>
          <w:sz w:val="24"/>
          <w:szCs w:val="24"/>
          <w:shd w:val="clear" w:color="auto" w:fill="FFFFFF"/>
        </w:rPr>
        <w:t>.</w:t>
      </w:r>
    </w:p>
    <w:p w14:paraId="3E69C85D" w14:textId="77777777" w:rsidR="00BE3259" w:rsidRPr="00B81298" w:rsidRDefault="00BE3259" w:rsidP="00BE3259">
      <w:pPr>
        <w:jc w:val="both"/>
        <w:rPr>
          <w:rFonts w:ascii="Times New Roman" w:hAnsi="Times New Roman" w:cs="Times New Roman"/>
          <w:sz w:val="24"/>
          <w:szCs w:val="24"/>
        </w:rPr>
      </w:pPr>
    </w:p>
    <w:p w14:paraId="7B385A3E" w14:textId="77777777" w:rsidR="00BE3259" w:rsidRDefault="00BE3259" w:rsidP="00BE3259">
      <w:pPr>
        <w:jc w:val="both"/>
        <w:rPr>
          <w:rFonts w:ascii="Times New Roman" w:hAnsi="Times New Roman" w:cs="Times New Roman"/>
          <w:sz w:val="24"/>
          <w:szCs w:val="24"/>
        </w:rPr>
      </w:pPr>
    </w:p>
    <w:p w14:paraId="3BEB0126" w14:textId="77777777" w:rsidR="009A3A74" w:rsidRDefault="00BE3259" w:rsidP="00BE3259">
      <w:pPr>
        <w:rPr>
          <w:rFonts w:ascii="Times New Roman" w:hAnsi="Times New Roman" w:cs="Times New Roman"/>
          <w:sz w:val="24"/>
          <w:szCs w:val="24"/>
        </w:rPr>
      </w:pPr>
      <w:r w:rsidRPr="00B81298">
        <w:rPr>
          <w:rFonts w:ascii="Times New Roman" w:hAnsi="Times New Roman" w:cs="Times New Roman"/>
          <w:sz w:val="24"/>
          <w:szCs w:val="24"/>
        </w:rPr>
        <w:t>Věra Adámková, v. r.</w:t>
      </w:r>
      <w:r w:rsidR="00B77BDB">
        <w:rPr>
          <w:rFonts w:ascii="Times New Roman" w:hAnsi="Times New Roman" w:cs="Times New Roman"/>
          <w:sz w:val="24"/>
          <w:szCs w:val="24"/>
        </w:rPr>
        <w:tab/>
      </w:r>
      <w:r w:rsidR="00B77BDB">
        <w:rPr>
          <w:rFonts w:ascii="Times New Roman" w:hAnsi="Times New Roman" w:cs="Times New Roman"/>
          <w:sz w:val="24"/>
          <w:szCs w:val="24"/>
        </w:rPr>
        <w:tab/>
      </w:r>
      <w:r w:rsidR="00B77BDB">
        <w:rPr>
          <w:rFonts w:ascii="Times New Roman" w:hAnsi="Times New Roman" w:cs="Times New Roman"/>
          <w:sz w:val="24"/>
          <w:szCs w:val="24"/>
        </w:rPr>
        <w:tab/>
      </w:r>
      <w:r w:rsidR="00B77BDB">
        <w:rPr>
          <w:rFonts w:ascii="Times New Roman" w:hAnsi="Times New Roman" w:cs="Times New Roman"/>
          <w:sz w:val="24"/>
          <w:szCs w:val="24"/>
        </w:rPr>
        <w:tab/>
      </w:r>
      <w:r w:rsidR="00B77BDB">
        <w:rPr>
          <w:rFonts w:ascii="Times New Roman" w:hAnsi="Times New Roman" w:cs="Times New Roman"/>
          <w:sz w:val="24"/>
          <w:szCs w:val="24"/>
        </w:rPr>
        <w:tab/>
        <w:t>David Kasal, v. r.</w:t>
      </w:r>
    </w:p>
    <w:p w14:paraId="4197D5C3" w14:textId="77777777" w:rsidR="00B77BDB" w:rsidRDefault="00B77BDB" w:rsidP="00BE3259">
      <w:pPr>
        <w:rPr>
          <w:rFonts w:ascii="Times New Roman" w:hAnsi="Times New Roman" w:cs="Times New Roman"/>
          <w:sz w:val="24"/>
          <w:szCs w:val="24"/>
        </w:rPr>
      </w:pPr>
      <w:r>
        <w:rPr>
          <w:rFonts w:ascii="Times New Roman" w:hAnsi="Times New Roman" w:cs="Times New Roman"/>
          <w:sz w:val="24"/>
          <w:szCs w:val="24"/>
        </w:rPr>
        <w:t xml:space="preserve">Miloslav </w:t>
      </w:r>
      <w:proofErr w:type="spellStart"/>
      <w:r>
        <w:rPr>
          <w:rFonts w:ascii="Times New Roman" w:hAnsi="Times New Roman" w:cs="Times New Roman"/>
          <w:sz w:val="24"/>
          <w:szCs w:val="24"/>
        </w:rPr>
        <w:t>Janulík</w:t>
      </w:r>
      <w:proofErr w:type="spellEnd"/>
      <w:r>
        <w:rPr>
          <w:rFonts w:ascii="Times New Roman" w:hAnsi="Times New Roman" w:cs="Times New Roman"/>
          <w:sz w:val="24"/>
          <w:szCs w:val="24"/>
        </w:rPr>
        <w:t>, v. 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Karla Maříková, v. r.</w:t>
      </w:r>
    </w:p>
    <w:p w14:paraId="78F07433" w14:textId="77777777" w:rsidR="00CC2B36" w:rsidRDefault="00B77BDB" w:rsidP="00BE3259">
      <w:pPr>
        <w:rPr>
          <w:rFonts w:ascii="Times New Roman" w:hAnsi="Times New Roman" w:cs="Times New Roman"/>
          <w:sz w:val="24"/>
          <w:szCs w:val="24"/>
        </w:rPr>
      </w:pPr>
      <w:r>
        <w:rPr>
          <w:rFonts w:ascii="Times New Roman" w:hAnsi="Times New Roman" w:cs="Times New Roman"/>
          <w:sz w:val="24"/>
          <w:szCs w:val="24"/>
        </w:rPr>
        <w:t>Bohuslav Svoboda, v. r.</w:t>
      </w:r>
      <w:r w:rsidR="008F3061">
        <w:rPr>
          <w:rFonts w:ascii="Times New Roman" w:hAnsi="Times New Roman" w:cs="Times New Roman"/>
          <w:sz w:val="24"/>
          <w:szCs w:val="24"/>
        </w:rPr>
        <w:tab/>
      </w:r>
      <w:r w:rsidR="008F3061">
        <w:rPr>
          <w:rFonts w:ascii="Times New Roman" w:hAnsi="Times New Roman" w:cs="Times New Roman"/>
          <w:sz w:val="24"/>
          <w:szCs w:val="24"/>
        </w:rPr>
        <w:tab/>
      </w:r>
      <w:r w:rsidR="008F3061">
        <w:rPr>
          <w:rFonts w:ascii="Times New Roman" w:hAnsi="Times New Roman" w:cs="Times New Roman"/>
          <w:sz w:val="24"/>
          <w:szCs w:val="24"/>
        </w:rPr>
        <w:tab/>
      </w:r>
      <w:r w:rsidR="008F3061">
        <w:rPr>
          <w:rFonts w:ascii="Times New Roman" w:hAnsi="Times New Roman" w:cs="Times New Roman"/>
          <w:sz w:val="24"/>
          <w:szCs w:val="24"/>
        </w:rPr>
        <w:tab/>
        <w:t>Jiří Běhounek, v. r.</w:t>
      </w:r>
    </w:p>
    <w:sectPr w:rsidR="00CC2B36" w:rsidSect="004E108E">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46F9A4" w14:textId="77777777" w:rsidR="00A24B32" w:rsidRDefault="00A24B32" w:rsidP="005F4E53">
      <w:r>
        <w:separator/>
      </w:r>
    </w:p>
  </w:endnote>
  <w:endnote w:type="continuationSeparator" w:id="0">
    <w:p w14:paraId="04305A0D" w14:textId="77777777" w:rsidR="00A24B32" w:rsidRDefault="00A24B32" w:rsidP="005F4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A6CAFA" w14:textId="77777777" w:rsidR="00A24B32" w:rsidRDefault="00A24B32" w:rsidP="005F4E53">
      <w:r>
        <w:separator/>
      </w:r>
    </w:p>
  </w:footnote>
  <w:footnote w:type="continuationSeparator" w:id="0">
    <w:p w14:paraId="24C27F4A" w14:textId="77777777" w:rsidR="00A24B32" w:rsidRDefault="00A24B32" w:rsidP="005F4E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C4E4F1A"/>
    <w:lvl w:ilvl="0">
      <w:start w:val="1"/>
      <w:numFmt w:val="decimal"/>
      <w:pStyle w:val="slovanseznam5"/>
      <w:lvlText w:val="%1."/>
      <w:lvlJc w:val="left"/>
      <w:pPr>
        <w:tabs>
          <w:tab w:val="num" w:pos="1800"/>
        </w:tabs>
        <w:ind w:left="1800" w:hanging="360"/>
      </w:pPr>
    </w:lvl>
  </w:abstractNum>
  <w:abstractNum w:abstractNumId="1" w15:restartNumberingAfterBreak="0">
    <w:nsid w:val="FFFFFF7D"/>
    <w:multiLevelType w:val="singleLevel"/>
    <w:tmpl w:val="0564181E"/>
    <w:lvl w:ilvl="0">
      <w:start w:val="1"/>
      <w:numFmt w:val="decimal"/>
      <w:pStyle w:val="slovanseznam4"/>
      <w:lvlText w:val="%1."/>
      <w:lvlJc w:val="left"/>
      <w:pPr>
        <w:tabs>
          <w:tab w:val="num" w:pos="1440"/>
        </w:tabs>
        <w:ind w:left="1440" w:hanging="360"/>
      </w:pPr>
    </w:lvl>
  </w:abstractNum>
  <w:abstractNum w:abstractNumId="2" w15:restartNumberingAfterBreak="0">
    <w:nsid w:val="FFFFFF7E"/>
    <w:multiLevelType w:val="singleLevel"/>
    <w:tmpl w:val="A3766CEC"/>
    <w:lvl w:ilvl="0">
      <w:start w:val="1"/>
      <w:numFmt w:val="decimal"/>
      <w:pStyle w:val="slovanseznam3"/>
      <w:lvlText w:val="%1."/>
      <w:lvlJc w:val="left"/>
      <w:pPr>
        <w:tabs>
          <w:tab w:val="num" w:pos="1080"/>
        </w:tabs>
        <w:ind w:left="1080" w:hanging="360"/>
      </w:pPr>
    </w:lvl>
  </w:abstractNum>
  <w:abstractNum w:abstractNumId="3" w15:restartNumberingAfterBreak="0">
    <w:nsid w:val="FFFFFF7F"/>
    <w:multiLevelType w:val="singleLevel"/>
    <w:tmpl w:val="F5B23752"/>
    <w:lvl w:ilvl="0">
      <w:start w:val="1"/>
      <w:numFmt w:val="decimal"/>
      <w:pStyle w:val="slovanseznam2"/>
      <w:lvlText w:val="%1."/>
      <w:lvlJc w:val="left"/>
      <w:pPr>
        <w:tabs>
          <w:tab w:val="num" w:pos="720"/>
        </w:tabs>
        <w:ind w:left="720" w:hanging="360"/>
      </w:pPr>
    </w:lvl>
  </w:abstractNum>
  <w:abstractNum w:abstractNumId="4" w15:restartNumberingAfterBreak="0">
    <w:nsid w:val="FFFFFF80"/>
    <w:multiLevelType w:val="singleLevel"/>
    <w:tmpl w:val="86C0059C"/>
    <w:lvl w:ilvl="0">
      <w:start w:val="1"/>
      <w:numFmt w:val="bullet"/>
      <w:pStyle w:val="Seznamsodrkami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DB830DA"/>
    <w:lvl w:ilvl="0">
      <w:start w:val="1"/>
      <w:numFmt w:val="bullet"/>
      <w:pStyle w:val="Seznamsodrkami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ED057A8"/>
    <w:lvl w:ilvl="0">
      <w:start w:val="1"/>
      <w:numFmt w:val="bullet"/>
      <w:pStyle w:val="Seznamsodrkami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938E13A"/>
    <w:lvl w:ilvl="0">
      <w:start w:val="1"/>
      <w:numFmt w:val="bullet"/>
      <w:pStyle w:val="Seznamsodrkami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ACA73A"/>
    <w:lvl w:ilvl="0">
      <w:start w:val="1"/>
      <w:numFmt w:val="decimal"/>
      <w:pStyle w:val="slovanseznam"/>
      <w:lvlText w:val="%1."/>
      <w:lvlJc w:val="left"/>
      <w:pPr>
        <w:tabs>
          <w:tab w:val="num" w:pos="360"/>
        </w:tabs>
        <w:ind w:left="360" w:hanging="360"/>
      </w:pPr>
    </w:lvl>
  </w:abstractNum>
  <w:abstractNum w:abstractNumId="9" w15:restartNumberingAfterBreak="0">
    <w:nsid w:val="FFFFFF89"/>
    <w:multiLevelType w:val="singleLevel"/>
    <w:tmpl w:val="13143D74"/>
    <w:lvl w:ilvl="0">
      <w:start w:val="1"/>
      <w:numFmt w:val="bullet"/>
      <w:pStyle w:val="Seznamsodrkami"/>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AAF0737"/>
    <w:multiLevelType w:val="multilevel"/>
    <w:tmpl w:val="040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5A530BC"/>
    <w:multiLevelType w:val="hybridMultilevel"/>
    <w:tmpl w:val="B344A9BE"/>
    <w:lvl w:ilvl="0" w:tplc="64545A9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AEB0273"/>
    <w:multiLevelType w:val="multilevel"/>
    <w:tmpl w:val="526206A0"/>
    <w:lvl w:ilvl="0">
      <w:start w:val="1"/>
      <w:numFmt w:val="upperRoman"/>
      <w:lvlText w:val="Článek %1."/>
      <w:lvlJc w:val="left"/>
      <w:pPr>
        <w:ind w:left="0" w:firstLine="0"/>
      </w:pPr>
    </w:lvl>
    <w:lvl w:ilvl="1">
      <w:start w:val="1"/>
      <w:numFmt w:val="decimalZero"/>
      <w:isLgl/>
      <w:lvlText w:val="Oddíl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43C11155"/>
    <w:multiLevelType w:val="multilevel"/>
    <w:tmpl w:val="04090023"/>
    <w:styleLink w:val="lnekoddl"/>
    <w:lvl w:ilvl="0">
      <w:start w:val="1"/>
      <w:numFmt w:val="upperRoman"/>
      <w:lvlText w:val="文章 %1."/>
      <w:lvlJc w:val="left"/>
      <w:pPr>
        <w:ind w:left="0" w:firstLine="0"/>
      </w:pPr>
      <w:rPr>
        <w:rFonts w:ascii="Times New Roman" w:hAnsi="Times New Roman" w:cs="Times New Roman"/>
      </w:rPr>
    </w:lvl>
    <w:lvl w:ilvl="1">
      <w:start w:val="1"/>
      <w:numFmt w:val="decimalZero"/>
      <w:isLgl/>
      <w:lvlText w:val="第 %1.%2 节"/>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84C4F29"/>
    <w:multiLevelType w:val="multilevel"/>
    <w:tmpl w:val="D8061F64"/>
    <w:lvl w:ilvl="0">
      <w:start w:val="1"/>
      <w:numFmt w:val="upperRoman"/>
      <w:lvlText w:val="Článek %1."/>
      <w:lvlJc w:val="left"/>
      <w:pPr>
        <w:ind w:left="0" w:firstLine="0"/>
      </w:pPr>
    </w:lvl>
    <w:lvl w:ilvl="1">
      <w:start w:val="1"/>
      <w:numFmt w:val="decimalZero"/>
      <w:isLgl/>
      <w:lvlText w:val="Oddíl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59350CFB"/>
    <w:multiLevelType w:val="multilevel"/>
    <w:tmpl w:val="9DF09F08"/>
    <w:lvl w:ilvl="0">
      <w:start w:val="1"/>
      <w:numFmt w:val="upperRoman"/>
      <w:lvlText w:val="Článek %1."/>
      <w:lvlJc w:val="left"/>
      <w:pPr>
        <w:ind w:left="0" w:firstLine="0"/>
      </w:pPr>
    </w:lvl>
    <w:lvl w:ilvl="1">
      <w:start w:val="1"/>
      <w:numFmt w:val="decimalZero"/>
      <w:isLgl/>
      <w:lvlText w:val="Oddíl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5DEC6B47"/>
    <w:multiLevelType w:val="multilevel"/>
    <w:tmpl w:val="604E1C0A"/>
    <w:lvl w:ilvl="0">
      <w:start w:val="1"/>
      <w:numFmt w:val="upperRoman"/>
      <w:lvlText w:val="Článek %1."/>
      <w:lvlJc w:val="left"/>
      <w:pPr>
        <w:ind w:left="0" w:firstLine="0"/>
      </w:pPr>
    </w:lvl>
    <w:lvl w:ilvl="1">
      <w:start w:val="1"/>
      <w:numFmt w:val="decimalZero"/>
      <w:isLgl/>
      <w:lvlText w:val="Oddíl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0302360"/>
    <w:multiLevelType w:val="multilevel"/>
    <w:tmpl w:val="040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D8C2C6D"/>
    <w:multiLevelType w:val="multilevel"/>
    <w:tmpl w:val="04090023"/>
    <w:lvl w:ilvl="0">
      <w:start w:val="1"/>
      <w:numFmt w:val="upperRoman"/>
      <w:lvlText w:val="Článek %1."/>
      <w:lvlJc w:val="left"/>
      <w:pPr>
        <w:ind w:left="0" w:firstLine="0"/>
      </w:pPr>
    </w:lvl>
    <w:lvl w:ilvl="1">
      <w:start w:val="1"/>
      <w:numFmt w:val="decimalZero"/>
      <w:isLgl/>
      <w:lvlText w:val="Čás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2"/>
  </w:num>
  <w:num w:numId="2">
    <w:abstractNumId w:val="13"/>
  </w:num>
  <w:num w:numId="3">
    <w:abstractNumId w:val="10"/>
  </w:num>
  <w:num w:numId="4">
    <w:abstractNumId w:val="24"/>
  </w:num>
  <w:num w:numId="5">
    <w:abstractNumId w:val="14"/>
  </w:num>
  <w:num w:numId="6">
    <w:abstractNumId w:val="18"/>
  </w:num>
  <w:num w:numId="7">
    <w:abstractNumId w:val="2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5"/>
  </w:num>
  <w:num w:numId="19">
    <w:abstractNumId w:val="16"/>
  </w:num>
  <w:num w:numId="20">
    <w:abstractNumId w:val="23"/>
  </w:num>
  <w:num w:numId="21">
    <w:abstractNumId w:val="20"/>
  </w:num>
  <w:num w:numId="22">
    <w:abstractNumId w:val="11"/>
  </w:num>
  <w:num w:numId="23">
    <w:abstractNumId w:val="26"/>
  </w:num>
  <w:num w:numId="24">
    <w:abstractNumId w:val="12"/>
  </w:num>
  <w:num w:numId="25">
    <w:abstractNumId w:val="25"/>
  </w:num>
  <w:num w:numId="26">
    <w:abstractNumId w:val="19"/>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attachedTemplate r:id="rId1"/>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4B32"/>
    <w:rsid w:val="00065449"/>
    <w:rsid w:val="00181C8E"/>
    <w:rsid w:val="00251D17"/>
    <w:rsid w:val="002A4238"/>
    <w:rsid w:val="002F27EC"/>
    <w:rsid w:val="00306C7B"/>
    <w:rsid w:val="00392666"/>
    <w:rsid w:val="004E108E"/>
    <w:rsid w:val="005F4E53"/>
    <w:rsid w:val="00602041"/>
    <w:rsid w:val="00645252"/>
    <w:rsid w:val="006D3D74"/>
    <w:rsid w:val="00781B8C"/>
    <w:rsid w:val="00786794"/>
    <w:rsid w:val="00794E5A"/>
    <w:rsid w:val="0083569A"/>
    <w:rsid w:val="008F3061"/>
    <w:rsid w:val="00935F1A"/>
    <w:rsid w:val="0097356C"/>
    <w:rsid w:val="009A3A74"/>
    <w:rsid w:val="00A24B32"/>
    <w:rsid w:val="00A9204E"/>
    <w:rsid w:val="00AB4A32"/>
    <w:rsid w:val="00B77BDB"/>
    <w:rsid w:val="00BE3259"/>
    <w:rsid w:val="00C160F7"/>
    <w:rsid w:val="00CC2B36"/>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C7D5B3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F4E53"/>
    <w:rPr>
      <w:rFonts w:ascii="Calibri" w:hAnsi="Calibri" w:cs="Calibri"/>
    </w:rPr>
  </w:style>
  <w:style w:type="paragraph" w:styleId="Nadpis1">
    <w:name w:val="heading 1"/>
    <w:basedOn w:val="Normln"/>
    <w:next w:val="Normln"/>
    <w:link w:val="Nadpis1Char"/>
    <w:uiPriority w:val="9"/>
    <w:qFormat/>
    <w:rsid w:val="005F4E53"/>
    <w:pPr>
      <w:keepNext/>
      <w:keepLines/>
      <w:spacing w:before="240"/>
      <w:outlineLvl w:val="0"/>
    </w:pPr>
    <w:rPr>
      <w:rFonts w:ascii="Calibri Light" w:eastAsiaTheme="majorEastAsia" w:hAnsi="Calibri Light" w:cs="Calibri Light"/>
      <w:color w:val="1F4E79" w:themeColor="accent1" w:themeShade="80"/>
      <w:sz w:val="32"/>
      <w:szCs w:val="32"/>
    </w:rPr>
  </w:style>
  <w:style w:type="paragraph" w:styleId="Nadpis2">
    <w:name w:val="heading 2"/>
    <w:basedOn w:val="Normln"/>
    <w:next w:val="Normln"/>
    <w:link w:val="Nadpis2Char"/>
    <w:uiPriority w:val="9"/>
    <w:unhideWhenUsed/>
    <w:qFormat/>
    <w:rsid w:val="005F4E53"/>
    <w:pPr>
      <w:keepNext/>
      <w:keepLines/>
      <w:spacing w:before="40"/>
      <w:outlineLvl w:val="1"/>
    </w:pPr>
    <w:rPr>
      <w:rFonts w:ascii="Calibri Light" w:eastAsiaTheme="majorEastAsia" w:hAnsi="Calibri Light" w:cs="Calibri Light"/>
      <w:color w:val="1F4E79" w:themeColor="accent1" w:themeShade="80"/>
      <w:sz w:val="26"/>
      <w:szCs w:val="26"/>
    </w:rPr>
  </w:style>
  <w:style w:type="paragraph" w:styleId="Nadpis3">
    <w:name w:val="heading 3"/>
    <w:basedOn w:val="Normln"/>
    <w:next w:val="Normln"/>
    <w:link w:val="Nadpis3Char"/>
    <w:uiPriority w:val="9"/>
    <w:unhideWhenUsed/>
    <w:qFormat/>
    <w:rsid w:val="005F4E53"/>
    <w:pPr>
      <w:keepNext/>
      <w:keepLines/>
      <w:spacing w:before="40"/>
      <w:outlineLvl w:val="2"/>
    </w:pPr>
    <w:rPr>
      <w:rFonts w:ascii="Calibri Light" w:eastAsiaTheme="majorEastAsia" w:hAnsi="Calibri Light" w:cs="Calibri Light"/>
      <w:color w:val="1F4D78" w:themeColor="accent1" w:themeShade="7F"/>
      <w:sz w:val="24"/>
      <w:szCs w:val="24"/>
    </w:rPr>
  </w:style>
  <w:style w:type="paragraph" w:styleId="Nadpis4">
    <w:name w:val="heading 4"/>
    <w:basedOn w:val="Normln"/>
    <w:next w:val="Normln"/>
    <w:link w:val="Nadpis4Char"/>
    <w:uiPriority w:val="9"/>
    <w:unhideWhenUsed/>
    <w:qFormat/>
    <w:rsid w:val="005F4E53"/>
    <w:pPr>
      <w:keepNext/>
      <w:keepLines/>
      <w:spacing w:before="40"/>
      <w:outlineLvl w:val="3"/>
    </w:pPr>
    <w:rPr>
      <w:rFonts w:ascii="Calibri Light" w:eastAsiaTheme="majorEastAsia" w:hAnsi="Calibri Light" w:cs="Calibri Light"/>
      <w:i/>
      <w:iCs/>
      <w:color w:val="1F4E79" w:themeColor="accent1" w:themeShade="80"/>
    </w:rPr>
  </w:style>
  <w:style w:type="paragraph" w:styleId="Nadpis5">
    <w:name w:val="heading 5"/>
    <w:basedOn w:val="Normln"/>
    <w:next w:val="Normln"/>
    <w:link w:val="Nadpis5Char"/>
    <w:uiPriority w:val="9"/>
    <w:unhideWhenUsed/>
    <w:qFormat/>
    <w:rsid w:val="005F4E53"/>
    <w:pPr>
      <w:keepNext/>
      <w:keepLines/>
      <w:spacing w:before="40"/>
      <w:outlineLvl w:val="4"/>
    </w:pPr>
    <w:rPr>
      <w:rFonts w:ascii="Calibri Light" w:eastAsiaTheme="majorEastAsia" w:hAnsi="Calibri Light" w:cs="Calibri Light"/>
      <w:color w:val="1F4E79" w:themeColor="accent1" w:themeShade="80"/>
    </w:rPr>
  </w:style>
  <w:style w:type="paragraph" w:styleId="Nadpis6">
    <w:name w:val="heading 6"/>
    <w:basedOn w:val="Normln"/>
    <w:next w:val="Normln"/>
    <w:link w:val="Nadpis6Char"/>
    <w:uiPriority w:val="9"/>
    <w:unhideWhenUsed/>
    <w:qFormat/>
    <w:rsid w:val="005F4E53"/>
    <w:pPr>
      <w:keepNext/>
      <w:keepLines/>
      <w:spacing w:before="40"/>
      <w:outlineLvl w:val="5"/>
    </w:pPr>
    <w:rPr>
      <w:rFonts w:ascii="Calibri Light" w:eastAsiaTheme="majorEastAsia" w:hAnsi="Calibri Light" w:cs="Calibri Light"/>
      <w:color w:val="1F4D78" w:themeColor="accent1" w:themeShade="7F"/>
    </w:rPr>
  </w:style>
  <w:style w:type="paragraph" w:styleId="Nadpis7">
    <w:name w:val="heading 7"/>
    <w:basedOn w:val="Normln"/>
    <w:next w:val="Normln"/>
    <w:link w:val="Nadpis7Char"/>
    <w:uiPriority w:val="9"/>
    <w:unhideWhenUsed/>
    <w:qFormat/>
    <w:rsid w:val="005F4E53"/>
    <w:pPr>
      <w:keepNext/>
      <w:keepLines/>
      <w:spacing w:before="40"/>
      <w:outlineLvl w:val="6"/>
    </w:pPr>
    <w:rPr>
      <w:rFonts w:ascii="Calibri Light" w:eastAsiaTheme="majorEastAsia" w:hAnsi="Calibri Light" w:cs="Calibri Light"/>
      <w:i/>
      <w:iCs/>
      <w:color w:val="1F4D78" w:themeColor="accent1" w:themeShade="7F"/>
    </w:rPr>
  </w:style>
  <w:style w:type="paragraph" w:styleId="Nadpis8">
    <w:name w:val="heading 8"/>
    <w:basedOn w:val="Normln"/>
    <w:next w:val="Normln"/>
    <w:link w:val="Nadpis8Char"/>
    <w:uiPriority w:val="9"/>
    <w:unhideWhenUsed/>
    <w:qFormat/>
    <w:rsid w:val="005F4E53"/>
    <w:pPr>
      <w:keepNext/>
      <w:keepLines/>
      <w:spacing w:before="40"/>
      <w:outlineLvl w:val="7"/>
    </w:pPr>
    <w:rPr>
      <w:rFonts w:ascii="Calibri Light" w:eastAsiaTheme="majorEastAsia" w:hAnsi="Calibri Light" w:cs="Calibri Light"/>
      <w:color w:val="272727" w:themeColor="text1" w:themeTint="D8"/>
      <w:szCs w:val="21"/>
    </w:rPr>
  </w:style>
  <w:style w:type="paragraph" w:styleId="Nadpis9">
    <w:name w:val="heading 9"/>
    <w:basedOn w:val="Normln"/>
    <w:next w:val="Normln"/>
    <w:link w:val="Nadpis9Char"/>
    <w:uiPriority w:val="9"/>
    <w:unhideWhenUsed/>
    <w:qFormat/>
    <w:rsid w:val="005F4E53"/>
    <w:pPr>
      <w:keepNext/>
      <w:keepLines/>
      <w:spacing w:before="40"/>
      <w:outlineLvl w:val="8"/>
    </w:pPr>
    <w:rPr>
      <w:rFonts w:ascii="Calibri Light" w:eastAsiaTheme="majorEastAsia" w:hAnsi="Calibri Light" w:cs="Calibri Light"/>
      <w:i/>
      <w:iCs/>
      <w:color w:val="272727" w:themeColor="text1" w:themeTint="D8"/>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F4E53"/>
    <w:rPr>
      <w:rFonts w:ascii="Calibri Light" w:eastAsiaTheme="majorEastAsia" w:hAnsi="Calibri Light" w:cs="Calibri Light"/>
      <w:color w:val="1F4E79" w:themeColor="accent1" w:themeShade="80"/>
      <w:sz w:val="32"/>
      <w:szCs w:val="32"/>
    </w:rPr>
  </w:style>
  <w:style w:type="character" w:customStyle="1" w:styleId="Nadpis2Char">
    <w:name w:val="Nadpis 2 Char"/>
    <w:basedOn w:val="Standardnpsmoodstavce"/>
    <w:link w:val="Nadpis2"/>
    <w:uiPriority w:val="9"/>
    <w:rsid w:val="005F4E53"/>
    <w:rPr>
      <w:rFonts w:ascii="Calibri Light" w:eastAsiaTheme="majorEastAsia" w:hAnsi="Calibri Light" w:cs="Calibri Light"/>
      <w:color w:val="1F4E79" w:themeColor="accent1" w:themeShade="80"/>
      <w:sz w:val="26"/>
      <w:szCs w:val="26"/>
    </w:rPr>
  </w:style>
  <w:style w:type="character" w:customStyle="1" w:styleId="Nadpis3Char">
    <w:name w:val="Nadpis 3 Char"/>
    <w:basedOn w:val="Standardnpsmoodstavce"/>
    <w:link w:val="Nadpis3"/>
    <w:uiPriority w:val="9"/>
    <w:rsid w:val="005F4E53"/>
    <w:rPr>
      <w:rFonts w:ascii="Calibri Light" w:eastAsiaTheme="majorEastAsia" w:hAnsi="Calibri Light" w:cs="Calibri Light"/>
      <w:color w:val="1F4D78" w:themeColor="accent1" w:themeShade="7F"/>
      <w:sz w:val="24"/>
      <w:szCs w:val="24"/>
    </w:rPr>
  </w:style>
  <w:style w:type="character" w:customStyle="1" w:styleId="Nadpis4Char">
    <w:name w:val="Nadpis 4 Char"/>
    <w:basedOn w:val="Standardnpsmoodstavce"/>
    <w:link w:val="Nadpis4"/>
    <w:uiPriority w:val="9"/>
    <w:rsid w:val="005F4E53"/>
    <w:rPr>
      <w:rFonts w:ascii="Calibri Light" w:eastAsiaTheme="majorEastAsia" w:hAnsi="Calibri Light" w:cs="Calibri Light"/>
      <w:i/>
      <w:iCs/>
      <w:color w:val="1F4E79" w:themeColor="accent1" w:themeShade="80"/>
    </w:rPr>
  </w:style>
  <w:style w:type="character" w:customStyle="1" w:styleId="Nadpis5Char">
    <w:name w:val="Nadpis 5 Char"/>
    <w:basedOn w:val="Standardnpsmoodstavce"/>
    <w:link w:val="Nadpis5"/>
    <w:uiPriority w:val="9"/>
    <w:rsid w:val="005F4E53"/>
    <w:rPr>
      <w:rFonts w:ascii="Calibri Light" w:eastAsiaTheme="majorEastAsia" w:hAnsi="Calibri Light" w:cs="Calibri Light"/>
      <w:color w:val="1F4E79" w:themeColor="accent1" w:themeShade="80"/>
    </w:rPr>
  </w:style>
  <w:style w:type="character" w:customStyle="1" w:styleId="Nadpis6Char">
    <w:name w:val="Nadpis 6 Char"/>
    <w:basedOn w:val="Standardnpsmoodstavce"/>
    <w:link w:val="Nadpis6"/>
    <w:uiPriority w:val="9"/>
    <w:rsid w:val="005F4E53"/>
    <w:rPr>
      <w:rFonts w:ascii="Calibri Light" w:eastAsiaTheme="majorEastAsia" w:hAnsi="Calibri Light" w:cs="Calibri Light"/>
      <w:color w:val="1F4D78" w:themeColor="accent1" w:themeShade="7F"/>
    </w:rPr>
  </w:style>
  <w:style w:type="character" w:customStyle="1" w:styleId="Nadpis7Char">
    <w:name w:val="Nadpis 7 Char"/>
    <w:basedOn w:val="Standardnpsmoodstavce"/>
    <w:link w:val="Nadpis7"/>
    <w:uiPriority w:val="9"/>
    <w:rsid w:val="005F4E53"/>
    <w:rPr>
      <w:rFonts w:ascii="Calibri Light" w:eastAsiaTheme="majorEastAsia" w:hAnsi="Calibri Light" w:cs="Calibri Light"/>
      <w:i/>
      <w:iCs/>
      <w:color w:val="1F4D78" w:themeColor="accent1" w:themeShade="7F"/>
    </w:rPr>
  </w:style>
  <w:style w:type="character" w:customStyle="1" w:styleId="Nadpis8Char">
    <w:name w:val="Nadpis 8 Char"/>
    <w:basedOn w:val="Standardnpsmoodstavce"/>
    <w:link w:val="Nadpis8"/>
    <w:uiPriority w:val="9"/>
    <w:rsid w:val="005F4E53"/>
    <w:rPr>
      <w:rFonts w:ascii="Calibri Light" w:eastAsiaTheme="majorEastAsia" w:hAnsi="Calibri Light" w:cs="Calibri Light"/>
      <w:color w:val="272727" w:themeColor="text1" w:themeTint="D8"/>
      <w:szCs w:val="21"/>
    </w:rPr>
  </w:style>
  <w:style w:type="character" w:customStyle="1" w:styleId="Nadpis9Char">
    <w:name w:val="Nadpis 9 Char"/>
    <w:basedOn w:val="Standardnpsmoodstavce"/>
    <w:link w:val="Nadpis9"/>
    <w:uiPriority w:val="9"/>
    <w:rsid w:val="005F4E53"/>
    <w:rPr>
      <w:rFonts w:ascii="Calibri Light" w:eastAsiaTheme="majorEastAsia" w:hAnsi="Calibri Light" w:cs="Calibri Light"/>
      <w:i/>
      <w:iCs/>
      <w:color w:val="272727" w:themeColor="text1" w:themeTint="D8"/>
      <w:szCs w:val="21"/>
    </w:rPr>
  </w:style>
  <w:style w:type="paragraph" w:styleId="Nzev">
    <w:name w:val="Title"/>
    <w:basedOn w:val="Normln"/>
    <w:next w:val="Normln"/>
    <w:link w:val="NzevChar"/>
    <w:uiPriority w:val="10"/>
    <w:qFormat/>
    <w:rsid w:val="005F4E53"/>
    <w:pPr>
      <w:contextualSpacing/>
    </w:pPr>
    <w:rPr>
      <w:rFonts w:ascii="Calibri Light" w:eastAsiaTheme="majorEastAsia" w:hAnsi="Calibri Light" w:cs="Calibri Light"/>
      <w:spacing w:val="-10"/>
      <w:kern w:val="28"/>
      <w:sz w:val="56"/>
      <w:szCs w:val="56"/>
    </w:rPr>
  </w:style>
  <w:style w:type="character" w:customStyle="1" w:styleId="NzevChar">
    <w:name w:val="Název Char"/>
    <w:basedOn w:val="Standardnpsmoodstavce"/>
    <w:link w:val="Nzev"/>
    <w:uiPriority w:val="10"/>
    <w:rsid w:val="005F4E53"/>
    <w:rPr>
      <w:rFonts w:ascii="Calibri Light" w:eastAsiaTheme="majorEastAsia" w:hAnsi="Calibri Light" w:cs="Calibri Light"/>
      <w:spacing w:val="-10"/>
      <w:kern w:val="28"/>
      <w:sz w:val="56"/>
      <w:szCs w:val="56"/>
    </w:rPr>
  </w:style>
  <w:style w:type="paragraph" w:styleId="Podnadpis">
    <w:name w:val="Subtitle"/>
    <w:basedOn w:val="Normln"/>
    <w:next w:val="Normln"/>
    <w:link w:val="PodnadpisChar"/>
    <w:uiPriority w:val="11"/>
    <w:qFormat/>
    <w:rsid w:val="005F4E53"/>
    <w:pPr>
      <w:numPr>
        <w:ilvl w:val="1"/>
      </w:numP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5F4E53"/>
    <w:rPr>
      <w:rFonts w:ascii="Calibri" w:eastAsiaTheme="minorEastAsia" w:hAnsi="Calibri" w:cs="Calibri"/>
      <w:color w:val="5A5A5A" w:themeColor="text1" w:themeTint="A5"/>
      <w:spacing w:val="15"/>
    </w:rPr>
  </w:style>
  <w:style w:type="character" w:styleId="Zdraznnjemn">
    <w:name w:val="Subtle Emphasis"/>
    <w:basedOn w:val="Standardnpsmoodstavce"/>
    <w:uiPriority w:val="19"/>
    <w:qFormat/>
    <w:rsid w:val="005F4E53"/>
    <w:rPr>
      <w:rFonts w:ascii="Calibri" w:hAnsi="Calibri" w:cs="Calibri"/>
      <w:i/>
      <w:iCs/>
      <w:color w:val="404040" w:themeColor="text1" w:themeTint="BF"/>
    </w:rPr>
  </w:style>
  <w:style w:type="character" w:styleId="Zdraznn">
    <w:name w:val="Emphasis"/>
    <w:basedOn w:val="Standardnpsmoodstavce"/>
    <w:uiPriority w:val="20"/>
    <w:qFormat/>
    <w:rsid w:val="005F4E53"/>
    <w:rPr>
      <w:rFonts w:ascii="Calibri" w:hAnsi="Calibri" w:cs="Calibri"/>
      <w:i/>
      <w:iCs/>
    </w:rPr>
  </w:style>
  <w:style w:type="character" w:styleId="Zdraznnintenzivn">
    <w:name w:val="Intense Emphasis"/>
    <w:basedOn w:val="Standardnpsmoodstavce"/>
    <w:uiPriority w:val="21"/>
    <w:qFormat/>
    <w:rsid w:val="005F4E53"/>
    <w:rPr>
      <w:rFonts w:ascii="Calibri" w:hAnsi="Calibri" w:cs="Calibri"/>
      <w:i/>
      <w:iCs/>
      <w:color w:val="1F4E79" w:themeColor="accent1" w:themeShade="80"/>
    </w:rPr>
  </w:style>
  <w:style w:type="character" w:styleId="Siln">
    <w:name w:val="Strong"/>
    <w:basedOn w:val="Standardnpsmoodstavce"/>
    <w:uiPriority w:val="22"/>
    <w:qFormat/>
    <w:rsid w:val="005F4E53"/>
    <w:rPr>
      <w:rFonts w:ascii="Calibri" w:hAnsi="Calibri" w:cs="Calibri"/>
      <w:b/>
      <w:bCs/>
    </w:rPr>
  </w:style>
  <w:style w:type="paragraph" w:styleId="Citt">
    <w:name w:val="Quote"/>
    <w:basedOn w:val="Normln"/>
    <w:next w:val="Normln"/>
    <w:link w:val="CittChar"/>
    <w:uiPriority w:val="29"/>
    <w:qFormat/>
    <w:rsid w:val="005F4E53"/>
    <w:pPr>
      <w:spacing w:before="200"/>
      <w:ind w:left="864" w:right="864"/>
      <w:jc w:val="center"/>
    </w:pPr>
    <w:rPr>
      <w:i/>
      <w:iCs/>
      <w:color w:val="404040" w:themeColor="text1" w:themeTint="BF"/>
    </w:rPr>
  </w:style>
  <w:style w:type="character" w:customStyle="1" w:styleId="CittChar">
    <w:name w:val="Citát Char"/>
    <w:basedOn w:val="Standardnpsmoodstavce"/>
    <w:link w:val="Citt"/>
    <w:uiPriority w:val="29"/>
    <w:rsid w:val="005F4E53"/>
    <w:rPr>
      <w:rFonts w:ascii="Calibri" w:hAnsi="Calibri" w:cs="Calibri"/>
      <w:i/>
      <w:iCs/>
      <w:color w:val="404040" w:themeColor="text1" w:themeTint="BF"/>
    </w:rPr>
  </w:style>
  <w:style w:type="paragraph" w:styleId="Vrazncitt">
    <w:name w:val="Intense Quote"/>
    <w:basedOn w:val="Normln"/>
    <w:next w:val="Normln"/>
    <w:link w:val="VrazncittChar"/>
    <w:uiPriority w:val="30"/>
    <w:qFormat/>
    <w:rsid w:val="005F4E53"/>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VrazncittChar">
    <w:name w:val="Výrazný citát Char"/>
    <w:basedOn w:val="Standardnpsmoodstavce"/>
    <w:link w:val="Vrazncitt"/>
    <w:uiPriority w:val="30"/>
    <w:rsid w:val="005F4E53"/>
    <w:rPr>
      <w:rFonts w:ascii="Calibri" w:hAnsi="Calibri" w:cs="Calibri"/>
      <w:i/>
      <w:iCs/>
      <w:color w:val="1F4E79" w:themeColor="accent1" w:themeShade="80"/>
    </w:rPr>
  </w:style>
  <w:style w:type="character" w:styleId="Odkazjemn">
    <w:name w:val="Subtle Reference"/>
    <w:basedOn w:val="Standardnpsmoodstavce"/>
    <w:uiPriority w:val="31"/>
    <w:qFormat/>
    <w:rsid w:val="005F4E53"/>
    <w:rPr>
      <w:rFonts w:ascii="Calibri" w:hAnsi="Calibri" w:cs="Calibri"/>
      <w:smallCaps/>
      <w:color w:val="5A5A5A" w:themeColor="text1" w:themeTint="A5"/>
    </w:rPr>
  </w:style>
  <w:style w:type="character" w:styleId="Odkazintenzivn">
    <w:name w:val="Intense Reference"/>
    <w:basedOn w:val="Standardnpsmoodstavce"/>
    <w:uiPriority w:val="32"/>
    <w:qFormat/>
    <w:rsid w:val="005F4E53"/>
    <w:rPr>
      <w:rFonts w:ascii="Calibri" w:hAnsi="Calibri" w:cs="Calibri"/>
      <w:b/>
      <w:bCs/>
      <w:caps w:val="0"/>
      <w:smallCaps/>
      <w:color w:val="1F4E79" w:themeColor="accent1" w:themeShade="80"/>
      <w:spacing w:val="5"/>
    </w:rPr>
  </w:style>
  <w:style w:type="character" w:styleId="Nzevknihy">
    <w:name w:val="Book Title"/>
    <w:basedOn w:val="Standardnpsmoodstavce"/>
    <w:uiPriority w:val="33"/>
    <w:qFormat/>
    <w:rsid w:val="005F4E53"/>
    <w:rPr>
      <w:rFonts w:ascii="Calibri" w:hAnsi="Calibri" w:cs="Calibri"/>
      <w:b/>
      <w:bCs/>
      <w:i/>
      <w:iCs/>
      <w:spacing w:val="5"/>
    </w:rPr>
  </w:style>
  <w:style w:type="character" w:styleId="Hypertextovodkaz">
    <w:name w:val="Hyperlink"/>
    <w:basedOn w:val="Standardnpsmoodstavce"/>
    <w:uiPriority w:val="99"/>
    <w:unhideWhenUsed/>
    <w:rsid w:val="005F4E53"/>
    <w:rPr>
      <w:rFonts w:ascii="Calibri" w:hAnsi="Calibri" w:cs="Calibri"/>
      <w:color w:val="1F4E79" w:themeColor="accent1" w:themeShade="80"/>
      <w:u w:val="single"/>
    </w:rPr>
  </w:style>
  <w:style w:type="character" w:styleId="Sledovanodkaz">
    <w:name w:val="FollowedHyperlink"/>
    <w:basedOn w:val="Standardnpsmoodstavce"/>
    <w:uiPriority w:val="99"/>
    <w:unhideWhenUsed/>
    <w:rsid w:val="005F4E53"/>
    <w:rPr>
      <w:rFonts w:ascii="Calibri" w:hAnsi="Calibri" w:cs="Calibri"/>
      <w:color w:val="954F72" w:themeColor="followedHyperlink"/>
      <w:u w:val="single"/>
    </w:rPr>
  </w:style>
  <w:style w:type="paragraph" w:styleId="Titulek">
    <w:name w:val="caption"/>
    <w:basedOn w:val="Normln"/>
    <w:next w:val="Normln"/>
    <w:uiPriority w:val="35"/>
    <w:unhideWhenUsed/>
    <w:qFormat/>
    <w:rsid w:val="005F4E53"/>
    <w:pPr>
      <w:spacing w:after="200"/>
    </w:pPr>
    <w:rPr>
      <w:i/>
      <w:iCs/>
      <w:color w:val="44546A" w:themeColor="text2"/>
      <w:szCs w:val="18"/>
    </w:rPr>
  </w:style>
  <w:style w:type="paragraph" w:styleId="Textbubliny">
    <w:name w:val="Balloon Text"/>
    <w:basedOn w:val="Normln"/>
    <w:link w:val="TextbublinyChar"/>
    <w:uiPriority w:val="99"/>
    <w:semiHidden/>
    <w:unhideWhenUsed/>
    <w:rsid w:val="005F4E53"/>
    <w:rPr>
      <w:rFonts w:ascii="Segoe UI" w:hAnsi="Segoe UI" w:cs="Segoe UI"/>
      <w:szCs w:val="18"/>
    </w:rPr>
  </w:style>
  <w:style w:type="character" w:customStyle="1" w:styleId="TextbublinyChar">
    <w:name w:val="Text bubliny Char"/>
    <w:basedOn w:val="Standardnpsmoodstavce"/>
    <w:link w:val="Textbubliny"/>
    <w:uiPriority w:val="99"/>
    <w:semiHidden/>
    <w:rsid w:val="005F4E53"/>
    <w:rPr>
      <w:rFonts w:ascii="Segoe UI" w:hAnsi="Segoe UI" w:cs="Segoe UI"/>
      <w:szCs w:val="18"/>
    </w:rPr>
  </w:style>
  <w:style w:type="paragraph" w:styleId="Textvbloku">
    <w:name w:val="Block Text"/>
    <w:basedOn w:val="Normln"/>
    <w:uiPriority w:val="99"/>
    <w:semiHidden/>
    <w:unhideWhenUsed/>
    <w:rsid w:val="005F4E53"/>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Zkladntext3">
    <w:name w:val="Body Text 3"/>
    <w:basedOn w:val="Normln"/>
    <w:link w:val="Zkladntext3Char"/>
    <w:uiPriority w:val="99"/>
    <w:semiHidden/>
    <w:unhideWhenUsed/>
    <w:rsid w:val="005F4E53"/>
    <w:pPr>
      <w:spacing w:after="120"/>
    </w:pPr>
    <w:rPr>
      <w:szCs w:val="16"/>
    </w:rPr>
  </w:style>
  <w:style w:type="character" w:customStyle="1" w:styleId="Zkladntext3Char">
    <w:name w:val="Základní text 3 Char"/>
    <w:basedOn w:val="Standardnpsmoodstavce"/>
    <w:link w:val="Zkladntext3"/>
    <w:uiPriority w:val="99"/>
    <w:semiHidden/>
    <w:rsid w:val="005F4E53"/>
    <w:rPr>
      <w:rFonts w:ascii="Calibri" w:hAnsi="Calibri" w:cs="Calibri"/>
      <w:szCs w:val="16"/>
    </w:rPr>
  </w:style>
  <w:style w:type="paragraph" w:styleId="Zkladntextodsazen3">
    <w:name w:val="Body Text Indent 3"/>
    <w:basedOn w:val="Normln"/>
    <w:link w:val="Zkladntextodsazen3Char"/>
    <w:uiPriority w:val="99"/>
    <w:semiHidden/>
    <w:unhideWhenUsed/>
    <w:rsid w:val="005F4E53"/>
    <w:pPr>
      <w:spacing w:after="120"/>
      <w:ind w:left="360"/>
    </w:pPr>
    <w:rPr>
      <w:szCs w:val="16"/>
    </w:rPr>
  </w:style>
  <w:style w:type="character" w:customStyle="1" w:styleId="Zkladntextodsazen3Char">
    <w:name w:val="Základní text odsazený 3 Char"/>
    <w:basedOn w:val="Standardnpsmoodstavce"/>
    <w:link w:val="Zkladntextodsazen3"/>
    <w:uiPriority w:val="99"/>
    <w:semiHidden/>
    <w:rsid w:val="005F4E53"/>
    <w:rPr>
      <w:rFonts w:ascii="Calibri" w:hAnsi="Calibri" w:cs="Calibri"/>
      <w:szCs w:val="16"/>
    </w:rPr>
  </w:style>
  <w:style w:type="character" w:styleId="Odkaznakoment">
    <w:name w:val="annotation reference"/>
    <w:basedOn w:val="Standardnpsmoodstavce"/>
    <w:uiPriority w:val="99"/>
    <w:semiHidden/>
    <w:unhideWhenUsed/>
    <w:rsid w:val="005F4E53"/>
    <w:rPr>
      <w:rFonts w:ascii="Calibri" w:hAnsi="Calibri" w:cs="Calibri"/>
      <w:sz w:val="22"/>
      <w:szCs w:val="16"/>
    </w:rPr>
  </w:style>
  <w:style w:type="paragraph" w:styleId="Textkomente">
    <w:name w:val="annotation text"/>
    <w:basedOn w:val="Normln"/>
    <w:link w:val="TextkomenteChar"/>
    <w:uiPriority w:val="99"/>
    <w:semiHidden/>
    <w:unhideWhenUsed/>
    <w:rsid w:val="005F4E53"/>
    <w:rPr>
      <w:szCs w:val="20"/>
    </w:rPr>
  </w:style>
  <w:style w:type="character" w:customStyle="1" w:styleId="TextkomenteChar">
    <w:name w:val="Text komentáře Char"/>
    <w:basedOn w:val="Standardnpsmoodstavce"/>
    <w:link w:val="Textkomente"/>
    <w:uiPriority w:val="99"/>
    <w:semiHidden/>
    <w:rsid w:val="005F4E53"/>
    <w:rPr>
      <w:rFonts w:ascii="Calibri" w:hAnsi="Calibri" w:cs="Calibri"/>
      <w:szCs w:val="20"/>
    </w:rPr>
  </w:style>
  <w:style w:type="paragraph" w:styleId="Pedmtkomente">
    <w:name w:val="annotation subject"/>
    <w:basedOn w:val="Textkomente"/>
    <w:next w:val="Textkomente"/>
    <w:link w:val="PedmtkomenteChar"/>
    <w:uiPriority w:val="99"/>
    <w:semiHidden/>
    <w:unhideWhenUsed/>
    <w:rsid w:val="005F4E53"/>
    <w:rPr>
      <w:b/>
      <w:bCs/>
    </w:rPr>
  </w:style>
  <w:style w:type="character" w:customStyle="1" w:styleId="PedmtkomenteChar">
    <w:name w:val="Předmět komentáře Char"/>
    <w:basedOn w:val="TextkomenteChar"/>
    <w:link w:val="Pedmtkomente"/>
    <w:uiPriority w:val="99"/>
    <w:semiHidden/>
    <w:rsid w:val="005F4E53"/>
    <w:rPr>
      <w:rFonts w:ascii="Calibri" w:hAnsi="Calibri" w:cs="Calibri"/>
      <w:b/>
      <w:bCs/>
      <w:szCs w:val="20"/>
    </w:rPr>
  </w:style>
  <w:style w:type="paragraph" w:styleId="Rozloendokumentu">
    <w:name w:val="Document Map"/>
    <w:basedOn w:val="Normln"/>
    <w:link w:val="RozloendokumentuChar"/>
    <w:uiPriority w:val="99"/>
    <w:semiHidden/>
    <w:unhideWhenUsed/>
    <w:rsid w:val="005F4E53"/>
    <w:rPr>
      <w:rFonts w:ascii="Segoe UI" w:hAnsi="Segoe UI" w:cs="Segoe UI"/>
      <w:szCs w:val="16"/>
    </w:rPr>
  </w:style>
  <w:style w:type="character" w:customStyle="1" w:styleId="RozloendokumentuChar">
    <w:name w:val="Rozložení dokumentu Char"/>
    <w:basedOn w:val="Standardnpsmoodstavce"/>
    <w:link w:val="Rozloendokumentu"/>
    <w:uiPriority w:val="99"/>
    <w:semiHidden/>
    <w:rsid w:val="005F4E53"/>
    <w:rPr>
      <w:rFonts w:ascii="Segoe UI" w:hAnsi="Segoe UI" w:cs="Segoe UI"/>
      <w:szCs w:val="16"/>
    </w:rPr>
  </w:style>
  <w:style w:type="paragraph" w:styleId="Textvysvtlivek">
    <w:name w:val="endnote text"/>
    <w:basedOn w:val="Normln"/>
    <w:link w:val="TextvysvtlivekChar"/>
    <w:uiPriority w:val="99"/>
    <w:semiHidden/>
    <w:unhideWhenUsed/>
    <w:rsid w:val="005F4E53"/>
    <w:rPr>
      <w:szCs w:val="20"/>
    </w:rPr>
  </w:style>
  <w:style w:type="character" w:customStyle="1" w:styleId="TextvysvtlivekChar">
    <w:name w:val="Text vysvětlivek Char"/>
    <w:basedOn w:val="Standardnpsmoodstavce"/>
    <w:link w:val="Textvysvtlivek"/>
    <w:uiPriority w:val="99"/>
    <w:semiHidden/>
    <w:rsid w:val="005F4E53"/>
    <w:rPr>
      <w:rFonts w:ascii="Calibri" w:hAnsi="Calibri" w:cs="Calibri"/>
      <w:szCs w:val="20"/>
    </w:rPr>
  </w:style>
  <w:style w:type="paragraph" w:styleId="Zptenadresanaoblku">
    <w:name w:val="envelope return"/>
    <w:basedOn w:val="Normln"/>
    <w:uiPriority w:val="99"/>
    <w:semiHidden/>
    <w:unhideWhenUsed/>
    <w:rsid w:val="005F4E53"/>
    <w:rPr>
      <w:rFonts w:ascii="Calibri Light" w:eastAsiaTheme="majorEastAsia" w:hAnsi="Calibri Light" w:cs="Calibri Light"/>
      <w:szCs w:val="20"/>
    </w:rPr>
  </w:style>
  <w:style w:type="paragraph" w:styleId="Textpoznpodarou">
    <w:name w:val="footnote text"/>
    <w:basedOn w:val="Normln"/>
    <w:link w:val="TextpoznpodarouChar"/>
    <w:uiPriority w:val="99"/>
    <w:semiHidden/>
    <w:unhideWhenUsed/>
    <w:rsid w:val="005F4E53"/>
    <w:rPr>
      <w:szCs w:val="20"/>
    </w:rPr>
  </w:style>
  <w:style w:type="character" w:customStyle="1" w:styleId="TextpoznpodarouChar">
    <w:name w:val="Text pozn. pod čarou Char"/>
    <w:basedOn w:val="Standardnpsmoodstavce"/>
    <w:link w:val="Textpoznpodarou"/>
    <w:uiPriority w:val="99"/>
    <w:semiHidden/>
    <w:rsid w:val="005F4E53"/>
    <w:rPr>
      <w:rFonts w:ascii="Calibri" w:hAnsi="Calibri" w:cs="Calibri"/>
      <w:szCs w:val="20"/>
    </w:rPr>
  </w:style>
  <w:style w:type="character" w:styleId="KdHTML">
    <w:name w:val="HTML Code"/>
    <w:basedOn w:val="Standardnpsmoodstavce"/>
    <w:uiPriority w:val="99"/>
    <w:semiHidden/>
    <w:unhideWhenUsed/>
    <w:rsid w:val="005F4E53"/>
    <w:rPr>
      <w:rFonts w:ascii="Consolas" w:hAnsi="Consolas" w:cs="Calibri"/>
      <w:sz w:val="22"/>
      <w:szCs w:val="20"/>
    </w:rPr>
  </w:style>
  <w:style w:type="character" w:styleId="KlvesniceHTML">
    <w:name w:val="HTML Keyboard"/>
    <w:basedOn w:val="Standardnpsmoodstavce"/>
    <w:uiPriority w:val="99"/>
    <w:semiHidden/>
    <w:unhideWhenUsed/>
    <w:rsid w:val="005F4E53"/>
    <w:rPr>
      <w:rFonts w:ascii="Consolas" w:hAnsi="Consolas" w:cs="Calibri"/>
      <w:sz w:val="22"/>
      <w:szCs w:val="20"/>
    </w:rPr>
  </w:style>
  <w:style w:type="paragraph" w:styleId="FormtovanvHTML">
    <w:name w:val="HTML Preformatted"/>
    <w:basedOn w:val="Normln"/>
    <w:link w:val="FormtovanvHTMLChar"/>
    <w:uiPriority w:val="99"/>
    <w:semiHidden/>
    <w:unhideWhenUsed/>
    <w:rsid w:val="005F4E53"/>
    <w:rPr>
      <w:rFonts w:ascii="Consolas" w:hAnsi="Consolas"/>
      <w:szCs w:val="20"/>
    </w:rPr>
  </w:style>
  <w:style w:type="character" w:customStyle="1" w:styleId="FormtovanvHTMLChar">
    <w:name w:val="Formátovaný v HTML Char"/>
    <w:basedOn w:val="Standardnpsmoodstavce"/>
    <w:link w:val="FormtovanvHTML"/>
    <w:uiPriority w:val="99"/>
    <w:semiHidden/>
    <w:rsid w:val="005F4E53"/>
    <w:rPr>
      <w:rFonts w:ascii="Consolas" w:hAnsi="Consolas" w:cs="Calibri"/>
      <w:szCs w:val="20"/>
    </w:rPr>
  </w:style>
  <w:style w:type="character" w:styleId="PsacstrojHTML">
    <w:name w:val="HTML Typewriter"/>
    <w:basedOn w:val="Standardnpsmoodstavce"/>
    <w:uiPriority w:val="99"/>
    <w:semiHidden/>
    <w:unhideWhenUsed/>
    <w:rsid w:val="005F4E53"/>
    <w:rPr>
      <w:rFonts w:ascii="Consolas" w:hAnsi="Consolas" w:cs="Calibri"/>
      <w:sz w:val="22"/>
      <w:szCs w:val="20"/>
    </w:rPr>
  </w:style>
  <w:style w:type="paragraph" w:styleId="Textmakra">
    <w:name w:val="macro"/>
    <w:link w:val="TextmakraChar"/>
    <w:uiPriority w:val="99"/>
    <w:semiHidden/>
    <w:unhideWhenUsed/>
    <w:rsid w:val="005F4E53"/>
    <w:pPr>
      <w:tabs>
        <w:tab w:val="left" w:pos="480"/>
        <w:tab w:val="left" w:pos="960"/>
        <w:tab w:val="left" w:pos="1440"/>
        <w:tab w:val="left" w:pos="1920"/>
        <w:tab w:val="left" w:pos="2400"/>
        <w:tab w:val="left" w:pos="2880"/>
        <w:tab w:val="left" w:pos="3360"/>
        <w:tab w:val="left" w:pos="3840"/>
        <w:tab w:val="left" w:pos="4320"/>
      </w:tabs>
    </w:pPr>
    <w:rPr>
      <w:rFonts w:ascii="Consolas" w:hAnsi="Consolas" w:cs="Calibri"/>
      <w:szCs w:val="20"/>
    </w:rPr>
  </w:style>
  <w:style w:type="character" w:customStyle="1" w:styleId="TextmakraChar">
    <w:name w:val="Text makra Char"/>
    <w:basedOn w:val="Standardnpsmoodstavce"/>
    <w:link w:val="Textmakra"/>
    <w:uiPriority w:val="99"/>
    <w:semiHidden/>
    <w:rsid w:val="005F4E53"/>
    <w:rPr>
      <w:rFonts w:ascii="Consolas" w:hAnsi="Consolas" w:cs="Calibri"/>
      <w:szCs w:val="20"/>
    </w:rPr>
  </w:style>
  <w:style w:type="paragraph" w:styleId="Prosttext">
    <w:name w:val="Plain Text"/>
    <w:basedOn w:val="Normln"/>
    <w:link w:val="ProsttextChar"/>
    <w:uiPriority w:val="99"/>
    <w:semiHidden/>
    <w:unhideWhenUsed/>
    <w:rsid w:val="005F4E53"/>
    <w:rPr>
      <w:rFonts w:ascii="Consolas" w:hAnsi="Consolas"/>
      <w:szCs w:val="21"/>
    </w:rPr>
  </w:style>
  <w:style w:type="character" w:customStyle="1" w:styleId="ProsttextChar">
    <w:name w:val="Prostý text Char"/>
    <w:basedOn w:val="Standardnpsmoodstavce"/>
    <w:link w:val="Prosttext"/>
    <w:uiPriority w:val="99"/>
    <w:semiHidden/>
    <w:rsid w:val="005F4E53"/>
    <w:rPr>
      <w:rFonts w:ascii="Consolas" w:hAnsi="Consolas" w:cs="Calibri"/>
      <w:szCs w:val="21"/>
    </w:rPr>
  </w:style>
  <w:style w:type="character" w:styleId="Zstupntext">
    <w:name w:val="Placeholder Text"/>
    <w:basedOn w:val="Standardnpsmoodstavce"/>
    <w:uiPriority w:val="99"/>
    <w:semiHidden/>
    <w:rsid w:val="005F4E53"/>
    <w:rPr>
      <w:rFonts w:ascii="Calibri" w:hAnsi="Calibri" w:cs="Calibri"/>
      <w:color w:val="3B3838" w:themeColor="background2" w:themeShade="40"/>
    </w:rPr>
  </w:style>
  <w:style w:type="paragraph" w:styleId="Zhlav">
    <w:name w:val="header"/>
    <w:basedOn w:val="Normln"/>
    <w:link w:val="ZhlavChar"/>
    <w:uiPriority w:val="99"/>
    <w:unhideWhenUsed/>
    <w:rsid w:val="005F4E53"/>
  </w:style>
  <w:style w:type="character" w:customStyle="1" w:styleId="ZhlavChar">
    <w:name w:val="Záhlaví Char"/>
    <w:basedOn w:val="Standardnpsmoodstavce"/>
    <w:link w:val="Zhlav"/>
    <w:uiPriority w:val="99"/>
    <w:rsid w:val="005F4E53"/>
    <w:rPr>
      <w:rFonts w:ascii="Calibri" w:hAnsi="Calibri" w:cs="Calibri"/>
    </w:rPr>
  </w:style>
  <w:style w:type="paragraph" w:styleId="Zpat">
    <w:name w:val="footer"/>
    <w:basedOn w:val="Normln"/>
    <w:link w:val="ZpatChar"/>
    <w:uiPriority w:val="99"/>
    <w:unhideWhenUsed/>
    <w:rsid w:val="005F4E53"/>
  </w:style>
  <w:style w:type="character" w:customStyle="1" w:styleId="ZpatChar">
    <w:name w:val="Zápatí Char"/>
    <w:basedOn w:val="Standardnpsmoodstavce"/>
    <w:link w:val="Zpat"/>
    <w:uiPriority w:val="99"/>
    <w:rsid w:val="005F4E53"/>
    <w:rPr>
      <w:rFonts w:ascii="Calibri" w:hAnsi="Calibri" w:cs="Calibri"/>
    </w:rPr>
  </w:style>
  <w:style w:type="paragraph" w:styleId="Obsah9">
    <w:name w:val="toc 9"/>
    <w:basedOn w:val="Normln"/>
    <w:next w:val="Normln"/>
    <w:autoRedefine/>
    <w:uiPriority w:val="39"/>
    <w:semiHidden/>
    <w:unhideWhenUsed/>
    <w:rsid w:val="005F4E53"/>
    <w:pPr>
      <w:spacing w:after="120"/>
      <w:ind w:left="1757"/>
    </w:pPr>
  </w:style>
  <w:style w:type="character" w:customStyle="1" w:styleId="Zmnka1">
    <w:name w:val="Zmínka1"/>
    <w:basedOn w:val="Standardnpsmoodstavce"/>
    <w:uiPriority w:val="99"/>
    <w:semiHidden/>
    <w:unhideWhenUsed/>
    <w:rsid w:val="005F4E53"/>
    <w:rPr>
      <w:rFonts w:ascii="Calibri" w:hAnsi="Calibri" w:cs="Calibri"/>
      <w:color w:val="2B579A"/>
      <w:shd w:val="clear" w:color="auto" w:fill="E1DFDD"/>
    </w:rPr>
  </w:style>
  <w:style w:type="numbering" w:styleId="111111">
    <w:name w:val="Outline List 2"/>
    <w:basedOn w:val="Bezseznamu"/>
    <w:uiPriority w:val="99"/>
    <w:semiHidden/>
    <w:unhideWhenUsed/>
    <w:rsid w:val="005F4E53"/>
    <w:pPr>
      <w:numPr>
        <w:numId w:val="24"/>
      </w:numPr>
    </w:pPr>
  </w:style>
  <w:style w:type="numbering" w:styleId="1ai">
    <w:name w:val="Outline List 1"/>
    <w:basedOn w:val="Bezseznamu"/>
    <w:uiPriority w:val="99"/>
    <w:semiHidden/>
    <w:unhideWhenUsed/>
    <w:rsid w:val="005F4E53"/>
    <w:pPr>
      <w:numPr>
        <w:numId w:val="25"/>
      </w:numPr>
    </w:pPr>
  </w:style>
  <w:style w:type="character" w:styleId="PromnnHTML">
    <w:name w:val="HTML Variable"/>
    <w:basedOn w:val="Standardnpsmoodstavce"/>
    <w:uiPriority w:val="99"/>
    <w:semiHidden/>
    <w:unhideWhenUsed/>
    <w:rsid w:val="005F4E53"/>
    <w:rPr>
      <w:rFonts w:ascii="Calibri" w:hAnsi="Calibri" w:cs="Calibri"/>
      <w:i/>
      <w:iCs/>
    </w:rPr>
  </w:style>
  <w:style w:type="paragraph" w:styleId="AdresaHTML">
    <w:name w:val="HTML Address"/>
    <w:basedOn w:val="Normln"/>
    <w:link w:val="AdresaHTMLChar"/>
    <w:uiPriority w:val="99"/>
    <w:semiHidden/>
    <w:unhideWhenUsed/>
    <w:rsid w:val="005F4E53"/>
    <w:rPr>
      <w:i/>
      <w:iCs/>
    </w:rPr>
  </w:style>
  <w:style w:type="character" w:customStyle="1" w:styleId="AdresaHTMLChar">
    <w:name w:val="Adresa HTML Char"/>
    <w:basedOn w:val="Standardnpsmoodstavce"/>
    <w:link w:val="AdresaHTML"/>
    <w:uiPriority w:val="99"/>
    <w:semiHidden/>
    <w:rsid w:val="005F4E53"/>
    <w:rPr>
      <w:rFonts w:ascii="Calibri" w:hAnsi="Calibri" w:cs="Calibri"/>
      <w:i/>
      <w:iCs/>
    </w:rPr>
  </w:style>
  <w:style w:type="character" w:styleId="DefiniceHTML">
    <w:name w:val="HTML Definition"/>
    <w:basedOn w:val="Standardnpsmoodstavce"/>
    <w:uiPriority w:val="99"/>
    <w:semiHidden/>
    <w:unhideWhenUsed/>
    <w:rsid w:val="005F4E53"/>
    <w:rPr>
      <w:rFonts w:ascii="Calibri" w:hAnsi="Calibri" w:cs="Calibri"/>
      <w:i/>
      <w:iCs/>
    </w:rPr>
  </w:style>
  <w:style w:type="character" w:styleId="CittHTML">
    <w:name w:val="HTML Cite"/>
    <w:basedOn w:val="Standardnpsmoodstavce"/>
    <w:uiPriority w:val="99"/>
    <w:semiHidden/>
    <w:unhideWhenUsed/>
    <w:rsid w:val="005F4E53"/>
    <w:rPr>
      <w:rFonts w:ascii="Calibri" w:hAnsi="Calibri" w:cs="Calibri"/>
      <w:i/>
      <w:iCs/>
    </w:rPr>
  </w:style>
  <w:style w:type="character" w:styleId="UkzkaHTML">
    <w:name w:val="HTML Sample"/>
    <w:basedOn w:val="Standardnpsmoodstavce"/>
    <w:uiPriority w:val="99"/>
    <w:semiHidden/>
    <w:unhideWhenUsed/>
    <w:rsid w:val="005F4E53"/>
    <w:rPr>
      <w:rFonts w:ascii="Consolas" w:hAnsi="Consolas" w:cs="Calibri"/>
      <w:sz w:val="24"/>
      <w:szCs w:val="24"/>
    </w:rPr>
  </w:style>
  <w:style w:type="character" w:styleId="AkronymHTML">
    <w:name w:val="HTML Acronym"/>
    <w:basedOn w:val="Standardnpsmoodstavce"/>
    <w:uiPriority w:val="99"/>
    <w:semiHidden/>
    <w:unhideWhenUsed/>
    <w:rsid w:val="005F4E53"/>
    <w:rPr>
      <w:rFonts w:ascii="Calibri" w:hAnsi="Calibri" w:cs="Calibri"/>
    </w:rPr>
  </w:style>
  <w:style w:type="paragraph" w:styleId="Obsah1">
    <w:name w:val="toc 1"/>
    <w:basedOn w:val="Normln"/>
    <w:next w:val="Normln"/>
    <w:autoRedefine/>
    <w:uiPriority w:val="39"/>
    <w:semiHidden/>
    <w:unhideWhenUsed/>
    <w:rsid w:val="005F4E53"/>
    <w:pPr>
      <w:spacing w:after="100"/>
    </w:pPr>
  </w:style>
  <w:style w:type="paragraph" w:styleId="Obsah2">
    <w:name w:val="toc 2"/>
    <w:basedOn w:val="Normln"/>
    <w:next w:val="Normln"/>
    <w:autoRedefine/>
    <w:uiPriority w:val="39"/>
    <w:semiHidden/>
    <w:unhideWhenUsed/>
    <w:rsid w:val="005F4E53"/>
    <w:pPr>
      <w:spacing w:after="100"/>
      <w:ind w:left="220"/>
    </w:pPr>
  </w:style>
  <w:style w:type="paragraph" w:styleId="Obsah3">
    <w:name w:val="toc 3"/>
    <w:basedOn w:val="Normln"/>
    <w:next w:val="Normln"/>
    <w:autoRedefine/>
    <w:uiPriority w:val="39"/>
    <w:semiHidden/>
    <w:unhideWhenUsed/>
    <w:rsid w:val="005F4E53"/>
    <w:pPr>
      <w:spacing w:after="100"/>
      <w:ind w:left="440"/>
    </w:pPr>
  </w:style>
  <w:style w:type="paragraph" w:styleId="Obsah4">
    <w:name w:val="toc 4"/>
    <w:basedOn w:val="Normln"/>
    <w:next w:val="Normln"/>
    <w:autoRedefine/>
    <w:uiPriority w:val="39"/>
    <w:semiHidden/>
    <w:unhideWhenUsed/>
    <w:rsid w:val="005F4E53"/>
    <w:pPr>
      <w:spacing w:after="100"/>
      <w:ind w:left="660"/>
    </w:pPr>
  </w:style>
  <w:style w:type="paragraph" w:styleId="Obsah5">
    <w:name w:val="toc 5"/>
    <w:basedOn w:val="Normln"/>
    <w:next w:val="Normln"/>
    <w:autoRedefine/>
    <w:uiPriority w:val="39"/>
    <w:semiHidden/>
    <w:unhideWhenUsed/>
    <w:rsid w:val="005F4E53"/>
    <w:pPr>
      <w:spacing w:after="100"/>
      <w:ind w:left="880"/>
    </w:pPr>
  </w:style>
  <w:style w:type="paragraph" w:styleId="Obsah6">
    <w:name w:val="toc 6"/>
    <w:basedOn w:val="Normln"/>
    <w:next w:val="Normln"/>
    <w:autoRedefine/>
    <w:uiPriority w:val="39"/>
    <w:semiHidden/>
    <w:unhideWhenUsed/>
    <w:rsid w:val="005F4E53"/>
    <w:pPr>
      <w:spacing w:after="100"/>
      <w:ind w:left="1100"/>
    </w:pPr>
  </w:style>
  <w:style w:type="paragraph" w:styleId="Obsah7">
    <w:name w:val="toc 7"/>
    <w:basedOn w:val="Normln"/>
    <w:next w:val="Normln"/>
    <w:autoRedefine/>
    <w:uiPriority w:val="39"/>
    <w:semiHidden/>
    <w:unhideWhenUsed/>
    <w:rsid w:val="005F4E53"/>
    <w:pPr>
      <w:spacing w:after="100"/>
      <w:ind w:left="1320"/>
    </w:pPr>
  </w:style>
  <w:style w:type="paragraph" w:styleId="Obsah8">
    <w:name w:val="toc 8"/>
    <w:basedOn w:val="Normln"/>
    <w:next w:val="Normln"/>
    <w:autoRedefine/>
    <w:uiPriority w:val="39"/>
    <w:semiHidden/>
    <w:unhideWhenUsed/>
    <w:rsid w:val="005F4E53"/>
    <w:pPr>
      <w:spacing w:after="100"/>
      <w:ind w:left="1540"/>
    </w:pPr>
  </w:style>
  <w:style w:type="paragraph" w:styleId="Nadpisobsahu">
    <w:name w:val="TOC Heading"/>
    <w:basedOn w:val="Nadpis1"/>
    <w:next w:val="Normln"/>
    <w:uiPriority w:val="39"/>
    <w:semiHidden/>
    <w:unhideWhenUsed/>
    <w:qFormat/>
    <w:rsid w:val="005F4E53"/>
    <w:pPr>
      <w:outlineLvl w:val="9"/>
    </w:pPr>
    <w:rPr>
      <w:color w:val="2E74B5" w:themeColor="accent1" w:themeShade="BF"/>
    </w:rPr>
  </w:style>
  <w:style w:type="table" w:styleId="Profesionlntabulka">
    <w:name w:val="Table Professional"/>
    <w:basedOn w:val="Normlntabulka"/>
    <w:uiPriority w:val="99"/>
    <w:semiHidden/>
    <w:unhideWhenUsed/>
    <w:rsid w:val="005F4E5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Stednseznam1">
    <w:name w:val="Medium List 1"/>
    <w:basedOn w:val="Normlntabulka"/>
    <w:uiPriority w:val="65"/>
    <w:semiHidden/>
    <w:unhideWhenUsed/>
    <w:rsid w:val="005F4E53"/>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rsid w:val="005F4E53"/>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Stednseznam1zvraznn2">
    <w:name w:val="Medium List 1 Accent 2"/>
    <w:basedOn w:val="Normlntabulka"/>
    <w:uiPriority w:val="65"/>
    <w:semiHidden/>
    <w:unhideWhenUsed/>
    <w:rsid w:val="005F4E53"/>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Stednseznam1zvraznn3">
    <w:name w:val="Medium List 1 Accent 3"/>
    <w:basedOn w:val="Normlntabulka"/>
    <w:uiPriority w:val="65"/>
    <w:semiHidden/>
    <w:unhideWhenUsed/>
    <w:rsid w:val="005F4E53"/>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Stednseznam1zvraznn4">
    <w:name w:val="Medium List 1 Accent 4"/>
    <w:basedOn w:val="Normlntabulka"/>
    <w:uiPriority w:val="65"/>
    <w:semiHidden/>
    <w:unhideWhenUsed/>
    <w:rsid w:val="005F4E53"/>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Stednseznam1zvraznn5">
    <w:name w:val="Medium List 1 Accent 5"/>
    <w:basedOn w:val="Normlntabulka"/>
    <w:uiPriority w:val="65"/>
    <w:semiHidden/>
    <w:unhideWhenUsed/>
    <w:rsid w:val="005F4E53"/>
    <w:rPr>
      <w:color w:val="000000" w:themeColor="text1"/>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Stednseznam1zvraznn6">
    <w:name w:val="Medium List 1 Accent 6"/>
    <w:basedOn w:val="Normlntabulka"/>
    <w:uiPriority w:val="65"/>
    <w:semiHidden/>
    <w:unhideWhenUsed/>
    <w:rsid w:val="005F4E53"/>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Stednseznam2">
    <w:name w:val="Medium List 2"/>
    <w:basedOn w:val="Normlntabulka"/>
    <w:uiPriority w:val="66"/>
    <w:semiHidden/>
    <w:unhideWhenUsed/>
    <w:rsid w:val="005F4E53"/>
    <w:rPr>
      <w:rFonts w:ascii="Calibri Light" w:eastAsiaTheme="majorEastAsia" w:hAnsi="Calibri Light" w:cs="Calibri Light"/>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5F4E53"/>
    <w:rPr>
      <w:rFonts w:ascii="Calibri Light" w:eastAsiaTheme="majorEastAsia" w:hAnsi="Calibri Light" w:cs="Calibri Light"/>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5F4E53"/>
    <w:rPr>
      <w:rFonts w:ascii="Calibri Light" w:eastAsiaTheme="majorEastAsia" w:hAnsi="Calibri Light" w:cs="Calibri Light"/>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5F4E53"/>
    <w:rPr>
      <w:rFonts w:ascii="Calibri Light" w:eastAsiaTheme="majorEastAsia" w:hAnsi="Calibri Light" w:cs="Calibri Light"/>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5F4E53"/>
    <w:rPr>
      <w:rFonts w:ascii="Calibri Light" w:eastAsiaTheme="majorEastAsia" w:hAnsi="Calibri Light" w:cs="Calibri Light"/>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5F4E53"/>
    <w:rPr>
      <w:rFonts w:ascii="Calibri Light" w:eastAsiaTheme="majorEastAsia" w:hAnsi="Calibri Light" w:cs="Calibri Light"/>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5F4E53"/>
    <w:rPr>
      <w:rFonts w:ascii="Calibri Light" w:eastAsiaTheme="majorEastAsia" w:hAnsi="Calibri Light" w:cs="Calibri Light"/>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5F4E53"/>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5F4E53"/>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5F4E53"/>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5F4E53"/>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5F4E53"/>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5F4E53"/>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5F4E53"/>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5F4E5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rsid w:val="005F4E5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5F4E5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5F4E5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5F4E5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5F4E5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5F4E5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mka1">
    <w:name w:val="Medium Grid 1"/>
    <w:basedOn w:val="Normlntabulka"/>
    <w:uiPriority w:val="67"/>
    <w:semiHidden/>
    <w:unhideWhenUsed/>
    <w:rsid w:val="005F4E53"/>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5F4E53"/>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Stednmka1zvraznn2">
    <w:name w:val="Medium Grid 1 Accent 2"/>
    <w:basedOn w:val="Normlntabulka"/>
    <w:uiPriority w:val="67"/>
    <w:semiHidden/>
    <w:unhideWhenUsed/>
    <w:rsid w:val="005F4E53"/>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Stednmka1zvraznn3">
    <w:name w:val="Medium Grid 1 Accent 3"/>
    <w:basedOn w:val="Normlntabulka"/>
    <w:uiPriority w:val="67"/>
    <w:semiHidden/>
    <w:unhideWhenUsed/>
    <w:rsid w:val="005F4E53"/>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Stednmka1zvraznn4">
    <w:name w:val="Medium Grid 1 Accent 4"/>
    <w:basedOn w:val="Normlntabulka"/>
    <w:uiPriority w:val="67"/>
    <w:semiHidden/>
    <w:unhideWhenUsed/>
    <w:rsid w:val="005F4E53"/>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Stednmka1zvraznn5">
    <w:name w:val="Medium Grid 1 Accent 5"/>
    <w:basedOn w:val="Normlntabulka"/>
    <w:uiPriority w:val="67"/>
    <w:semiHidden/>
    <w:unhideWhenUsed/>
    <w:rsid w:val="005F4E53"/>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Stednmka1zvraznn6">
    <w:name w:val="Medium Grid 1 Accent 6"/>
    <w:basedOn w:val="Normlntabulka"/>
    <w:uiPriority w:val="67"/>
    <w:semiHidden/>
    <w:unhideWhenUsed/>
    <w:rsid w:val="005F4E53"/>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Stednmka2">
    <w:name w:val="Medium Grid 2"/>
    <w:basedOn w:val="Normlntabulka"/>
    <w:uiPriority w:val="68"/>
    <w:semiHidden/>
    <w:unhideWhenUsed/>
    <w:rsid w:val="005F4E53"/>
    <w:rPr>
      <w:rFonts w:ascii="Calibri Light" w:eastAsiaTheme="majorEastAsia" w:hAnsi="Calibri Light" w:cs="Calibri Light"/>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5F4E53"/>
    <w:rPr>
      <w:rFonts w:ascii="Calibri Light" w:eastAsiaTheme="majorEastAsia" w:hAnsi="Calibri Light" w:cs="Calibri Light"/>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5F4E53"/>
    <w:rPr>
      <w:rFonts w:ascii="Calibri Light" w:eastAsiaTheme="majorEastAsia" w:hAnsi="Calibri Light" w:cs="Calibri Light"/>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5F4E53"/>
    <w:rPr>
      <w:rFonts w:ascii="Calibri Light" w:eastAsiaTheme="majorEastAsia" w:hAnsi="Calibri Light" w:cs="Calibri Light"/>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5F4E53"/>
    <w:rPr>
      <w:rFonts w:ascii="Calibri Light" w:eastAsiaTheme="majorEastAsia" w:hAnsi="Calibri Light" w:cs="Calibri Light"/>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5F4E53"/>
    <w:rPr>
      <w:rFonts w:ascii="Calibri Light" w:eastAsiaTheme="majorEastAsia" w:hAnsi="Calibri Light" w:cs="Calibri Light"/>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5F4E53"/>
    <w:rPr>
      <w:rFonts w:ascii="Calibri Light" w:eastAsiaTheme="majorEastAsia" w:hAnsi="Calibri Light" w:cs="Calibri Light"/>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5F4E5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5F4E5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Stednmka3zvraznn2">
    <w:name w:val="Medium Grid 3 Accent 2"/>
    <w:basedOn w:val="Normlntabulka"/>
    <w:uiPriority w:val="69"/>
    <w:semiHidden/>
    <w:unhideWhenUsed/>
    <w:rsid w:val="005F4E5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Stednmka3zvraznn3">
    <w:name w:val="Medium Grid 3 Accent 3"/>
    <w:basedOn w:val="Normlntabulka"/>
    <w:uiPriority w:val="69"/>
    <w:semiHidden/>
    <w:unhideWhenUsed/>
    <w:rsid w:val="005F4E5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Stednmka3zvraznn4">
    <w:name w:val="Medium Grid 3 Accent 4"/>
    <w:basedOn w:val="Normlntabulka"/>
    <w:uiPriority w:val="69"/>
    <w:semiHidden/>
    <w:unhideWhenUsed/>
    <w:rsid w:val="005F4E5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Stednmka3zvraznn5">
    <w:name w:val="Medium Grid 3 Accent 5"/>
    <w:basedOn w:val="Normlntabulka"/>
    <w:uiPriority w:val="69"/>
    <w:semiHidden/>
    <w:unhideWhenUsed/>
    <w:rsid w:val="005F4E5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Stednmka3zvraznn6">
    <w:name w:val="Medium Grid 3 Accent 6"/>
    <w:basedOn w:val="Normlntabulka"/>
    <w:uiPriority w:val="69"/>
    <w:semiHidden/>
    <w:unhideWhenUsed/>
    <w:rsid w:val="005F4E5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Bibliografie">
    <w:name w:val="Bibliography"/>
    <w:basedOn w:val="Normln"/>
    <w:next w:val="Normln"/>
    <w:uiPriority w:val="37"/>
    <w:semiHidden/>
    <w:unhideWhenUsed/>
    <w:rsid w:val="005F4E53"/>
  </w:style>
  <w:style w:type="character" w:customStyle="1" w:styleId="Hashtag1">
    <w:name w:val="Hashtag1"/>
    <w:basedOn w:val="Standardnpsmoodstavce"/>
    <w:uiPriority w:val="99"/>
    <w:semiHidden/>
    <w:unhideWhenUsed/>
    <w:rsid w:val="005F4E53"/>
    <w:rPr>
      <w:rFonts w:ascii="Calibri" w:hAnsi="Calibri" w:cs="Calibri"/>
      <w:color w:val="2B579A"/>
      <w:shd w:val="clear" w:color="auto" w:fill="E1DFDD"/>
    </w:rPr>
  </w:style>
  <w:style w:type="paragraph" w:styleId="Zhlavzprvy">
    <w:name w:val="Message Header"/>
    <w:basedOn w:val="Normln"/>
    <w:link w:val="ZhlavzprvyChar"/>
    <w:uiPriority w:val="99"/>
    <w:semiHidden/>
    <w:unhideWhenUsed/>
    <w:rsid w:val="005F4E53"/>
    <w:pPr>
      <w:pBdr>
        <w:top w:val="single" w:sz="6" w:space="1" w:color="auto"/>
        <w:left w:val="single" w:sz="6" w:space="1" w:color="auto"/>
        <w:bottom w:val="single" w:sz="6" w:space="1" w:color="auto"/>
        <w:right w:val="single" w:sz="6" w:space="1" w:color="auto"/>
      </w:pBdr>
      <w:shd w:val="pct20" w:color="auto" w:fill="auto"/>
      <w:ind w:left="1080" w:hanging="1080"/>
    </w:pPr>
    <w:rPr>
      <w:rFonts w:ascii="Calibri Light" w:eastAsiaTheme="majorEastAsia" w:hAnsi="Calibri Light" w:cs="Calibri Light"/>
      <w:sz w:val="24"/>
      <w:szCs w:val="24"/>
    </w:rPr>
  </w:style>
  <w:style w:type="character" w:customStyle="1" w:styleId="ZhlavzprvyChar">
    <w:name w:val="Záhlaví zprávy Char"/>
    <w:basedOn w:val="Standardnpsmoodstavce"/>
    <w:link w:val="Zhlavzprvy"/>
    <w:uiPriority w:val="99"/>
    <w:semiHidden/>
    <w:rsid w:val="005F4E53"/>
    <w:rPr>
      <w:rFonts w:ascii="Calibri Light" w:eastAsiaTheme="majorEastAsia" w:hAnsi="Calibri Light" w:cs="Calibri Light"/>
      <w:sz w:val="24"/>
      <w:szCs w:val="24"/>
      <w:shd w:val="pct20" w:color="auto" w:fill="auto"/>
    </w:rPr>
  </w:style>
  <w:style w:type="table" w:styleId="Elegantntabulka">
    <w:name w:val="Table Elegant"/>
    <w:basedOn w:val="Normlntabulka"/>
    <w:uiPriority w:val="99"/>
    <w:semiHidden/>
    <w:unhideWhenUsed/>
    <w:rsid w:val="005F4E5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Seznam">
    <w:name w:val="List"/>
    <w:basedOn w:val="Normln"/>
    <w:uiPriority w:val="99"/>
    <w:semiHidden/>
    <w:unhideWhenUsed/>
    <w:rsid w:val="005F4E53"/>
    <w:pPr>
      <w:ind w:left="360" w:hanging="360"/>
      <w:contextualSpacing/>
    </w:pPr>
  </w:style>
  <w:style w:type="paragraph" w:styleId="Seznam2">
    <w:name w:val="List 2"/>
    <w:basedOn w:val="Normln"/>
    <w:uiPriority w:val="99"/>
    <w:semiHidden/>
    <w:unhideWhenUsed/>
    <w:rsid w:val="005F4E53"/>
    <w:pPr>
      <w:ind w:left="720" w:hanging="360"/>
      <w:contextualSpacing/>
    </w:pPr>
  </w:style>
  <w:style w:type="paragraph" w:styleId="Seznam3">
    <w:name w:val="List 3"/>
    <w:basedOn w:val="Normln"/>
    <w:uiPriority w:val="99"/>
    <w:semiHidden/>
    <w:unhideWhenUsed/>
    <w:rsid w:val="005F4E53"/>
    <w:pPr>
      <w:ind w:left="1080" w:hanging="360"/>
      <w:contextualSpacing/>
    </w:pPr>
  </w:style>
  <w:style w:type="paragraph" w:styleId="Seznam4">
    <w:name w:val="List 4"/>
    <w:basedOn w:val="Normln"/>
    <w:uiPriority w:val="99"/>
    <w:semiHidden/>
    <w:unhideWhenUsed/>
    <w:rsid w:val="005F4E53"/>
    <w:pPr>
      <w:ind w:left="1440" w:hanging="360"/>
      <w:contextualSpacing/>
    </w:pPr>
  </w:style>
  <w:style w:type="paragraph" w:styleId="Seznam5">
    <w:name w:val="List 5"/>
    <w:basedOn w:val="Normln"/>
    <w:uiPriority w:val="99"/>
    <w:semiHidden/>
    <w:unhideWhenUsed/>
    <w:rsid w:val="005F4E53"/>
    <w:pPr>
      <w:ind w:left="1800" w:hanging="360"/>
      <w:contextualSpacing/>
    </w:pPr>
  </w:style>
  <w:style w:type="table" w:styleId="Tabulkajakoseznam1">
    <w:name w:val="Table List 1"/>
    <w:basedOn w:val="Normlntabulka"/>
    <w:uiPriority w:val="99"/>
    <w:semiHidden/>
    <w:unhideWhenUsed/>
    <w:rsid w:val="005F4E5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unhideWhenUsed/>
    <w:rsid w:val="005F4E5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unhideWhenUsed/>
    <w:rsid w:val="005F4E53"/>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unhideWhenUsed/>
    <w:rsid w:val="005F4E53"/>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unhideWhenUsed/>
    <w:rsid w:val="005F4E53"/>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unhideWhenUsed/>
    <w:rsid w:val="005F4E53"/>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unhideWhenUsed/>
    <w:rsid w:val="005F4E5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unhideWhenUsed/>
    <w:rsid w:val="005F4E5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Pokraovnseznamu">
    <w:name w:val="List Continue"/>
    <w:basedOn w:val="Normln"/>
    <w:uiPriority w:val="99"/>
    <w:semiHidden/>
    <w:unhideWhenUsed/>
    <w:rsid w:val="005F4E53"/>
    <w:pPr>
      <w:spacing w:after="120"/>
      <w:ind w:left="360"/>
      <w:contextualSpacing/>
    </w:pPr>
  </w:style>
  <w:style w:type="paragraph" w:styleId="Pokraovnseznamu2">
    <w:name w:val="List Continue 2"/>
    <w:basedOn w:val="Normln"/>
    <w:uiPriority w:val="99"/>
    <w:semiHidden/>
    <w:unhideWhenUsed/>
    <w:rsid w:val="005F4E53"/>
    <w:pPr>
      <w:spacing w:after="120"/>
      <w:ind w:left="720"/>
      <w:contextualSpacing/>
    </w:pPr>
  </w:style>
  <w:style w:type="paragraph" w:styleId="Pokraovnseznamu3">
    <w:name w:val="List Continue 3"/>
    <w:basedOn w:val="Normln"/>
    <w:uiPriority w:val="99"/>
    <w:semiHidden/>
    <w:unhideWhenUsed/>
    <w:rsid w:val="005F4E53"/>
    <w:pPr>
      <w:spacing w:after="120"/>
      <w:ind w:left="1080"/>
      <w:contextualSpacing/>
    </w:pPr>
  </w:style>
  <w:style w:type="paragraph" w:styleId="Pokraovnseznamu4">
    <w:name w:val="List Continue 4"/>
    <w:basedOn w:val="Normln"/>
    <w:uiPriority w:val="99"/>
    <w:semiHidden/>
    <w:unhideWhenUsed/>
    <w:rsid w:val="005F4E53"/>
    <w:pPr>
      <w:spacing w:after="120"/>
      <w:ind w:left="1440"/>
      <w:contextualSpacing/>
    </w:pPr>
  </w:style>
  <w:style w:type="paragraph" w:styleId="Pokraovnseznamu5">
    <w:name w:val="List Continue 5"/>
    <w:basedOn w:val="Normln"/>
    <w:uiPriority w:val="99"/>
    <w:semiHidden/>
    <w:unhideWhenUsed/>
    <w:rsid w:val="005F4E53"/>
    <w:pPr>
      <w:spacing w:after="120"/>
      <w:ind w:left="1800"/>
      <w:contextualSpacing/>
    </w:pPr>
  </w:style>
  <w:style w:type="paragraph" w:styleId="Odstavecseseznamem">
    <w:name w:val="List Paragraph"/>
    <w:basedOn w:val="Normln"/>
    <w:uiPriority w:val="34"/>
    <w:unhideWhenUsed/>
    <w:qFormat/>
    <w:rsid w:val="005F4E53"/>
    <w:pPr>
      <w:ind w:left="720"/>
      <w:contextualSpacing/>
    </w:pPr>
  </w:style>
  <w:style w:type="paragraph" w:styleId="slovanseznam">
    <w:name w:val="List Number"/>
    <w:basedOn w:val="Normln"/>
    <w:uiPriority w:val="99"/>
    <w:semiHidden/>
    <w:unhideWhenUsed/>
    <w:rsid w:val="005F4E53"/>
    <w:pPr>
      <w:numPr>
        <w:numId w:val="13"/>
      </w:numPr>
      <w:contextualSpacing/>
    </w:pPr>
  </w:style>
  <w:style w:type="paragraph" w:styleId="slovanseznam2">
    <w:name w:val="List Number 2"/>
    <w:basedOn w:val="Normln"/>
    <w:uiPriority w:val="99"/>
    <w:semiHidden/>
    <w:unhideWhenUsed/>
    <w:rsid w:val="005F4E53"/>
    <w:pPr>
      <w:numPr>
        <w:numId w:val="14"/>
      </w:numPr>
      <w:contextualSpacing/>
    </w:pPr>
  </w:style>
  <w:style w:type="paragraph" w:styleId="slovanseznam3">
    <w:name w:val="List Number 3"/>
    <w:basedOn w:val="Normln"/>
    <w:uiPriority w:val="99"/>
    <w:semiHidden/>
    <w:unhideWhenUsed/>
    <w:rsid w:val="005F4E53"/>
    <w:pPr>
      <w:numPr>
        <w:numId w:val="15"/>
      </w:numPr>
      <w:contextualSpacing/>
    </w:pPr>
  </w:style>
  <w:style w:type="paragraph" w:styleId="slovanseznam4">
    <w:name w:val="List Number 4"/>
    <w:basedOn w:val="Normln"/>
    <w:uiPriority w:val="99"/>
    <w:semiHidden/>
    <w:unhideWhenUsed/>
    <w:rsid w:val="005F4E53"/>
    <w:pPr>
      <w:numPr>
        <w:numId w:val="16"/>
      </w:numPr>
      <w:contextualSpacing/>
    </w:pPr>
  </w:style>
  <w:style w:type="paragraph" w:styleId="slovanseznam5">
    <w:name w:val="List Number 5"/>
    <w:basedOn w:val="Normln"/>
    <w:uiPriority w:val="99"/>
    <w:semiHidden/>
    <w:unhideWhenUsed/>
    <w:rsid w:val="005F4E53"/>
    <w:pPr>
      <w:numPr>
        <w:numId w:val="17"/>
      </w:numPr>
      <w:contextualSpacing/>
    </w:pPr>
  </w:style>
  <w:style w:type="paragraph" w:styleId="Seznamsodrkami">
    <w:name w:val="List Bullet"/>
    <w:basedOn w:val="Normln"/>
    <w:uiPriority w:val="99"/>
    <w:semiHidden/>
    <w:unhideWhenUsed/>
    <w:rsid w:val="005F4E53"/>
    <w:pPr>
      <w:numPr>
        <w:numId w:val="8"/>
      </w:numPr>
      <w:contextualSpacing/>
    </w:pPr>
  </w:style>
  <w:style w:type="paragraph" w:styleId="Seznamsodrkami2">
    <w:name w:val="List Bullet 2"/>
    <w:basedOn w:val="Normln"/>
    <w:uiPriority w:val="99"/>
    <w:semiHidden/>
    <w:unhideWhenUsed/>
    <w:rsid w:val="005F4E53"/>
    <w:pPr>
      <w:numPr>
        <w:numId w:val="9"/>
      </w:numPr>
      <w:contextualSpacing/>
    </w:pPr>
  </w:style>
  <w:style w:type="paragraph" w:styleId="Seznamsodrkami3">
    <w:name w:val="List Bullet 3"/>
    <w:basedOn w:val="Normln"/>
    <w:uiPriority w:val="99"/>
    <w:semiHidden/>
    <w:unhideWhenUsed/>
    <w:rsid w:val="005F4E53"/>
    <w:pPr>
      <w:numPr>
        <w:numId w:val="10"/>
      </w:numPr>
      <w:contextualSpacing/>
    </w:pPr>
  </w:style>
  <w:style w:type="paragraph" w:styleId="Seznamsodrkami4">
    <w:name w:val="List Bullet 4"/>
    <w:basedOn w:val="Normln"/>
    <w:uiPriority w:val="99"/>
    <w:semiHidden/>
    <w:unhideWhenUsed/>
    <w:rsid w:val="005F4E53"/>
    <w:pPr>
      <w:numPr>
        <w:numId w:val="11"/>
      </w:numPr>
      <w:contextualSpacing/>
    </w:pPr>
  </w:style>
  <w:style w:type="paragraph" w:styleId="Seznamsodrkami5">
    <w:name w:val="List Bullet 5"/>
    <w:basedOn w:val="Normln"/>
    <w:uiPriority w:val="99"/>
    <w:semiHidden/>
    <w:unhideWhenUsed/>
    <w:rsid w:val="005F4E53"/>
    <w:pPr>
      <w:numPr>
        <w:numId w:val="12"/>
      </w:numPr>
      <w:contextualSpacing/>
    </w:pPr>
  </w:style>
  <w:style w:type="table" w:styleId="Klasicktabulka1">
    <w:name w:val="Table Classic 1"/>
    <w:basedOn w:val="Normlntabulka"/>
    <w:uiPriority w:val="99"/>
    <w:semiHidden/>
    <w:unhideWhenUsed/>
    <w:rsid w:val="005F4E53"/>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unhideWhenUsed/>
    <w:rsid w:val="005F4E53"/>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unhideWhenUsed/>
    <w:rsid w:val="005F4E5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unhideWhenUsed/>
    <w:rsid w:val="005F4E53"/>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Seznamobrzk">
    <w:name w:val="table of figures"/>
    <w:basedOn w:val="Normln"/>
    <w:next w:val="Normln"/>
    <w:uiPriority w:val="99"/>
    <w:semiHidden/>
    <w:unhideWhenUsed/>
    <w:rsid w:val="005F4E53"/>
  </w:style>
  <w:style w:type="character" w:styleId="Odkaznavysvtlivky">
    <w:name w:val="endnote reference"/>
    <w:basedOn w:val="Standardnpsmoodstavce"/>
    <w:uiPriority w:val="99"/>
    <w:semiHidden/>
    <w:unhideWhenUsed/>
    <w:rsid w:val="005F4E53"/>
    <w:rPr>
      <w:rFonts w:ascii="Calibri" w:hAnsi="Calibri" w:cs="Calibri"/>
      <w:vertAlign w:val="superscript"/>
    </w:rPr>
  </w:style>
  <w:style w:type="paragraph" w:styleId="Seznamcitac">
    <w:name w:val="table of authorities"/>
    <w:basedOn w:val="Normln"/>
    <w:next w:val="Normln"/>
    <w:uiPriority w:val="99"/>
    <w:semiHidden/>
    <w:unhideWhenUsed/>
    <w:rsid w:val="005F4E53"/>
    <w:pPr>
      <w:ind w:left="220" w:hanging="220"/>
    </w:pPr>
  </w:style>
  <w:style w:type="paragraph" w:styleId="Hlavikaobsahu">
    <w:name w:val="toa heading"/>
    <w:basedOn w:val="Normln"/>
    <w:next w:val="Normln"/>
    <w:uiPriority w:val="99"/>
    <w:semiHidden/>
    <w:unhideWhenUsed/>
    <w:rsid w:val="005F4E53"/>
    <w:pPr>
      <w:spacing w:before="120"/>
    </w:pPr>
    <w:rPr>
      <w:rFonts w:ascii="Calibri Light" w:eastAsiaTheme="majorEastAsia" w:hAnsi="Calibri Light" w:cs="Calibri Light"/>
      <w:b/>
      <w:bCs/>
      <w:sz w:val="24"/>
      <w:szCs w:val="24"/>
    </w:rPr>
  </w:style>
  <w:style w:type="table" w:styleId="Barevnseznam">
    <w:name w:val="Colorful List"/>
    <w:basedOn w:val="Normlntabulka"/>
    <w:uiPriority w:val="72"/>
    <w:semiHidden/>
    <w:unhideWhenUsed/>
    <w:rsid w:val="005F4E53"/>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5F4E53"/>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Barevnseznamzvraznn2">
    <w:name w:val="Colorful List Accent 2"/>
    <w:basedOn w:val="Normlntabulka"/>
    <w:uiPriority w:val="72"/>
    <w:semiHidden/>
    <w:unhideWhenUsed/>
    <w:rsid w:val="005F4E53"/>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Barevnseznamzvraznn3">
    <w:name w:val="Colorful List Accent 3"/>
    <w:basedOn w:val="Normlntabulka"/>
    <w:uiPriority w:val="72"/>
    <w:semiHidden/>
    <w:unhideWhenUsed/>
    <w:rsid w:val="005F4E53"/>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Barevnseznamzvraznn4">
    <w:name w:val="Colorful List Accent 4"/>
    <w:basedOn w:val="Normlntabulka"/>
    <w:uiPriority w:val="72"/>
    <w:semiHidden/>
    <w:unhideWhenUsed/>
    <w:rsid w:val="005F4E53"/>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Barevnseznamzvraznn5">
    <w:name w:val="Colorful List Accent 5"/>
    <w:basedOn w:val="Normlntabulka"/>
    <w:uiPriority w:val="72"/>
    <w:semiHidden/>
    <w:unhideWhenUsed/>
    <w:rsid w:val="005F4E53"/>
    <w:rPr>
      <w:color w:val="000000" w:themeColor="text1"/>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Barevnseznamzvraznn6">
    <w:name w:val="Colorful List Accent 6"/>
    <w:basedOn w:val="Normlntabulka"/>
    <w:uiPriority w:val="72"/>
    <w:rsid w:val="005F4E53"/>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Barevntabulka1">
    <w:name w:val="Table Colorful 1"/>
    <w:basedOn w:val="Normlntabulka"/>
    <w:uiPriority w:val="99"/>
    <w:semiHidden/>
    <w:unhideWhenUsed/>
    <w:rsid w:val="005F4E5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unhideWhenUsed/>
    <w:rsid w:val="005F4E53"/>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unhideWhenUsed/>
    <w:rsid w:val="005F4E53"/>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Barevnstnovn">
    <w:name w:val="Colorful Shading"/>
    <w:basedOn w:val="Normlntabulka"/>
    <w:uiPriority w:val="71"/>
    <w:semiHidden/>
    <w:unhideWhenUsed/>
    <w:rsid w:val="005F4E53"/>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5F4E53"/>
    <w:rPr>
      <w:color w:val="000000" w:themeColor="text1"/>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5F4E53"/>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5F4E53"/>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Barevnstnovnzvraznn4">
    <w:name w:val="Colorful Shading Accent 4"/>
    <w:basedOn w:val="Normlntabulka"/>
    <w:uiPriority w:val="71"/>
    <w:semiHidden/>
    <w:unhideWhenUsed/>
    <w:rsid w:val="005F4E53"/>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5F4E53"/>
    <w:rPr>
      <w:color w:val="000000" w:themeColor="text1"/>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rsid w:val="005F4E53"/>
    <w:rPr>
      <w:color w:val="000000" w:themeColor="text1"/>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Barevnmka">
    <w:name w:val="Colorful Grid"/>
    <w:basedOn w:val="Normlntabulka"/>
    <w:uiPriority w:val="73"/>
    <w:semiHidden/>
    <w:unhideWhenUsed/>
    <w:rsid w:val="005F4E53"/>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5F4E53"/>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Barevnmkazvraznn2">
    <w:name w:val="Colorful Grid Accent 2"/>
    <w:basedOn w:val="Normlntabulka"/>
    <w:uiPriority w:val="73"/>
    <w:semiHidden/>
    <w:unhideWhenUsed/>
    <w:rsid w:val="005F4E53"/>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Barevnmkazvraznn3">
    <w:name w:val="Colorful Grid Accent 3"/>
    <w:basedOn w:val="Normlntabulka"/>
    <w:uiPriority w:val="73"/>
    <w:semiHidden/>
    <w:unhideWhenUsed/>
    <w:rsid w:val="005F4E53"/>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Barevnmkazvraznn4">
    <w:name w:val="Colorful Grid Accent 4"/>
    <w:basedOn w:val="Normlntabulka"/>
    <w:uiPriority w:val="73"/>
    <w:semiHidden/>
    <w:unhideWhenUsed/>
    <w:rsid w:val="005F4E53"/>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Barevnmkazvraznn5">
    <w:name w:val="Colorful Grid Accent 5"/>
    <w:basedOn w:val="Normlntabulka"/>
    <w:uiPriority w:val="73"/>
    <w:semiHidden/>
    <w:unhideWhenUsed/>
    <w:rsid w:val="005F4E53"/>
    <w:rPr>
      <w:color w:val="000000" w:themeColor="text1"/>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Barevnmkazvraznn6">
    <w:name w:val="Colorful Grid Accent 6"/>
    <w:basedOn w:val="Normlntabulka"/>
    <w:uiPriority w:val="73"/>
    <w:rsid w:val="005F4E53"/>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paragraph" w:styleId="Adresanaoblku">
    <w:name w:val="envelope address"/>
    <w:basedOn w:val="Normln"/>
    <w:uiPriority w:val="99"/>
    <w:semiHidden/>
    <w:unhideWhenUsed/>
    <w:rsid w:val="005F4E53"/>
    <w:pPr>
      <w:framePr w:w="7920" w:h="1980" w:hRule="exact" w:hSpace="180" w:wrap="auto" w:hAnchor="page" w:xAlign="center" w:yAlign="bottom"/>
      <w:ind w:left="2880"/>
    </w:pPr>
    <w:rPr>
      <w:rFonts w:ascii="Calibri Light" w:eastAsiaTheme="majorEastAsia" w:hAnsi="Calibri Light" w:cs="Calibri Light"/>
      <w:sz w:val="24"/>
      <w:szCs w:val="24"/>
    </w:rPr>
  </w:style>
  <w:style w:type="numbering" w:styleId="lnekoddl">
    <w:name w:val="Outline List 3"/>
    <w:basedOn w:val="Bezseznamu"/>
    <w:uiPriority w:val="99"/>
    <w:semiHidden/>
    <w:unhideWhenUsed/>
    <w:rsid w:val="005F4E53"/>
    <w:pPr>
      <w:numPr>
        <w:numId w:val="26"/>
      </w:numPr>
    </w:pPr>
  </w:style>
  <w:style w:type="table" w:styleId="Prosttabulka1">
    <w:name w:val="Plain Table 1"/>
    <w:basedOn w:val="Normlntabulka"/>
    <w:uiPriority w:val="41"/>
    <w:rsid w:val="005F4E5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5F4E5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5F4E5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5F4E5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5F4E5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Bezmezer">
    <w:name w:val="No Spacing"/>
    <w:uiPriority w:val="1"/>
    <w:qFormat/>
    <w:rsid w:val="005F4E53"/>
    <w:rPr>
      <w:rFonts w:ascii="Calibri" w:hAnsi="Calibri" w:cs="Calibri"/>
    </w:rPr>
  </w:style>
  <w:style w:type="paragraph" w:styleId="Datum">
    <w:name w:val="Date"/>
    <w:basedOn w:val="Normln"/>
    <w:next w:val="Normln"/>
    <w:link w:val="DatumChar"/>
    <w:uiPriority w:val="99"/>
    <w:semiHidden/>
    <w:unhideWhenUsed/>
    <w:rsid w:val="005F4E53"/>
  </w:style>
  <w:style w:type="character" w:customStyle="1" w:styleId="DatumChar">
    <w:name w:val="Datum Char"/>
    <w:basedOn w:val="Standardnpsmoodstavce"/>
    <w:link w:val="Datum"/>
    <w:uiPriority w:val="99"/>
    <w:semiHidden/>
    <w:rsid w:val="005F4E53"/>
    <w:rPr>
      <w:rFonts w:ascii="Calibri" w:hAnsi="Calibri" w:cs="Calibri"/>
    </w:rPr>
  </w:style>
  <w:style w:type="paragraph" w:styleId="Normlnweb">
    <w:name w:val="Normal (Web)"/>
    <w:basedOn w:val="Normln"/>
    <w:uiPriority w:val="99"/>
    <w:semiHidden/>
    <w:unhideWhenUsed/>
    <w:rsid w:val="005F4E53"/>
    <w:rPr>
      <w:rFonts w:ascii="Times New Roman" w:hAnsi="Times New Roman" w:cs="Times New Roman"/>
      <w:sz w:val="24"/>
      <w:szCs w:val="24"/>
    </w:rPr>
  </w:style>
  <w:style w:type="character" w:customStyle="1" w:styleId="Inteligentnhypertextovodkaz1">
    <w:name w:val="Inteligentní hypertextový odkaz1"/>
    <w:basedOn w:val="Standardnpsmoodstavce"/>
    <w:uiPriority w:val="99"/>
    <w:semiHidden/>
    <w:unhideWhenUsed/>
    <w:rsid w:val="005F4E53"/>
    <w:rPr>
      <w:rFonts w:ascii="Calibri" w:hAnsi="Calibri" w:cs="Calibri"/>
      <w:u w:val="dotted"/>
    </w:rPr>
  </w:style>
  <w:style w:type="character" w:customStyle="1" w:styleId="Nevyeenzmnka1">
    <w:name w:val="Nevyřešená zmínka1"/>
    <w:basedOn w:val="Standardnpsmoodstavce"/>
    <w:uiPriority w:val="99"/>
    <w:semiHidden/>
    <w:unhideWhenUsed/>
    <w:rsid w:val="005F4E53"/>
    <w:rPr>
      <w:rFonts w:ascii="Calibri" w:hAnsi="Calibri" w:cs="Calibri"/>
      <w:color w:val="605E5C"/>
      <w:shd w:val="clear" w:color="auto" w:fill="E1DFDD"/>
    </w:rPr>
  </w:style>
  <w:style w:type="paragraph" w:styleId="Zkladntext">
    <w:name w:val="Body Text"/>
    <w:basedOn w:val="Normln"/>
    <w:link w:val="ZkladntextChar"/>
    <w:uiPriority w:val="99"/>
    <w:semiHidden/>
    <w:unhideWhenUsed/>
    <w:rsid w:val="005F4E53"/>
    <w:pPr>
      <w:spacing w:after="120"/>
    </w:pPr>
  </w:style>
  <w:style w:type="character" w:customStyle="1" w:styleId="ZkladntextChar">
    <w:name w:val="Základní text Char"/>
    <w:basedOn w:val="Standardnpsmoodstavce"/>
    <w:link w:val="Zkladntext"/>
    <w:uiPriority w:val="99"/>
    <w:semiHidden/>
    <w:rsid w:val="005F4E53"/>
    <w:rPr>
      <w:rFonts w:ascii="Calibri" w:hAnsi="Calibri" w:cs="Calibri"/>
    </w:rPr>
  </w:style>
  <w:style w:type="paragraph" w:styleId="Zkladntext2">
    <w:name w:val="Body Text 2"/>
    <w:basedOn w:val="Normln"/>
    <w:link w:val="Zkladntext2Char"/>
    <w:uiPriority w:val="99"/>
    <w:semiHidden/>
    <w:unhideWhenUsed/>
    <w:rsid w:val="005F4E53"/>
    <w:pPr>
      <w:spacing w:after="120" w:line="480" w:lineRule="auto"/>
    </w:pPr>
  </w:style>
  <w:style w:type="character" w:customStyle="1" w:styleId="Zkladntext2Char">
    <w:name w:val="Základní text 2 Char"/>
    <w:basedOn w:val="Standardnpsmoodstavce"/>
    <w:link w:val="Zkladntext2"/>
    <w:uiPriority w:val="99"/>
    <w:semiHidden/>
    <w:rsid w:val="005F4E53"/>
    <w:rPr>
      <w:rFonts w:ascii="Calibri" w:hAnsi="Calibri" w:cs="Calibri"/>
    </w:rPr>
  </w:style>
  <w:style w:type="paragraph" w:styleId="Zkladntextodsazen">
    <w:name w:val="Body Text Indent"/>
    <w:basedOn w:val="Normln"/>
    <w:link w:val="ZkladntextodsazenChar"/>
    <w:uiPriority w:val="99"/>
    <w:semiHidden/>
    <w:unhideWhenUsed/>
    <w:rsid w:val="005F4E53"/>
    <w:pPr>
      <w:spacing w:after="120"/>
      <w:ind w:left="360"/>
    </w:pPr>
  </w:style>
  <w:style w:type="character" w:customStyle="1" w:styleId="ZkladntextodsazenChar">
    <w:name w:val="Základní text odsazený Char"/>
    <w:basedOn w:val="Standardnpsmoodstavce"/>
    <w:link w:val="Zkladntextodsazen"/>
    <w:uiPriority w:val="99"/>
    <w:semiHidden/>
    <w:rsid w:val="005F4E53"/>
    <w:rPr>
      <w:rFonts w:ascii="Calibri" w:hAnsi="Calibri" w:cs="Calibri"/>
    </w:rPr>
  </w:style>
  <w:style w:type="paragraph" w:styleId="Zkladntextodsazen2">
    <w:name w:val="Body Text Indent 2"/>
    <w:basedOn w:val="Normln"/>
    <w:link w:val="Zkladntextodsazen2Char"/>
    <w:uiPriority w:val="99"/>
    <w:semiHidden/>
    <w:unhideWhenUsed/>
    <w:rsid w:val="005F4E53"/>
    <w:pPr>
      <w:spacing w:after="120" w:line="480" w:lineRule="auto"/>
      <w:ind w:left="360"/>
    </w:pPr>
  </w:style>
  <w:style w:type="character" w:customStyle="1" w:styleId="Zkladntextodsazen2Char">
    <w:name w:val="Základní text odsazený 2 Char"/>
    <w:basedOn w:val="Standardnpsmoodstavce"/>
    <w:link w:val="Zkladntextodsazen2"/>
    <w:uiPriority w:val="99"/>
    <w:semiHidden/>
    <w:rsid w:val="005F4E53"/>
    <w:rPr>
      <w:rFonts w:ascii="Calibri" w:hAnsi="Calibri" w:cs="Calibri"/>
    </w:rPr>
  </w:style>
  <w:style w:type="paragraph" w:styleId="Zkladntext-prvnodsazen">
    <w:name w:val="Body Text First Indent"/>
    <w:basedOn w:val="Zkladntext"/>
    <w:link w:val="Zkladntext-prvnodsazenChar"/>
    <w:uiPriority w:val="99"/>
    <w:semiHidden/>
    <w:unhideWhenUsed/>
    <w:rsid w:val="005F4E53"/>
    <w:pPr>
      <w:spacing w:after="0"/>
      <w:ind w:firstLine="360"/>
    </w:pPr>
  </w:style>
  <w:style w:type="character" w:customStyle="1" w:styleId="Zkladntext-prvnodsazenChar">
    <w:name w:val="Základní text - první odsazený Char"/>
    <w:basedOn w:val="ZkladntextChar"/>
    <w:link w:val="Zkladntext-prvnodsazen"/>
    <w:uiPriority w:val="99"/>
    <w:semiHidden/>
    <w:rsid w:val="005F4E53"/>
    <w:rPr>
      <w:rFonts w:ascii="Calibri" w:hAnsi="Calibri" w:cs="Calibri"/>
    </w:rPr>
  </w:style>
  <w:style w:type="paragraph" w:styleId="Zkladntext-prvnodsazen2">
    <w:name w:val="Body Text First Indent 2"/>
    <w:basedOn w:val="Zkladntextodsazen"/>
    <w:link w:val="Zkladntext-prvnodsazen2Char"/>
    <w:uiPriority w:val="99"/>
    <w:semiHidden/>
    <w:unhideWhenUsed/>
    <w:rsid w:val="005F4E53"/>
    <w:pPr>
      <w:spacing w:after="0"/>
      <w:ind w:firstLine="360"/>
    </w:pPr>
  </w:style>
  <w:style w:type="character" w:customStyle="1" w:styleId="Zkladntext-prvnodsazen2Char">
    <w:name w:val="Základní text - první odsazený 2 Char"/>
    <w:basedOn w:val="ZkladntextodsazenChar"/>
    <w:link w:val="Zkladntext-prvnodsazen2"/>
    <w:uiPriority w:val="99"/>
    <w:semiHidden/>
    <w:rsid w:val="005F4E53"/>
    <w:rPr>
      <w:rFonts w:ascii="Calibri" w:hAnsi="Calibri" w:cs="Calibri"/>
    </w:rPr>
  </w:style>
  <w:style w:type="paragraph" w:styleId="Normlnodsazen">
    <w:name w:val="Normal Indent"/>
    <w:basedOn w:val="Normln"/>
    <w:uiPriority w:val="99"/>
    <w:semiHidden/>
    <w:unhideWhenUsed/>
    <w:rsid w:val="005F4E53"/>
    <w:pPr>
      <w:ind w:left="720"/>
    </w:pPr>
  </w:style>
  <w:style w:type="paragraph" w:styleId="Nadpispoznmky">
    <w:name w:val="Note Heading"/>
    <w:basedOn w:val="Normln"/>
    <w:next w:val="Normln"/>
    <w:link w:val="NadpispoznmkyChar"/>
    <w:uiPriority w:val="99"/>
    <w:semiHidden/>
    <w:unhideWhenUsed/>
    <w:rsid w:val="005F4E53"/>
  </w:style>
  <w:style w:type="character" w:customStyle="1" w:styleId="NadpispoznmkyChar">
    <w:name w:val="Nadpis poznámky Char"/>
    <w:basedOn w:val="Standardnpsmoodstavce"/>
    <w:link w:val="Nadpispoznmky"/>
    <w:uiPriority w:val="99"/>
    <w:semiHidden/>
    <w:rsid w:val="005F4E53"/>
    <w:rPr>
      <w:rFonts w:ascii="Calibri" w:hAnsi="Calibri" w:cs="Calibri"/>
    </w:rPr>
  </w:style>
  <w:style w:type="table" w:styleId="Moderntabulka">
    <w:name w:val="Table Contemporary"/>
    <w:basedOn w:val="Normlntabulka"/>
    <w:uiPriority w:val="99"/>
    <w:semiHidden/>
    <w:unhideWhenUsed/>
    <w:rsid w:val="005F4E5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Svtlseznam">
    <w:name w:val="Light List"/>
    <w:basedOn w:val="Normlntabulka"/>
    <w:uiPriority w:val="61"/>
    <w:semiHidden/>
    <w:unhideWhenUsed/>
    <w:rsid w:val="005F4E5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5F4E53"/>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Svtlseznamzvraznn2">
    <w:name w:val="Light List Accent 2"/>
    <w:basedOn w:val="Normlntabulka"/>
    <w:uiPriority w:val="61"/>
    <w:semiHidden/>
    <w:unhideWhenUsed/>
    <w:rsid w:val="005F4E53"/>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Svtlseznamzvraznn3">
    <w:name w:val="Light List Accent 3"/>
    <w:basedOn w:val="Normlntabulka"/>
    <w:uiPriority w:val="61"/>
    <w:semiHidden/>
    <w:unhideWhenUsed/>
    <w:rsid w:val="005F4E53"/>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Svtlseznamzvraznn4">
    <w:name w:val="Light List Accent 4"/>
    <w:basedOn w:val="Normlntabulka"/>
    <w:uiPriority w:val="61"/>
    <w:semiHidden/>
    <w:unhideWhenUsed/>
    <w:rsid w:val="005F4E53"/>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Svtlseznamzvraznn5">
    <w:name w:val="Light List Accent 5"/>
    <w:basedOn w:val="Normlntabulka"/>
    <w:uiPriority w:val="61"/>
    <w:semiHidden/>
    <w:unhideWhenUsed/>
    <w:rsid w:val="005F4E53"/>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Svtlseznamzvraznn6">
    <w:name w:val="Light List Accent 6"/>
    <w:basedOn w:val="Normlntabulka"/>
    <w:uiPriority w:val="61"/>
    <w:semiHidden/>
    <w:unhideWhenUsed/>
    <w:rsid w:val="005F4E53"/>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Svtlstnovn">
    <w:name w:val="Light Shading"/>
    <w:basedOn w:val="Normlntabulka"/>
    <w:uiPriority w:val="60"/>
    <w:semiHidden/>
    <w:unhideWhenUsed/>
    <w:rsid w:val="005F4E53"/>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5F4E53"/>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Svtlstnovnzvraznn2">
    <w:name w:val="Light Shading Accent 2"/>
    <w:basedOn w:val="Normlntabulka"/>
    <w:uiPriority w:val="60"/>
    <w:semiHidden/>
    <w:unhideWhenUsed/>
    <w:rsid w:val="005F4E53"/>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Svtlstnovnzvraznn3">
    <w:name w:val="Light Shading Accent 3"/>
    <w:basedOn w:val="Normlntabulka"/>
    <w:uiPriority w:val="60"/>
    <w:semiHidden/>
    <w:unhideWhenUsed/>
    <w:rsid w:val="005F4E53"/>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Svtlstnovnzvraznn4">
    <w:name w:val="Light Shading Accent 4"/>
    <w:basedOn w:val="Normlntabulka"/>
    <w:uiPriority w:val="60"/>
    <w:semiHidden/>
    <w:unhideWhenUsed/>
    <w:rsid w:val="005F4E53"/>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Svtlstnovnzvraznn5">
    <w:name w:val="Light Shading Accent 5"/>
    <w:basedOn w:val="Normlntabulka"/>
    <w:uiPriority w:val="60"/>
    <w:semiHidden/>
    <w:unhideWhenUsed/>
    <w:rsid w:val="005F4E53"/>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Svtlstnovnzvraznn6">
    <w:name w:val="Light Shading Accent 6"/>
    <w:basedOn w:val="Normlntabulka"/>
    <w:uiPriority w:val="60"/>
    <w:semiHidden/>
    <w:unhideWhenUsed/>
    <w:rsid w:val="005F4E53"/>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Svtlmka">
    <w:name w:val="Light Grid"/>
    <w:basedOn w:val="Normlntabulka"/>
    <w:uiPriority w:val="62"/>
    <w:semiHidden/>
    <w:unhideWhenUsed/>
    <w:rsid w:val="005F4E5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rsid w:val="005F4E53"/>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Svtlmkazvraznn2">
    <w:name w:val="Light Grid Accent 2"/>
    <w:basedOn w:val="Normlntabulka"/>
    <w:uiPriority w:val="62"/>
    <w:semiHidden/>
    <w:unhideWhenUsed/>
    <w:rsid w:val="005F4E53"/>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Svtlmkazvraznn3">
    <w:name w:val="Light Grid Accent 3"/>
    <w:basedOn w:val="Normlntabulka"/>
    <w:uiPriority w:val="62"/>
    <w:semiHidden/>
    <w:unhideWhenUsed/>
    <w:rsid w:val="005F4E53"/>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Svtlmkazvraznn4">
    <w:name w:val="Light Grid Accent 4"/>
    <w:basedOn w:val="Normlntabulka"/>
    <w:uiPriority w:val="62"/>
    <w:semiHidden/>
    <w:unhideWhenUsed/>
    <w:rsid w:val="005F4E53"/>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Svtlmkazvraznn5">
    <w:name w:val="Light Grid Accent 5"/>
    <w:basedOn w:val="Normlntabulka"/>
    <w:uiPriority w:val="62"/>
    <w:semiHidden/>
    <w:unhideWhenUsed/>
    <w:rsid w:val="005F4E53"/>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Svtlmkazvraznn6">
    <w:name w:val="Light Grid Accent 6"/>
    <w:basedOn w:val="Normlntabulka"/>
    <w:uiPriority w:val="62"/>
    <w:semiHidden/>
    <w:unhideWhenUsed/>
    <w:rsid w:val="005F4E53"/>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Tmavseznam">
    <w:name w:val="Dark List"/>
    <w:basedOn w:val="Normlntabulka"/>
    <w:uiPriority w:val="70"/>
    <w:semiHidden/>
    <w:unhideWhenUsed/>
    <w:rsid w:val="005F4E53"/>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5F4E53"/>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Tmavseznamzvraznn2">
    <w:name w:val="Dark List Accent 2"/>
    <w:basedOn w:val="Normlntabulka"/>
    <w:uiPriority w:val="70"/>
    <w:semiHidden/>
    <w:unhideWhenUsed/>
    <w:rsid w:val="005F4E53"/>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Tmavseznamzvraznn3">
    <w:name w:val="Dark List Accent 3"/>
    <w:basedOn w:val="Normlntabulka"/>
    <w:uiPriority w:val="70"/>
    <w:semiHidden/>
    <w:unhideWhenUsed/>
    <w:rsid w:val="005F4E53"/>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Tmavseznamzvraznn4">
    <w:name w:val="Dark List Accent 4"/>
    <w:basedOn w:val="Normlntabulka"/>
    <w:uiPriority w:val="70"/>
    <w:semiHidden/>
    <w:unhideWhenUsed/>
    <w:rsid w:val="005F4E53"/>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Tmavseznamzvraznn5">
    <w:name w:val="Dark List Accent 5"/>
    <w:basedOn w:val="Normlntabulka"/>
    <w:uiPriority w:val="70"/>
    <w:semiHidden/>
    <w:unhideWhenUsed/>
    <w:rsid w:val="005F4E53"/>
    <w:rPr>
      <w:color w:val="FFFFFF" w:themeColor="background1"/>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Tmavseznamzvraznn6">
    <w:name w:val="Dark List Accent 6"/>
    <w:basedOn w:val="Normlntabulka"/>
    <w:uiPriority w:val="70"/>
    <w:rsid w:val="005F4E53"/>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Svtltabulkaseznamu1">
    <w:name w:val="List Table 1 Light"/>
    <w:basedOn w:val="Normlntabulka"/>
    <w:uiPriority w:val="46"/>
    <w:rsid w:val="005F4E5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5F4E53"/>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Svtltabulkaseznamu1zvraznn2">
    <w:name w:val="List Table 1 Light Accent 2"/>
    <w:basedOn w:val="Normlntabulka"/>
    <w:uiPriority w:val="46"/>
    <w:rsid w:val="005F4E53"/>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Svtltabulkaseznamu1zvraznn3">
    <w:name w:val="List Table 1 Light Accent 3"/>
    <w:basedOn w:val="Normlntabulka"/>
    <w:uiPriority w:val="46"/>
    <w:rsid w:val="005F4E53"/>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Svtltabulkaseznamu1zvraznn4">
    <w:name w:val="List Table 1 Light Accent 4"/>
    <w:basedOn w:val="Normlntabulka"/>
    <w:uiPriority w:val="46"/>
    <w:rsid w:val="005F4E53"/>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Svtltabulkaseznamu1zvraznn5">
    <w:name w:val="List Table 1 Light Accent 5"/>
    <w:basedOn w:val="Normlntabulka"/>
    <w:uiPriority w:val="46"/>
    <w:rsid w:val="005F4E53"/>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Svtltabulkaseznamu1zvraznn6">
    <w:name w:val="List Table 1 Light Accent 6"/>
    <w:basedOn w:val="Normlntabulka"/>
    <w:uiPriority w:val="46"/>
    <w:rsid w:val="005F4E53"/>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ulkaseznamu2">
    <w:name w:val="List Table 2"/>
    <w:basedOn w:val="Normlntabulka"/>
    <w:uiPriority w:val="47"/>
    <w:rsid w:val="005F4E5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5F4E53"/>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ulkaseznamu2zvraznn2">
    <w:name w:val="List Table 2 Accent 2"/>
    <w:basedOn w:val="Normlntabulka"/>
    <w:uiPriority w:val="47"/>
    <w:rsid w:val="005F4E53"/>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ulkaseznamu2zvraznn3">
    <w:name w:val="List Table 2 Accent 3"/>
    <w:basedOn w:val="Normlntabulka"/>
    <w:uiPriority w:val="47"/>
    <w:rsid w:val="005F4E53"/>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ulkaseznamu2zvraznn4">
    <w:name w:val="List Table 2 Accent 4"/>
    <w:basedOn w:val="Normlntabulka"/>
    <w:uiPriority w:val="47"/>
    <w:rsid w:val="005F4E53"/>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ulkaseznamu2zvraznn5">
    <w:name w:val="List Table 2 Accent 5"/>
    <w:basedOn w:val="Normlntabulka"/>
    <w:uiPriority w:val="47"/>
    <w:rsid w:val="005F4E53"/>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ulkaseznamu2zvraznn6">
    <w:name w:val="List Table 2 Accent 6"/>
    <w:basedOn w:val="Normlntabulka"/>
    <w:uiPriority w:val="47"/>
    <w:rsid w:val="005F4E53"/>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ulkaseznamu3">
    <w:name w:val="List Table 3"/>
    <w:basedOn w:val="Normlntabulka"/>
    <w:uiPriority w:val="48"/>
    <w:rsid w:val="005F4E5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5F4E53"/>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Tabulkaseznamu3zvraznn2">
    <w:name w:val="List Table 3 Accent 2"/>
    <w:basedOn w:val="Normlntabulka"/>
    <w:uiPriority w:val="48"/>
    <w:rsid w:val="005F4E53"/>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Tabulkaseznamu3zvraznn3">
    <w:name w:val="List Table 3 Accent 3"/>
    <w:basedOn w:val="Normlntabulka"/>
    <w:uiPriority w:val="48"/>
    <w:rsid w:val="005F4E53"/>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Tabulkaseznamu3zvraznn4">
    <w:name w:val="List Table 3 Accent 4"/>
    <w:basedOn w:val="Normlntabulka"/>
    <w:uiPriority w:val="48"/>
    <w:rsid w:val="005F4E53"/>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Tabulkaseznamu3zvraznn5">
    <w:name w:val="List Table 3 Accent 5"/>
    <w:basedOn w:val="Normlntabulka"/>
    <w:uiPriority w:val="48"/>
    <w:rsid w:val="005F4E53"/>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Tabulkaseznamu3zvraznn6">
    <w:name w:val="List Table 3 Accent 6"/>
    <w:basedOn w:val="Normlntabulka"/>
    <w:uiPriority w:val="48"/>
    <w:rsid w:val="005F4E53"/>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Tabulkaseznamu4">
    <w:name w:val="List Table 4"/>
    <w:basedOn w:val="Normlntabulka"/>
    <w:uiPriority w:val="49"/>
    <w:rsid w:val="005F4E5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5F4E53"/>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ulkaseznamu4zvraznn2">
    <w:name w:val="List Table 4 Accent 2"/>
    <w:basedOn w:val="Normlntabulka"/>
    <w:uiPriority w:val="49"/>
    <w:rsid w:val="005F4E53"/>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ulkaseznamu4zvraznn3">
    <w:name w:val="List Table 4 Accent 3"/>
    <w:basedOn w:val="Normlntabulka"/>
    <w:uiPriority w:val="49"/>
    <w:rsid w:val="005F4E53"/>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ulkaseznamu4zvraznn4">
    <w:name w:val="List Table 4 Accent 4"/>
    <w:basedOn w:val="Normlntabulka"/>
    <w:uiPriority w:val="49"/>
    <w:rsid w:val="005F4E53"/>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ulkaseznamu4zvraznn5">
    <w:name w:val="List Table 4 Accent 5"/>
    <w:basedOn w:val="Normlntabulka"/>
    <w:uiPriority w:val="49"/>
    <w:rsid w:val="005F4E53"/>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ulkaseznamu4zvraznn6">
    <w:name w:val="List Table 4 Accent 6"/>
    <w:basedOn w:val="Normlntabulka"/>
    <w:uiPriority w:val="49"/>
    <w:rsid w:val="005F4E53"/>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mavtabulkaseznamu5">
    <w:name w:val="List Table 5 Dark"/>
    <w:basedOn w:val="Normlntabulka"/>
    <w:uiPriority w:val="50"/>
    <w:rsid w:val="005F4E53"/>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5F4E53"/>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5F4E53"/>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5F4E53"/>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5F4E53"/>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5F4E53"/>
    <w:rPr>
      <w:color w:val="FFFFFF" w:themeColor="background1"/>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5F4E53"/>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5F4E5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5F4E53"/>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Barevntabulkaseznamu6zvraznn2">
    <w:name w:val="List Table 6 Colorful Accent 2"/>
    <w:basedOn w:val="Normlntabulka"/>
    <w:uiPriority w:val="51"/>
    <w:rsid w:val="005F4E53"/>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Barevntabulkaseznamu6zvraznn3">
    <w:name w:val="List Table 6 Colorful Accent 3"/>
    <w:basedOn w:val="Normlntabulka"/>
    <w:uiPriority w:val="51"/>
    <w:rsid w:val="005F4E53"/>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Barevntabulkaseznamu6zvraznn4">
    <w:name w:val="List Table 6 Colorful Accent 4"/>
    <w:basedOn w:val="Normlntabulka"/>
    <w:uiPriority w:val="51"/>
    <w:rsid w:val="005F4E53"/>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Barevntabulkaseznamu6zvraznn5">
    <w:name w:val="List Table 6 Colorful Accent 5"/>
    <w:basedOn w:val="Normlntabulka"/>
    <w:uiPriority w:val="51"/>
    <w:rsid w:val="005F4E53"/>
    <w:rPr>
      <w:color w:val="2F5496" w:themeColor="accent5" w:themeShade="BF"/>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Barevntabulkaseznamu6zvraznn6">
    <w:name w:val="List Table 6 Colorful Accent 6"/>
    <w:basedOn w:val="Normlntabulka"/>
    <w:uiPriority w:val="51"/>
    <w:rsid w:val="005F4E53"/>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Barevntabulkaseznamu7">
    <w:name w:val="List Table 7 Colorful"/>
    <w:basedOn w:val="Normlntabulka"/>
    <w:uiPriority w:val="52"/>
    <w:rsid w:val="005F4E5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5F4E53"/>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5F4E53"/>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5F4E53"/>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5F4E53"/>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5F4E53"/>
    <w:rPr>
      <w:color w:val="2F5496"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5F4E53"/>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odpise-mailu">
    <w:name w:val="E-mail Signature"/>
    <w:basedOn w:val="Normln"/>
    <w:link w:val="Podpise-mailuChar"/>
    <w:uiPriority w:val="99"/>
    <w:semiHidden/>
    <w:unhideWhenUsed/>
    <w:rsid w:val="005F4E53"/>
  </w:style>
  <w:style w:type="character" w:customStyle="1" w:styleId="Podpise-mailuChar">
    <w:name w:val="Podpis e-mailu Char"/>
    <w:basedOn w:val="Standardnpsmoodstavce"/>
    <w:link w:val="Podpise-mailu"/>
    <w:uiPriority w:val="99"/>
    <w:semiHidden/>
    <w:rsid w:val="005F4E53"/>
    <w:rPr>
      <w:rFonts w:ascii="Calibri" w:hAnsi="Calibri" w:cs="Calibri"/>
    </w:rPr>
  </w:style>
  <w:style w:type="paragraph" w:styleId="Osloven">
    <w:name w:val="Salutation"/>
    <w:basedOn w:val="Normln"/>
    <w:next w:val="Normln"/>
    <w:link w:val="OslovenChar"/>
    <w:uiPriority w:val="99"/>
    <w:semiHidden/>
    <w:unhideWhenUsed/>
    <w:rsid w:val="005F4E53"/>
  </w:style>
  <w:style w:type="character" w:customStyle="1" w:styleId="OslovenChar">
    <w:name w:val="Oslovení Char"/>
    <w:basedOn w:val="Standardnpsmoodstavce"/>
    <w:link w:val="Osloven"/>
    <w:uiPriority w:val="99"/>
    <w:semiHidden/>
    <w:rsid w:val="005F4E53"/>
    <w:rPr>
      <w:rFonts w:ascii="Calibri" w:hAnsi="Calibri" w:cs="Calibri"/>
    </w:rPr>
  </w:style>
  <w:style w:type="table" w:styleId="Sloupcetabulky1">
    <w:name w:val="Table Columns 1"/>
    <w:basedOn w:val="Normlntabulka"/>
    <w:uiPriority w:val="99"/>
    <w:semiHidden/>
    <w:unhideWhenUsed/>
    <w:rsid w:val="005F4E53"/>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unhideWhenUsed/>
    <w:rsid w:val="005F4E53"/>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unhideWhenUsed/>
    <w:rsid w:val="005F4E53"/>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unhideWhenUsed/>
    <w:rsid w:val="005F4E53"/>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uiPriority w:val="99"/>
    <w:semiHidden/>
    <w:unhideWhenUsed/>
    <w:rsid w:val="005F4E53"/>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styleId="Podpis">
    <w:name w:val="Signature"/>
    <w:basedOn w:val="Normln"/>
    <w:link w:val="PodpisChar"/>
    <w:uiPriority w:val="99"/>
    <w:semiHidden/>
    <w:unhideWhenUsed/>
    <w:rsid w:val="005F4E53"/>
    <w:pPr>
      <w:ind w:left="4320"/>
    </w:pPr>
  </w:style>
  <w:style w:type="character" w:customStyle="1" w:styleId="PodpisChar">
    <w:name w:val="Podpis Char"/>
    <w:basedOn w:val="Standardnpsmoodstavce"/>
    <w:link w:val="Podpis"/>
    <w:uiPriority w:val="99"/>
    <w:semiHidden/>
    <w:rsid w:val="005F4E53"/>
    <w:rPr>
      <w:rFonts w:ascii="Calibri" w:hAnsi="Calibri" w:cs="Calibri"/>
    </w:rPr>
  </w:style>
  <w:style w:type="table" w:styleId="Jednoduchtabulka1">
    <w:name w:val="Table Simple 1"/>
    <w:basedOn w:val="Normlntabulka"/>
    <w:uiPriority w:val="99"/>
    <w:semiHidden/>
    <w:unhideWhenUsed/>
    <w:rsid w:val="005F4E5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unhideWhenUsed/>
    <w:rsid w:val="005F4E5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unhideWhenUsed/>
    <w:rsid w:val="005F4E53"/>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uiPriority w:val="99"/>
    <w:semiHidden/>
    <w:unhideWhenUsed/>
    <w:rsid w:val="005F4E5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uiPriority w:val="99"/>
    <w:rsid w:val="005F4E5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Rejstk1">
    <w:name w:val="index 1"/>
    <w:basedOn w:val="Normln"/>
    <w:next w:val="Normln"/>
    <w:autoRedefine/>
    <w:uiPriority w:val="99"/>
    <w:semiHidden/>
    <w:unhideWhenUsed/>
    <w:rsid w:val="005F4E53"/>
    <w:pPr>
      <w:ind w:left="220" w:hanging="220"/>
    </w:pPr>
  </w:style>
  <w:style w:type="paragraph" w:styleId="Rejstk2">
    <w:name w:val="index 2"/>
    <w:basedOn w:val="Normln"/>
    <w:next w:val="Normln"/>
    <w:autoRedefine/>
    <w:uiPriority w:val="99"/>
    <w:semiHidden/>
    <w:unhideWhenUsed/>
    <w:rsid w:val="005F4E53"/>
    <w:pPr>
      <w:ind w:left="440" w:hanging="220"/>
    </w:pPr>
  </w:style>
  <w:style w:type="paragraph" w:styleId="Rejstk3">
    <w:name w:val="index 3"/>
    <w:basedOn w:val="Normln"/>
    <w:next w:val="Normln"/>
    <w:autoRedefine/>
    <w:uiPriority w:val="99"/>
    <w:semiHidden/>
    <w:unhideWhenUsed/>
    <w:rsid w:val="005F4E53"/>
    <w:pPr>
      <w:ind w:left="660" w:hanging="220"/>
    </w:pPr>
  </w:style>
  <w:style w:type="paragraph" w:styleId="Rejstk4">
    <w:name w:val="index 4"/>
    <w:basedOn w:val="Normln"/>
    <w:next w:val="Normln"/>
    <w:autoRedefine/>
    <w:uiPriority w:val="99"/>
    <w:semiHidden/>
    <w:unhideWhenUsed/>
    <w:rsid w:val="005F4E53"/>
    <w:pPr>
      <w:ind w:left="880" w:hanging="220"/>
    </w:pPr>
  </w:style>
  <w:style w:type="paragraph" w:styleId="Rejstk5">
    <w:name w:val="index 5"/>
    <w:basedOn w:val="Normln"/>
    <w:next w:val="Normln"/>
    <w:autoRedefine/>
    <w:uiPriority w:val="99"/>
    <w:semiHidden/>
    <w:unhideWhenUsed/>
    <w:rsid w:val="005F4E53"/>
    <w:pPr>
      <w:ind w:left="1100" w:hanging="220"/>
    </w:pPr>
  </w:style>
  <w:style w:type="paragraph" w:styleId="Rejstk6">
    <w:name w:val="index 6"/>
    <w:basedOn w:val="Normln"/>
    <w:next w:val="Normln"/>
    <w:autoRedefine/>
    <w:uiPriority w:val="99"/>
    <w:semiHidden/>
    <w:unhideWhenUsed/>
    <w:rsid w:val="005F4E53"/>
    <w:pPr>
      <w:ind w:left="1320" w:hanging="220"/>
    </w:pPr>
  </w:style>
  <w:style w:type="paragraph" w:styleId="Rejstk7">
    <w:name w:val="index 7"/>
    <w:basedOn w:val="Normln"/>
    <w:next w:val="Normln"/>
    <w:autoRedefine/>
    <w:uiPriority w:val="99"/>
    <w:semiHidden/>
    <w:unhideWhenUsed/>
    <w:rsid w:val="005F4E53"/>
    <w:pPr>
      <w:ind w:left="1540" w:hanging="220"/>
    </w:pPr>
  </w:style>
  <w:style w:type="paragraph" w:styleId="Rejstk8">
    <w:name w:val="index 8"/>
    <w:basedOn w:val="Normln"/>
    <w:next w:val="Normln"/>
    <w:autoRedefine/>
    <w:uiPriority w:val="99"/>
    <w:semiHidden/>
    <w:unhideWhenUsed/>
    <w:rsid w:val="005F4E53"/>
    <w:pPr>
      <w:ind w:left="1760" w:hanging="220"/>
    </w:pPr>
  </w:style>
  <w:style w:type="paragraph" w:styleId="Rejstk9">
    <w:name w:val="index 9"/>
    <w:basedOn w:val="Normln"/>
    <w:next w:val="Normln"/>
    <w:autoRedefine/>
    <w:uiPriority w:val="99"/>
    <w:semiHidden/>
    <w:unhideWhenUsed/>
    <w:rsid w:val="005F4E53"/>
    <w:pPr>
      <w:ind w:left="1980" w:hanging="220"/>
    </w:pPr>
  </w:style>
  <w:style w:type="paragraph" w:styleId="Hlavikarejstku">
    <w:name w:val="index heading"/>
    <w:basedOn w:val="Normln"/>
    <w:next w:val="Rejstk1"/>
    <w:uiPriority w:val="99"/>
    <w:semiHidden/>
    <w:unhideWhenUsed/>
    <w:rsid w:val="005F4E53"/>
    <w:rPr>
      <w:rFonts w:ascii="Calibri Light" w:eastAsiaTheme="majorEastAsia" w:hAnsi="Calibri Light" w:cs="Calibri Light"/>
      <w:b/>
      <w:bCs/>
    </w:rPr>
  </w:style>
  <w:style w:type="paragraph" w:styleId="Zvr">
    <w:name w:val="Closing"/>
    <w:basedOn w:val="Normln"/>
    <w:link w:val="ZvrChar"/>
    <w:uiPriority w:val="99"/>
    <w:semiHidden/>
    <w:unhideWhenUsed/>
    <w:rsid w:val="005F4E53"/>
    <w:pPr>
      <w:ind w:left="4320"/>
    </w:pPr>
  </w:style>
  <w:style w:type="character" w:customStyle="1" w:styleId="ZvrChar">
    <w:name w:val="Závěr Char"/>
    <w:basedOn w:val="Standardnpsmoodstavce"/>
    <w:link w:val="Zvr"/>
    <w:uiPriority w:val="99"/>
    <w:semiHidden/>
    <w:rsid w:val="005F4E53"/>
    <w:rPr>
      <w:rFonts w:ascii="Calibri" w:hAnsi="Calibri" w:cs="Calibri"/>
    </w:rPr>
  </w:style>
  <w:style w:type="table" w:styleId="Mkatabulky">
    <w:name w:val="Table Grid"/>
    <w:basedOn w:val="Normlntabulka"/>
    <w:uiPriority w:val="39"/>
    <w:rsid w:val="005F4E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1">
    <w:name w:val="Table Grid 1"/>
    <w:basedOn w:val="Normlntabulka"/>
    <w:uiPriority w:val="99"/>
    <w:semiHidden/>
    <w:unhideWhenUsed/>
    <w:rsid w:val="005F4E5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uiPriority w:val="99"/>
    <w:semiHidden/>
    <w:unhideWhenUsed/>
    <w:rsid w:val="005F4E53"/>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uiPriority w:val="99"/>
    <w:semiHidden/>
    <w:unhideWhenUsed/>
    <w:rsid w:val="005F4E53"/>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uiPriority w:val="99"/>
    <w:semiHidden/>
    <w:unhideWhenUsed/>
    <w:rsid w:val="005F4E53"/>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unhideWhenUsed/>
    <w:rsid w:val="005F4E53"/>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uiPriority w:val="99"/>
    <w:semiHidden/>
    <w:unhideWhenUsed/>
    <w:rsid w:val="005F4E53"/>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uiPriority w:val="99"/>
    <w:semiHidden/>
    <w:unhideWhenUsed/>
    <w:rsid w:val="005F4E53"/>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uiPriority w:val="99"/>
    <w:semiHidden/>
    <w:unhideWhenUsed/>
    <w:rsid w:val="005F4E53"/>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5F4E5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Svtltabulkasmkou1">
    <w:name w:val="Grid Table 1 Light"/>
    <w:basedOn w:val="Normlntabulka"/>
    <w:uiPriority w:val="46"/>
    <w:rsid w:val="005F4E5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5F4E53"/>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5F4E53"/>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5F4E53"/>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5F4E53"/>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5F4E53"/>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5F4E53"/>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5F4E5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5F4E53"/>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ulkasmkou2zvraznn2">
    <w:name w:val="Grid Table 2 Accent 2"/>
    <w:basedOn w:val="Normlntabulka"/>
    <w:uiPriority w:val="47"/>
    <w:rsid w:val="005F4E53"/>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ulkasmkou2zvraznn3">
    <w:name w:val="Grid Table 2 Accent 3"/>
    <w:basedOn w:val="Normlntabulka"/>
    <w:uiPriority w:val="47"/>
    <w:rsid w:val="005F4E53"/>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ulkasmkou2zvraznn4">
    <w:name w:val="Grid Table 2 Accent 4"/>
    <w:basedOn w:val="Normlntabulka"/>
    <w:uiPriority w:val="47"/>
    <w:rsid w:val="005F4E53"/>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ulkasmkou2zvraznn5">
    <w:name w:val="Grid Table 2 Accent 5"/>
    <w:basedOn w:val="Normlntabulka"/>
    <w:uiPriority w:val="47"/>
    <w:rsid w:val="005F4E53"/>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ulkasmkou2zvraznn6">
    <w:name w:val="Grid Table 2 Accent 6"/>
    <w:basedOn w:val="Normlntabulka"/>
    <w:uiPriority w:val="47"/>
    <w:rsid w:val="005F4E53"/>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ulkasmkou3">
    <w:name w:val="Grid Table 3"/>
    <w:basedOn w:val="Normlntabulka"/>
    <w:uiPriority w:val="48"/>
    <w:rsid w:val="005F4E5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5F4E53"/>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Tabulkasmkou3zvraznn2">
    <w:name w:val="Grid Table 3 Accent 2"/>
    <w:basedOn w:val="Normlntabulka"/>
    <w:uiPriority w:val="48"/>
    <w:rsid w:val="005F4E53"/>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ulkasmkou3zvraznn3">
    <w:name w:val="Grid Table 3 Accent 3"/>
    <w:basedOn w:val="Normlntabulka"/>
    <w:uiPriority w:val="48"/>
    <w:rsid w:val="005F4E53"/>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Tabulkasmkou3zvraznn4">
    <w:name w:val="Grid Table 3 Accent 4"/>
    <w:basedOn w:val="Normlntabulka"/>
    <w:uiPriority w:val="48"/>
    <w:rsid w:val="005F4E53"/>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Tabulkasmkou3zvraznn5">
    <w:name w:val="Grid Table 3 Accent 5"/>
    <w:basedOn w:val="Normlntabulka"/>
    <w:uiPriority w:val="48"/>
    <w:rsid w:val="005F4E53"/>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Tabulkasmkou3zvraznn6">
    <w:name w:val="Grid Table 3 Accent 6"/>
    <w:basedOn w:val="Normlntabulka"/>
    <w:uiPriority w:val="48"/>
    <w:rsid w:val="005F4E53"/>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ulkasmkou4">
    <w:name w:val="Grid Table 4"/>
    <w:basedOn w:val="Normlntabulka"/>
    <w:uiPriority w:val="49"/>
    <w:rsid w:val="005F4E5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5F4E53"/>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ulkasmkou4zvraznn2">
    <w:name w:val="Grid Table 4 Accent 2"/>
    <w:basedOn w:val="Normlntabulka"/>
    <w:uiPriority w:val="49"/>
    <w:rsid w:val="005F4E53"/>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ulkasmkou4zvraznn3">
    <w:name w:val="Grid Table 4 Accent 3"/>
    <w:basedOn w:val="Normlntabulka"/>
    <w:uiPriority w:val="49"/>
    <w:rsid w:val="005F4E53"/>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ulkasmkou4zvraznn4">
    <w:name w:val="Grid Table 4 Accent 4"/>
    <w:basedOn w:val="Normlntabulka"/>
    <w:uiPriority w:val="49"/>
    <w:rsid w:val="005F4E53"/>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ulkasmkou4zvraznn5">
    <w:name w:val="Grid Table 4 Accent 5"/>
    <w:basedOn w:val="Normlntabulka"/>
    <w:uiPriority w:val="49"/>
    <w:rsid w:val="005F4E53"/>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ulkasmkou4zvraznn6">
    <w:name w:val="Grid Table 4 Accent 6"/>
    <w:basedOn w:val="Normlntabulka"/>
    <w:uiPriority w:val="49"/>
    <w:rsid w:val="005F4E53"/>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mavtabulkasmkou5">
    <w:name w:val="Grid Table 5 Dark"/>
    <w:basedOn w:val="Normlntabulka"/>
    <w:uiPriority w:val="50"/>
    <w:rsid w:val="005F4E5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5F4E5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Tmavtabulkasmkou5zvraznn2">
    <w:name w:val="Grid Table 5 Dark Accent 2"/>
    <w:basedOn w:val="Normlntabulka"/>
    <w:uiPriority w:val="50"/>
    <w:rsid w:val="005F4E5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mavtabulkasmkou5zvraznn3">
    <w:name w:val="Grid Table 5 Dark Accent 3"/>
    <w:basedOn w:val="Normlntabulka"/>
    <w:uiPriority w:val="50"/>
    <w:rsid w:val="005F4E5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mavtabulkasmkou5zvraznn4">
    <w:name w:val="Grid Table 5 Dark Accent 4"/>
    <w:basedOn w:val="Normlntabulka"/>
    <w:uiPriority w:val="50"/>
    <w:rsid w:val="005F4E5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Tmavtabulkasmkou5zvraznn5">
    <w:name w:val="Grid Table 5 Dark Accent 5"/>
    <w:basedOn w:val="Normlntabulka"/>
    <w:uiPriority w:val="50"/>
    <w:rsid w:val="005F4E5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mavtabulkasmkou5zvraznn6">
    <w:name w:val="Grid Table 5 Dark Accent 6"/>
    <w:basedOn w:val="Normlntabulka"/>
    <w:uiPriority w:val="50"/>
    <w:rsid w:val="005F4E5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Barevntabulkasmkou6">
    <w:name w:val="Grid Table 6 Colorful"/>
    <w:basedOn w:val="Normlntabulka"/>
    <w:uiPriority w:val="51"/>
    <w:rsid w:val="005F4E5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5F4E53"/>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Barevntabulkasmkou6zvraznn2">
    <w:name w:val="Grid Table 6 Colorful Accent 2"/>
    <w:basedOn w:val="Normlntabulka"/>
    <w:uiPriority w:val="51"/>
    <w:rsid w:val="005F4E53"/>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Barevntabulkasmkou6zvraznn3">
    <w:name w:val="Grid Table 6 Colorful Accent 3"/>
    <w:basedOn w:val="Normlntabulka"/>
    <w:uiPriority w:val="51"/>
    <w:rsid w:val="005F4E53"/>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Barevntabulkasmkou6zvraznn4">
    <w:name w:val="Grid Table 6 Colorful Accent 4"/>
    <w:basedOn w:val="Normlntabulka"/>
    <w:uiPriority w:val="51"/>
    <w:rsid w:val="005F4E53"/>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Barevntabulkasmkou6zvraznn5">
    <w:name w:val="Grid Table 6 Colorful Accent 5"/>
    <w:basedOn w:val="Normlntabulka"/>
    <w:uiPriority w:val="51"/>
    <w:rsid w:val="005F4E53"/>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Barevntabulkasmkou6zvraznn6">
    <w:name w:val="Grid Table 6 Colorful Accent 6"/>
    <w:basedOn w:val="Normlntabulka"/>
    <w:uiPriority w:val="51"/>
    <w:rsid w:val="005F4E53"/>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Barevntabulkasmkou7">
    <w:name w:val="Grid Table 7 Colorful"/>
    <w:basedOn w:val="Normlntabulka"/>
    <w:uiPriority w:val="52"/>
    <w:rsid w:val="005F4E5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5F4E53"/>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Barevntabulkasmkou7zvraznn2">
    <w:name w:val="Grid Table 7 Colorful Accent 2"/>
    <w:basedOn w:val="Normlntabulka"/>
    <w:uiPriority w:val="52"/>
    <w:rsid w:val="005F4E53"/>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Barevntabulkasmkou7zvraznn3">
    <w:name w:val="Grid Table 7 Colorful Accent 3"/>
    <w:basedOn w:val="Normlntabulka"/>
    <w:uiPriority w:val="52"/>
    <w:rsid w:val="005F4E53"/>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Barevntabulkasmkou7zvraznn4">
    <w:name w:val="Grid Table 7 Colorful Accent 4"/>
    <w:basedOn w:val="Normlntabulka"/>
    <w:uiPriority w:val="52"/>
    <w:rsid w:val="005F4E53"/>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Barevntabulkasmkou7zvraznn5">
    <w:name w:val="Grid Table 7 Colorful Accent 5"/>
    <w:basedOn w:val="Normlntabulka"/>
    <w:uiPriority w:val="52"/>
    <w:rsid w:val="005F4E53"/>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Barevntabulkasmkou7zvraznn6">
    <w:name w:val="Grid Table 7 Colorful Accent 6"/>
    <w:basedOn w:val="Normlntabulka"/>
    <w:uiPriority w:val="52"/>
    <w:rsid w:val="005F4E53"/>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Webovtabulka1">
    <w:name w:val="Table Web 1"/>
    <w:basedOn w:val="Normlntabulka"/>
    <w:uiPriority w:val="99"/>
    <w:semiHidden/>
    <w:unhideWhenUsed/>
    <w:rsid w:val="005F4E5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unhideWhenUsed/>
    <w:rsid w:val="005F4E5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uiPriority w:val="99"/>
    <w:rsid w:val="005F4E53"/>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Znakapoznpodarou">
    <w:name w:val="footnote reference"/>
    <w:basedOn w:val="Standardnpsmoodstavce"/>
    <w:uiPriority w:val="99"/>
    <w:semiHidden/>
    <w:unhideWhenUsed/>
    <w:rsid w:val="005F4E53"/>
    <w:rPr>
      <w:rFonts w:ascii="Calibri" w:hAnsi="Calibri" w:cs="Calibri"/>
      <w:vertAlign w:val="superscript"/>
    </w:rPr>
  </w:style>
  <w:style w:type="character" w:styleId="slodku">
    <w:name w:val="line number"/>
    <w:basedOn w:val="Standardnpsmoodstavce"/>
    <w:uiPriority w:val="99"/>
    <w:semiHidden/>
    <w:unhideWhenUsed/>
    <w:rsid w:val="005F4E53"/>
    <w:rPr>
      <w:rFonts w:ascii="Calibri" w:hAnsi="Calibri" w:cs="Calibri"/>
    </w:rPr>
  </w:style>
  <w:style w:type="table" w:styleId="Tabulkasprostorovmiefekty1">
    <w:name w:val="Table 3D effects 1"/>
    <w:basedOn w:val="Normlntabulka"/>
    <w:uiPriority w:val="99"/>
    <w:semiHidden/>
    <w:unhideWhenUsed/>
    <w:rsid w:val="005F4E53"/>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unhideWhenUsed/>
    <w:rsid w:val="005F4E53"/>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unhideWhenUsed/>
    <w:rsid w:val="005F4E53"/>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uiPriority w:val="99"/>
    <w:semiHidden/>
    <w:unhideWhenUsed/>
    <w:rsid w:val="005F4E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semiHidden/>
    <w:unhideWhenUsed/>
    <w:rsid w:val="005F4E53"/>
    <w:rPr>
      <w:rFonts w:ascii="Calibri" w:hAnsi="Calibri" w:cs="Calibri"/>
    </w:rPr>
  </w:style>
  <w:style w:type="paragraph" w:customStyle="1" w:styleId="nadpiszkona">
    <w:name w:val="nadpis zákona"/>
    <w:basedOn w:val="Normln"/>
    <w:next w:val="Normln"/>
    <w:rsid w:val="00BE3259"/>
    <w:pPr>
      <w:keepNext/>
      <w:keepLines/>
      <w:spacing w:before="120"/>
      <w:jc w:val="center"/>
      <w:outlineLvl w:val="0"/>
    </w:pPr>
    <w:rPr>
      <w:rFonts w:ascii="Times New Roman" w:eastAsia="Times New Roman" w:hAnsi="Times New Roman" w:cs="Times New Roman"/>
      <w:b/>
      <w:sz w:val="24"/>
      <w:szCs w:val="20"/>
      <w:lang w:eastAsia="cs-CZ"/>
    </w:rPr>
  </w:style>
  <w:style w:type="paragraph" w:customStyle="1" w:styleId="l1">
    <w:name w:val="l1"/>
    <w:basedOn w:val="Normln"/>
    <w:rsid w:val="00BE3259"/>
    <w:pPr>
      <w:spacing w:before="100" w:beforeAutospacing="1" w:after="100" w:afterAutospacing="1"/>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icarr\AppData\Local\Microsoft\Office\16.0\DTS\cs-CZ%7b1E59618C-7E49-4F12-B580-5DCDF13BB0D0%7d\%7b22452FDE-A704-4B81-8B4D-D7CE601E1F31%7dtf02786999_win3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Props1.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BDB1CC-CEFB-4E46-8174-1F0AA0D30B24}">
  <ds:schemaRefs>
    <ds:schemaRef ds:uri="http://purl.org/dc/terms/"/>
    <ds:schemaRef ds:uri="4873beb7-5857-4685-be1f-d57550cc96cc"/>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{22452FDE-A704-4B81-8B4D-D7CE601E1F31}tf02786999_win32</Template>
  <TotalTime>0</TotalTime>
  <Pages>4</Pages>
  <Words>987</Words>
  <Characters>5825</Characters>
  <Application>Microsoft Office Word</Application>
  <DocSecurity>0</DocSecurity>
  <Lines>48</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2021-04-20T10:46:00Z</dcterms:created>
  <dcterms:modified xsi:type="dcterms:W3CDTF">2021-04-20T10:54:00Z</dcterms:modified>
</cp:coreProperties>
</file>