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84F30" w14:textId="51E8815B" w:rsidR="00A9204E" w:rsidRPr="00795AD3" w:rsidRDefault="00795AD3" w:rsidP="00795AD3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795AD3">
        <w:rPr>
          <w:rFonts w:ascii="Times New Roman" w:hAnsi="Times New Roman" w:cs="Times New Roman"/>
          <w:b/>
          <w:bCs/>
          <w:sz w:val="24"/>
          <w:szCs w:val="24"/>
          <w:u w:val="single"/>
        </w:rPr>
        <w:t>Platné znění transplantačního zákona s vyznačením navrhovaných změn</w:t>
      </w:r>
    </w:p>
    <w:p w14:paraId="35167FE2" w14:textId="1BB54766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D78960" w14:textId="77777777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BDFB7F" w14:textId="77777777" w:rsidR="00795AD3" w:rsidRPr="00795AD3" w:rsidRDefault="00795AD3" w:rsidP="00795A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>§ 28b</w:t>
      </w:r>
    </w:p>
    <w:p w14:paraId="1B6605E4" w14:textId="77777777" w:rsidR="00795AD3" w:rsidRPr="00795AD3" w:rsidRDefault="00795AD3" w:rsidP="00795AD3">
      <w:pPr>
        <w:jc w:val="center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 xml:space="preserve">Náhrada poskytovaná žijícímu dárci </w:t>
      </w:r>
      <w:r w:rsidRPr="0071046F">
        <w:rPr>
          <w:rFonts w:ascii="Times New Roman" w:hAnsi="Times New Roman" w:cs="Times New Roman"/>
          <w:strike/>
          <w:sz w:val="24"/>
          <w:szCs w:val="24"/>
        </w:rPr>
        <w:t>orgánu</w:t>
      </w:r>
    </w:p>
    <w:p w14:paraId="33FCABA2" w14:textId="77777777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513B57" w14:textId="6B7CCC73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ab/>
        <w:t xml:space="preserve">(1) </w:t>
      </w:r>
      <w:r w:rsidRPr="0071046F">
        <w:rPr>
          <w:rFonts w:ascii="Times New Roman" w:hAnsi="Times New Roman" w:cs="Times New Roman"/>
          <w:strike/>
          <w:sz w:val="24"/>
          <w:szCs w:val="24"/>
        </w:rPr>
        <w:t>Dárci orgánu</w:t>
      </w:r>
      <w:r w:rsidRPr="00795AD3">
        <w:rPr>
          <w:rFonts w:ascii="Times New Roman" w:hAnsi="Times New Roman" w:cs="Times New Roman"/>
          <w:sz w:val="24"/>
          <w:szCs w:val="24"/>
        </w:rPr>
        <w:t xml:space="preserve"> </w:t>
      </w:r>
      <w:r w:rsidR="0071046F" w:rsidRPr="0071046F">
        <w:rPr>
          <w:rFonts w:ascii="Times New Roman" w:hAnsi="Times New Roman" w:cs="Times New Roman"/>
          <w:b/>
          <w:bCs/>
          <w:sz w:val="24"/>
          <w:szCs w:val="24"/>
        </w:rPr>
        <w:t>Dárci</w:t>
      </w:r>
      <w:r w:rsidR="0071046F">
        <w:rPr>
          <w:rFonts w:ascii="Times New Roman" w:hAnsi="Times New Roman" w:cs="Times New Roman"/>
          <w:sz w:val="24"/>
          <w:szCs w:val="24"/>
        </w:rPr>
        <w:t xml:space="preserve"> </w:t>
      </w:r>
      <w:r w:rsidRPr="0071046F">
        <w:rPr>
          <w:rFonts w:ascii="Times New Roman" w:hAnsi="Times New Roman" w:cs="Times New Roman"/>
          <w:sz w:val="24"/>
          <w:szCs w:val="24"/>
        </w:rPr>
        <w:t>náleží</w:t>
      </w:r>
      <w:r w:rsidRPr="00795AD3">
        <w:rPr>
          <w:rFonts w:ascii="Times New Roman" w:hAnsi="Times New Roman" w:cs="Times New Roman"/>
          <w:sz w:val="24"/>
          <w:szCs w:val="24"/>
        </w:rPr>
        <w:t xml:space="preserve"> náhrada účelně a prokazatelně vynaložených výdajů (dále jen „náhrada výdajů“) a rozdíl mezi ušlým výdělkem a obdrženou náhradou mzdy, platu nebo odměny a obdrženým nemocenským z nemocenského pojištění, který mu vznikl dočasnou pracovní neschopností v souvislosti s </w:t>
      </w:r>
      <w:r w:rsidRPr="0071046F">
        <w:rPr>
          <w:rFonts w:ascii="Times New Roman" w:hAnsi="Times New Roman" w:cs="Times New Roman"/>
          <w:strike/>
          <w:sz w:val="24"/>
          <w:szCs w:val="24"/>
        </w:rPr>
        <w:t>odběrem orgánu</w:t>
      </w:r>
      <w:r w:rsidR="0071046F">
        <w:rPr>
          <w:rFonts w:ascii="Times New Roman" w:hAnsi="Times New Roman" w:cs="Times New Roman"/>
          <w:sz w:val="24"/>
          <w:szCs w:val="24"/>
        </w:rPr>
        <w:t xml:space="preserve"> </w:t>
      </w:r>
      <w:r w:rsidR="0071046F">
        <w:rPr>
          <w:rFonts w:ascii="Times New Roman" w:hAnsi="Times New Roman" w:cs="Times New Roman"/>
          <w:b/>
          <w:bCs/>
          <w:sz w:val="24"/>
          <w:szCs w:val="24"/>
        </w:rPr>
        <w:t>odběrem</w:t>
      </w:r>
      <w:r w:rsidRPr="00795AD3">
        <w:rPr>
          <w:rFonts w:ascii="Times New Roman" w:hAnsi="Times New Roman" w:cs="Times New Roman"/>
          <w:sz w:val="24"/>
          <w:szCs w:val="24"/>
        </w:rPr>
        <w:t xml:space="preserve"> a poskytováním zdravotních služeb, které si tento odběr vyžádal (dále jen „ušlý výdělek“).</w:t>
      </w:r>
    </w:p>
    <w:p w14:paraId="6A5E8279" w14:textId="5F6DEEF8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C03E30" w14:textId="77777777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ab/>
        <w:t>(2) Žádost o výplatu náhrady výdajů a ušlého výdělku musí kromě obecných náležitostí podle správního řádu obsahovat</w:t>
      </w:r>
    </w:p>
    <w:p w14:paraId="2878B9CD" w14:textId="68C43F91" w:rsidR="00795AD3" w:rsidRPr="00795AD3" w:rsidRDefault="00795AD3" w:rsidP="00795AD3">
      <w:p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</w:r>
      <w:r w:rsidRPr="00795AD3">
        <w:rPr>
          <w:rFonts w:ascii="Times New Roman" w:hAnsi="Times New Roman" w:cs="Times New Roman"/>
          <w:sz w:val="24"/>
          <w:szCs w:val="24"/>
        </w:rPr>
        <w:t xml:space="preserve">datum provedení </w:t>
      </w:r>
      <w:r w:rsidRPr="0071046F">
        <w:rPr>
          <w:rFonts w:ascii="Times New Roman" w:hAnsi="Times New Roman" w:cs="Times New Roman"/>
          <w:strike/>
          <w:sz w:val="24"/>
          <w:szCs w:val="24"/>
        </w:rPr>
        <w:t>odběru orgánu</w:t>
      </w:r>
      <w:r w:rsidR="0071046F">
        <w:rPr>
          <w:rFonts w:ascii="Times New Roman" w:hAnsi="Times New Roman" w:cs="Times New Roman"/>
          <w:sz w:val="24"/>
          <w:szCs w:val="24"/>
        </w:rPr>
        <w:t xml:space="preserve"> </w:t>
      </w:r>
      <w:r w:rsidR="0071046F">
        <w:rPr>
          <w:rFonts w:ascii="Times New Roman" w:hAnsi="Times New Roman" w:cs="Times New Roman"/>
          <w:b/>
          <w:bCs/>
          <w:sz w:val="24"/>
          <w:szCs w:val="24"/>
        </w:rPr>
        <w:t>odběru</w:t>
      </w:r>
      <w:r w:rsidRPr="00795AD3">
        <w:rPr>
          <w:rFonts w:ascii="Times New Roman" w:hAnsi="Times New Roman" w:cs="Times New Roman"/>
          <w:sz w:val="24"/>
          <w:szCs w:val="24"/>
        </w:rPr>
        <w:t xml:space="preserve"> a období, v němž mu byly poskytnuty zdravotní služby související s </w:t>
      </w:r>
      <w:r w:rsidRPr="0071046F">
        <w:rPr>
          <w:rFonts w:ascii="Times New Roman" w:hAnsi="Times New Roman" w:cs="Times New Roman"/>
          <w:strike/>
          <w:sz w:val="24"/>
          <w:szCs w:val="24"/>
        </w:rPr>
        <w:t>odběrem orgánu</w:t>
      </w:r>
      <w:r w:rsidR="0071046F">
        <w:rPr>
          <w:rFonts w:ascii="Times New Roman" w:hAnsi="Times New Roman" w:cs="Times New Roman"/>
          <w:sz w:val="24"/>
          <w:szCs w:val="24"/>
        </w:rPr>
        <w:t xml:space="preserve"> </w:t>
      </w:r>
      <w:r w:rsidR="0071046F">
        <w:rPr>
          <w:rFonts w:ascii="Times New Roman" w:hAnsi="Times New Roman" w:cs="Times New Roman"/>
          <w:b/>
          <w:bCs/>
          <w:sz w:val="24"/>
          <w:szCs w:val="24"/>
        </w:rPr>
        <w:t>odběrem</w:t>
      </w:r>
      <w:r w:rsidRPr="00795AD3">
        <w:rPr>
          <w:rFonts w:ascii="Times New Roman" w:hAnsi="Times New Roman" w:cs="Times New Roman"/>
          <w:sz w:val="24"/>
          <w:szCs w:val="24"/>
        </w:rPr>
        <w:t>,</w:t>
      </w:r>
    </w:p>
    <w:p w14:paraId="5EC38792" w14:textId="2F9B3112" w:rsidR="00795AD3" w:rsidRPr="00795AD3" w:rsidRDefault="00795AD3" w:rsidP="00795AD3">
      <w:p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</w:r>
      <w:r w:rsidRPr="00795AD3">
        <w:rPr>
          <w:rFonts w:ascii="Times New Roman" w:hAnsi="Times New Roman" w:cs="Times New Roman"/>
          <w:sz w:val="24"/>
          <w:szCs w:val="24"/>
        </w:rPr>
        <w:t xml:space="preserve">název a adresu </w:t>
      </w:r>
      <w:r w:rsidRPr="001317A4">
        <w:rPr>
          <w:rFonts w:ascii="Times New Roman" w:hAnsi="Times New Roman" w:cs="Times New Roman"/>
          <w:strike/>
          <w:sz w:val="24"/>
          <w:szCs w:val="24"/>
        </w:rPr>
        <w:t>transplantačního centra, které provedlo</w:t>
      </w:r>
      <w:r w:rsidR="001317A4">
        <w:rPr>
          <w:rFonts w:ascii="Times New Roman" w:hAnsi="Times New Roman" w:cs="Times New Roman"/>
          <w:sz w:val="24"/>
          <w:szCs w:val="24"/>
        </w:rPr>
        <w:t xml:space="preserve"> </w:t>
      </w:r>
      <w:r w:rsidR="001317A4">
        <w:rPr>
          <w:rFonts w:ascii="Times New Roman" w:hAnsi="Times New Roman" w:cs="Times New Roman"/>
          <w:b/>
          <w:bCs/>
          <w:sz w:val="24"/>
          <w:szCs w:val="24"/>
        </w:rPr>
        <w:t>poskytovatele zdravotních služeb, který provedl</w:t>
      </w:r>
      <w:r w:rsidRPr="00795AD3">
        <w:rPr>
          <w:rFonts w:ascii="Times New Roman" w:hAnsi="Times New Roman" w:cs="Times New Roman"/>
          <w:sz w:val="24"/>
          <w:szCs w:val="24"/>
        </w:rPr>
        <w:t xml:space="preserve"> odběr, a adresu poskytovatele zdravotních služeb, v jehož zdravotnickém zařízení byly dárci poskytnuty zdravotní služby související s </w:t>
      </w:r>
      <w:r w:rsidRPr="0071046F">
        <w:rPr>
          <w:rFonts w:ascii="Times New Roman" w:hAnsi="Times New Roman" w:cs="Times New Roman"/>
          <w:strike/>
          <w:sz w:val="24"/>
          <w:szCs w:val="24"/>
        </w:rPr>
        <w:t>odběrem orgánu</w:t>
      </w:r>
      <w:r w:rsidR="0071046F">
        <w:rPr>
          <w:rFonts w:ascii="Times New Roman" w:hAnsi="Times New Roman" w:cs="Times New Roman"/>
          <w:sz w:val="24"/>
          <w:szCs w:val="24"/>
        </w:rPr>
        <w:t xml:space="preserve"> </w:t>
      </w:r>
      <w:r w:rsidR="0071046F">
        <w:rPr>
          <w:rFonts w:ascii="Times New Roman" w:hAnsi="Times New Roman" w:cs="Times New Roman"/>
          <w:b/>
          <w:bCs/>
          <w:sz w:val="24"/>
          <w:szCs w:val="24"/>
        </w:rPr>
        <w:t>odběrem</w:t>
      </w:r>
      <w:r w:rsidRPr="00795AD3">
        <w:rPr>
          <w:rFonts w:ascii="Times New Roman" w:hAnsi="Times New Roman" w:cs="Times New Roman"/>
          <w:sz w:val="24"/>
          <w:szCs w:val="24"/>
        </w:rPr>
        <w:t>,</w:t>
      </w:r>
    </w:p>
    <w:p w14:paraId="1C5E1A78" w14:textId="10480255" w:rsidR="00795AD3" w:rsidRPr="00795AD3" w:rsidRDefault="00795AD3" w:rsidP="00795AD3">
      <w:p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</w:r>
      <w:r w:rsidRPr="00795AD3">
        <w:rPr>
          <w:rFonts w:ascii="Times New Roman" w:hAnsi="Times New Roman" w:cs="Times New Roman"/>
          <w:sz w:val="24"/>
          <w:szCs w:val="24"/>
        </w:rPr>
        <w:t>doklad osvědčující výši účelně a prokazatelně vynaložených výdajů a výši ušlého výdělku, popřípadě jeho ověřenou kopii,</w:t>
      </w:r>
    </w:p>
    <w:p w14:paraId="2AE14314" w14:textId="2B8864E3" w:rsidR="00795AD3" w:rsidRPr="00795AD3" w:rsidRDefault="00795AD3" w:rsidP="00795AD3">
      <w:p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ab/>
      </w:r>
      <w:r w:rsidRPr="00795AD3">
        <w:rPr>
          <w:rFonts w:ascii="Times New Roman" w:hAnsi="Times New Roman" w:cs="Times New Roman"/>
          <w:sz w:val="24"/>
          <w:szCs w:val="24"/>
        </w:rPr>
        <w:t>ověřenou kopii dokladu o ukončení dočasné pracovní neschopnosti související s odběrem; osoba, které se nevydává doklad o dočasné pracovní neschopnosti, doloží písemné vyjádření poskytovatele zdravotních služeb o době, po kterou nemohl vykonávat činnost, za niž vyžaduje náhradu ušlého výdělku.</w:t>
      </w:r>
    </w:p>
    <w:p w14:paraId="1ED72E89" w14:textId="190D7AB6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20F032" w14:textId="768D9799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ab/>
        <w:t xml:space="preserve">(3) Ministerstvo požádá </w:t>
      </w:r>
      <w:r w:rsidRPr="0071046F">
        <w:rPr>
          <w:rFonts w:ascii="Times New Roman" w:hAnsi="Times New Roman" w:cs="Times New Roman"/>
          <w:strike/>
          <w:sz w:val="24"/>
          <w:szCs w:val="24"/>
        </w:rPr>
        <w:t>transplantační centrum, které provedlo</w:t>
      </w:r>
      <w:r w:rsidR="0071046F">
        <w:rPr>
          <w:rFonts w:ascii="Times New Roman" w:hAnsi="Times New Roman" w:cs="Times New Roman"/>
          <w:sz w:val="24"/>
          <w:szCs w:val="24"/>
        </w:rPr>
        <w:t xml:space="preserve"> </w:t>
      </w:r>
      <w:r w:rsidR="0071046F" w:rsidRPr="0071046F">
        <w:rPr>
          <w:rFonts w:ascii="Times New Roman" w:hAnsi="Times New Roman" w:cs="Times New Roman"/>
          <w:b/>
          <w:bCs/>
          <w:sz w:val="24"/>
          <w:szCs w:val="24"/>
        </w:rPr>
        <w:t>poskytovatele zdravotních služeb, který provedl</w:t>
      </w:r>
      <w:r w:rsidRPr="00795AD3">
        <w:rPr>
          <w:rFonts w:ascii="Times New Roman" w:hAnsi="Times New Roman" w:cs="Times New Roman"/>
          <w:sz w:val="24"/>
          <w:szCs w:val="24"/>
        </w:rPr>
        <w:t xml:space="preserve"> odběr, a poskytovatele zdravotních služeb, který zajišťoval poskytnutí zdravotních služeb dárci, o potvrzení skutečností podle odstavce 2 písm. b) a dále o vyjádření, zda požadované výdaje a ušlý výdělek souhlasí s obdobím, kdy byl dárci proveden </w:t>
      </w:r>
      <w:r w:rsidRPr="0071046F">
        <w:rPr>
          <w:rFonts w:ascii="Times New Roman" w:hAnsi="Times New Roman" w:cs="Times New Roman"/>
          <w:strike/>
          <w:sz w:val="24"/>
          <w:szCs w:val="24"/>
        </w:rPr>
        <w:t>odběr orgánu</w:t>
      </w:r>
      <w:r w:rsidR="0071046F">
        <w:rPr>
          <w:rFonts w:ascii="Times New Roman" w:hAnsi="Times New Roman" w:cs="Times New Roman"/>
          <w:sz w:val="24"/>
          <w:szCs w:val="24"/>
        </w:rPr>
        <w:t xml:space="preserve"> </w:t>
      </w:r>
      <w:r w:rsidR="0071046F">
        <w:rPr>
          <w:rFonts w:ascii="Times New Roman" w:hAnsi="Times New Roman" w:cs="Times New Roman"/>
          <w:b/>
          <w:bCs/>
          <w:sz w:val="24"/>
          <w:szCs w:val="24"/>
        </w:rPr>
        <w:t>odběr</w:t>
      </w:r>
      <w:r w:rsidRPr="00795AD3">
        <w:rPr>
          <w:rFonts w:ascii="Times New Roman" w:hAnsi="Times New Roman" w:cs="Times New Roman"/>
          <w:sz w:val="24"/>
          <w:szCs w:val="24"/>
        </w:rPr>
        <w:t xml:space="preserve"> a kdy mu byly poskytovány s</w:t>
      </w:r>
      <w:r w:rsidR="0071046F">
        <w:rPr>
          <w:rFonts w:ascii="Times New Roman" w:hAnsi="Times New Roman" w:cs="Times New Roman"/>
          <w:sz w:val="24"/>
          <w:szCs w:val="24"/>
        </w:rPr>
        <w:t> </w:t>
      </w:r>
      <w:r w:rsidRPr="00795AD3">
        <w:rPr>
          <w:rFonts w:ascii="Times New Roman" w:hAnsi="Times New Roman" w:cs="Times New Roman"/>
          <w:sz w:val="24"/>
          <w:szCs w:val="24"/>
        </w:rPr>
        <w:t xml:space="preserve">odběrem související zdravotní služby. </w:t>
      </w:r>
      <w:r w:rsidRPr="0071046F">
        <w:rPr>
          <w:rFonts w:ascii="Times New Roman" w:hAnsi="Times New Roman" w:cs="Times New Roman"/>
          <w:strike/>
          <w:sz w:val="24"/>
          <w:szCs w:val="24"/>
        </w:rPr>
        <w:t>Transplantační centrum a poskytovatel zdravotních služeb jsou povinni</w:t>
      </w:r>
      <w:r w:rsidR="0071046F">
        <w:rPr>
          <w:rFonts w:ascii="Times New Roman" w:hAnsi="Times New Roman" w:cs="Times New Roman"/>
          <w:sz w:val="24"/>
          <w:szCs w:val="24"/>
        </w:rPr>
        <w:t xml:space="preserve"> </w:t>
      </w:r>
      <w:r w:rsidR="0071046F" w:rsidRPr="0071046F">
        <w:rPr>
          <w:rFonts w:ascii="Times New Roman" w:hAnsi="Times New Roman" w:cs="Times New Roman"/>
          <w:b/>
          <w:bCs/>
          <w:sz w:val="24"/>
          <w:szCs w:val="24"/>
        </w:rPr>
        <w:t>Poskytovatel zdravotních služeb je povinen</w:t>
      </w:r>
      <w:r w:rsidRPr="00795AD3">
        <w:rPr>
          <w:rFonts w:ascii="Times New Roman" w:hAnsi="Times New Roman" w:cs="Times New Roman"/>
          <w:sz w:val="24"/>
          <w:szCs w:val="24"/>
        </w:rPr>
        <w:t xml:space="preserve"> poskytnout požadované informace do 10 dnů ode dne doručení žádosti.</w:t>
      </w:r>
    </w:p>
    <w:p w14:paraId="4AAB915E" w14:textId="35296632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F4AFDF" w14:textId="20DB53A8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ab/>
        <w:t xml:space="preserve">(4) Není-li žádost o výplatu náhrady výdajů nebo ušlého výdělku podána do 24 měsíců ode dne provedení </w:t>
      </w:r>
      <w:r w:rsidRPr="0071046F">
        <w:rPr>
          <w:rFonts w:ascii="Times New Roman" w:hAnsi="Times New Roman" w:cs="Times New Roman"/>
          <w:strike/>
          <w:sz w:val="24"/>
          <w:szCs w:val="24"/>
        </w:rPr>
        <w:t>odběru orgánu</w:t>
      </w:r>
      <w:r w:rsidR="0071046F">
        <w:rPr>
          <w:rFonts w:ascii="Times New Roman" w:hAnsi="Times New Roman" w:cs="Times New Roman"/>
          <w:sz w:val="24"/>
          <w:szCs w:val="24"/>
        </w:rPr>
        <w:t xml:space="preserve"> </w:t>
      </w:r>
      <w:r w:rsidR="0071046F">
        <w:rPr>
          <w:rFonts w:ascii="Times New Roman" w:hAnsi="Times New Roman" w:cs="Times New Roman"/>
          <w:b/>
          <w:bCs/>
          <w:sz w:val="24"/>
          <w:szCs w:val="24"/>
        </w:rPr>
        <w:t>odběru</w:t>
      </w:r>
      <w:r w:rsidRPr="00795AD3">
        <w:rPr>
          <w:rFonts w:ascii="Times New Roman" w:hAnsi="Times New Roman" w:cs="Times New Roman"/>
          <w:sz w:val="24"/>
          <w:szCs w:val="24"/>
        </w:rPr>
        <w:t>, nárok na jejich náhradu zaniká.</w:t>
      </w:r>
    </w:p>
    <w:p w14:paraId="700BC6FD" w14:textId="104249FC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DDD4F8" w14:textId="6367139C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ab/>
        <w:t>(5) Dárci se uhradí náhrada výdajů a ušlý výdělek v prokázané výši, nejvýše však ve</w:t>
      </w:r>
      <w:r w:rsidR="0071046F">
        <w:rPr>
          <w:rFonts w:ascii="Times New Roman" w:hAnsi="Times New Roman" w:cs="Times New Roman"/>
          <w:sz w:val="24"/>
          <w:szCs w:val="24"/>
        </w:rPr>
        <w:t> </w:t>
      </w:r>
      <w:r w:rsidRPr="00795AD3">
        <w:rPr>
          <w:rFonts w:ascii="Times New Roman" w:hAnsi="Times New Roman" w:cs="Times New Roman"/>
          <w:sz w:val="24"/>
          <w:szCs w:val="24"/>
        </w:rPr>
        <w:t>výši dvojnásobku průměrné mzdy v národním hospodářství vyhlášené a zveřejněné Ministerstvem práce a sociálních věcí ve Sbírce zákonů pro účely zaměstnanosti</w:t>
      </w:r>
      <w:r w:rsidRPr="0071046F">
        <w:rPr>
          <w:rFonts w:ascii="Times New Roman" w:hAnsi="Times New Roman" w:cs="Times New Roman"/>
          <w:sz w:val="24"/>
          <w:szCs w:val="24"/>
          <w:vertAlign w:val="superscript"/>
        </w:rPr>
        <w:t>23)</w:t>
      </w:r>
      <w:r w:rsidRPr="00795AD3">
        <w:rPr>
          <w:rFonts w:ascii="Times New Roman" w:hAnsi="Times New Roman" w:cs="Times New Roman"/>
          <w:sz w:val="24"/>
          <w:szCs w:val="24"/>
        </w:rPr>
        <w:t>. Do</w:t>
      </w:r>
      <w:r w:rsidR="0071046F">
        <w:rPr>
          <w:rFonts w:ascii="Times New Roman" w:hAnsi="Times New Roman" w:cs="Times New Roman"/>
          <w:sz w:val="24"/>
          <w:szCs w:val="24"/>
        </w:rPr>
        <w:t> </w:t>
      </w:r>
      <w:r w:rsidRPr="00795AD3">
        <w:rPr>
          <w:rFonts w:ascii="Times New Roman" w:hAnsi="Times New Roman" w:cs="Times New Roman"/>
          <w:sz w:val="24"/>
          <w:szCs w:val="24"/>
        </w:rPr>
        <w:t>náhrady výdajů se nezapočítává náhrada cestovních výdajů dárce hrazená podle zákona upravujícího veřejné zdravotní pojištění.</w:t>
      </w:r>
    </w:p>
    <w:p w14:paraId="6F3FE7B6" w14:textId="5A1CF667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A9251C" w14:textId="1D84E9B2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ab/>
        <w:t xml:space="preserve">(6) Poskytovatel zdravotních služeb je povinen zajistit, aby byl dárce před </w:t>
      </w:r>
      <w:r w:rsidRPr="0071046F">
        <w:rPr>
          <w:rFonts w:ascii="Times New Roman" w:hAnsi="Times New Roman" w:cs="Times New Roman"/>
          <w:strike/>
          <w:sz w:val="24"/>
          <w:szCs w:val="24"/>
        </w:rPr>
        <w:t>odběrem orgánu</w:t>
      </w:r>
      <w:r w:rsidR="0071046F">
        <w:rPr>
          <w:rFonts w:ascii="Times New Roman" w:hAnsi="Times New Roman" w:cs="Times New Roman"/>
          <w:sz w:val="24"/>
          <w:szCs w:val="24"/>
        </w:rPr>
        <w:t xml:space="preserve"> </w:t>
      </w:r>
      <w:r w:rsidR="0071046F">
        <w:rPr>
          <w:rFonts w:ascii="Times New Roman" w:hAnsi="Times New Roman" w:cs="Times New Roman"/>
          <w:b/>
          <w:bCs/>
          <w:sz w:val="24"/>
          <w:szCs w:val="24"/>
        </w:rPr>
        <w:t>odběrem</w:t>
      </w:r>
      <w:r w:rsidRPr="00795AD3">
        <w:rPr>
          <w:rFonts w:ascii="Times New Roman" w:hAnsi="Times New Roman" w:cs="Times New Roman"/>
          <w:sz w:val="24"/>
          <w:szCs w:val="24"/>
        </w:rPr>
        <w:t xml:space="preserve"> informován o možnosti požadovat náhradu výdajů a ušlý výdělek a za tím účelem podat žádost podle odstavce 2. Záznam o této informaci, podepsaný zdravotnickým pracovníkem a</w:t>
      </w:r>
      <w:r w:rsidR="0071046F">
        <w:rPr>
          <w:rFonts w:ascii="Times New Roman" w:hAnsi="Times New Roman" w:cs="Times New Roman"/>
          <w:sz w:val="24"/>
          <w:szCs w:val="24"/>
        </w:rPr>
        <w:t> </w:t>
      </w:r>
      <w:r w:rsidRPr="00795AD3">
        <w:rPr>
          <w:rFonts w:ascii="Times New Roman" w:hAnsi="Times New Roman" w:cs="Times New Roman"/>
          <w:sz w:val="24"/>
          <w:szCs w:val="24"/>
        </w:rPr>
        <w:t>dárcem, je nedílnou součástí zdravotnické dokumentace vedené o dárci.</w:t>
      </w:r>
    </w:p>
    <w:p w14:paraId="51015D8A" w14:textId="2425AD8E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6E6415" w14:textId="77777777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 xml:space="preserve">____________________ </w:t>
      </w:r>
    </w:p>
    <w:p w14:paraId="72023C9D" w14:textId="4DEB8584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4B24A" w14:textId="767D586E" w:rsidR="00795AD3" w:rsidRPr="00795AD3" w:rsidRDefault="00795AD3" w:rsidP="00795AD3">
      <w:pPr>
        <w:jc w:val="both"/>
        <w:rPr>
          <w:rFonts w:ascii="Times New Roman" w:hAnsi="Times New Roman" w:cs="Times New Roman"/>
          <w:sz w:val="24"/>
          <w:szCs w:val="24"/>
        </w:rPr>
      </w:pPr>
      <w:r w:rsidRPr="00795AD3">
        <w:rPr>
          <w:rFonts w:ascii="Times New Roman" w:hAnsi="Times New Roman" w:cs="Times New Roman"/>
          <w:sz w:val="24"/>
          <w:szCs w:val="24"/>
        </w:rPr>
        <w:t>23) Zákon č. 435/2004 Sb., o zaměstnanosti, ve znění pozdějších předpisů.</w:t>
      </w:r>
    </w:p>
    <w:sectPr w:rsidR="00795AD3" w:rsidRPr="00795AD3" w:rsidSect="004E10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C22CE" w14:textId="77777777" w:rsidR="00795AD3" w:rsidRDefault="00795AD3" w:rsidP="005F4E53">
      <w:r>
        <w:separator/>
      </w:r>
    </w:p>
  </w:endnote>
  <w:endnote w:type="continuationSeparator" w:id="0">
    <w:p w14:paraId="6AD0DED1" w14:textId="77777777" w:rsidR="00795AD3" w:rsidRDefault="00795AD3" w:rsidP="005F4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2B283" w14:textId="77777777" w:rsidR="00795AD3" w:rsidRDefault="00795AD3" w:rsidP="005F4E53">
      <w:r>
        <w:separator/>
      </w:r>
    </w:p>
  </w:footnote>
  <w:footnote w:type="continuationSeparator" w:id="0">
    <w:p w14:paraId="6AF06CC9" w14:textId="77777777" w:rsidR="00795AD3" w:rsidRDefault="00795AD3" w:rsidP="005F4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C4E4F1A"/>
    <w:lvl w:ilvl="0">
      <w:start w:val="1"/>
      <w:numFmt w:val="decimal"/>
      <w:pStyle w:val="slovanseznam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564181E"/>
    <w:lvl w:ilvl="0">
      <w:start w:val="1"/>
      <w:numFmt w:val="decimal"/>
      <w:pStyle w:val="slovanseznam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3766CEC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5B237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6C0059C"/>
    <w:lvl w:ilvl="0">
      <w:start w:val="1"/>
      <w:numFmt w:val="bullet"/>
      <w:pStyle w:val="Seznamsodrka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B830DA"/>
    <w:lvl w:ilvl="0">
      <w:start w:val="1"/>
      <w:numFmt w:val="bullet"/>
      <w:pStyle w:val="Seznamsodrka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D057A8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38E13A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CA7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143D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AAF0737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3C11155"/>
    <w:multiLevelType w:val="multilevel"/>
    <w:tmpl w:val="04090023"/>
    <w:styleLink w:val="lnekoddl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030236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Čás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3"/>
  </w:num>
  <w:num w:numId="3">
    <w:abstractNumId w:val="10"/>
  </w:num>
  <w:num w:numId="4">
    <w:abstractNumId w:val="23"/>
  </w:num>
  <w:num w:numId="5">
    <w:abstractNumId w:val="14"/>
  </w:num>
  <w:num w:numId="6">
    <w:abstractNumId w:val="17"/>
  </w:num>
  <w:num w:numId="7">
    <w:abstractNumId w:val="2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6"/>
  </w:num>
  <w:num w:numId="20">
    <w:abstractNumId w:val="22"/>
  </w:num>
  <w:num w:numId="21">
    <w:abstractNumId w:val="19"/>
  </w:num>
  <w:num w:numId="22">
    <w:abstractNumId w:val="11"/>
  </w:num>
  <w:num w:numId="23">
    <w:abstractNumId w:val="25"/>
  </w:num>
  <w:num w:numId="24">
    <w:abstractNumId w:val="12"/>
  </w:num>
  <w:num w:numId="25">
    <w:abstractNumId w:val="2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D3"/>
    <w:rsid w:val="001317A4"/>
    <w:rsid w:val="00251D17"/>
    <w:rsid w:val="002A4238"/>
    <w:rsid w:val="00392666"/>
    <w:rsid w:val="004E108E"/>
    <w:rsid w:val="005F4E53"/>
    <w:rsid w:val="00645252"/>
    <w:rsid w:val="006D3D74"/>
    <w:rsid w:val="0071046F"/>
    <w:rsid w:val="00795AD3"/>
    <w:rsid w:val="0082067F"/>
    <w:rsid w:val="0083569A"/>
    <w:rsid w:val="0097356C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629F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4E53"/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F4E53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4E53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F4E53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F4E53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F4E53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F4E53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F4E53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F4E53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F4E53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F4E53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F4E53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F4E53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F4E53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Nadpis5Char">
    <w:name w:val="Nadpis 5 Char"/>
    <w:basedOn w:val="Standardnpsmoodstavce"/>
    <w:link w:val="Nadpis5"/>
    <w:uiPriority w:val="9"/>
    <w:rsid w:val="005F4E53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Nadpis6Char">
    <w:name w:val="Nadpis 6 Char"/>
    <w:basedOn w:val="Standardnpsmoodstavce"/>
    <w:link w:val="Nadpis6"/>
    <w:uiPriority w:val="9"/>
    <w:rsid w:val="005F4E53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5F4E53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5F4E53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5F4E53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5F4E53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F4E53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F4E5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5F4E53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Zdraznnjemn">
    <w:name w:val="Subtle Emphasis"/>
    <w:basedOn w:val="Standardnpsmoodstavce"/>
    <w:uiPriority w:val="19"/>
    <w:qFormat/>
    <w:rsid w:val="005F4E53"/>
    <w:rPr>
      <w:rFonts w:ascii="Calibri" w:hAnsi="Calibri" w:cs="Calibri"/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5F4E53"/>
    <w:rPr>
      <w:rFonts w:ascii="Calibri" w:hAnsi="Calibri" w:cs="Calibri"/>
      <w:i/>
      <w:iCs/>
    </w:rPr>
  </w:style>
  <w:style w:type="character" w:styleId="Zdraznnintenzivn">
    <w:name w:val="Intense Emphasis"/>
    <w:basedOn w:val="Standardnpsmoodstavce"/>
    <w:uiPriority w:val="21"/>
    <w:qFormat/>
    <w:rsid w:val="005F4E53"/>
    <w:rPr>
      <w:rFonts w:ascii="Calibri" w:hAnsi="Calibri" w:cs="Calibri"/>
      <w:i/>
      <w:iCs/>
      <w:color w:val="1F4E79" w:themeColor="accent1" w:themeShade="80"/>
    </w:rPr>
  </w:style>
  <w:style w:type="character" w:styleId="Siln">
    <w:name w:val="Strong"/>
    <w:basedOn w:val="Standardnpsmoodstavce"/>
    <w:uiPriority w:val="22"/>
    <w:qFormat/>
    <w:rsid w:val="005F4E53"/>
    <w:rPr>
      <w:rFonts w:ascii="Calibri" w:hAnsi="Calibri" w:cs="Calibri"/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5F4E5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F4E53"/>
    <w:rPr>
      <w:rFonts w:ascii="Calibri" w:hAnsi="Calibri" w:cs="Calibri"/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F4E53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F4E53"/>
    <w:rPr>
      <w:rFonts w:ascii="Calibri" w:hAnsi="Calibri" w:cs="Calibri"/>
      <w:i/>
      <w:iCs/>
      <w:color w:val="1F4E79" w:themeColor="accent1" w:themeShade="80"/>
    </w:rPr>
  </w:style>
  <w:style w:type="character" w:styleId="Odkazjemn">
    <w:name w:val="Subtle Reference"/>
    <w:basedOn w:val="Standardnpsmoodstavce"/>
    <w:uiPriority w:val="31"/>
    <w:qFormat/>
    <w:rsid w:val="005F4E53"/>
    <w:rPr>
      <w:rFonts w:ascii="Calibri" w:hAnsi="Calibri" w:cs="Calibri"/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qFormat/>
    <w:rsid w:val="005F4E53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Nzevknihy">
    <w:name w:val="Book Title"/>
    <w:basedOn w:val="Standardnpsmoodstavce"/>
    <w:uiPriority w:val="33"/>
    <w:qFormat/>
    <w:rsid w:val="005F4E53"/>
    <w:rPr>
      <w:rFonts w:ascii="Calibri" w:hAnsi="Calibri" w:cs="Calibri"/>
      <w:b/>
      <w:bCs/>
      <w:i/>
      <w:iCs/>
      <w:spacing w:val="5"/>
    </w:rPr>
  </w:style>
  <w:style w:type="character" w:styleId="Hypertextovodkaz">
    <w:name w:val="Hyperlink"/>
    <w:basedOn w:val="Standardnpsmoodstavce"/>
    <w:uiPriority w:val="99"/>
    <w:unhideWhenUsed/>
    <w:rsid w:val="005F4E53"/>
    <w:rPr>
      <w:rFonts w:ascii="Calibri" w:hAnsi="Calibri" w:cs="Calibri"/>
      <w:color w:val="1F4E79" w:themeColor="accent1" w:themeShade="80"/>
      <w:u w:val="single"/>
    </w:rPr>
  </w:style>
  <w:style w:type="character" w:styleId="Sledovanodkaz">
    <w:name w:val="FollowedHyperlink"/>
    <w:basedOn w:val="Standardnpsmoodstavce"/>
    <w:uiPriority w:val="99"/>
    <w:unhideWhenUsed/>
    <w:rsid w:val="005F4E53"/>
    <w:rPr>
      <w:rFonts w:ascii="Calibri" w:hAnsi="Calibri" w:cs="Calibri"/>
      <w:color w:val="954F72" w:themeColor="followed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5F4E53"/>
    <w:pPr>
      <w:spacing w:after="200"/>
    </w:pPr>
    <w:rPr>
      <w:i/>
      <w:iCs/>
      <w:color w:val="44546A" w:themeColor="text2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E53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E53"/>
    <w:rPr>
      <w:rFonts w:ascii="Segoe UI" w:hAnsi="Segoe UI" w:cs="Segoe UI"/>
      <w:szCs w:val="18"/>
    </w:rPr>
  </w:style>
  <w:style w:type="paragraph" w:styleId="Textvbloku">
    <w:name w:val="Block Text"/>
    <w:basedOn w:val="Normln"/>
    <w:uiPriority w:val="99"/>
    <w:semiHidden/>
    <w:unhideWhenUsed/>
    <w:rsid w:val="005F4E53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F4E53"/>
    <w:pPr>
      <w:spacing w:after="120"/>
    </w:pPr>
    <w:rPr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F4E53"/>
    <w:rPr>
      <w:rFonts w:ascii="Calibri" w:hAnsi="Calibri" w:cs="Calibri"/>
      <w:szCs w:val="16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F4E53"/>
    <w:pPr>
      <w:spacing w:after="120"/>
      <w:ind w:left="360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F4E53"/>
    <w:rPr>
      <w:rFonts w:ascii="Calibri" w:hAnsi="Calibri" w:cs="Calibri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F4E53"/>
    <w:rPr>
      <w:rFonts w:ascii="Calibri" w:hAnsi="Calibri" w:cs="Calibri"/>
      <w:sz w:val="22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4E5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4E53"/>
    <w:rPr>
      <w:rFonts w:ascii="Calibri" w:hAnsi="Calibri" w:cs="Calibri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E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E53"/>
    <w:rPr>
      <w:rFonts w:ascii="Calibri" w:hAnsi="Calibri" w:cs="Calibri"/>
      <w:b/>
      <w:bCs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F4E53"/>
    <w:rPr>
      <w:rFonts w:ascii="Segoe UI" w:hAnsi="Segoe UI" w:cs="Segoe UI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F4E53"/>
    <w:rPr>
      <w:rFonts w:ascii="Segoe UI" w:hAnsi="Segoe UI" w:cs="Segoe UI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F4E53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F4E53"/>
    <w:rPr>
      <w:rFonts w:ascii="Calibri" w:hAnsi="Calibri" w:cs="Calibri"/>
      <w:szCs w:val="20"/>
    </w:rPr>
  </w:style>
  <w:style w:type="paragraph" w:styleId="Zptenadresanaoblku">
    <w:name w:val="envelope return"/>
    <w:basedOn w:val="Normln"/>
    <w:uiPriority w:val="99"/>
    <w:semiHidden/>
    <w:unhideWhenUsed/>
    <w:rsid w:val="005F4E53"/>
    <w:rPr>
      <w:rFonts w:ascii="Calibri Light" w:eastAsiaTheme="majorEastAsia" w:hAnsi="Calibri Light" w:cs="Calibri Light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4E5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4E53"/>
    <w:rPr>
      <w:rFonts w:ascii="Calibri" w:hAnsi="Calibri" w:cs="Calibri"/>
      <w:szCs w:val="20"/>
    </w:rPr>
  </w:style>
  <w:style w:type="character" w:styleId="KdHTML">
    <w:name w:val="HTML Code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character" w:styleId="KlvesniceHTML">
    <w:name w:val="HTML Keyboard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F4E53"/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F4E53"/>
    <w:rPr>
      <w:rFonts w:ascii="Consolas" w:hAnsi="Consolas" w:cs="Calibri"/>
      <w:szCs w:val="20"/>
    </w:rPr>
  </w:style>
  <w:style w:type="character" w:styleId="PsacstrojHTML">
    <w:name w:val="HTML Typewriter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paragraph" w:styleId="Textmakra">
    <w:name w:val="macro"/>
    <w:link w:val="TextmakraChar"/>
    <w:uiPriority w:val="99"/>
    <w:semiHidden/>
    <w:unhideWhenUsed/>
    <w:rsid w:val="005F4E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5F4E53"/>
    <w:rPr>
      <w:rFonts w:ascii="Consolas" w:hAnsi="Consolas" w:cs="Calibri"/>
      <w:szCs w:val="2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F4E53"/>
    <w:rPr>
      <w:rFonts w:ascii="Consolas" w:hAnsi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F4E53"/>
    <w:rPr>
      <w:rFonts w:ascii="Consolas" w:hAnsi="Consolas" w:cs="Calibri"/>
      <w:szCs w:val="21"/>
    </w:rPr>
  </w:style>
  <w:style w:type="character" w:styleId="Zstupntext">
    <w:name w:val="Placeholder Text"/>
    <w:basedOn w:val="Standardnpsmoodstavce"/>
    <w:uiPriority w:val="99"/>
    <w:semiHidden/>
    <w:rsid w:val="005F4E53"/>
    <w:rPr>
      <w:rFonts w:ascii="Calibri" w:hAnsi="Calibri" w:cs="Calibri"/>
      <w:color w:val="3B3838" w:themeColor="background2" w:themeShade="40"/>
    </w:rPr>
  </w:style>
  <w:style w:type="paragraph" w:styleId="Zhlav">
    <w:name w:val="header"/>
    <w:basedOn w:val="Normln"/>
    <w:link w:val="ZhlavChar"/>
    <w:uiPriority w:val="99"/>
    <w:unhideWhenUsed/>
    <w:rsid w:val="005F4E53"/>
  </w:style>
  <w:style w:type="character" w:customStyle="1" w:styleId="ZhlavChar">
    <w:name w:val="Záhlaví Char"/>
    <w:basedOn w:val="Standardnpsmoodstavce"/>
    <w:link w:val="Zhlav"/>
    <w:uiPriority w:val="99"/>
    <w:rsid w:val="005F4E53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5F4E53"/>
  </w:style>
  <w:style w:type="character" w:customStyle="1" w:styleId="ZpatChar">
    <w:name w:val="Zápatí Char"/>
    <w:basedOn w:val="Standardnpsmoodstavce"/>
    <w:link w:val="Zpat"/>
    <w:uiPriority w:val="99"/>
    <w:rsid w:val="005F4E53"/>
    <w:rPr>
      <w:rFonts w:ascii="Calibri" w:hAnsi="Calibri" w:cs="Calibri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5F4E53"/>
    <w:pPr>
      <w:spacing w:after="120"/>
      <w:ind w:left="1757"/>
    </w:pPr>
  </w:style>
  <w:style w:type="character" w:customStyle="1" w:styleId="Mention">
    <w:name w:val="Mention"/>
    <w:basedOn w:val="Standardnpsmoodstavce"/>
    <w:uiPriority w:val="99"/>
    <w:semiHidden/>
    <w:unhideWhenUsed/>
    <w:rsid w:val="005F4E53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seznamu"/>
    <w:uiPriority w:val="99"/>
    <w:semiHidden/>
    <w:unhideWhenUsed/>
    <w:rsid w:val="005F4E53"/>
    <w:pPr>
      <w:numPr>
        <w:numId w:val="24"/>
      </w:numPr>
    </w:pPr>
  </w:style>
  <w:style w:type="numbering" w:styleId="1ai">
    <w:name w:val="Outline List 1"/>
    <w:basedOn w:val="Bezseznamu"/>
    <w:uiPriority w:val="99"/>
    <w:semiHidden/>
    <w:unhideWhenUsed/>
    <w:rsid w:val="005F4E53"/>
    <w:pPr>
      <w:numPr>
        <w:numId w:val="25"/>
      </w:numPr>
    </w:pPr>
  </w:style>
  <w:style w:type="character" w:styleId="PromnnHTML">
    <w:name w:val="HTML Variable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5F4E53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5F4E53"/>
    <w:rPr>
      <w:rFonts w:ascii="Calibri" w:hAnsi="Calibri" w:cs="Calibri"/>
      <w:i/>
      <w:iCs/>
    </w:rPr>
  </w:style>
  <w:style w:type="character" w:styleId="DefiniceHTML">
    <w:name w:val="HTML Definition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character" w:styleId="CittHTML">
    <w:name w:val="HTML Cite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character" w:styleId="UkzkaHTML">
    <w:name w:val="HTML Sample"/>
    <w:basedOn w:val="Standardnpsmoodstavce"/>
    <w:uiPriority w:val="99"/>
    <w:semiHidden/>
    <w:unhideWhenUsed/>
    <w:rsid w:val="005F4E53"/>
    <w:rPr>
      <w:rFonts w:ascii="Consolas" w:hAnsi="Consolas" w:cs="Calibri"/>
      <w:sz w:val="24"/>
      <w:szCs w:val="24"/>
    </w:rPr>
  </w:style>
  <w:style w:type="character" w:styleId="AkronymHTML">
    <w:name w:val="HTML Acronym"/>
    <w:basedOn w:val="Standardnpsmoodstavce"/>
    <w:uiPriority w:val="99"/>
    <w:semiHidden/>
    <w:unhideWhenUsed/>
    <w:rsid w:val="005F4E53"/>
    <w:rPr>
      <w:rFonts w:ascii="Calibri" w:hAnsi="Calibri" w:cs="Calibri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5F4E53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rsid w:val="005F4E5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5F4E53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5F4E53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5F4E53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5F4E53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5F4E53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5F4E53"/>
    <w:pPr>
      <w:spacing w:after="100"/>
      <w:ind w:left="154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F4E53"/>
    <w:pPr>
      <w:outlineLvl w:val="9"/>
    </w:pPr>
    <w:rPr>
      <w:color w:val="2E74B5" w:themeColor="accent1" w:themeShade="BF"/>
    </w:rPr>
  </w:style>
  <w:style w:type="table" w:styleId="Profesionlntabulka">
    <w:name w:val="Table Professional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ednseznam1">
    <w:name w:val="Medium List 1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5F4E53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mka1">
    <w:name w:val="Medium Grid 1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e">
    <w:name w:val="Bibliography"/>
    <w:basedOn w:val="Normln"/>
    <w:next w:val="Normln"/>
    <w:uiPriority w:val="37"/>
    <w:semiHidden/>
    <w:unhideWhenUsed/>
    <w:rsid w:val="005F4E53"/>
  </w:style>
  <w:style w:type="character" w:customStyle="1" w:styleId="Hashtag">
    <w:name w:val="Hashtag"/>
    <w:basedOn w:val="Standardnpsmoodstavce"/>
    <w:uiPriority w:val="99"/>
    <w:semiHidden/>
    <w:unhideWhenUsed/>
    <w:rsid w:val="005F4E53"/>
    <w:rPr>
      <w:rFonts w:ascii="Calibri" w:hAnsi="Calibri" w:cs="Calibri"/>
      <w:color w:val="2B579A"/>
      <w:shd w:val="clear" w:color="auto" w:fill="E1DFDD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5F4E5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5F4E53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Elegantntabulka">
    <w:name w:val="Table Elegant"/>
    <w:basedOn w:val="Normlntabulka"/>
    <w:uiPriority w:val="99"/>
    <w:semiHidden/>
    <w:unhideWhenUsed/>
    <w:rsid w:val="005F4E5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eznam">
    <w:name w:val="List"/>
    <w:basedOn w:val="Normln"/>
    <w:uiPriority w:val="99"/>
    <w:semiHidden/>
    <w:unhideWhenUsed/>
    <w:rsid w:val="005F4E53"/>
    <w:pPr>
      <w:ind w:left="360" w:hanging="360"/>
      <w:contextualSpacing/>
    </w:pPr>
  </w:style>
  <w:style w:type="paragraph" w:styleId="Seznam2">
    <w:name w:val="List 2"/>
    <w:basedOn w:val="Normln"/>
    <w:uiPriority w:val="99"/>
    <w:semiHidden/>
    <w:unhideWhenUsed/>
    <w:rsid w:val="005F4E53"/>
    <w:pPr>
      <w:ind w:left="720" w:hanging="360"/>
      <w:contextualSpacing/>
    </w:pPr>
  </w:style>
  <w:style w:type="paragraph" w:styleId="Seznam3">
    <w:name w:val="List 3"/>
    <w:basedOn w:val="Normln"/>
    <w:uiPriority w:val="99"/>
    <w:semiHidden/>
    <w:unhideWhenUsed/>
    <w:rsid w:val="005F4E53"/>
    <w:pPr>
      <w:ind w:left="1080" w:hanging="360"/>
      <w:contextualSpacing/>
    </w:pPr>
  </w:style>
  <w:style w:type="paragraph" w:styleId="Seznam4">
    <w:name w:val="List 4"/>
    <w:basedOn w:val="Normln"/>
    <w:uiPriority w:val="99"/>
    <w:semiHidden/>
    <w:unhideWhenUsed/>
    <w:rsid w:val="005F4E53"/>
    <w:pPr>
      <w:ind w:left="1440" w:hanging="360"/>
      <w:contextualSpacing/>
    </w:pPr>
  </w:style>
  <w:style w:type="paragraph" w:styleId="Seznam5">
    <w:name w:val="List 5"/>
    <w:basedOn w:val="Normln"/>
    <w:uiPriority w:val="99"/>
    <w:semiHidden/>
    <w:unhideWhenUsed/>
    <w:rsid w:val="005F4E53"/>
    <w:pPr>
      <w:ind w:left="1800" w:hanging="360"/>
      <w:contextualSpacing/>
    </w:pPr>
  </w:style>
  <w:style w:type="table" w:styleId="Tabulkajakoseznam1">
    <w:name w:val="Table List 1"/>
    <w:basedOn w:val="Normlntabulka"/>
    <w:uiPriority w:val="99"/>
    <w:semiHidden/>
    <w:unhideWhenUsed/>
    <w:rsid w:val="005F4E5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5F4E5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5F4E5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5F4E5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5F4E5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Pokraovnseznamu">
    <w:name w:val="List Continue"/>
    <w:basedOn w:val="Normln"/>
    <w:uiPriority w:val="99"/>
    <w:semiHidden/>
    <w:unhideWhenUsed/>
    <w:rsid w:val="005F4E53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5F4E53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5F4E53"/>
    <w:pPr>
      <w:spacing w:after="120"/>
      <w:ind w:left="1080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5F4E53"/>
    <w:pPr>
      <w:spacing w:after="120"/>
      <w:ind w:left="1440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5F4E53"/>
    <w:pPr>
      <w:spacing w:after="120"/>
      <w:ind w:left="1800"/>
      <w:contextualSpacing/>
    </w:pPr>
  </w:style>
  <w:style w:type="paragraph" w:styleId="Odstavecseseznamem">
    <w:name w:val="List Paragraph"/>
    <w:basedOn w:val="Normln"/>
    <w:uiPriority w:val="34"/>
    <w:semiHidden/>
    <w:unhideWhenUsed/>
    <w:qFormat/>
    <w:rsid w:val="005F4E53"/>
    <w:pPr>
      <w:ind w:left="720"/>
      <w:contextualSpacing/>
    </w:pPr>
  </w:style>
  <w:style w:type="paragraph" w:styleId="slovanseznam">
    <w:name w:val="List Number"/>
    <w:basedOn w:val="Normln"/>
    <w:uiPriority w:val="99"/>
    <w:semiHidden/>
    <w:unhideWhenUsed/>
    <w:rsid w:val="005F4E53"/>
    <w:pPr>
      <w:numPr>
        <w:numId w:val="13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5F4E53"/>
    <w:pPr>
      <w:numPr>
        <w:numId w:val="14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5F4E53"/>
    <w:pPr>
      <w:numPr>
        <w:numId w:val="15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5F4E53"/>
    <w:pPr>
      <w:numPr>
        <w:numId w:val="16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5F4E53"/>
    <w:pPr>
      <w:numPr>
        <w:numId w:val="17"/>
      </w:numPr>
      <w:contextualSpacing/>
    </w:pPr>
  </w:style>
  <w:style w:type="paragraph" w:styleId="Seznamsodrkami">
    <w:name w:val="List Bullet"/>
    <w:basedOn w:val="Normln"/>
    <w:uiPriority w:val="99"/>
    <w:semiHidden/>
    <w:unhideWhenUsed/>
    <w:rsid w:val="005F4E53"/>
    <w:pPr>
      <w:numPr>
        <w:numId w:val="8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5F4E53"/>
    <w:pPr>
      <w:numPr>
        <w:numId w:val="9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5F4E53"/>
    <w:pPr>
      <w:numPr>
        <w:numId w:val="10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5F4E53"/>
    <w:pPr>
      <w:numPr>
        <w:numId w:val="11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5F4E53"/>
    <w:pPr>
      <w:numPr>
        <w:numId w:val="12"/>
      </w:numPr>
      <w:contextualSpacing/>
    </w:pPr>
  </w:style>
  <w:style w:type="table" w:styleId="Klasicktabulka1">
    <w:name w:val="Table Classic 1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5F4E5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eznamobrzk">
    <w:name w:val="table of figures"/>
    <w:basedOn w:val="Normln"/>
    <w:next w:val="Normln"/>
    <w:uiPriority w:val="99"/>
    <w:semiHidden/>
    <w:unhideWhenUsed/>
    <w:rsid w:val="005F4E53"/>
  </w:style>
  <w:style w:type="character" w:styleId="Odkaznavysvtlivky">
    <w:name w:val="endnote reference"/>
    <w:basedOn w:val="Standardnpsmoodstavce"/>
    <w:uiPriority w:val="99"/>
    <w:semiHidden/>
    <w:unhideWhenUsed/>
    <w:rsid w:val="005F4E53"/>
    <w:rPr>
      <w:rFonts w:ascii="Calibri" w:hAnsi="Calibri" w:cs="Calibri"/>
      <w:vertAlign w:val="superscript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5F4E53"/>
    <w:pPr>
      <w:ind w:left="220" w:hanging="220"/>
    </w:pPr>
  </w:style>
  <w:style w:type="paragraph" w:styleId="Hlavikaobsahu">
    <w:name w:val="toa heading"/>
    <w:basedOn w:val="Normln"/>
    <w:next w:val="Normln"/>
    <w:uiPriority w:val="99"/>
    <w:semiHidden/>
    <w:unhideWhenUsed/>
    <w:rsid w:val="005F4E53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Barevnseznam">
    <w:name w:val="Colorful List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1">
    <w:name w:val="Table Colorful 1"/>
    <w:basedOn w:val="Normlntabulka"/>
    <w:uiPriority w:val="99"/>
    <w:semiHidden/>
    <w:unhideWhenUsed/>
    <w:rsid w:val="005F4E5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5F4E5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5F4E5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Barevnstnovn">
    <w:name w:val="Colorful Shading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mka">
    <w:name w:val="Colorful Grid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dresanaoblku">
    <w:name w:val="envelope address"/>
    <w:basedOn w:val="Normln"/>
    <w:uiPriority w:val="99"/>
    <w:semiHidden/>
    <w:unhideWhenUsed/>
    <w:rsid w:val="005F4E53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lnekoddl">
    <w:name w:val="Outline List 3"/>
    <w:basedOn w:val="Bezseznamu"/>
    <w:uiPriority w:val="99"/>
    <w:semiHidden/>
    <w:unhideWhenUsed/>
    <w:rsid w:val="005F4E53"/>
    <w:pPr>
      <w:numPr>
        <w:numId w:val="26"/>
      </w:numPr>
    </w:pPr>
  </w:style>
  <w:style w:type="table" w:styleId="Prosttabulka1">
    <w:name w:val="Plain Table 1"/>
    <w:basedOn w:val="Normlntabulka"/>
    <w:uiPriority w:val="41"/>
    <w:rsid w:val="005F4E5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5F4E5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5F4E5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5F4E5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5F4E5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ezmezer">
    <w:name w:val="No Spacing"/>
    <w:uiPriority w:val="1"/>
    <w:qFormat/>
    <w:rsid w:val="005F4E53"/>
    <w:rPr>
      <w:rFonts w:ascii="Calibri" w:hAnsi="Calibri" w:cs="Calibri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F4E53"/>
  </w:style>
  <w:style w:type="character" w:customStyle="1" w:styleId="DatumChar">
    <w:name w:val="Datum Char"/>
    <w:basedOn w:val="Standardnpsmoodstavce"/>
    <w:link w:val="Datum"/>
    <w:uiPriority w:val="99"/>
    <w:semiHidden/>
    <w:rsid w:val="005F4E53"/>
    <w:rPr>
      <w:rFonts w:ascii="Calibri" w:hAnsi="Calibri" w:cs="Calibri"/>
    </w:rPr>
  </w:style>
  <w:style w:type="paragraph" w:styleId="Normlnweb">
    <w:name w:val="Normal (Web)"/>
    <w:basedOn w:val="Normln"/>
    <w:uiPriority w:val="99"/>
    <w:semiHidden/>
    <w:unhideWhenUsed/>
    <w:rsid w:val="005F4E53"/>
    <w:rPr>
      <w:rFonts w:ascii="Times New Roman" w:hAnsi="Times New Roman" w:cs="Times New Roman"/>
      <w:sz w:val="24"/>
      <w:szCs w:val="24"/>
    </w:rPr>
  </w:style>
  <w:style w:type="character" w:customStyle="1" w:styleId="SmartHyperlink">
    <w:name w:val="Smart Hyperlink"/>
    <w:basedOn w:val="Standardnpsmoodstavce"/>
    <w:uiPriority w:val="99"/>
    <w:semiHidden/>
    <w:unhideWhenUsed/>
    <w:rsid w:val="005F4E53"/>
    <w:rPr>
      <w:rFonts w:ascii="Calibri" w:hAnsi="Calibri" w:cs="Calibri"/>
      <w:u w:val="dotte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F4E53"/>
    <w:rPr>
      <w:rFonts w:ascii="Calibri" w:hAnsi="Calibri" w:cs="Calibri"/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F4E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F4E53"/>
    <w:rPr>
      <w:rFonts w:ascii="Calibri" w:hAnsi="Calibri" w:cs="Calibri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F4E5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F4E53"/>
    <w:rPr>
      <w:rFonts w:ascii="Calibri" w:hAnsi="Calibri" w:cs="Calibri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F4E53"/>
    <w:pPr>
      <w:spacing w:after="120"/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F4E53"/>
    <w:rPr>
      <w:rFonts w:ascii="Calibri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F4E53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F4E53"/>
    <w:rPr>
      <w:rFonts w:ascii="Calibri" w:hAnsi="Calibri" w:cs="Calibri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5F4E53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5F4E53"/>
    <w:rPr>
      <w:rFonts w:ascii="Calibri" w:hAnsi="Calibri" w:cs="Calibri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5F4E53"/>
    <w:pPr>
      <w:spacing w:after="0"/>
      <w:ind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5F4E53"/>
    <w:rPr>
      <w:rFonts w:ascii="Calibri" w:hAnsi="Calibri" w:cs="Calibri"/>
    </w:rPr>
  </w:style>
  <w:style w:type="paragraph" w:styleId="Normlnodsazen">
    <w:name w:val="Normal Indent"/>
    <w:basedOn w:val="Normln"/>
    <w:uiPriority w:val="99"/>
    <w:semiHidden/>
    <w:unhideWhenUsed/>
    <w:rsid w:val="005F4E53"/>
    <w:pPr>
      <w:ind w:left="720"/>
    </w:p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5F4E53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5F4E53"/>
    <w:rPr>
      <w:rFonts w:ascii="Calibri" w:hAnsi="Calibri" w:cs="Calibri"/>
    </w:rPr>
  </w:style>
  <w:style w:type="table" w:styleId="Moderntabulka">
    <w:name w:val="Table Contemporary"/>
    <w:basedOn w:val="Normlntabulka"/>
    <w:uiPriority w:val="99"/>
    <w:semiHidden/>
    <w:unhideWhenUsed/>
    <w:rsid w:val="005F4E5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Svtlseznam">
    <w:name w:val="Light List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5F4E5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tlmka">
    <w:name w:val="Light Grid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5F4E53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Tmavseznam">
    <w:name w:val="Dark List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Svtltabulkaseznamu1">
    <w:name w:val="List Table 1 Light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eznamu2">
    <w:name w:val="List Table 2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eznamu3">
    <w:name w:val="List Table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5F4E5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5F4E53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5F4E53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5F4E53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5F4E53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5F4E53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5F4E53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5F4E53"/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5F4E53"/>
    <w:rPr>
      <w:rFonts w:ascii="Calibri" w:hAnsi="Calibri" w:cs="Calibri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5F4E53"/>
  </w:style>
  <w:style w:type="character" w:customStyle="1" w:styleId="OslovenChar">
    <w:name w:val="Oslovení Char"/>
    <w:basedOn w:val="Standardnpsmoodstavce"/>
    <w:link w:val="Osloven"/>
    <w:uiPriority w:val="99"/>
    <w:semiHidden/>
    <w:rsid w:val="005F4E53"/>
    <w:rPr>
      <w:rFonts w:ascii="Calibri" w:hAnsi="Calibri" w:cs="Calibri"/>
    </w:rPr>
  </w:style>
  <w:style w:type="table" w:styleId="Sloupcetabulky1">
    <w:name w:val="Table Columns 1"/>
    <w:basedOn w:val="Normlntabulka"/>
    <w:uiPriority w:val="99"/>
    <w:semiHidden/>
    <w:unhideWhenUsed/>
    <w:rsid w:val="005F4E5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5F4E5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5F4E5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5F4E5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5F4E5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Podpis">
    <w:name w:val="Signature"/>
    <w:basedOn w:val="Normln"/>
    <w:link w:val="PodpisChar"/>
    <w:uiPriority w:val="99"/>
    <w:semiHidden/>
    <w:unhideWhenUsed/>
    <w:rsid w:val="005F4E53"/>
    <w:pPr>
      <w:ind w:left="4320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5F4E53"/>
    <w:rPr>
      <w:rFonts w:ascii="Calibri" w:hAnsi="Calibri" w:cs="Calibri"/>
    </w:rPr>
  </w:style>
  <w:style w:type="table" w:styleId="Jednoduchtabulka1">
    <w:name w:val="Table Simple 1"/>
    <w:basedOn w:val="Normlntabulka"/>
    <w:uiPriority w:val="99"/>
    <w:semiHidden/>
    <w:unhideWhenUsed/>
    <w:rsid w:val="005F4E5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5F4E5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5F4E5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rsid w:val="005F4E5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jstk1">
    <w:name w:val="index 1"/>
    <w:basedOn w:val="Normln"/>
    <w:next w:val="Normln"/>
    <w:autoRedefine/>
    <w:uiPriority w:val="99"/>
    <w:semiHidden/>
    <w:unhideWhenUsed/>
    <w:rsid w:val="005F4E53"/>
    <w:pPr>
      <w:ind w:left="220" w:hanging="220"/>
    </w:pPr>
  </w:style>
  <w:style w:type="paragraph" w:styleId="Rejstk2">
    <w:name w:val="index 2"/>
    <w:basedOn w:val="Normln"/>
    <w:next w:val="Normln"/>
    <w:autoRedefine/>
    <w:uiPriority w:val="99"/>
    <w:semiHidden/>
    <w:unhideWhenUsed/>
    <w:rsid w:val="005F4E53"/>
    <w:pPr>
      <w:ind w:left="440" w:hanging="22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5F4E53"/>
    <w:pPr>
      <w:ind w:left="660" w:hanging="22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5F4E53"/>
    <w:pPr>
      <w:ind w:left="880" w:hanging="22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5F4E53"/>
    <w:pPr>
      <w:ind w:left="1100" w:hanging="22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5F4E53"/>
    <w:pPr>
      <w:ind w:left="1320" w:hanging="22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5F4E53"/>
    <w:pPr>
      <w:ind w:left="1540" w:hanging="22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5F4E53"/>
    <w:pPr>
      <w:ind w:left="1760" w:hanging="22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5F4E53"/>
    <w:pPr>
      <w:ind w:left="1980" w:hanging="22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5F4E53"/>
    <w:rPr>
      <w:rFonts w:ascii="Calibri Light" w:eastAsiaTheme="majorEastAsia" w:hAnsi="Calibri Light" w:cs="Calibri Light"/>
      <w:b/>
      <w:bCs/>
    </w:rPr>
  </w:style>
  <w:style w:type="paragraph" w:styleId="Zvr">
    <w:name w:val="Closing"/>
    <w:basedOn w:val="Normln"/>
    <w:link w:val="ZvrChar"/>
    <w:uiPriority w:val="99"/>
    <w:semiHidden/>
    <w:unhideWhenUsed/>
    <w:rsid w:val="005F4E53"/>
    <w:pPr>
      <w:ind w:left="4320"/>
    </w:pPr>
  </w:style>
  <w:style w:type="character" w:customStyle="1" w:styleId="ZvrChar">
    <w:name w:val="Závěr Char"/>
    <w:basedOn w:val="Standardnpsmoodstavce"/>
    <w:link w:val="Zvr"/>
    <w:uiPriority w:val="99"/>
    <w:semiHidden/>
    <w:rsid w:val="005F4E53"/>
    <w:rPr>
      <w:rFonts w:ascii="Calibri" w:hAnsi="Calibri" w:cs="Calibri"/>
    </w:rPr>
  </w:style>
  <w:style w:type="table" w:styleId="Mkatabulky">
    <w:name w:val="Table Grid"/>
    <w:basedOn w:val="Normlntabulka"/>
    <w:uiPriority w:val="39"/>
    <w:rsid w:val="005F4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1">
    <w:name w:val="Table Grid 1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5F4E5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5F4E5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5F4E5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5F4E5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5F4E5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">
    <w:name w:val="Grid Table 1 Light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mkou3">
    <w:name w:val="Grid Table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Webovtabulka1">
    <w:name w:val="Table Web 1"/>
    <w:basedOn w:val="Normlntabulka"/>
    <w:uiPriority w:val="99"/>
    <w:semiHidden/>
    <w:unhideWhenUsed/>
    <w:rsid w:val="005F4E5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5F4E5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rsid w:val="005F4E5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5F4E53"/>
    <w:rPr>
      <w:rFonts w:ascii="Calibri" w:hAnsi="Calibri" w:cs="Calibri"/>
      <w:vertAlign w:val="superscript"/>
    </w:rPr>
  </w:style>
  <w:style w:type="character" w:styleId="slodku">
    <w:name w:val="line number"/>
    <w:basedOn w:val="Standardnpsmoodstavce"/>
    <w:uiPriority w:val="99"/>
    <w:semiHidden/>
    <w:unhideWhenUsed/>
    <w:rsid w:val="005F4E53"/>
    <w:rPr>
      <w:rFonts w:ascii="Calibri" w:hAnsi="Calibri" w:cs="Calibri"/>
    </w:rPr>
  </w:style>
  <w:style w:type="table" w:styleId="Tabulkasprostorovmiefekty1">
    <w:name w:val="Table 3D effects 1"/>
    <w:basedOn w:val="Normlntabulka"/>
    <w:uiPriority w:val="99"/>
    <w:semiHidden/>
    <w:unhideWhenUsed/>
    <w:rsid w:val="005F4E5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5F4E5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5F4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F4E5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icarr\AppData\Local\Microsoft\Office\16.0\DTS\cs-CZ%7b1E59618C-7E49-4F12-B580-5DCDF13BB0D0%7d\%7bB70E341E-F86B-48D1-B935-D76FB8A5D6BB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purl.org/dc/terms/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{B70E341E-F86B-48D1-B935-D76FB8A5D6BB}tf02786999_win32.dotx</Template>
  <TotalTime>0</TotalTime>
  <Pages>2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2021-04-20T11:01:00Z</dcterms:created>
  <dcterms:modified xsi:type="dcterms:W3CDTF">2021-04-20T11:01:00Z</dcterms:modified>
</cp:coreProperties>
</file>