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EB0865" w:rsidP="00AA26B5">
      <w:pPr>
        <w:pStyle w:val="PS-slousnesen"/>
        <w:spacing w:before="240" w:after="240"/>
      </w:pPr>
      <w:r>
        <w:t>389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EB0865">
        <w:t>83</w:t>
      </w:r>
      <w:r>
        <w:t>. schůze</w:t>
      </w:r>
    </w:p>
    <w:p w:rsidR="002720DD" w:rsidRDefault="005446F5" w:rsidP="003A1813">
      <w:pPr>
        <w:pStyle w:val="PS-hlavika1"/>
        <w:spacing w:after="840"/>
      </w:pPr>
      <w:r>
        <w:t>ze dne 1</w:t>
      </w:r>
      <w:r w:rsidR="00EB0865">
        <w:t>4</w:t>
      </w:r>
      <w:r>
        <w:t>. dubna</w:t>
      </w:r>
      <w:r w:rsidR="001240FE">
        <w:t xml:space="preserve"> 2021</w:t>
      </w:r>
    </w:p>
    <w:p w:rsidR="003A1813" w:rsidRDefault="003A1813" w:rsidP="0033362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D97767">
      <w:pPr>
        <w:pStyle w:val="StylPS-uvodnodstavecTun"/>
        <w:spacing w:before="600" w:after="600" w:line="276" w:lineRule="auto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6A09B0" w:rsidRDefault="00EE4557" w:rsidP="00333626">
      <w:pPr>
        <w:pStyle w:val="Odstavecseseznamem"/>
        <w:numPr>
          <w:ilvl w:val="0"/>
          <w:numId w:val="29"/>
        </w:numPr>
        <w:suppressAutoHyphens/>
        <w:spacing w:before="36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DF6450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2C6E99" w:rsidRDefault="002C6E99" w:rsidP="002C6E99">
      <w:pPr>
        <w:pStyle w:val="vbory"/>
      </w:pPr>
    </w:p>
    <w:p w:rsidR="002C6E99" w:rsidRPr="002C6E99" w:rsidRDefault="002C6E99" w:rsidP="00626651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2C6E99">
        <w:rPr>
          <w:sz w:val="24"/>
          <w:szCs w:val="24"/>
        </w:rPr>
        <w:t>Návrh poslanců Radka Vondráčka, Jakuba Michálka, Jana Chvojky, Vojtěcha Filipa, Zbyňka Stanjury, Marka Výborného, Heleny Langšádlové a Věry Kovářové na vydání zákona, kterým se mění zákon č. 90/1995 Sb., o jednacím řádu Poslanecké sněmovny, ve znění pozdějších předpisů, a zákon č. 250/2016 Sb.</w:t>
      </w:r>
      <w:r w:rsidR="009B79E5">
        <w:rPr>
          <w:sz w:val="24"/>
          <w:szCs w:val="24"/>
        </w:rPr>
        <w:t>, o odpovědnosti za přestupky a </w:t>
      </w:r>
      <w:r w:rsidRPr="002C6E99">
        <w:rPr>
          <w:sz w:val="24"/>
          <w:szCs w:val="24"/>
        </w:rPr>
        <w:t>řízení o nich, ve znění pozdějších předpisů /sněmovní tisk 118</w:t>
      </w:r>
      <w:r w:rsidR="00626651">
        <w:rPr>
          <w:sz w:val="24"/>
          <w:szCs w:val="24"/>
        </w:rPr>
        <w:t>9/ (jednání podle § 90 odst. 2)</w:t>
      </w:r>
    </w:p>
    <w:p w:rsidR="002C6E99" w:rsidRPr="002C6E99" w:rsidRDefault="002C6E99" w:rsidP="00626651">
      <w:pPr>
        <w:pStyle w:val="vbory"/>
        <w:spacing w:after="360"/>
        <w:jc w:val="left"/>
        <w:rPr>
          <w:sz w:val="24"/>
          <w:szCs w:val="24"/>
        </w:rPr>
      </w:pPr>
      <w:r w:rsidRPr="002C6E99">
        <w:rPr>
          <w:sz w:val="24"/>
          <w:szCs w:val="24"/>
        </w:rPr>
        <w:t xml:space="preserve">ústavně právnímu výboru jako garančnímu výboru </w:t>
      </w:r>
    </w:p>
    <w:p w:rsidR="002C6E99" w:rsidRPr="002C6E99" w:rsidRDefault="002C6E99" w:rsidP="00626651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2C6E99">
        <w:rPr>
          <w:sz w:val="24"/>
          <w:szCs w:val="24"/>
        </w:rPr>
        <w:t xml:space="preserve">Zprávu o činnosti finančního arbitra za rok 2020 /sněmovní tisk 1197/ </w:t>
      </w:r>
    </w:p>
    <w:p w:rsidR="002C6E99" w:rsidRPr="002C6E99" w:rsidRDefault="002C6E99" w:rsidP="00626651">
      <w:pPr>
        <w:pStyle w:val="vbory"/>
        <w:spacing w:after="360"/>
        <w:jc w:val="left"/>
        <w:rPr>
          <w:sz w:val="24"/>
          <w:szCs w:val="24"/>
        </w:rPr>
      </w:pPr>
      <w:r w:rsidRPr="002C6E99">
        <w:rPr>
          <w:sz w:val="24"/>
          <w:szCs w:val="24"/>
        </w:rPr>
        <w:t xml:space="preserve">rozpočtovému výboru </w:t>
      </w:r>
    </w:p>
    <w:p w:rsidR="002C6E99" w:rsidRPr="002C6E99" w:rsidRDefault="002C6E99" w:rsidP="00626651">
      <w:pPr>
        <w:pStyle w:val="zaazen"/>
        <w:numPr>
          <w:ilvl w:val="0"/>
          <w:numId w:val="31"/>
        </w:numPr>
        <w:spacing w:after="240"/>
        <w:rPr>
          <w:sz w:val="24"/>
          <w:szCs w:val="24"/>
        </w:rPr>
      </w:pPr>
      <w:r w:rsidRPr="002C6E99">
        <w:rPr>
          <w:sz w:val="24"/>
          <w:szCs w:val="24"/>
        </w:rPr>
        <w:t xml:space="preserve">Zdravotně pojistné plány zdravotních pojišťoven na rok 2021 s vyjádřením vlády spolu s hodnocením zdravotně pojistných plánů na rok 2021 a střednědobých výhledů na roky 2022 a 2023 a tabulkovými přílohami /sněmovní tisk 1202/ </w:t>
      </w:r>
    </w:p>
    <w:p w:rsidR="002C6E99" w:rsidRPr="002C6E99" w:rsidRDefault="002C6E99" w:rsidP="00626651">
      <w:pPr>
        <w:pStyle w:val="vbory"/>
        <w:spacing w:after="360"/>
        <w:rPr>
          <w:sz w:val="24"/>
          <w:szCs w:val="24"/>
        </w:rPr>
      </w:pPr>
      <w:r w:rsidRPr="002C6E99">
        <w:rPr>
          <w:sz w:val="24"/>
          <w:szCs w:val="24"/>
        </w:rPr>
        <w:t>výboru pro zdravotnictví;</w:t>
      </w:r>
    </w:p>
    <w:p w:rsidR="002C6E99" w:rsidRPr="002C6E99" w:rsidRDefault="002C6E99" w:rsidP="002C6E99">
      <w:pPr>
        <w:pStyle w:val="pikzn"/>
        <w:numPr>
          <w:ilvl w:val="0"/>
          <w:numId w:val="0"/>
        </w:numPr>
        <w:ind w:left="709" w:hanging="709"/>
        <w:rPr>
          <w:sz w:val="24"/>
          <w:szCs w:val="24"/>
        </w:rPr>
      </w:pPr>
    </w:p>
    <w:p w:rsidR="004B01F1" w:rsidRPr="002C6E99" w:rsidRDefault="004B01F1" w:rsidP="004B01F1">
      <w:pPr>
        <w:pStyle w:val="vbory"/>
        <w:rPr>
          <w:sz w:val="24"/>
          <w:szCs w:val="24"/>
        </w:rPr>
      </w:pPr>
    </w:p>
    <w:p w:rsidR="00966832" w:rsidRDefault="00554376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lastRenderedPageBreak/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8E2C60" w:rsidRDefault="008E2C60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966832" w:rsidRPr="00966832" w:rsidRDefault="00966832" w:rsidP="00966832">
      <w:pPr>
        <w:suppressAutoHyphens/>
        <w:jc w:val="both"/>
        <w:rPr>
          <w:color w:val="000000"/>
          <w:szCs w:val="24"/>
        </w:rPr>
      </w:pPr>
      <w:r w:rsidRPr="00966832">
        <w:rPr>
          <w:color w:val="000000"/>
          <w:szCs w:val="24"/>
        </w:rPr>
        <w:t>ke sněmovnímu tisku 1189 poslance Marka Bendu.</w:t>
      </w:r>
    </w:p>
    <w:p w:rsidR="00966832" w:rsidRDefault="00966832" w:rsidP="00966832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9A2292" w:rsidRPr="00E20B7C" w:rsidRDefault="009A2292" w:rsidP="00025DA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382A61" w:rsidRPr="0059487E" w:rsidRDefault="009124E6" w:rsidP="009124E6">
      <w:pPr>
        <w:suppressAutoHyphens/>
        <w:spacing w:before="360" w:after="0" w:line="276" w:lineRule="auto"/>
        <w:ind w:left="3537" w:firstLine="3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Pr="005B61B3" w:rsidRDefault="006F6BAA" w:rsidP="00025DAE">
      <w:pPr>
        <w:spacing w:after="0" w:line="276" w:lineRule="auto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025DAE">
      <w:pPr>
        <w:spacing w:after="0" w:line="276" w:lineRule="auto"/>
        <w:rPr>
          <w:szCs w:val="24"/>
        </w:rPr>
      </w:pPr>
    </w:p>
    <w:p w:rsidR="006F6BAA" w:rsidRDefault="006F6BAA" w:rsidP="00025DAE">
      <w:pPr>
        <w:spacing w:after="0" w:line="276" w:lineRule="auto"/>
        <w:rPr>
          <w:szCs w:val="24"/>
        </w:rPr>
      </w:pPr>
    </w:p>
    <w:p w:rsidR="00C91C8D" w:rsidRDefault="00C91C8D" w:rsidP="00025DAE">
      <w:pPr>
        <w:spacing w:after="0" w:line="276" w:lineRule="auto"/>
        <w:rPr>
          <w:szCs w:val="24"/>
        </w:rPr>
      </w:pPr>
    </w:p>
    <w:p w:rsidR="00C91C8D" w:rsidRDefault="009124E6" w:rsidP="009124E6">
      <w:pPr>
        <w:spacing w:after="0" w:line="276" w:lineRule="auto"/>
        <w:jc w:val="center"/>
        <w:rPr>
          <w:szCs w:val="24"/>
        </w:rPr>
      </w:pPr>
      <w:bookmarkStart w:id="0" w:name="_GoBack"/>
      <w:r>
        <w:rPr>
          <w:szCs w:val="24"/>
        </w:rPr>
        <w:t>Tomáš Hanzel v. r.</w:t>
      </w:r>
      <w:bookmarkEnd w:id="0"/>
    </w:p>
    <w:p w:rsidR="002D1149" w:rsidRPr="005B61B3" w:rsidRDefault="006F6BAA" w:rsidP="00025DAE">
      <w:pPr>
        <w:spacing w:after="0" w:line="276" w:lineRule="auto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4E6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8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3B3E"/>
    <w:rsid w:val="00024B0B"/>
    <w:rsid w:val="00025DAE"/>
    <w:rsid w:val="000274A4"/>
    <w:rsid w:val="0002756A"/>
    <w:rsid w:val="000278F9"/>
    <w:rsid w:val="0003089B"/>
    <w:rsid w:val="00032A8B"/>
    <w:rsid w:val="000335CA"/>
    <w:rsid w:val="000426C6"/>
    <w:rsid w:val="00043302"/>
    <w:rsid w:val="00043DDD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4E08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A782C"/>
    <w:rsid w:val="001B45F3"/>
    <w:rsid w:val="001B4AB9"/>
    <w:rsid w:val="001B5404"/>
    <w:rsid w:val="001B596E"/>
    <w:rsid w:val="001C3B39"/>
    <w:rsid w:val="001C5E87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20D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089F"/>
    <w:rsid w:val="002A2F32"/>
    <w:rsid w:val="002B0FB6"/>
    <w:rsid w:val="002B40A8"/>
    <w:rsid w:val="002B45BD"/>
    <w:rsid w:val="002B60B3"/>
    <w:rsid w:val="002B6F4C"/>
    <w:rsid w:val="002C0C11"/>
    <w:rsid w:val="002C248D"/>
    <w:rsid w:val="002C4100"/>
    <w:rsid w:val="002C45BF"/>
    <w:rsid w:val="002C63EC"/>
    <w:rsid w:val="002C6BED"/>
    <w:rsid w:val="002C6E99"/>
    <w:rsid w:val="002D1149"/>
    <w:rsid w:val="002D1817"/>
    <w:rsid w:val="002D1F04"/>
    <w:rsid w:val="002D4390"/>
    <w:rsid w:val="002E1106"/>
    <w:rsid w:val="002F0150"/>
    <w:rsid w:val="002F1305"/>
    <w:rsid w:val="002F32F4"/>
    <w:rsid w:val="002F4CEA"/>
    <w:rsid w:val="00300FDB"/>
    <w:rsid w:val="003020FB"/>
    <w:rsid w:val="003020FD"/>
    <w:rsid w:val="00304A52"/>
    <w:rsid w:val="00305334"/>
    <w:rsid w:val="00320AF9"/>
    <w:rsid w:val="00325AD4"/>
    <w:rsid w:val="00325D0F"/>
    <w:rsid w:val="00327A68"/>
    <w:rsid w:val="00327A70"/>
    <w:rsid w:val="003329F3"/>
    <w:rsid w:val="00333626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0FEC"/>
    <w:rsid w:val="003F2BDA"/>
    <w:rsid w:val="003F58E9"/>
    <w:rsid w:val="003F5C46"/>
    <w:rsid w:val="003F6FE5"/>
    <w:rsid w:val="0040244B"/>
    <w:rsid w:val="00404108"/>
    <w:rsid w:val="0041636A"/>
    <w:rsid w:val="00417765"/>
    <w:rsid w:val="004247B0"/>
    <w:rsid w:val="004403F5"/>
    <w:rsid w:val="0044082C"/>
    <w:rsid w:val="00441BBA"/>
    <w:rsid w:val="0044214A"/>
    <w:rsid w:val="00442C80"/>
    <w:rsid w:val="00445599"/>
    <w:rsid w:val="0045261A"/>
    <w:rsid w:val="004575D9"/>
    <w:rsid w:val="00460893"/>
    <w:rsid w:val="00461C5B"/>
    <w:rsid w:val="00462500"/>
    <w:rsid w:val="004653A1"/>
    <w:rsid w:val="00467674"/>
    <w:rsid w:val="00467DA3"/>
    <w:rsid w:val="00474A77"/>
    <w:rsid w:val="00476230"/>
    <w:rsid w:val="0048424E"/>
    <w:rsid w:val="004849D5"/>
    <w:rsid w:val="004A3543"/>
    <w:rsid w:val="004A402D"/>
    <w:rsid w:val="004A66B4"/>
    <w:rsid w:val="004B01F1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59AA"/>
    <w:rsid w:val="004F6E28"/>
    <w:rsid w:val="00500E2D"/>
    <w:rsid w:val="005016EF"/>
    <w:rsid w:val="005128F6"/>
    <w:rsid w:val="005133A1"/>
    <w:rsid w:val="0051396F"/>
    <w:rsid w:val="00515C04"/>
    <w:rsid w:val="0051786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446F5"/>
    <w:rsid w:val="005473C3"/>
    <w:rsid w:val="0055008D"/>
    <w:rsid w:val="00554376"/>
    <w:rsid w:val="00562735"/>
    <w:rsid w:val="00562D70"/>
    <w:rsid w:val="00566A4C"/>
    <w:rsid w:val="00572996"/>
    <w:rsid w:val="00576BEF"/>
    <w:rsid w:val="00581B5C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30D7"/>
    <w:rsid w:val="005C4DD1"/>
    <w:rsid w:val="005D37DB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1EDA"/>
    <w:rsid w:val="0060547A"/>
    <w:rsid w:val="006071C2"/>
    <w:rsid w:val="00610D98"/>
    <w:rsid w:val="006151A2"/>
    <w:rsid w:val="00616FE4"/>
    <w:rsid w:val="00620764"/>
    <w:rsid w:val="006216DE"/>
    <w:rsid w:val="006250C3"/>
    <w:rsid w:val="00626651"/>
    <w:rsid w:val="00630A63"/>
    <w:rsid w:val="006332BE"/>
    <w:rsid w:val="00633EB4"/>
    <w:rsid w:val="00634376"/>
    <w:rsid w:val="00640C0F"/>
    <w:rsid w:val="006438C0"/>
    <w:rsid w:val="00645081"/>
    <w:rsid w:val="006509C7"/>
    <w:rsid w:val="0065104D"/>
    <w:rsid w:val="0065161C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09B0"/>
    <w:rsid w:val="006A0BE4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15E7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5265"/>
    <w:rsid w:val="00716094"/>
    <w:rsid w:val="0071653A"/>
    <w:rsid w:val="00720810"/>
    <w:rsid w:val="00720947"/>
    <w:rsid w:val="007229A5"/>
    <w:rsid w:val="0072688A"/>
    <w:rsid w:val="00731E40"/>
    <w:rsid w:val="00734B39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10A7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7F35B2"/>
    <w:rsid w:val="008061A9"/>
    <w:rsid w:val="00807705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5294"/>
    <w:rsid w:val="008370A0"/>
    <w:rsid w:val="00837BD9"/>
    <w:rsid w:val="008418A0"/>
    <w:rsid w:val="008420C2"/>
    <w:rsid w:val="00842476"/>
    <w:rsid w:val="0084421D"/>
    <w:rsid w:val="008454E3"/>
    <w:rsid w:val="00845E31"/>
    <w:rsid w:val="00846FDB"/>
    <w:rsid w:val="00847D0F"/>
    <w:rsid w:val="008522A7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4826"/>
    <w:rsid w:val="008854A6"/>
    <w:rsid w:val="008870D7"/>
    <w:rsid w:val="00890296"/>
    <w:rsid w:val="00893C29"/>
    <w:rsid w:val="00897916"/>
    <w:rsid w:val="008A0A7C"/>
    <w:rsid w:val="008A2B20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0076"/>
    <w:rsid w:val="008D0249"/>
    <w:rsid w:val="008D25C1"/>
    <w:rsid w:val="008D6488"/>
    <w:rsid w:val="008E03C4"/>
    <w:rsid w:val="008E0F5B"/>
    <w:rsid w:val="008E2C60"/>
    <w:rsid w:val="008E4B30"/>
    <w:rsid w:val="008E5AB8"/>
    <w:rsid w:val="008E767B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4E6"/>
    <w:rsid w:val="00912D0A"/>
    <w:rsid w:val="009142ED"/>
    <w:rsid w:val="0091632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66832"/>
    <w:rsid w:val="00972AEF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0D7B"/>
    <w:rsid w:val="009A2292"/>
    <w:rsid w:val="009A2B71"/>
    <w:rsid w:val="009A2F30"/>
    <w:rsid w:val="009A57E1"/>
    <w:rsid w:val="009B3082"/>
    <w:rsid w:val="009B41D3"/>
    <w:rsid w:val="009B4E72"/>
    <w:rsid w:val="009B618C"/>
    <w:rsid w:val="009B79E5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2784"/>
    <w:rsid w:val="00A2760E"/>
    <w:rsid w:val="00A30624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75349"/>
    <w:rsid w:val="00A80C77"/>
    <w:rsid w:val="00A8798F"/>
    <w:rsid w:val="00A90F8C"/>
    <w:rsid w:val="00A91E1C"/>
    <w:rsid w:val="00A94AAB"/>
    <w:rsid w:val="00AA0D27"/>
    <w:rsid w:val="00AA26B5"/>
    <w:rsid w:val="00AA2989"/>
    <w:rsid w:val="00AA50D6"/>
    <w:rsid w:val="00AB3A73"/>
    <w:rsid w:val="00AB4146"/>
    <w:rsid w:val="00AB4D57"/>
    <w:rsid w:val="00AB4EDD"/>
    <w:rsid w:val="00AC06A4"/>
    <w:rsid w:val="00AC2F9D"/>
    <w:rsid w:val="00AC47E4"/>
    <w:rsid w:val="00AC4FAF"/>
    <w:rsid w:val="00AD28D2"/>
    <w:rsid w:val="00AD52F0"/>
    <w:rsid w:val="00AE05FC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3B3F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3EC0"/>
    <w:rsid w:val="00BA437A"/>
    <w:rsid w:val="00BA69E6"/>
    <w:rsid w:val="00BB12D8"/>
    <w:rsid w:val="00BB34F7"/>
    <w:rsid w:val="00BB409F"/>
    <w:rsid w:val="00BC09E3"/>
    <w:rsid w:val="00BE3943"/>
    <w:rsid w:val="00BE5F66"/>
    <w:rsid w:val="00BF16B4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20F8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1C8D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97"/>
    <w:rsid w:val="00D32AD9"/>
    <w:rsid w:val="00D347AB"/>
    <w:rsid w:val="00D347B6"/>
    <w:rsid w:val="00D35A4C"/>
    <w:rsid w:val="00D35C6E"/>
    <w:rsid w:val="00D410D7"/>
    <w:rsid w:val="00D4702F"/>
    <w:rsid w:val="00D5038F"/>
    <w:rsid w:val="00D649FA"/>
    <w:rsid w:val="00D64A78"/>
    <w:rsid w:val="00D65DAD"/>
    <w:rsid w:val="00D76FB3"/>
    <w:rsid w:val="00D778B1"/>
    <w:rsid w:val="00D800A9"/>
    <w:rsid w:val="00D827C6"/>
    <w:rsid w:val="00D870CA"/>
    <w:rsid w:val="00D87D21"/>
    <w:rsid w:val="00D908C5"/>
    <w:rsid w:val="00D90B8B"/>
    <w:rsid w:val="00D95257"/>
    <w:rsid w:val="00D95B2F"/>
    <w:rsid w:val="00D97767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D78F9"/>
    <w:rsid w:val="00DE0DF6"/>
    <w:rsid w:val="00DE1AE4"/>
    <w:rsid w:val="00DF2A52"/>
    <w:rsid w:val="00DF36CC"/>
    <w:rsid w:val="00DF3FFE"/>
    <w:rsid w:val="00DF4F94"/>
    <w:rsid w:val="00DF6450"/>
    <w:rsid w:val="00E00254"/>
    <w:rsid w:val="00E02651"/>
    <w:rsid w:val="00E070B0"/>
    <w:rsid w:val="00E13DCA"/>
    <w:rsid w:val="00E14202"/>
    <w:rsid w:val="00E16C3C"/>
    <w:rsid w:val="00E20964"/>
    <w:rsid w:val="00E20B7C"/>
    <w:rsid w:val="00E211ED"/>
    <w:rsid w:val="00E24AA7"/>
    <w:rsid w:val="00E266C8"/>
    <w:rsid w:val="00E348D9"/>
    <w:rsid w:val="00E36BCA"/>
    <w:rsid w:val="00E4103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9143C"/>
    <w:rsid w:val="00E924FA"/>
    <w:rsid w:val="00EA34AC"/>
    <w:rsid w:val="00EA5DB9"/>
    <w:rsid w:val="00EA6A61"/>
    <w:rsid w:val="00EB0865"/>
    <w:rsid w:val="00EB2586"/>
    <w:rsid w:val="00EB42D4"/>
    <w:rsid w:val="00EB53E5"/>
    <w:rsid w:val="00EB5C62"/>
    <w:rsid w:val="00EB6340"/>
    <w:rsid w:val="00EC3436"/>
    <w:rsid w:val="00EC7C04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14C81"/>
    <w:rsid w:val="00F22948"/>
    <w:rsid w:val="00F23C47"/>
    <w:rsid w:val="00F24AFC"/>
    <w:rsid w:val="00F27CE5"/>
    <w:rsid w:val="00F30DD1"/>
    <w:rsid w:val="00F31C62"/>
    <w:rsid w:val="00F32160"/>
    <w:rsid w:val="00F36BD9"/>
    <w:rsid w:val="00F44350"/>
    <w:rsid w:val="00F45963"/>
    <w:rsid w:val="00F45FE7"/>
    <w:rsid w:val="00F46B82"/>
    <w:rsid w:val="00F5111E"/>
    <w:rsid w:val="00F54B83"/>
    <w:rsid w:val="00F647BB"/>
    <w:rsid w:val="00F74E13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3972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8497"/>
    <o:shapelayout v:ext="edit">
      <o:idmap v:ext="edit" data="1"/>
    </o:shapelayout>
  </w:shapeDefaults>
  <w:decimalSymbol w:val=","/>
  <w:listSeparator w:val=";"/>
  <w14:docId w14:val="0EF150D2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79EF1-C998-44DE-8606-8F93108E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352</TotalTime>
  <Pages>2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381</cp:revision>
  <cp:lastPrinted>2021-04-01T12:17:00Z</cp:lastPrinted>
  <dcterms:created xsi:type="dcterms:W3CDTF">2020-04-27T08:03:00Z</dcterms:created>
  <dcterms:modified xsi:type="dcterms:W3CDTF">2021-04-14T13:12:00Z</dcterms:modified>
</cp:coreProperties>
</file>