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EB53E5" w:rsidP="00AA26B5">
      <w:pPr>
        <w:pStyle w:val="PS-slousnesen"/>
        <w:spacing w:before="240" w:after="240"/>
      </w:pPr>
      <w:r>
        <w:t>375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EB53E5">
        <w:t>80</w:t>
      </w:r>
      <w:r>
        <w:t>. schůze</w:t>
      </w:r>
    </w:p>
    <w:p w:rsidR="002720DD" w:rsidRDefault="00EB53E5" w:rsidP="003A1813">
      <w:pPr>
        <w:pStyle w:val="PS-hlavika1"/>
        <w:spacing w:after="840"/>
      </w:pPr>
      <w:r>
        <w:t>ze dne 3. března</w:t>
      </w:r>
      <w:r w:rsidR="001240FE">
        <w:t xml:space="preserve"> 2021</w:t>
      </w:r>
    </w:p>
    <w:p w:rsidR="003A1813" w:rsidRDefault="003A1813" w:rsidP="006F4C4B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7420AA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59487E" w:rsidRDefault="00EE4557" w:rsidP="00A318F1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A318F1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A318F1" w:rsidRPr="00A318F1" w:rsidRDefault="00A318F1" w:rsidP="00A318F1">
      <w:pPr>
        <w:pStyle w:val="Odstavecseseznamem"/>
        <w:suppressAutoHyphens/>
        <w:spacing w:before="360" w:line="276" w:lineRule="auto"/>
        <w:ind w:left="1428"/>
        <w:jc w:val="both"/>
        <w:rPr>
          <w:color w:val="000000"/>
          <w:szCs w:val="24"/>
        </w:rPr>
      </w:pPr>
    </w:p>
    <w:p w:rsidR="0059487E" w:rsidRPr="0059487E" w:rsidRDefault="0059487E" w:rsidP="00300FDB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>Návrh poslanců Lucie Šafránkové, Tomia Okamury, Radima Fialy a dalších na vydání zákona, kterým se mění zákon č. 592/1992 Sb., o pojistném na veřejné zdravotní pojištění, ve znění pozdějších předpisů /sněmovní tisk 1141/ (jednání podle § 90 odst. 2)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výboru pro zdravotnictví jako garančnímu výboru </w:t>
      </w:r>
    </w:p>
    <w:p w:rsidR="0059487E" w:rsidRPr="0059487E" w:rsidRDefault="0059487E" w:rsidP="00300FDB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 xml:space="preserve">Návrh poslanců Lucie Šafránkové, Tomia Okamury, Radima Fialy a dalších na vydání zákona o některých úpravách v oblasti pojistného na sociální zabezpečení a příspěvku na státní politiku zaměstnanosti a důchodového pojištění v souvislosti s mimořádnými opatřeními při epidemii v roce 2021 /sněmovní tisk 1142/ (jednání podle § 90 odst. 2) </w:t>
      </w:r>
    </w:p>
    <w:p w:rsid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výboru pro sociální politiku jako garančnímu výboru </w:t>
      </w:r>
    </w:p>
    <w:p w:rsidR="00E02651" w:rsidRDefault="00E02651" w:rsidP="00E02651">
      <w:pPr>
        <w:pStyle w:val="pikzn"/>
        <w:numPr>
          <w:ilvl w:val="0"/>
          <w:numId w:val="0"/>
        </w:numPr>
        <w:ind w:left="709"/>
      </w:pPr>
    </w:p>
    <w:p w:rsidR="00E02651" w:rsidRPr="00E02651" w:rsidRDefault="00E02651" w:rsidP="00E02651">
      <w:pPr>
        <w:pStyle w:val="vbory"/>
      </w:pP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lastRenderedPageBreak/>
        <w:t>Návrh poslanců Jany Pastuchové, Jana Bauera, Hany Aulické Jírovcové, Víta Kaňkovského, Lucie Šafránkové, Markéty Pekaro</w:t>
      </w:r>
      <w:r w:rsidR="00601EDA">
        <w:rPr>
          <w:sz w:val="24"/>
          <w:szCs w:val="24"/>
        </w:rPr>
        <w:t>vé Adamové a Lenky Dražilové na </w:t>
      </w:r>
      <w:r w:rsidRPr="0059487E">
        <w:rPr>
          <w:sz w:val="24"/>
          <w:szCs w:val="24"/>
        </w:rPr>
        <w:t>vydání zákona, kterým se mění zákon č. 108/2006</w:t>
      </w:r>
      <w:r w:rsidR="00601EDA">
        <w:rPr>
          <w:sz w:val="24"/>
          <w:szCs w:val="24"/>
        </w:rPr>
        <w:t xml:space="preserve"> Sb., o sociálních službách, ve </w:t>
      </w:r>
      <w:r w:rsidRPr="0059487E">
        <w:rPr>
          <w:sz w:val="24"/>
          <w:szCs w:val="24"/>
        </w:rPr>
        <w:t xml:space="preserve">znění pozdějších předpisů, a některé související zákony /sněmovní tisk 1143/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výboru pro sociální politiku jako garančnímu výboru </w:t>
      </w: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>Návrh poslanců Jany Pastuchové, Jana Bauera, Hany Aulické Jírovcové, Víta Kaňkovského, Lucie Šafránkové, Markéty Pekaro</w:t>
      </w:r>
      <w:r w:rsidR="00601EDA">
        <w:rPr>
          <w:sz w:val="24"/>
          <w:szCs w:val="24"/>
        </w:rPr>
        <w:t>vé Adamové a Lenky Dražilové na </w:t>
      </w:r>
      <w:r w:rsidRPr="0059487E">
        <w:rPr>
          <w:sz w:val="24"/>
          <w:szCs w:val="24"/>
        </w:rPr>
        <w:t xml:space="preserve">vydání zákona, kterým se mění zákon č. 108/2006 </w:t>
      </w:r>
      <w:r w:rsidR="00601EDA">
        <w:rPr>
          <w:sz w:val="24"/>
          <w:szCs w:val="24"/>
        </w:rPr>
        <w:t>Sb., o sociálních službách, ve </w:t>
      </w:r>
      <w:r w:rsidRPr="0059487E">
        <w:rPr>
          <w:sz w:val="24"/>
          <w:szCs w:val="24"/>
        </w:rPr>
        <w:t xml:space="preserve">znění pozdějších předpisů /sněmovní tisk 1144/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výboru pro sociální politiku jako garančnímu výboru </w:t>
      </w: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 xml:space="preserve">Zprávu o měnové politice – zima 2021 /sněmovní tisk 1166/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rozpočtovému výboru </w:t>
      </w: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>Vládní návrh zákona, kterým se mění zákon č. 245/2</w:t>
      </w:r>
      <w:r w:rsidR="00601EDA">
        <w:rPr>
          <w:sz w:val="24"/>
          <w:szCs w:val="24"/>
        </w:rPr>
        <w:t>000 Sb., o státních svátcích, o </w:t>
      </w:r>
      <w:r w:rsidRPr="0059487E">
        <w:rPr>
          <w:sz w:val="24"/>
          <w:szCs w:val="24"/>
        </w:rPr>
        <w:t xml:space="preserve">ostatních svátcích, o významných dnech a o dnech pracovního klidu, ve znění pozdějších předpisů /sněmovní tisk 1168/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>výboru pro vě</w:t>
      </w:r>
      <w:r w:rsidR="00F24AFC">
        <w:rPr>
          <w:sz w:val="24"/>
          <w:szCs w:val="24"/>
        </w:rPr>
        <w:t>du, vzdělání, kulturu, mládež a </w:t>
      </w:r>
      <w:r w:rsidRPr="0059487E">
        <w:rPr>
          <w:sz w:val="24"/>
          <w:szCs w:val="24"/>
        </w:rPr>
        <w:t xml:space="preserve">tělovýchovu jako garančnímu výboru </w:t>
      </w: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>Vládní návrh zákona, kterým se mění některé zákony v</w:t>
      </w:r>
      <w:r w:rsidR="00601EDA">
        <w:rPr>
          <w:sz w:val="24"/>
          <w:szCs w:val="24"/>
        </w:rPr>
        <w:t xml:space="preserve"> oblasti zahraničního obchodu s </w:t>
      </w:r>
      <w:r w:rsidRPr="0059487E">
        <w:rPr>
          <w:sz w:val="24"/>
          <w:szCs w:val="24"/>
        </w:rPr>
        <w:t xml:space="preserve">citlivým materiálem v souvislosti s digitalizací veřejné správy /sněmovní tisk 1169/ (jednání podle § 90 odst. 2)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hospodářskému výboru jako garančnímu výboru </w:t>
      </w:r>
    </w:p>
    <w:p w:rsidR="0059487E" w:rsidRPr="0059487E" w:rsidRDefault="0059487E" w:rsidP="00D02259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59487E">
        <w:rPr>
          <w:sz w:val="24"/>
          <w:szCs w:val="24"/>
        </w:rPr>
        <w:t xml:space="preserve">Vládní návrh zákona, kterým se mění zákon č. 247/1995 Sb., o volbách </w:t>
      </w:r>
      <w:r w:rsidRPr="0059487E">
        <w:rPr>
          <w:sz w:val="24"/>
          <w:szCs w:val="24"/>
        </w:rPr>
        <w:br/>
        <w:t xml:space="preserve">do Parlamentu České republiky a o změně a doplnění některých dalších zákonů, ve znění pozdějších předpisů /sněmovní tisk 1170/ </w:t>
      </w:r>
    </w:p>
    <w:p w:rsidR="0059487E" w:rsidRPr="0059487E" w:rsidRDefault="0059487E" w:rsidP="00445599">
      <w:pPr>
        <w:pStyle w:val="vbory"/>
        <w:spacing w:after="360" w:line="276" w:lineRule="auto"/>
        <w:jc w:val="left"/>
        <w:rPr>
          <w:sz w:val="24"/>
          <w:szCs w:val="24"/>
        </w:rPr>
      </w:pPr>
      <w:r w:rsidRPr="0059487E">
        <w:rPr>
          <w:sz w:val="24"/>
          <w:szCs w:val="24"/>
        </w:rPr>
        <w:t xml:space="preserve">ústavně právnímu výboru jako garančnímu výboru; </w:t>
      </w:r>
    </w:p>
    <w:p w:rsidR="0059487E" w:rsidRDefault="0059487E" w:rsidP="0003089B">
      <w:pPr>
        <w:suppressAutoHyphens/>
        <w:spacing w:before="360" w:line="276" w:lineRule="auto"/>
        <w:jc w:val="both"/>
        <w:rPr>
          <w:color w:val="000000"/>
          <w:szCs w:val="24"/>
        </w:rPr>
      </w:pPr>
    </w:p>
    <w:p w:rsidR="009306BD" w:rsidRPr="0059487E" w:rsidRDefault="009306BD" w:rsidP="0059487E">
      <w:pPr>
        <w:suppressAutoHyphens/>
        <w:spacing w:before="360" w:line="276" w:lineRule="auto"/>
        <w:ind w:left="708"/>
        <w:jc w:val="both"/>
        <w:rPr>
          <w:color w:val="000000"/>
          <w:szCs w:val="24"/>
        </w:rPr>
      </w:pPr>
    </w:p>
    <w:p w:rsidR="00024B0B" w:rsidRDefault="00554376" w:rsidP="0003089B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lastRenderedPageBreak/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03089B" w:rsidRDefault="0003089B" w:rsidP="0003089B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tisku 1141 poslance Petra Třešňáka</w:t>
      </w:r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tisku 1142 poslance Jana Bauera</w:t>
      </w:r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tisku 1143 poslance Davida Kasala</w:t>
      </w:r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tisku 1144 poslance Davida Kasala</w:t>
      </w:r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 xml:space="preserve">ke sněmovnímu tisku 1168 poslance Ivana </w:t>
      </w:r>
      <w:proofErr w:type="spellStart"/>
      <w:r w:rsidRPr="00634376">
        <w:rPr>
          <w:color w:val="000000"/>
          <w:szCs w:val="24"/>
        </w:rPr>
        <w:t>Jáče</w:t>
      </w:r>
      <w:proofErr w:type="spellEnd"/>
    </w:p>
    <w:p w:rsidR="00634376" w:rsidRPr="00634376" w:rsidRDefault="00634376" w:rsidP="00634376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tisku 1169 poslance Pavla Juříčka</w:t>
      </w:r>
    </w:p>
    <w:p w:rsidR="00634376" w:rsidRPr="0059487E" w:rsidRDefault="00634376" w:rsidP="008E5AB8">
      <w:pPr>
        <w:suppressAutoHyphens/>
        <w:spacing w:line="276" w:lineRule="auto"/>
        <w:jc w:val="both"/>
        <w:rPr>
          <w:color w:val="000000"/>
          <w:szCs w:val="24"/>
        </w:rPr>
      </w:pPr>
      <w:r w:rsidRPr="00634376">
        <w:rPr>
          <w:color w:val="000000"/>
          <w:szCs w:val="24"/>
        </w:rPr>
        <w:t>ke sněmovnímu tis</w:t>
      </w:r>
      <w:r w:rsidR="009413A9">
        <w:rPr>
          <w:color w:val="000000"/>
          <w:szCs w:val="24"/>
        </w:rPr>
        <w:t>ku 1170 poslance Marka Bendu</w:t>
      </w:r>
      <w:r w:rsidRPr="00634376">
        <w:rPr>
          <w:color w:val="000000"/>
          <w:szCs w:val="24"/>
        </w:rPr>
        <w:t>.</w:t>
      </w:r>
    </w:p>
    <w:p w:rsidR="005473C3" w:rsidRDefault="005473C3" w:rsidP="0059487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382A61" w:rsidRPr="0059487E" w:rsidRDefault="00382A61" w:rsidP="0059487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D870CA" w:rsidRDefault="00D870CA" w:rsidP="0058464C">
      <w:pPr>
        <w:jc w:val="both"/>
        <w:rPr>
          <w:color w:val="000000"/>
          <w:szCs w:val="24"/>
        </w:rPr>
      </w:pPr>
    </w:p>
    <w:p w:rsidR="008C3E69" w:rsidRDefault="002F0150" w:rsidP="002F0150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C3890" w:rsidRDefault="000C3890" w:rsidP="006F6BAA">
      <w:pPr>
        <w:spacing w:after="0"/>
        <w:rPr>
          <w:szCs w:val="24"/>
        </w:rPr>
      </w:pPr>
    </w:p>
    <w:p w:rsidR="008E5AB8" w:rsidRDefault="008E5AB8" w:rsidP="006F6BAA">
      <w:pPr>
        <w:spacing w:after="0"/>
        <w:rPr>
          <w:szCs w:val="24"/>
        </w:rPr>
      </w:pPr>
    </w:p>
    <w:p w:rsidR="00BF16B4" w:rsidRDefault="002F0150" w:rsidP="002F0150">
      <w:pPr>
        <w:spacing w:after="0"/>
        <w:jc w:val="center"/>
        <w:rPr>
          <w:szCs w:val="24"/>
        </w:rPr>
      </w:pPr>
      <w:bookmarkStart w:id="0" w:name="_GoBack"/>
      <w:r>
        <w:rPr>
          <w:szCs w:val="24"/>
        </w:rPr>
        <w:t xml:space="preserve">Vojtěch </w:t>
      </w:r>
      <w:proofErr w:type="spellStart"/>
      <w:r>
        <w:rPr>
          <w:szCs w:val="24"/>
        </w:rPr>
        <w:t>Pikal</w:t>
      </w:r>
      <w:proofErr w:type="spellEnd"/>
      <w:r>
        <w:rPr>
          <w:szCs w:val="24"/>
        </w:rPr>
        <w:t xml:space="preserve"> v. r.</w:t>
      </w:r>
      <w:bookmarkEnd w:id="0"/>
    </w:p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150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85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74A4"/>
    <w:rsid w:val="0002756A"/>
    <w:rsid w:val="000278F9"/>
    <w:rsid w:val="0003089B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7A68"/>
    <w:rsid w:val="00327A70"/>
    <w:rsid w:val="003329F3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473C3"/>
    <w:rsid w:val="0055008D"/>
    <w:rsid w:val="00554376"/>
    <w:rsid w:val="00562735"/>
    <w:rsid w:val="00562D70"/>
    <w:rsid w:val="00566A4C"/>
    <w:rsid w:val="00572996"/>
    <w:rsid w:val="00581B5C"/>
    <w:rsid w:val="0058464C"/>
    <w:rsid w:val="00586897"/>
    <w:rsid w:val="005913B5"/>
    <w:rsid w:val="00592236"/>
    <w:rsid w:val="00593322"/>
    <w:rsid w:val="0059487E"/>
    <w:rsid w:val="00596ACD"/>
    <w:rsid w:val="005A4DE5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34376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653A"/>
    <w:rsid w:val="00720810"/>
    <w:rsid w:val="00720947"/>
    <w:rsid w:val="0072688A"/>
    <w:rsid w:val="00731E40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37BD9"/>
    <w:rsid w:val="008420C2"/>
    <w:rsid w:val="00842476"/>
    <w:rsid w:val="0084421D"/>
    <w:rsid w:val="008454E3"/>
    <w:rsid w:val="00845E31"/>
    <w:rsid w:val="00846FDB"/>
    <w:rsid w:val="00847D0F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25C1"/>
    <w:rsid w:val="008D6488"/>
    <w:rsid w:val="008E03C4"/>
    <w:rsid w:val="008E0F5B"/>
    <w:rsid w:val="008E4B30"/>
    <w:rsid w:val="008E5AB8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146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16B4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5DAD"/>
    <w:rsid w:val="00D76FB3"/>
    <w:rsid w:val="00D778B1"/>
    <w:rsid w:val="00D800A9"/>
    <w:rsid w:val="00D827C6"/>
    <w:rsid w:val="00D870CA"/>
    <w:rsid w:val="00D87D21"/>
    <w:rsid w:val="00D90B8B"/>
    <w:rsid w:val="00D95257"/>
    <w:rsid w:val="00D95B2F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E00254"/>
    <w:rsid w:val="00E02651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9143C"/>
    <w:rsid w:val="00E924FA"/>
    <w:rsid w:val="00EA34AC"/>
    <w:rsid w:val="00EA6A61"/>
    <w:rsid w:val="00EB2586"/>
    <w:rsid w:val="00EB42D4"/>
    <w:rsid w:val="00EB53E5"/>
    <w:rsid w:val="00EB5C62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4AFC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5729"/>
    <o:shapelayout v:ext="edit">
      <o:idmap v:ext="edit" data="1"/>
    </o:shapelayout>
  </w:shapeDefaults>
  <w:decimalSymbol w:val=","/>
  <w:listSeparator w:val=";"/>
  <w14:docId w14:val="0E7B1E2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121CB-445D-4E18-95ED-9174C6A8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306</TotalTime>
  <Pages>3</Pages>
  <Words>472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299</cp:revision>
  <cp:lastPrinted>2021-01-27T09:56:00Z</cp:lastPrinted>
  <dcterms:created xsi:type="dcterms:W3CDTF">2020-04-27T08:03:00Z</dcterms:created>
  <dcterms:modified xsi:type="dcterms:W3CDTF">2021-03-03T15:02:00Z</dcterms:modified>
</cp:coreProperties>
</file>