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240FE" w:rsidP="000E730C">
      <w:pPr>
        <w:pStyle w:val="PS-hlavika2"/>
      </w:pPr>
      <w:r>
        <w:t>2021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7E27E8" w:rsidP="00AA26B5">
      <w:pPr>
        <w:pStyle w:val="PS-slousnesen"/>
        <w:spacing w:before="240" w:after="240"/>
      </w:pPr>
      <w:r>
        <w:t>370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55BC5">
        <w:t>e</w:t>
      </w:r>
      <w:r w:rsidR="009B4E72">
        <w:t xml:space="preserve"> </w:t>
      </w:r>
      <w:r w:rsidR="007E27E8">
        <w:t>78</w:t>
      </w:r>
      <w:r>
        <w:t>. schůze</w:t>
      </w:r>
    </w:p>
    <w:p w:rsidR="002720DD" w:rsidRDefault="007E27E8" w:rsidP="003A1813">
      <w:pPr>
        <w:pStyle w:val="PS-hlavika1"/>
        <w:spacing w:after="840"/>
      </w:pPr>
      <w:r>
        <w:t>ze dne 18. února</w:t>
      </w:r>
      <w:r w:rsidR="001240FE">
        <w:t xml:space="preserve"> 2021</w:t>
      </w:r>
    </w:p>
    <w:p w:rsidR="003A1813" w:rsidRDefault="003A1813" w:rsidP="006F4C4B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A1813">
        <w:rPr>
          <w:rFonts w:ascii="Times New Roman" w:hAnsi="Times New Roman"/>
          <w:sz w:val="24"/>
          <w:szCs w:val="24"/>
        </w:rPr>
        <w:t>k návrhu na přikázání došlých návrhů k projednání výborům Poslanecké sněmovny a na určení zpravodajů pro prvé čtení</w:t>
      </w:r>
    </w:p>
    <w:p w:rsidR="00E00254" w:rsidRPr="003A1813" w:rsidRDefault="00E00254" w:rsidP="003A1813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6A7EA4" w:rsidRPr="007420AA" w:rsidRDefault="00630A63" w:rsidP="007420AA">
      <w:pPr>
        <w:pStyle w:val="StylPS-uvodnodstavecTun"/>
        <w:spacing w:before="600" w:after="600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305334" w:rsidRDefault="00EE4557" w:rsidP="007C0619">
      <w:pPr>
        <w:pStyle w:val="Odstavecseseznamem"/>
        <w:numPr>
          <w:ilvl w:val="0"/>
          <w:numId w:val="29"/>
        </w:numPr>
        <w:suppressAutoHyphens/>
        <w:spacing w:before="360" w:line="276" w:lineRule="auto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7C0619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763150" w:rsidRPr="000C3890" w:rsidRDefault="00763150" w:rsidP="000C3890">
      <w:pPr>
        <w:pStyle w:val="vbory"/>
        <w:spacing w:after="240"/>
        <w:rPr>
          <w:sz w:val="24"/>
          <w:szCs w:val="24"/>
        </w:rPr>
      </w:pPr>
    </w:p>
    <w:p w:rsidR="00596ACD" w:rsidRPr="00596ACD" w:rsidRDefault="00596ACD" w:rsidP="00596ACD">
      <w:pPr>
        <w:pStyle w:val="pikzn"/>
        <w:numPr>
          <w:ilvl w:val="0"/>
          <w:numId w:val="25"/>
        </w:numPr>
        <w:spacing w:line="276" w:lineRule="auto"/>
        <w:rPr>
          <w:sz w:val="24"/>
          <w:szCs w:val="24"/>
          <w:lang w:eastAsia="cs-CZ"/>
        </w:rPr>
      </w:pPr>
      <w:r w:rsidRPr="00596ACD">
        <w:rPr>
          <w:sz w:val="24"/>
          <w:szCs w:val="24"/>
        </w:rPr>
        <w:t xml:space="preserve">Návrh poslanců Vojtěcha Munzara, Patrika </w:t>
      </w:r>
      <w:proofErr w:type="spellStart"/>
      <w:r w:rsidRPr="00596ACD">
        <w:rPr>
          <w:sz w:val="24"/>
          <w:szCs w:val="24"/>
        </w:rPr>
        <w:t>Nachera</w:t>
      </w:r>
      <w:proofErr w:type="spellEnd"/>
      <w:r w:rsidRPr="00596ACD">
        <w:rPr>
          <w:sz w:val="24"/>
          <w:szCs w:val="24"/>
        </w:rPr>
        <w:t xml:space="preserve">, Petra Třešňáka a dalších na vydání zákona, kterým se mění zákon č. 39/2020 Sb., o realitním zprostředkování a o změně souvisejících zákonů (zákon o realitním zprostředkování), ve znění pozdějších předpisů /sněmovní tisk 1126/ (jednání podle § 90 odst. 2) </w:t>
      </w:r>
    </w:p>
    <w:p w:rsidR="00596ACD" w:rsidRPr="00596ACD" w:rsidRDefault="00596ACD" w:rsidP="00292029">
      <w:pPr>
        <w:pStyle w:val="vbory"/>
        <w:spacing w:after="120" w:line="276" w:lineRule="auto"/>
        <w:jc w:val="left"/>
        <w:rPr>
          <w:sz w:val="24"/>
          <w:szCs w:val="24"/>
        </w:rPr>
      </w:pPr>
      <w:r w:rsidRPr="00596ACD">
        <w:rPr>
          <w:sz w:val="24"/>
          <w:szCs w:val="24"/>
        </w:rPr>
        <w:t xml:space="preserve">hospodářskému výboru jako garančnímu výboru </w:t>
      </w:r>
    </w:p>
    <w:p w:rsidR="00596ACD" w:rsidRPr="00596ACD" w:rsidRDefault="00596ACD" w:rsidP="00596ACD">
      <w:pPr>
        <w:pStyle w:val="pikzn"/>
        <w:numPr>
          <w:ilvl w:val="0"/>
          <w:numId w:val="25"/>
        </w:numPr>
        <w:spacing w:line="276" w:lineRule="auto"/>
        <w:rPr>
          <w:sz w:val="24"/>
          <w:szCs w:val="24"/>
        </w:rPr>
      </w:pPr>
      <w:r w:rsidRPr="00596ACD">
        <w:rPr>
          <w:sz w:val="24"/>
          <w:szCs w:val="24"/>
        </w:rPr>
        <w:t xml:space="preserve">Vládní návrh, kterým se předkládají Parlamentu České republiky k vyslovení souhlasu s ratifikací změny příloh II, VIII a IX Basilejské úmluvy o kontrole pohybu nebezpečných odpadů přes hranice států a jejich zneškodňování, přijaté v Ženevě dne 10. května 2019 /sněmovní tisk 1138/ (jednání podle § 90 odst. 2) </w:t>
      </w:r>
    </w:p>
    <w:p w:rsidR="00596ACD" w:rsidRPr="00596ACD" w:rsidRDefault="00596ACD" w:rsidP="00292029">
      <w:pPr>
        <w:pStyle w:val="vbory"/>
        <w:spacing w:after="120" w:line="276" w:lineRule="auto"/>
        <w:rPr>
          <w:sz w:val="24"/>
          <w:szCs w:val="24"/>
        </w:rPr>
      </w:pPr>
      <w:r w:rsidRPr="00596ACD">
        <w:rPr>
          <w:sz w:val="24"/>
          <w:szCs w:val="24"/>
        </w:rPr>
        <w:t xml:space="preserve">zahraničnímu výboru </w:t>
      </w:r>
    </w:p>
    <w:p w:rsidR="00596ACD" w:rsidRPr="00596ACD" w:rsidRDefault="00596ACD" w:rsidP="00596ACD">
      <w:pPr>
        <w:pStyle w:val="pikzn"/>
        <w:numPr>
          <w:ilvl w:val="0"/>
          <w:numId w:val="25"/>
        </w:numPr>
        <w:spacing w:line="276" w:lineRule="auto"/>
        <w:rPr>
          <w:sz w:val="24"/>
          <w:szCs w:val="24"/>
        </w:rPr>
      </w:pPr>
      <w:r w:rsidRPr="00596ACD">
        <w:rPr>
          <w:sz w:val="24"/>
          <w:szCs w:val="24"/>
        </w:rPr>
        <w:t xml:space="preserve">Vládní návrh zákona, kterým se mění zákon č. 329/2011 Sb., o poskytování dávek osobám se zdravotním postižením a o změně souvisejících zákonů, ve znění pozdějších předpisů /sněmovní tisk 1139/ </w:t>
      </w:r>
    </w:p>
    <w:p w:rsidR="00596ACD" w:rsidRPr="00596ACD" w:rsidRDefault="00596ACD" w:rsidP="00292029">
      <w:pPr>
        <w:pStyle w:val="vbory"/>
        <w:spacing w:after="120" w:line="276" w:lineRule="auto"/>
        <w:jc w:val="left"/>
        <w:rPr>
          <w:sz w:val="24"/>
          <w:szCs w:val="24"/>
        </w:rPr>
      </w:pPr>
      <w:r w:rsidRPr="00596ACD">
        <w:rPr>
          <w:sz w:val="24"/>
          <w:szCs w:val="24"/>
        </w:rPr>
        <w:t xml:space="preserve">výboru pro sociální politiku jako garančnímu výboru </w:t>
      </w:r>
    </w:p>
    <w:p w:rsidR="00596ACD" w:rsidRPr="00596ACD" w:rsidRDefault="00596ACD" w:rsidP="00596ACD">
      <w:pPr>
        <w:pStyle w:val="pikzn"/>
        <w:numPr>
          <w:ilvl w:val="0"/>
          <w:numId w:val="25"/>
        </w:numPr>
        <w:spacing w:line="276" w:lineRule="auto"/>
        <w:rPr>
          <w:sz w:val="24"/>
          <w:szCs w:val="24"/>
        </w:rPr>
      </w:pPr>
      <w:r w:rsidRPr="00596ACD">
        <w:rPr>
          <w:sz w:val="24"/>
          <w:szCs w:val="24"/>
        </w:rPr>
        <w:lastRenderedPageBreak/>
        <w:t xml:space="preserve">Vládní návrh zákona o panevropském osobním penzijním produktu a o změně souvisejících zákonů (zákon o panevropském osobním penzijním produktu) /sněmovní tisk 1145/ </w:t>
      </w:r>
    </w:p>
    <w:p w:rsidR="00596ACD" w:rsidRPr="00596ACD" w:rsidRDefault="00596ACD" w:rsidP="00292029">
      <w:pPr>
        <w:pStyle w:val="vbory"/>
        <w:spacing w:after="120" w:line="276" w:lineRule="auto"/>
        <w:jc w:val="left"/>
        <w:rPr>
          <w:sz w:val="24"/>
          <w:szCs w:val="24"/>
        </w:rPr>
      </w:pPr>
      <w:r w:rsidRPr="00596ACD">
        <w:rPr>
          <w:sz w:val="24"/>
          <w:szCs w:val="24"/>
        </w:rPr>
        <w:t xml:space="preserve">rozpočtovému výboru jako garančnímu výboru </w:t>
      </w:r>
    </w:p>
    <w:p w:rsidR="00596ACD" w:rsidRPr="00596ACD" w:rsidRDefault="00596ACD" w:rsidP="00596ACD">
      <w:pPr>
        <w:pStyle w:val="pikzn"/>
        <w:numPr>
          <w:ilvl w:val="0"/>
          <w:numId w:val="25"/>
        </w:numPr>
        <w:spacing w:line="276" w:lineRule="auto"/>
        <w:rPr>
          <w:sz w:val="24"/>
          <w:szCs w:val="24"/>
        </w:rPr>
      </w:pPr>
      <w:r w:rsidRPr="00596ACD">
        <w:rPr>
          <w:sz w:val="24"/>
          <w:szCs w:val="24"/>
        </w:rPr>
        <w:t xml:space="preserve">Vládní návrh zákona, kterým se mění zákon č. 166/1999 Sb., o veterinární péči </w:t>
      </w:r>
      <w:r w:rsidRPr="00596ACD">
        <w:rPr>
          <w:sz w:val="24"/>
          <w:szCs w:val="24"/>
        </w:rPr>
        <w:br/>
        <w:t xml:space="preserve">a o změně některých souvisejících zákonů (veterinární zákon), ve znění pozdějších předpisů, a další související zákony /sněmovní tisk 1148/ </w:t>
      </w:r>
    </w:p>
    <w:p w:rsidR="00596ACD" w:rsidRPr="00596ACD" w:rsidRDefault="00596ACD" w:rsidP="00292029">
      <w:pPr>
        <w:pStyle w:val="vbory"/>
        <w:spacing w:after="120" w:line="276" w:lineRule="auto"/>
        <w:jc w:val="left"/>
        <w:rPr>
          <w:sz w:val="24"/>
          <w:szCs w:val="24"/>
        </w:rPr>
      </w:pPr>
      <w:r w:rsidRPr="00596ACD">
        <w:rPr>
          <w:sz w:val="24"/>
          <w:szCs w:val="24"/>
        </w:rPr>
        <w:t xml:space="preserve">zemědělskému výboru jako garančnímu výboru </w:t>
      </w:r>
    </w:p>
    <w:p w:rsidR="00596ACD" w:rsidRPr="00596ACD" w:rsidRDefault="00596ACD" w:rsidP="00596ACD">
      <w:pPr>
        <w:pStyle w:val="pikzn"/>
        <w:numPr>
          <w:ilvl w:val="0"/>
          <w:numId w:val="25"/>
        </w:numPr>
        <w:spacing w:line="276" w:lineRule="auto"/>
        <w:rPr>
          <w:sz w:val="24"/>
          <w:szCs w:val="24"/>
        </w:rPr>
      </w:pPr>
      <w:r w:rsidRPr="00596ACD">
        <w:rPr>
          <w:sz w:val="24"/>
          <w:szCs w:val="24"/>
        </w:rPr>
        <w:t>Vládní návrh zákona, kterým se mění zákon č. 326/2004</w:t>
      </w:r>
      <w:r w:rsidR="00AB4146">
        <w:rPr>
          <w:sz w:val="24"/>
          <w:szCs w:val="24"/>
        </w:rPr>
        <w:t xml:space="preserve"> Sb., o rostlinolékařské péči a o </w:t>
      </w:r>
      <w:r w:rsidRPr="00596ACD">
        <w:rPr>
          <w:sz w:val="24"/>
          <w:szCs w:val="24"/>
        </w:rPr>
        <w:t xml:space="preserve">změně některých souvisejících zákonů, ve znění </w:t>
      </w:r>
      <w:r w:rsidR="00AB4146">
        <w:rPr>
          <w:sz w:val="24"/>
          <w:szCs w:val="24"/>
        </w:rPr>
        <w:t>pozdějších předpisů /sněmovní ti</w:t>
      </w:r>
      <w:r w:rsidRPr="00596ACD">
        <w:rPr>
          <w:sz w:val="24"/>
          <w:szCs w:val="24"/>
        </w:rPr>
        <w:t xml:space="preserve">sk 1149/ </w:t>
      </w:r>
    </w:p>
    <w:p w:rsidR="00596ACD" w:rsidRPr="00596ACD" w:rsidRDefault="00596ACD" w:rsidP="00292029">
      <w:pPr>
        <w:pStyle w:val="vbory"/>
        <w:spacing w:after="120" w:line="276" w:lineRule="auto"/>
        <w:jc w:val="left"/>
        <w:rPr>
          <w:sz w:val="24"/>
          <w:szCs w:val="24"/>
        </w:rPr>
      </w:pPr>
      <w:r w:rsidRPr="00596ACD">
        <w:rPr>
          <w:sz w:val="24"/>
          <w:szCs w:val="24"/>
        </w:rPr>
        <w:t xml:space="preserve">zemědělskému výboru jako garančnímu výboru </w:t>
      </w:r>
    </w:p>
    <w:p w:rsidR="00596ACD" w:rsidRPr="00596ACD" w:rsidRDefault="00596ACD" w:rsidP="00596ACD">
      <w:pPr>
        <w:pStyle w:val="pikzn"/>
        <w:numPr>
          <w:ilvl w:val="0"/>
          <w:numId w:val="25"/>
        </w:numPr>
        <w:spacing w:line="276" w:lineRule="auto"/>
        <w:rPr>
          <w:sz w:val="24"/>
          <w:szCs w:val="24"/>
        </w:rPr>
      </w:pPr>
      <w:r w:rsidRPr="00596ACD">
        <w:rPr>
          <w:sz w:val="24"/>
          <w:szCs w:val="24"/>
        </w:rPr>
        <w:t xml:space="preserve">Vládní návrh zákona o ochraně oznamovatelů /sněmovní tisk 1150/ </w:t>
      </w:r>
    </w:p>
    <w:p w:rsidR="00596ACD" w:rsidRPr="00596ACD" w:rsidRDefault="00596ACD" w:rsidP="00292029">
      <w:pPr>
        <w:pStyle w:val="vbory"/>
        <w:spacing w:after="120" w:line="276" w:lineRule="auto"/>
        <w:jc w:val="left"/>
        <w:rPr>
          <w:sz w:val="24"/>
          <w:szCs w:val="24"/>
        </w:rPr>
      </w:pPr>
      <w:r w:rsidRPr="00596ACD">
        <w:rPr>
          <w:sz w:val="24"/>
          <w:szCs w:val="24"/>
        </w:rPr>
        <w:t xml:space="preserve">ústavně právnímu výboru jako garančnímu výboru </w:t>
      </w:r>
    </w:p>
    <w:p w:rsidR="00596ACD" w:rsidRPr="00596ACD" w:rsidRDefault="00596ACD" w:rsidP="00292029">
      <w:pPr>
        <w:pStyle w:val="pikzn"/>
        <w:numPr>
          <w:ilvl w:val="0"/>
          <w:numId w:val="25"/>
        </w:numPr>
        <w:spacing w:line="276" w:lineRule="auto"/>
        <w:rPr>
          <w:sz w:val="24"/>
          <w:szCs w:val="24"/>
        </w:rPr>
      </w:pPr>
      <w:r w:rsidRPr="00596ACD">
        <w:rPr>
          <w:sz w:val="24"/>
          <w:szCs w:val="24"/>
        </w:rPr>
        <w:t xml:space="preserve">Vládní návrh zákona, kterým se mění některé zákony v </w:t>
      </w:r>
      <w:r w:rsidR="00AB4146">
        <w:rPr>
          <w:sz w:val="24"/>
          <w:szCs w:val="24"/>
        </w:rPr>
        <w:t>souvislosti s přijetím zákona o </w:t>
      </w:r>
      <w:r w:rsidRPr="00596ACD">
        <w:rPr>
          <w:sz w:val="24"/>
          <w:szCs w:val="24"/>
        </w:rPr>
        <w:t xml:space="preserve">ochraně oznamovatelů /sněmovní tisk 1151/ </w:t>
      </w:r>
    </w:p>
    <w:p w:rsidR="00596ACD" w:rsidRPr="00596ACD" w:rsidRDefault="00596ACD" w:rsidP="00292029">
      <w:pPr>
        <w:pStyle w:val="vbory"/>
        <w:spacing w:after="120" w:line="276" w:lineRule="auto"/>
        <w:jc w:val="left"/>
        <w:rPr>
          <w:sz w:val="24"/>
          <w:szCs w:val="24"/>
        </w:rPr>
      </w:pPr>
      <w:r w:rsidRPr="00596ACD">
        <w:rPr>
          <w:sz w:val="24"/>
          <w:szCs w:val="24"/>
        </w:rPr>
        <w:t xml:space="preserve">ústavně právnímu výboru jako garančnímu výboru </w:t>
      </w:r>
    </w:p>
    <w:p w:rsidR="00596ACD" w:rsidRPr="00596ACD" w:rsidRDefault="00596ACD" w:rsidP="00596ACD">
      <w:pPr>
        <w:pStyle w:val="pikzn"/>
        <w:numPr>
          <w:ilvl w:val="0"/>
          <w:numId w:val="25"/>
        </w:numPr>
        <w:spacing w:line="276" w:lineRule="auto"/>
        <w:rPr>
          <w:sz w:val="24"/>
          <w:szCs w:val="24"/>
        </w:rPr>
      </w:pPr>
      <w:r w:rsidRPr="00596ACD">
        <w:rPr>
          <w:sz w:val="24"/>
          <w:szCs w:val="24"/>
        </w:rPr>
        <w:t xml:space="preserve">Vládní návrh zákona o omezení dopadu vybraných plastových výrobků na životní prostředí /sněmovní tisk 1155/ </w:t>
      </w:r>
    </w:p>
    <w:p w:rsidR="00596ACD" w:rsidRPr="00596ACD" w:rsidRDefault="00596ACD" w:rsidP="00837BD9">
      <w:pPr>
        <w:pStyle w:val="vbory"/>
        <w:spacing w:after="120" w:line="276" w:lineRule="auto"/>
        <w:jc w:val="left"/>
        <w:rPr>
          <w:sz w:val="24"/>
          <w:szCs w:val="24"/>
        </w:rPr>
      </w:pPr>
      <w:r w:rsidRPr="00596ACD">
        <w:rPr>
          <w:sz w:val="24"/>
          <w:szCs w:val="24"/>
        </w:rPr>
        <w:t xml:space="preserve">výboru pro životní prostředí jako garančnímu výboru </w:t>
      </w:r>
    </w:p>
    <w:p w:rsidR="00596ACD" w:rsidRPr="00596ACD" w:rsidRDefault="00596ACD" w:rsidP="00596ACD">
      <w:pPr>
        <w:pStyle w:val="pikzn"/>
        <w:numPr>
          <w:ilvl w:val="0"/>
          <w:numId w:val="25"/>
        </w:numPr>
        <w:spacing w:line="276" w:lineRule="auto"/>
        <w:rPr>
          <w:sz w:val="24"/>
          <w:szCs w:val="24"/>
        </w:rPr>
      </w:pPr>
      <w:r w:rsidRPr="00596ACD">
        <w:rPr>
          <w:sz w:val="24"/>
          <w:szCs w:val="24"/>
        </w:rPr>
        <w:t xml:space="preserve">Vládní návrh zákona, kterým se mění některé zákony v </w:t>
      </w:r>
      <w:r w:rsidR="00AB4146">
        <w:rPr>
          <w:sz w:val="24"/>
          <w:szCs w:val="24"/>
        </w:rPr>
        <w:t>souvislosti s přijetím zákona o </w:t>
      </w:r>
      <w:r w:rsidRPr="00596ACD">
        <w:rPr>
          <w:sz w:val="24"/>
          <w:szCs w:val="24"/>
        </w:rPr>
        <w:t xml:space="preserve">omezení dopadu vybraných plastových výrobků na životní prostředí /sněmovní tisk 1156/ </w:t>
      </w:r>
    </w:p>
    <w:p w:rsidR="00596ACD" w:rsidRDefault="00596ACD" w:rsidP="00DA7F73">
      <w:pPr>
        <w:pStyle w:val="vbory"/>
        <w:spacing w:after="480" w:line="276" w:lineRule="auto"/>
        <w:jc w:val="left"/>
        <w:rPr>
          <w:sz w:val="24"/>
          <w:szCs w:val="24"/>
        </w:rPr>
      </w:pPr>
      <w:r w:rsidRPr="00596ACD">
        <w:rPr>
          <w:sz w:val="24"/>
          <w:szCs w:val="24"/>
        </w:rPr>
        <w:t xml:space="preserve">výboru pro životní prostředí jako garančnímu výboru </w:t>
      </w:r>
    </w:p>
    <w:p w:rsidR="00EB5C62" w:rsidRPr="00EB5C62" w:rsidRDefault="00EB5C62" w:rsidP="00EB5C62">
      <w:pPr>
        <w:pStyle w:val="pikzn"/>
        <w:numPr>
          <w:ilvl w:val="0"/>
          <w:numId w:val="0"/>
        </w:numPr>
        <w:ind w:left="709"/>
      </w:pPr>
      <w:bookmarkStart w:id="0" w:name="_GoBack"/>
      <w:bookmarkEnd w:id="0"/>
    </w:p>
    <w:p w:rsidR="00596ACD" w:rsidRPr="00596ACD" w:rsidRDefault="00596ACD" w:rsidP="00596ACD">
      <w:pPr>
        <w:pStyle w:val="pikzn"/>
        <w:numPr>
          <w:ilvl w:val="0"/>
          <w:numId w:val="25"/>
        </w:numPr>
        <w:spacing w:line="276" w:lineRule="auto"/>
        <w:rPr>
          <w:sz w:val="24"/>
          <w:szCs w:val="24"/>
        </w:rPr>
      </w:pPr>
      <w:r w:rsidRPr="00596ACD">
        <w:rPr>
          <w:sz w:val="24"/>
          <w:szCs w:val="24"/>
        </w:rPr>
        <w:lastRenderedPageBreak/>
        <w:t xml:space="preserve">Vládní návrh zákona, kterým se mění zákon č. 49/1997 Sb., o civilním letectví </w:t>
      </w:r>
      <w:r w:rsidRPr="00596ACD">
        <w:rPr>
          <w:sz w:val="24"/>
          <w:szCs w:val="24"/>
        </w:rPr>
        <w:br/>
        <w:t xml:space="preserve">a o změně a doplnění zákona č. 455/1991 Sb., o živnostenském podnikání (živnostenský zákon), ve znění pozdějších předpisů, ve znění pozdějších předpisů, a další související zákony /sněmovní tisk 1157/ </w:t>
      </w:r>
    </w:p>
    <w:p w:rsidR="00596ACD" w:rsidRPr="00596ACD" w:rsidRDefault="00596ACD" w:rsidP="005A4DE5">
      <w:pPr>
        <w:pStyle w:val="vbory"/>
        <w:spacing w:after="120" w:line="276" w:lineRule="auto"/>
        <w:jc w:val="left"/>
        <w:rPr>
          <w:sz w:val="24"/>
          <w:szCs w:val="24"/>
        </w:rPr>
      </w:pPr>
      <w:r w:rsidRPr="00596ACD">
        <w:rPr>
          <w:sz w:val="24"/>
          <w:szCs w:val="24"/>
        </w:rPr>
        <w:t xml:space="preserve">hospodářskému výboru jako garančnímu výboru </w:t>
      </w:r>
    </w:p>
    <w:p w:rsidR="00596ACD" w:rsidRPr="00596ACD" w:rsidRDefault="00596ACD" w:rsidP="00596ACD">
      <w:pPr>
        <w:pStyle w:val="pikzn"/>
        <w:numPr>
          <w:ilvl w:val="0"/>
          <w:numId w:val="25"/>
        </w:numPr>
        <w:spacing w:line="276" w:lineRule="auto"/>
        <w:rPr>
          <w:sz w:val="24"/>
          <w:szCs w:val="24"/>
        </w:rPr>
      </w:pPr>
      <w:r w:rsidRPr="00596ACD">
        <w:rPr>
          <w:sz w:val="24"/>
          <w:szCs w:val="24"/>
        </w:rPr>
        <w:t>Vládní návrh ústavního zákona, kterým se mění ú</w:t>
      </w:r>
      <w:r w:rsidR="00AB4146">
        <w:rPr>
          <w:sz w:val="24"/>
          <w:szCs w:val="24"/>
        </w:rPr>
        <w:t>stavní zákon č. 110/1998 Sb., o </w:t>
      </w:r>
      <w:r w:rsidRPr="00596ACD">
        <w:rPr>
          <w:sz w:val="24"/>
          <w:szCs w:val="24"/>
        </w:rPr>
        <w:t xml:space="preserve">bezpečnosti České republiky, ve znění ústavního zákona č. 300/2000 Sb. /sněmovní tisk 1161/ </w:t>
      </w:r>
    </w:p>
    <w:p w:rsidR="00596ACD" w:rsidRPr="00596ACD" w:rsidRDefault="00596ACD" w:rsidP="005A4DE5">
      <w:pPr>
        <w:pStyle w:val="vbory"/>
        <w:spacing w:after="120" w:line="276" w:lineRule="auto"/>
        <w:jc w:val="left"/>
        <w:rPr>
          <w:sz w:val="24"/>
          <w:szCs w:val="24"/>
        </w:rPr>
      </w:pPr>
      <w:r w:rsidRPr="00596ACD">
        <w:rPr>
          <w:sz w:val="24"/>
          <w:szCs w:val="24"/>
        </w:rPr>
        <w:t xml:space="preserve">ústavně právnímu výboru jako garančnímu výboru </w:t>
      </w:r>
    </w:p>
    <w:p w:rsidR="00596ACD" w:rsidRPr="00596ACD" w:rsidRDefault="00596ACD" w:rsidP="00596ACD">
      <w:pPr>
        <w:pStyle w:val="pikzn"/>
        <w:numPr>
          <w:ilvl w:val="0"/>
          <w:numId w:val="25"/>
        </w:numPr>
        <w:spacing w:line="276" w:lineRule="auto"/>
        <w:rPr>
          <w:sz w:val="24"/>
          <w:szCs w:val="24"/>
        </w:rPr>
      </w:pPr>
      <w:r w:rsidRPr="00596ACD">
        <w:rPr>
          <w:sz w:val="24"/>
          <w:szCs w:val="24"/>
        </w:rPr>
        <w:t>Vládní návrh zákona, kterým se mění zákon č. 240/</w:t>
      </w:r>
      <w:r w:rsidR="00DC0AC1">
        <w:rPr>
          <w:sz w:val="24"/>
          <w:szCs w:val="24"/>
        </w:rPr>
        <w:t>2000 Sb., o krizovém řízení a o </w:t>
      </w:r>
      <w:r w:rsidRPr="00596ACD">
        <w:rPr>
          <w:sz w:val="24"/>
          <w:szCs w:val="24"/>
        </w:rPr>
        <w:t xml:space="preserve">změně některých zákonů (krizový zákon), ve znění pozdějších předpisů, </w:t>
      </w:r>
      <w:r w:rsidRPr="00596ACD">
        <w:rPr>
          <w:sz w:val="24"/>
          <w:szCs w:val="24"/>
        </w:rPr>
        <w:br/>
        <w:t xml:space="preserve">a některé další zákony /sněmovní tisk 1162/ </w:t>
      </w:r>
    </w:p>
    <w:p w:rsidR="00596ACD" w:rsidRPr="00596ACD" w:rsidRDefault="00596ACD" w:rsidP="005A4DE5">
      <w:pPr>
        <w:pStyle w:val="vbory"/>
        <w:spacing w:after="120" w:line="276" w:lineRule="auto"/>
        <w:jc w:val="left"/>
        <w:rPr>
          <w:sz w:val="24"/>
          <w:szCs w:val="24"/>
        </w:rPr>
      </w:pPr>
      <w:r w:rsidRPr="00596ACD">
        <w:rPr>
          <w:sz w:val="24"/>
          <w:szCs w:val="24"/>
        </w:rPr>
        <w:t xml:space="preserve">ústavně právnímu výboru jako garančnímu výboru </w:t>
      </w:r>
    </w:p>
    <w:p w:rsidR="00596ACD" w:rsidRPr="00596ACD" w:rsidRDefault="00596ACD" w:rsidP="00596ACD">
      <w:pPr>
        <w:pStyle w:val="pikzn"/>
        <w:numPr>
          <w:ilvl w:val="0"/>
          <w:numId w:val="25"/>
        </w:numPr>
        <w:spacing w:line="276" w:lineRule="auto"/>
        <w:rPr>
          <w:sz w:val="24"/>
          <w:szCs w:val="24"/>
        </w:rPr>
      </w:pPr>
      <w:r w:rsidRPr="00596ACD">
        <w:rPr>
          <w:sz w:val="24"/>
          <w:szCs w:val="24"/>
        </w:rPr>
        <w:t>Vládní návrh zákona o elektronizaci zdravotnictví /sněmovní tisk 1163/</w:t>
      </w:r>
    </w:p>
    <w:p w:rsidR="00596ACD" w:rsidRPr="00596ACD" w:rsidRDefault="00596ACD" w:rsidP="005A4DE5">
      <w:pPr>
        <w:pStyle w:val="vbory"/>
        <w:spacing w:after="120" w:line="276" w:lineRule="auto"/>
        <w:jc w:val="left"/>
        <w:rPr>
          <w:sz w:val="24"/>
          <w:szCs w:val="24"/>
        </w:rPr>
      </w:pPr>
      <w:r w:rsidRPr="00596ACD">
        <w:rPr>
          <w:sz w:val="24"/>
          <w:szCs w:val="24"/>
        </w:rPr>
        <w:t>výboru pro zdravotnictví jako garančnímu výboru</w:t>
      </w:r>
    </w:p>
    <w:p w:rsidR="00596ACD" w:rsidRPr="00596ACD" w:rsidRDefault="00596ACD" w:rsidP="00596ACD">
      <w:pPr>
        <w:pStyle w:val="pikzn"/>
        <w:numPr>
          <w:ilvl w:val="0"/>
          <w:numId w:val="25"/>
        </w:numPr>
        <w:spacing w:line="276" w:lineRule="auto"/>
        <w:rPr>
          <w:sz w:val="24"/>
          <w:szCs w:val="24"/>
        </w:rPr>
      </w:pPr>
      <w:r w:rsidRPr="00596ACD">
        <w:rPr>
          <w:sz w:val="24"/>
          <w:szCs w:val="24"/>
        </w:rPr>
        <w:t xml:space="preserve">Vládní návrh zákona, kterým se mění některé zákony v </w:t>
      </w:r>
      <w:r w:rsidR="00AB4146">
        <w:rPr>
          <w:sz w:val="24"/>
          <w:szCs w:val="24"/>
        </w:rPr>
        <w:t>souvislosti s přijetím zákona o </w:t>
      </w:r>
      <w:r w:rsidRPr="00596ACD">
        <w:rPr>
          <w:sz w:val="24"/>
          <w:szCs w:val="24"/>
        </w:rPr>
        <w:t>elektronizaci zdravotnictví /sněmovní tisk 1164/</w:t>
      </w:r>
    </w:p>
    <w:p w:rsidR="00596ACD" w:rsidRPr="00596ACD" w:rsidRDefault="00596ACD" w:rsidP="005A4DE5">
      <w:pPr>
        <w:pStyle w:val="vbory"/>
        <w:spacing w:after="120" w:line="276" w:lineRule="auto"/>
        <w:jc w:val="left"/>
        <w:rPr>
          <w:sz w:val="24"/>
          <w:szCs w:val="24"/>
        </w:rPr>
      </w:pPr>
      <w:r w:rsidRPr="00596ACD">
        <w:rPr>
          <w:sz w:val="24"/>
          <w:szCs w:val="24"/>
        </w:rPr>
        <w:t>výboru pro zdravotnictví jako garančnímu výboru;</w:t>
      </w:r>
    </w:p>
    <w:p w:rsidR="004B6142" w:rsidRPr="004B6142" w:rsidRDefault="004B6142" w:rsidP="004B6142">
      <w:pPr>
        <w:pStyle w:val="pikzn"/>
        <w:numPr>
          <w:ilvl w:val="0"/>
          <w:numId w:val="0"/>
        </w:numPr>
        <w:ind w:left="709" w:hanging="709"/>
      </w:pPr>
    </w:p>
    <w:p w:rsidR="00AB4146" w:rsidRDefault="00554376" w:rsidP="00390FCA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  <w:r w:rsidRPr="00140719">
        <w:rPr>
          <w:b/>
          <w:color w:val="000000"/>
          <w:szCs w:val="24"/>
        </w:rPr>
        <w:t>II.</w:t>
      </w:r>
      <w:r w:rsidRPr="00140719">
        <w:rPr>
          <w:b/>
          <w:color w:val="000000"/>
          <w:szCs w:val="24"/>
        </w:rPr>
        <w:tab/>
      </w:r>
      <w:r w:rsidR="000278F9" w:rsidRPr="00140719">
        <w:rPr>
          <w:b/>
          <w:color w:val="000000"/>
          <w:szCs w:val="24"/>
        </w:rPr>
        <w:t xml:space="preserve">určuje </w:t>
      </w:r>
      <w:r w:rsidR="000278F9" w:rsidRPr="00140719">
        <w:rPr>
          <w:color w:val="000000"/>
          <w:szCs w:val="24"/>
        </w:rPr>
        <w:t>zpravodajem pro prvé čtení</w:t>
      </w:r>
    </w:p>
    <w:p w:rsidR="005473C3" w:rsidRDefault="005473C3" w:rsidP="00390FCA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846FDB" w:rsidRPr="00846FDB" w:rsidRDefault="00846FDB" w:rsidP="00846FDB">
      <w:pPr>
        <w:suppressAutoHyphens/>
        <w:spacing w:line="276" w:lineRule="auto"/>
        <w:jc w:val="both"/>
        <w:rPr>
          <w:color w:val="000000"/>
          <w:szCs w:val="24"/>
          <w:lang w:eastAsia="cs-CZ"/>
        </w:rPr>
      </w:pPr>
      <w:r w:rsidRPr="00846FDB">
        <w:rPr>
          <w:color w:val="000000"/>
          <w:szCs w:val="24"/>
        </w:rPr>
        <w:t>ke sněmovnímu tisku 1126 poslance Jiřího Blahu</w:t>
      </w:r>
    </w:p>
    <w:p w:rsidR="00846FDB" w:rsidRPr="00846FDB" w:rsidRDefault="00846FDB" w:rsidP="00846FDB">
      <w:pPr>
        <w:suppressAutoHyphens/>
        <w:spacing w:line="276" w:lineRule="auto"/>
        <w:jc w:val="both"/>
        <w:rPr>
          <w:color w:val="000000"/>
          <w:szCs w:val="24"/>
        </w:rPr>
      </w:pPr>
      <w:r w:rsidRPr="00846FDB">
        <w:rPr>
          <w:color w:val="000000"/>
          <w:szCs w:val="24"/>
        </w:rPr>
        <w:t>ke sněmovnímu tisku 1138 poslance Jaroslava Holíka</w:t>
      </w:r>
    </w:p>
    <w:p w:rsidR="00846FDB" w:rsidRPr="00846FDB" w:rsidRDefault="00846FDB" w:rsidP="00846FDB">
      <w:pPr>
        <w:suppressAutoHyphens/>
        <w:spacing w:line="276" w:lineRule="auto"/>
        <w:jc w:val="both"/>
        <w:rPr>
          <w:color w:val="000000"/>
          <w:szCs w:val="24"/>
        </w:rPr>
      </w:pPr>
      <w:r w:rsidRPr="00846FDB">
        <w:rPr>
          <w:color w:val="000000"/>
          <w:szCs w:val="24"/>
        </w:rPr>
        <w:t xml:space="preserve">ke sněmovnímu tisku 1139 poslance Petra </w:t>
      </w:r>
      <w:proofErr w:type="spellStart"/>
      <w:r w:rsidRPr="00846FDB">
        <w:rPr>
          <w:color w:val="000000"/>
          <w:szCs w:val="24"/>
        </w:rPr>
        <w:t>Beitla</w:t>
      </w:r>
      <w:proofErr w:type="spellEnd"/>
    </w:p>
    <w:p w:rsidR="00846FDB" w:rsidRPr="00846FDB" w:rsidRDefault="00846FDB" w:rsidP="00846FDB">
      <w:pPr>
        <w:suppressAutoHyphens/>
        <w:spacing w:line="276" w:lineRule="auto"/>
        <w:jc w:val="both"/>
        <w:rPr>
          <w:color w:val="000000"/>
          <w:szCs w:val="24"/>
        </w:rPr>
      </w:pPr>
      <w:r w:rsidRPr="00846FDB">
        <w:rPr>
          <w:color w:val="000000"/>
          <w:szCs w:val="24"/>
        </w:rPr>
        <w:t>ke sněmovnímu tisku 1145 poslance Jiřího Dolejše</w:t>
      </w:r>
    </w:p>
    <w:p w:rsidR="00846FDB" w:rsidRPr="00846FDB" w:rsidRDefault="00846FDB" w:rsidP="00846FDB">
      <w:pPr>
        <w:suppressAutoHyphens/>
        <w:spacing w:line="276" w:lineRule="auto"/>
        <w:jc w:val="both"/>
        <w:rPr>
          <w:color w:val="000000"/>
          <w:szCs w:val="24"/>
        </w:rPr>
      </w:pPr>
      <w:r w:rsidRPr="00846FDB">
        <w:rPr>
          <w:color w:val="000000"/>
          <w:szCs w:val="24"/>
        </w:rPr>
        <w:t>ke sněmovnímu tisku 1148 poslance Pavla Kováčika</w:t>
      </w:r>
    </w:p>
    <w:p w:rsidR="00846FDB" w:rsidRPr="00846FDB" w:rsidRDefault="00846FDB" w:rsidP="00846FDB">
      <w:pPr>
        <w:suppressAutoHyphens/>
        <w:spacing w:line="276" w:lineRule="auto"/>
        <w:jc w:val="both"/>
        <w:rPr>
          <w:color w:val="000000"/>
          <w:szCs w:val="24"/>
        </w:rPr>
      </w:pPr>
      <w:r w:rsidRPr="00846FDB">
        <w:rPr>
          <w:color w:val="000000"/>
          <w:szCs w:val="24"/>
        </w:rPr>
        <w:t>ke sněmovnímu tisku 1149 poslance Josefa Kotta</w:t>
      </w:r>
    </w:p>
    <w:p w:rsidR="00846FDB" w:rsidRPr="00846FDB" w:rsidRDefault="00846FDB" w:rsidP="00846FDB">
      <w:pPr>
        <w:suppressAutoHyphens/>
        <w:spacing w:line="276" w:lineRule="auto"/>
        <w:jc w:val="both"/>
        <w:rPr>
          <w:color w:val="000000"/>
          <w:szCs w:val="24"/>
        </w:rPr>
      </w:pPr>
      <w:r w:rsidRPr="00846FDB">
        <w:rPr>
          <w:color w:val="000000"/>
          <w:szCs w:val="24"/>
        </w:rPr>
        <w:lastRenderedPageBreak/>
        <w:t>ke sněmovnímu tisku 1150 poslance Stanislava Grospiče</w:t>
      </w:r>
    </w:p>
    <w:p w:rsidR="00846FDB" w:rsidRPr="00846FDB" w:rsidRDefault="00846FDB" w:rsidP="00846FDB">
      <w:pPr>
        <w:suppressAutoHyphens/>
        <w:spacing w:line="276" w:lineRule="auto"/>
        <w:jc w:val="both"/>
        <w:rPr>
          <w:color w:val="000000"/>
          <w:szCs w:val="24"/>
        </w:rPr>
      </w:pPr>
      <w:r w:rsidRPr="00846FDB">
        <w:rPr>
          <w:color w:val="000000"/>
          <w:szCs w:val="24"/>
        </w:rPr>
        <w:t>ke sněmovnímu tisku 1151 poslance Stanislava Grospiče</w:t>
      </w:r>
    </w:p>
    <w:p w:rsidR="00846FDB" w:rsidRPr="00846FDB" w:rsidRDefault="00846FDB" w:rsidP="00846FDB">
      <w:pPr>
        <w:suppressAutoHyphens/>
        <w:spacing w:line="276" w:lineRule="auto"/>
        <w:jc w:val="both"/>
        <w:rPr>
          <w:color w:val="000000"/>
          <w:szCs w:val="24"/>
        </w:rPr>
      </w:pPr>
      <w:r w:rsidRPr="00846FDB">
        <w:rPr>
          <w:color w:val="000000"/>
          <w:szCs w:val="24"/>
        </w:rPr>
        <w:t xml:space="preserve">ke sněmovnímu tisku 1155 poslance Františka </w:t>
      </w:r>
      <w:proofErr w:type="spellStart"/>
      <w:r w:rsidRPr="00846FDB">
        <w:rPr>
          <w:color w:val="000000"/>
          <w:szCs w:val="24"/>
        </w:rPr>
        <w:t>Elfmarka</w:t>
      </w:r>
      <w:proofErr w:type="spellEnd"/>
    </w:p>
    <w:p w:rsidR="00846FDB" w:rsidRPr="00846FDB" w:rsidRDefault="00846FDB" w:rsidP="00846FDB">
      <w:pPr>
        <w:suppressAutoHyphens/>
        <w:spacing w:line="276" w:lineRule="auto"/>
        <w:jc w:val="both"/>
        <w:rPr>
          <w:color w:val="000000"/>
          <w:szCs w:val="24"/>
        </w:rPr>
      </w:pPr>
      <w:r w:rsidRPr="00846FDB">
        <w:rPr>
          <w:color w:val="000000"/>
          <w:szCs w:val="24"/>
        </w:rPr>
        <w:t xml:space="preserve">ke sněmovnímu tisku 1156 poslance Františka </w:t>
      </w:r>
      <w:proofErr w:type="spellStart"/>
      <w:r w:rsidRPr="00846FDB">
        <w:rPr>
          <w:color w:val="000000"/>
          <w:szCs w:val="24"/>
        </w:rPr>
        <w:t>Elfmarka</w:t>
      </w:r>
      <w:proofErr w:type="spellEnd"/>
    </w:p>
    <w:p w:rsidR="00846FDB" w:rsidRPr="00846FDB" w:rsidRDefault="00846FDB" w:rsidP="00846FDB">
      <w:pPr>
        <w:suppressAutoHyphens/>
        <w:spacing w:line="276" w:lineRule="auto"/>
        <w:jc w:val="both"/>
        <w:rPr>
          <w:color w:val="000000"/>
          <w:szCs w:val="24"/>
        </w:rPr>
      </w:pPr>
      <w:r w:rsidRPr="00846FDB">
        <w:rPr>
          <w:color w:val="000000"/>
          <w:szCs w:val="24"/>
        </w:rPr>
        <w:t>ke sněmovnímu tisku 1157 poslance Petra Dolínka</w:t>
      </w:r>
    </w:p>
    <w:p w:rsidR="00846FDB" w:rsidRPr="00846FDB" w:rsidRDefault="00846FDB" w:rsidP="00846FDB">
      <w:pPr>
        <w:suppressAutoHyphens/>
        <w:spacing w:line="276" w:lineRule="auto"/>
        <w:jc w:val="both"/>
        <w:rPr>
          <w:color w:val="000000"/>
          <w:szCs w:val="24"/>
        </w:rPr>
      </w:pPr>
      <w:r w:rsidRPr="00846FDB">
        <w:rPr>
          <w:color w:val="000000"/>
          <w:szCs w:val="24"/>
        </w:rPr>
        <w:t>ke sněmovnímu tisku 1161 poslance Zdeňka Ondráčka</w:t>
      </w:r>
    </w:p>
    <w:p w:rsidR="00846FDB" w:rsidRPr="00846FDB" w:rsidRDefault="00846FDB" w:rsidP="00846FDB">
      <w:pPr>
        <w:suppressAutoHyphens/>
        <w:spacing w:line="276" w:lineRule="auto"/>
        <w:jc w:val="both"/>
        <w:rPr>
          <w:color w:val="000000"/>
          <w:szCs w:val="24"/>
        </w:rPr>
      </w:pPr>
      <w:r w:rsidRPr="00846FDB">
        <w:rPr>
          <w:color w:val="000000"/>
          <w:szCs w:val="24"/>
        </w:rPr>
        <w:t>ke sněmovnímu tisku 1162 poslance Zdeňka Ondráčka</w:t>
      </w:r>
    </w:p>
    <w:p w:rsidR="00846FDB" w:rsidRPr="00846FDB" w:rsidRDefault="00846FDB" w:rsidP="00846FDB">
      <w:pPr>
        <w:suppressAutoHyphens/>
        <w:spacing w:line="276" w:lineRule="auto"/>
        <w:jc w:val="both"/>
        <w:rPr>
          <w:color w:val="000000"/>
          <w:szCs w:val="24"/>
        </w:rPr>
      </w:pPr>
      <w:r w:rsidRPr="00846FDB">
        <w:rPr>
          <w:color w:val="000000"/>
          <w:szCs w:val="24"/>
        </w:rPr>
        <w:t xml:space="preserve">ke sněmovnímu tisku 1163 poslance Rostislava </w:t>
      </w:r>
      <w:proofErr w:type="spellStart"/>
      <w:r w:rsidRPr="00846FDB">
        <w:rPr>
          <w:color w:val="000000"/>
          <w:szCs w:val="24"/>
        </w:rPr>
        <w:t>Vyzulu</w:t>
      </w:r>
      <w:proofErr w:type="spellEnd"/>
    </w:p>
    <w:p w:rsidR="00846FDB" w:rsidRPr="00846FDB" w:rsidRDefault="00846FDB" w:rsidP="00846FDB">
      <w:pPr>
        <w:suppressAutoHyphens/>
        <w:spacing w:line="276" w:lineRule="auto"/>
        <w:jc w:val="both"/>
        <w:rPr>
          <w:color w:val="000000"/>
          <w:szCs w:val="24"/>
        </w:rPr>
      </w:pPr>
      <w:r w:rsidRPr="00846FDB">
        <w:rPr>
          <w:color w:val="000000"/>
          <w:szCs w:val="24"/>
        </w:rPr>
        <w:t xml:space="preserve">ke sněmovnímu tisku 1164 poslance Rostislava </w:t>
      </w:r>
      <w:proofErr w:type="spellStart"/>
      <w:r w:rsidRPr="00846FDB">
        <w:rPr>
          <w:color w:val="000000"/>
          <w:szCs w:val="24"/>
        </w:rPr>
        <w:t>Vyzulu</w:t>
      </w:r>
      <w:proofErr w:type="spellEnd"/>
      <w:r w:rsidRPr="00846FDB">
        <w:rPr>
          <w:color w:val="000000"/>
          <w:szCs w:val="24"/>
        </w:rPr>
        <w:t>.</w:t>
      </w:r>
    </w:p>
    <w:p w:rsidR="00846FDB" w:rsidRPr="00846FDB" w:rsidRDefault="00846FDB" w:rsidP="00846FDB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D870CA" w:rsidRDefault="00D870CA" w:rsidP="0058464C">
      <w:pPr>
        <w:jc w:val="both"/>
        <w:rPr>
          <w:color w:val="000000"/>
          <w:szCs w:val="24"/>
        </w:rPr>
      </w:pPr>
    </w:p>
    <w:p w:rsidR="008C3E69" w:rsidRDefault="008C3E69" w:rsidP="0058464C">
      <w:pPr>
        <w:jc w:val="both"/>
        <w:rPr>
          <w:color w:val="000000"/>
          <w:szCs w:val="24"/>
        </w:rPr>
      </w:pPr>
    </w:p>
    <w:p w:rsidR="000C3890" w:rsidRDefault="00006D4B" w:rsidP="00006D4B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>Radek Vondráček v. r.</w:t>
      </w:r>
    </w:p>
    <w:p w:rsidR="006F6BAA" w:rsidRPr="005B61B3" w:rsidRDefault="006F6BAA" w:rsidP="006F6BAA">
      <w:pPr>
        <w:spacing w:after="0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Default="006F6BAA" w:rsidP="006F6BAA">
      <w:pPr>
        <w:spacing w:after="0"/>
        <w:rPr>
          <w:szCs w:val="24"/>
        </w:rPr>
      </w:pPr>
    </w:p>
    <w:p w:rsidR="000C3890" w:rsidRDefault="000C3890" w:rsidP="006F6BAA">
      <w:pPr>
        <w:spacing w:after="0"/>
        <w:rPr>
          <w:szCs w:val="24"/>
        </w:rPr>
      </w:pPr>
    </w:p>
    <w:p w:rsidR="00BF16B4" w:rsidRDefault="00BF16B4" w:rsidP="006F6BAA">
      <w:pPr>
        <w:spacing w:after="0"/>
        <w:rPr>
          <w:szCs w:val="24"/>
        </w:rPr>
      </w:pPr>
    </w:p>
    <w:p w:rsidR="000C3890" w:rsidRDefault="00006D4B" w:rsidP="00006D4B">
      <w:pPr>
        <w:spacing w:after="0"/>
        <w:jc w:val="center"/>
        <w:rPr>
          <w:szCs w:val="24"/>
        </w:rPr>
      </w:pPr>
      <w:r>
        <w:rPr>
          <w:szCs w:val="24"/>
        </w:rPr>
        <w:t>Marek Benda v. r.</w:t>
      </w:r>
    </w:p>
    <w:p w:rsidR="002D1149" w:rsidRPr="005B61B3" w:rsidRDefault="006F6BAA" w:rsidP="006F6BAA">
      <w:pPr>
        <w:spacing w:after="0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0C3890">
      <w:footerReference w:type="default" r:id="rId8"/>
      <w:pgSz w:w="11906" w:h="16838"/>
      <w:pgMar w:top="1417" w:right="1417" w:bottom="56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C62">
          <w:rPr>
            <w:noProof/>
          </w:rPr>
          <w:t>4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575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06D4B"/>
    <w:rsid w:val="000124D8"/>
    <w:rsid w:val="000135E1"/>
    <w:rsid w:val="00013C29"/>
    <w:rsid w:val="000158E7"/>
    <w:rsid w:val="00017C30"/>
    <w:rsid w:val="00020A29"/>
    <w:rsid w:val="00023B3E"/>
    <w:rsid w:val="000274A4"/>
    <w:rsid w:val="0002756A"/>
    <w:rsid w:val="000278F9"/>
    <w:rsid w:val="00032A8B"/>
    <w:rsid w:val="000335CA"/>
    <w:rsid w:val="00043302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94CC5"/>
    <w:rsid w:val="000A41FD"/>
    <w:rsid w:val="000B120E"/>
    <w:rsid w:val="000B14D4"/>
    <w:rsid w:val="000B1F91"/>
    <w:rsid w:val="000B2D7D"/>
    <w:rsid w:val="000B5365"/>
    <w:rsid w:val="000C140B"/>
    <w:rsid w:val="000C3890"/>
    <w:rsid w:val="000C3A41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4E08"/>
    <w:rsid w:val="000F656B"/>
    <w:rsid w:val="00103C04"/>
    <w:rsid w:val="00106842"/>
    <w:rsid w:val="001070A5"/>
    <w:rsid w:val="0010723A"/>
    <w:rsid w:val="0011648D"/>
    <w:rsid w:val="00116976"/>
    <w:rsid w:val="00116ECC"/>
    <w:rsid w:val="00117981"/>
    <w:rsid w:val="00122904"/>
    <w:rsid w:val="001240FE"/>
    <w:rsid w:val="0012500E"/>
    <w:rsid w:val="0012535C"/>
    <w:rsid w:val="0012660D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06BD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85D7D"/>
    <w:rsid w:val="00193163"/>
    <w:rsid w:val="00194096"/>
    <w:rsid w:val="00197E22"/>
    <w:rsid w:val="001A0871"/>
    <w:rsid w:val="001A3DFA"/>
    <w:rsid w:val="001A47F3"/>
    <w:rsid w:val="001B45F3"/>
    <w:rsid w:val="001B4AB9"/>
    <w:rsid w:val="001B5404"/>
    <w:rsid w:val="001B596E"/>
    <w:rsid w:val="001C3B39"/>
    <w:rsid w:val="001C6359"/>
    <w:rsid w:val="001D1934"/>
    <w:rsid w:val="001D291B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CAD"/>
    <w:rsid w:val="00254049"/>
    <w:rsid w:val="00254729"/>
    <w:rsid w:val="00255C5D"/>
    <w:rsid w:val="00257024"/>
    <w:rsid w:val="00260771"/>
    <w:rsid w:val="002611A2"/>
    <w:rsid w:val="0026273A"/>
    <w:rsid w:val="0026501F"/>
    <w:rsid w:val="00266604"/>
    <w:rsid w:val="002720DD"/>
    <w:rsid w:val="00272E1B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2029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45BF"/>
    <w:rsid w:val="002C63EC"/>
    <w:rsid w:val="002C6BED"/>
    <w:rsid w:val="002D1149"/>
    <w:rsid w:val="002D1817"/>
    <w:rsid w:val="002D1F04"/>
    <w:rsid w:val="002E1106"/>
    <w:rsid w:val="002F1305"/>
    <w:rsid w:val="002F32F4"/>
    <w:rsid w:val="002F4CEA"/>
    <w:rsid w:val="003020FB"/>
    <w:rsid w:val="003020FD"/>
    <w:rsid w:val="00304A52"/>
    <w:rsid w:val="00305334"/>
    <w:rsid w:val="00320AF9"/>
    <w:rsid w:val="00325AD4"/>
    <w:rsid w:val="00327A68"/>
    <w:rsid w:val="00327A70"/>
    <w:rsid w:val="003329F3"/>
    <w:rsid w:val="0033726B"/>
    <w:rsid w:val="00342E15"/>
    <w:rsid w:val="003467A3"/>
    <w:rsid w:val="0035289B"/>
    <w:rsid w:val="00353620"/>
    <w:rsid w:val="003548AC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4C7F"/>
    <w:rsid w:val="00387497"/>
    <w:rsid w:val="00390B7A"/>
    <w:rsid w:val="00390FCA"/>
    <w:rsid w:val="00392CE0"/>
    <w:rsid w:val="00395A28"/>
    <w:rsid w:val="00395ED6"/>
    <w:rsid w:val="00397CB7"/>
    <w:rsid w:val="003A0A08"/>
    <w:rsid w:val="003A1813"/>
    <w:rsid w:val="003A4CDC"/>
    <w:rsid w:val="003B158E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58E9"/>
    <w:rsid w:val="003F5C46"/>
    <w:rsid w:val="003F6FE5"/>
    <w:rsid w:val="0040244B"/>
    <w:rsid w:val="00404108"/>
    <w:rsid w:val="0041636A"/>
    <w:rsid w:val="004247B0"/>
    <w:rsid w:val="004403F5"/>
    <w:rsid w:val="0044082C"/>
    <w:rsid w:val="00441BBA"/>
    <w:rsid w:val="0044214A"/>
    <w:rsid w:val="00442C80"/>
    <w:rsid w:val="0045261A"/>
    <w:rsid w:val="004575D9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3543"/>
    <w:rsid w:val="004A402D"/>
    <w:rsid w:val="004A66B4"/>
    <w:rsid w:val="004B52AA"/>
    <w:rsid w:val="004B6142"/>
    <w:rsid w:val="004C0800"/>
    <w:rsid w:val="004C3BEC"/>
    <w:rsid w:val="004C583D"/>
    <w:rsid w:val="004C6372"/>
    <w:rsid w:val="004D10C4"/>
    <w:rsid w:val="004D432A"/>
    <w:rsid w:val="004D571D"/>
    <w:rsid w:val="004D7117"/>
    <w:rsid w:val="004D717E"/>
    <w:rsid w:val="004E099C"/>
    <w:rsid w:val="004E1F39"/>
    <w:rsid w:val="004E2899"/>
    <w:rsid w:val="004E3CBD"/>
    <w:rsid w:val="004F14FB"/>
    <w:rsid w:val="004F59AA"/>
    <w:rsid w:val="004F6E28"/>
    <w:rsid w:val="00500E2D"/>
    <w:rsid w:val="005016EF"/>
    <w:rsid w:val="005128F6"/>
    <w:rsid w:val="0051396F"/>
    <w:rsid w:val="00515C04"/>
    <w:rsid w:val="005227BF"/>
    <w:rsid w:val="00523EE3"/>
    <w:rsid w:val="005260C2"/>
    <w:rsid w:val="0053133C"/>
    <w:rsid w:val="00532C94"/>
    <w:rsid w:val="005343DC"/>
    <w:rsid w:val="00535386"/>
    <w:rsid w:val="00536BFC"/>
    <w:rsid w:val="005437F7"/>
    <w:rsid w:val="005473C3"/>
    <w:rsid w:val="0055008D"/>
    <w:rsid w:val="00554376"/>
    <w:rsid w:val="00562735"/>
    <w:rsid w:val="00562D70"/>
    <w:rsid w:val="00566A4C"/>
    <w:rsid w:val="00572996"/>
    <w:rsid w:val="00581B5C"/>
    <w:rsid w:val="0058464C"/>
    <w:rsid w:val="00586897"/>
    <w:rsid w:val="005913B5"/>
    <w:rsid w:val="00592236"/>
    <w:rsid w:val="00596ACD"/>
    <w:rsid w:val="005A4DE5"/>
    <w:rsid w:val="005A6ECF"/>
    <w:rsid w:val="005B61B3"/>
    <w:rsid w:val="005C30D7"/>
    <w:rsid w:val="005C4DD1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0A86"/>
    <w:rsid w:val="0060547A"/>
    <w:rsid w:val="006071C2"/>
    <w:rsid w:val="00610D98"/>
    <w:rsid w:val="006151A2"/>
    <w:rsid w:val="00616FE4"/>
    <w:rsid w:val="00620764"/>
    <w:rsid w:val="006216DE"/>
    <w:rsid w:val="006250C3"/>
    <w:rsid w:val="00630A63"/>
    <w:rsid w:val="00633EB4"/>
    <w:rsid w:val="00640C0F"/>
    <w:rsid w:val="006438C0"/>
    <w:rsid w:val="00645081"/>
    <w:rsid w:val="006509C7"/>
    <w:rsid w:val="0065104D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1237"/>
    <w:rsid w:val="00695529"/>
    <w:rsid w:val="006A4FE4"/>
    <w:rsid w:val="006A5617"/>
    <w:rsid w:val="006A675E"/>
    <w:rsid w:val="006A7EA4"/>
    <w:rsid w:val="006B30A7"/>
    <w:rsid w:val="006B6059"/>
    <w:rsid w:val="006C4001"/>
    <w:rsid w:val="006C5C11"/>
    <w:rsid w:val="006C638E"/>
    <w:rsid w:val="006D47B5"/>
    <w:rsid w:val="006D5467"/>
    <w:rsid w:val="006D7114"/>
    <w:rsid w:val="006E3947"/>
    <w:rsid w:val="006F4C4B"/>
    <w:rsid w:val="006F578F"/>
    <w:rsid w:val="006F585C"/>
    <w:rsid w:val="006F6BAA"/>
    <w:rsid w:val="006F6C32"/>
    <w:rsid w:val="00702CB6"/>
    <w:rsid w:val="0071653A"/>
    <w:rsid w:val="00720810"/>
    <w:rsid w:val="00720947"/>
    <w:rsid w:val="0072688A"/>
    <w:rsid w:val="00731E40"/>
    <w:rsid w:val="00736AD7"/>
    <w:rsid w:val="007420AA"/>
    <w:rsid w:val="0074489A"/>
    <w:rsid w:val="00744EA5"/>
    <w:rsid w:val="00751128"/>
    <w:rsid w:val="0075195D"/>
    <w:rsid w:val="00755B8C"/>
    <w:rsid w:val="007610A4"/>
    <w:rsid w:val="00763150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4872"/>
    <w:rsid w:val="007B0240"/>
    <w:rsid w:val="007B0FA0"/>
    <w:rsid w:val="007B267B"/>
    <w:rsid w:val="007B3916"/>
    <w:rsid w:val="007C0619"/>
    <w:rsid w:val="007C62DA"/>
    <w:rsid w:val="007D2636"/>
    <w:rsid w:val="007D300E"/>
    <w:rsid w:val="007D5EE1"/>
    <w:rsid w:val="007D7040"/>
    <w:rsid w:val="007E1BDA"/>
    <w:rsid w:val="007E1D0B"/>
    <w:rsid w:val="007E25FC"/>
    <w:rsid w:val="007E27E8"/>
    <w:rsid w:val="007E2CCE"/>
    <w:rsid w:val="007F0628"/>
    <w:rsid w:val="007F1272"/>
    <w:rsid w:val="008061A9"/>
    <w:rsid w:val="00807FE1"/>
    <w:rsid w:val="00812496"/>
    <w:rsid w:val="00817C02"/>
    <w:rsid w:val="00817DAA"/>
    <w:rsid w:val="0082147A"/>
    <w:rsid w:val="008224E3"/>
    <w:rsid w:val="00823A58"/>
    <w:rsid w:val="008256D2"/>
    <w:rsid w:val="00830BFE"/>
    <w:rsid w:val="00830C53"/>
    <w:rsid w:val="008370A0"/>
    <w:rsid w:val="00837BD9"/>
    <w:rsid w:val="008420C2"/>
    <w:rsid w:val="00842476"/>
    <w:rsid w:val="0084421D"/>
    <w:rsid w:val="008454E3"/>
    <w:rsid w:val="00845E31"/>
    <w:rsid w:val="00846FDB"/>
    <w:rsid w:val="00847D0F"/>
    <w:rsid w:val="00854426"/>
    <w:rsid w:val="008553E2"/>
    <w:rsid w:val="00855C58"/>
    <w:rsid w:val="0086213F"/>
    <w:rsid w:val="008648F5"/>
    <w:rsid w:val="0086793D"/>
    <w:rsid w:val="00874019"/>
    <w:rsid w:val="00877793"/>
    <w:rsid w:val="00877EF0"/>
    <w:rsid w:val="00883C72"/>
    <w:rsid w:val="008843CD"/>
    <w:rsid w:val="008854A6"/>
    <w:rsid w:val="008870D7"/>
    <w:rsid w:val="00890296"/>
    <w:rsid w:val="00893C29"/>
    <w:rsid w:val="00897916"/>
    <w:rsid w:val="008A0A7C"/>
    <w:rsid w:val="008A6367"/>
    <w:rsid w:val="008B7F25"/>
    <w:rsid w:val="008C0748"/>
    <w:rsid w:val="008C3E69"/>
    <w:rsid w:val="008C4D0D"/>
    <w:rsid w:val="008C5BE7"/>
    <w:rsid w:val="008C6B00"/>
    <w:rsid w:val="008C77E5"/>
    <w:rsid w:val="008C7B29"/>
    <w:rsid w:val="008D25C1"/>
    <w:rsid w:val="008D6488"/>
    <w:rsid w:val="008E03C4"/>
    <w:rsid w:val="008E0F5B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5255"/>
    <w:rsid w:val="0090677D"/>
    <w:rsid w:val="00906ADD"/>
    <w:rsid w:val="0091081E"/>
    <w:rsid w:val="00912D0A"/>
    <w:rsid w:val="009142ED"/>
    <w:rsid w:val="00920721"/>
    <w:rsid w:val="00920D8B"/>
    <w:rsid w:val="00923FF7"/>
    <w:rsid w:val="00924DFF"/>
    <w:rsid w:val="009257F6"/>
    <w:rsid w:val="00925E19"/>
    <w:rsid w:val="00940787"/>
    <w:rsid w:val="00941427"/>
    <w:rsid w:val="0094705D"/>
    <w:rsid w:val="009552E2"/>
    <w:rsid w:val="00972AEF"/>
    <w:rsid w:val="00977322"/>
    <w:rsid w:val="00982E07"/>
    <w:rsid w:val="00983237"/>
    <w:rsid w:val="00990338"/>
    <w:rsid w:val="00993C8A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760E"/>
    <w:rsid w:val="00A30624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146"/>
    <w:rsid w:val="00AB4D57"/>
    <w:rsid w:val="00AB4EDD"/>
    <w:rsid w:val="00AC06A4"/>
    <w:rsid w:val="00AC4FAF"/>
    <w:rsid w:val="00AD28D2"/>
    <w:rsid w:val="00AD52F0"/>
    <w:rsid w:val="00AE05FC"/>
    <w:rsid w:val="00AE378D"/>
    <w:rsid w:val="00AE562D"/>
    <w:rsid w:val="00AF6D29"/>
    <w:rsid w:val="00AF7E47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D61"/>
    <w:rsid w:val="00B576CA"/>
    <w:rsid w:val="00B62BFD"/>
    <w:rsid w:val="00B63628"/>
    <w:rsid w:val="00B656FA"/>
    <w:rsid w:val="00B70DA3"/>
    <w:rsid w:val="00B715B6"/>
    <w:rsid w:val="00B73FA8"/>
    <w:rsid w:val="00B74031"/>
    <w:rsid w:val="00B8179A"/>
    <w:rsid w:val="00B8536B"/>
    <w:rsid w:val="00B92C33"/>
    <w:rsid w:val="00B941D2"/>
    <w:rsid w:val="00B96632"/>
    <w:rsid w:val="00BA395A"/>
    <w:rsid w:val="00BA437A"/>
    <w:rsid w:val="00BA69E6"/>
    <w:rsid w:val="00BB12D8"/>
    <w:rsid w:val="00BB34F7"/>
    <w:rsid w:val="00BC09E3"/>
    <w:rsid w:val="00BE3943"/>
    <w:rsid w:val="00BE5F66"/>
    <w:rsid w:val="00BF16B4"/>
    <w:rsid w:val="00BF3A6C"/>
    <w:rsid w:val="00BF3D2C"/>
    <w:rsid w:val="00C00984"/>
    <w:rsid w:val="00C05719"/>
    <w:rsid w:val="00C129FB"/>
    <w:rsid w:val="00C12A8E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43D7"/>
    <w:rsid w:val="00C56014"/>
    <w:rsid w:val="00C56585"/>
    <w:rsid w:val="00C56868"/>
    <w:rsid w:val="00C56E18"/>
    <w:rsid w:val="00C62B87"/>
    <w:rsid w:val="00C63521"/>
    <w:rsid w:val="00C73645"/>
    <w:rsid w:val="00C8132F"/>
    <w:rsid w:val="00C85C41"/>
    <w:rsid w:val="00C87682"/>
    <w:rsid w:val="00C92881"/>
    <w:rsid w:val="00C92F59"/>
    <w:rsid w:val="00C95E13"/>
    <w:rsid w:val="00CA593C"/>
    <w:rsid w:val="00CB100D"/>
    <w:rsid w:val="00CB2AB4"/>
    <w:rsid w:val="00CB5CC6"/>
    <w:rsid w:val="00CC050A"/>
    <w:rsid w:val="00CD60B9"/>
    <w:rsid w:val="00CE29CE"/>
    <w:rsid w:val="00CE78B9"/>
    <w:rsid w:val="00D00DD7"/>
    <w:rsid w:val="00D06520"/>
    <w:rsid w:val="00D10452"/>
    <w:rsid w:val="00D10874"/>
    <w:rsid w:val="00D1399E"/>
    <w:rsid w:val="00D17832"/>
    <w:rsid w:val="00D217F5"/>
    <w:rsid w:val="00D25018"/>
    <w:rsid w:val="00D27EED"/>
    <w:rsid w:val="00D31B37"/>
    <w:rsid w:val="00D32AD9"/>
    <w:rsid w:val="00D347AB"/>
    <w:rsid w:val="00D347B6"/>
    <w:rsid w:val="00D35A4C"/>
    <w:rsid w:val="00D35C6E"/>
    <w:rsid w:val="00D410D7"/>
    <w:rsid w:val="00D4702F"/>
    <w:rsid w:val="00D5038F"/>
    <w:rsid w:val="00D65DAD"/>
    <w:rsid w:val="00D76FB3"/>
    <w:rsid w:val="00D778B1"/>
    <w:rsid w:val="00D800A9"/>
    <w:rsid w:val="00D827C6"/>
    <w:rsid w:val="00D870CA"/>
    <w:rsid w:val="00D87D21"/>
    <w:rsid w:val="00D90B8B"/>
    <w:rsid w:val="00D95257"/>
    <w:rsid w:val="00D95B2F"/>
    <w:rsid w:val="00DA12C5"/>
    <w:rsid w:val="00DA3EFA"/>
    <w:rsid w:val="00DA7C45"/>
    <w:rsid w:val="00DA7F73"/>
    <w:rsid w:val="00DB4562"/>
    <w:rsid w:val="00DC0182"/>
    <w:rsid w:val="00DC0AAE"/>
    <w:rsid w:val="00DC0AC1"/>
    <w:rsid w:val="00DC1A2A"/>
    <w:rsid w:val="00DC1D55"/>
    <w:rsid w:val="00DC29E4"/>
    <w:rsid w:val="00DC67E8"/>
    <w:rsid w:val="00DC6B68"/>
    <w:rsid w:val="00DE0DF6"/>
    <w:rsid w:val="00DE1AE4"/>
    <w:rsid w:val="00DF2A52"/>
    <w:rsid w:val="00DF3FFE"/>
    <w:rsid w:val="00DF4F94"/>
    <w:rsid w:val="00E00254"/>
    <w:rsid w:val="00E070B0"/>
    <w:rsid w:val="00E13DCA"/>
    <w:rsid w:val="00E14202"/>
    <w:rsid w:val="00E16C3C"/>
    <w:rsid w:val="00E20964"/>
    <w:rsid w:val="00E211ED"/>
    <w:rsid w:val="00E24AA7"/>
    <w:rsid w:val="00E266C8"/>
    <w:rsid w:val="00E348D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9143C"/>
    <w:rsid w:val="00E924FA"/>
    <w:rsid w:val="00EA34AC"/>
    <w:rsid w:val="00EA6A61"/>
    <w:rsid w:val="00EB2586"/>
    <w:rsid w:val="00EB42D4"/>
    <w:rsid w:val="00EB5C62"/>
    <w:rsid w:val="00EB6340"/>
    <w:rsid w:val="00EC3436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22948"/>
    <w:rsid w:val="00F23C47"/>
    <w:rsid w:val="00F27CE5"/>
    <w:rsid w:val="00F30DD1"/>
    <w:rsid w:val="00F31C62"/>
    <w:rsid w:val="00F32160"/>
    <w:rsid w:val="00F36BD9"/>
    <w:rsid w:val="00F44350"/>
    <w:rsid w:val="00F45963"/>
    <w:rsid w:val="00F45FE7"/>
    <w:rsid w:val="00F46B82"/>
    <w:rsid w:val="00F5111E"/>
    <w:rsid w:val="00F54B83"/>
    <w:rsid w:val="00F647BB"/>
    <w:rsid w:val="00F75C9D"/>
    <w:rsid w:val="00F806B3"/>
    <w:rsid w:val="00F80B48"/>
    <w:rsid w:val="00F82289"/>
    <w:rsid w:val="00F85B7E"/>
    <w:rsid w:val="00F909A3"/>
    <w:rsid w:val="00F93EDB"/>
    <w:rsid w:val="00F94863"/>
    <w:rsid w:val="00F9727A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5EDA"/>
    <w:rsid w:val="00FD63EC"/>
    <w:rsid w:val="00FE1A46"/>
    <w:rsid w:val="00FE73F3"/>
    <w:rsid w:val="00FF1A28"/>
    <w:rsid w:val="00FF29CC"/>
    <w:rsid w:val="00FF3743"/>
    <w:rsid w:val="00FF4D70"/>
    <w:rsid w:val="00FF5C5D"/>
    <w:rsid w:val="00FF62CE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5489"/>
    <o:shapelayout v:ext="edit">
      <o:idmap v:ext="edit" data="1"/>
    </o:shapelayout>
  </w:shapeDefaults>
  <w:decimalSymbol w:val=","/>
  <w:listSeparator w:val=";"/>
  <w14:docId w14:val="5267D5D5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0C903-1C67-4BF4-A048-F8C77CAA4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293</TotalTime>
  <Pages>4</Pages>
  <Words>701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276</cp:revision>
  <cp:lastPrinted>2021-01-27T09:56:00Z</cp:lastPrinted>
  <dcterms:created xsi:type="dcterms:W3CDTF">2020-04-27T08:03:00Z</dcterms:created>
  <dcterms:modified xsi:type="dcterms:W3CDTF">2021-02-19T08:35:00Z</dcterms:modified>
</cp:coreProperties>
</file>