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A7C45" w:rsidP="000E730C">
      <w:pPr>
        <w:pStyle w:val="PS-hlavika2"/>
      </w:pPr>
      <w:r>
        <w:t>2020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695529" w:rsidP="00AA26B5">
      <w:pPr>
        <w:pStyle w:val="PS-slousnesen"/>
        <w:spacing w:before="240" w:after="240"/>
      </w:pPr>
      <w:r>
        <w:t>314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695529">
        <w:t>66</w:t>
      </w:r>
      <w:r>
        <w:t>. schůze</w:t>
      </w:r>
    </w:p>
    <w:p w:rsidR="00DC29E4" w:rsidRDefault="00695529" w:rsidP="005E417D">
      <w:pPr>
        <w:pStyle w:val="PS-hlavika1"/>
        <w:spacing w:after="840"/>
      </w:pPr>
      <w:r>
        <w:t>ze dne 16</w:t>
      </w:r>
      <w:r w:rsidR="0066502C">
        <w:t>. září</w:t>
      </w:r>
      <w:r w:rsidR="00DA7C45">
        <w:t xml:space="preserve"> 2020</w:t>
      </w:r>
    </w:p>
    <w:p w:rsidR="002720DD" w:rsidRPr="00B33FE0" w:rsidRDefault="00630A63" w:rsidP="00B33FE0">
      <w:pPr>
        <w:pStyle w:val="PS-pedmtusnesen"/>
        <w:pBdr>
          <w:bottom w:val="single" w:sz="4" w:space="31" w:color="auto"/>
        </w:pBdr>
        <w:spacing w:before="120" w:after="120"/>
        <w:jc w:val="both"/>
        <w:rPr>
          <w:szCs w:val="24"/>
        </w:rPr>
      </w:pPr>
      <w:r w:rsidRPr="00B33FE0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Pr="00B33FE0" w:rsidRDefault="00630A63" w:rsidP="00B33FE0">
      <w:pPr>
        <w:pStyle w:val="StylPS-uvodnodstavecTun"/>
        <w:spacing w:before="600" w:after="600"/>
        <w:rPr>
          <w:szCs w:val="24"/>
        </w:rPr>
      </w:pPr>
      <w:r w:rsidRPr="00B33FE0">
        <w:rPr>
          <w:szCs w:val="24"/>
        </w:rPr>
        <w:t>Organizační výbor Poslanecké sněmovny</w:t>
      </w:r>
    </w:p>
    <w:p w:rsidR="000278F9" w:rsidRDefault="00EE4557" w:rsidP="00D778B1">
      <w:pPr>
        <w:pStyle w:val="Odstavecseseznamem"/>
        <w:numPr>
          <w:ilvl w:val="0"/>
          <w:numId w:val="29"/>
        </w:numPr>
        <w:suppressAutoHyphens/>
        <w:spacing w:before="360" w:after="120"/>
        <w:jc w:val="both"/>
        <w:rPr>
          <w:color w:val="000000"/>
          <w:szCs w:val="24"/>
        </w:rPr>
      </w:pPr>
      <w:r w:rsidRPr="00B33FE0">
        <w:rPr>
          <w:b/>
          <w:color w:val="000000"/>
          <w:szCs w:val="24"/>
        </w:rPr>
        <w:t xml:space="preserve">navrhuje </w:t>
      </w:r>
      <w:r w:rsidRPr="00B33FE0">
        <w:rPr>
          <w:color w:val="000000"/>
          <w:szCs w:val="24"/>
        </w:rPr>
        <w:t xml:space="preserve">podle § 46 odst. 4 písm. c) zákona č. 90/1995 Sb., o jednacím řádu Poslanecké sněmovny, ve znění pozdějších předpisů, </w:t>
      </w:r>
      <w:r w:rsidR="00395ED6" w:rsidRPr="00B33FE0">
        <w:rPr>
          <w:color w:val="000000"/>
          <w:szCs w:val="24"/>
        </w:rPr>
        <w:t>Poslanecké sněmovně, aby </w:t>
      </w:r>
      <w:r w:rsidRPr="00B33FE0">
        <w:rPr>
          <w:color w:val="000000"/>
          <w:szCs w:val="24"/>
        </w:rPr>
        <w:t>přikázala k</w:t>
      </w:r>
      <w:r w:rsidR="00702CB6">
        <w:rPr>
          <w:color w:val="000000"/>
          <w:szCs w:val="24"/>
        </w:rPr>
        <w:t> </w:t>
      </w:r>
      <w:r w:rsidRPr="00B33FE0">
        <w:rPr>
          <w:color w:val="000000"/>
          <w:szCs w:val="24"/>
        </w:rPr>
        <w:t>projednání</w:t>
      </w:r>
    </w:p>
    <w:p w:rsidR="00702CB6" w:rsidRPr="00536BFC" w:rsidRDefault="00702CB6" w:rsidP="00536BFC">
      <w:pPr>
        <w:suppressAutoHyphens/>
        <w:spacing w:before="360" w:after="120"/>
        <w:jc w:val="both"/>
        <w:rPr>
          <w:color w:val="000000"/>
          <w:szCs w:val="24"/>
        </w:rPr>
      </w:pPr>
    </w:p>
    <w:p w:rsidR="004F6E28" w:rsidRDefault="004F6E28" w:rsidP="00702CB6">
      <w:pPr>
        <w:pStyle w:val="zaazen"/>
        <w:numPr>
          <w:ilvl w:val="0"/>
          <w:numId w:val="31"/>
        </w:numPr>
        <w:spacing w:after="120"/>
      </w:pPr>
      <w:r w:rsidRPr="008073A0">
        <w:t xml:space="preserve">Návrh poslanců Kateřiny Valachové, Heleny Válkové, Jakuba Michálka, Marka Výborného a Milana </w:t>
      </w:r>
      <w:proofErr w:type="spellStart"/>
      <w:r w:rsidRPr="008073A0">
        <w:t>Ferance</w:t>
      </w:r>
      <w:proofErr w:type="spellEnd"/>
      <w:r w:rsidRPr="008073A0">
        <w:t xml:space="preserve"> na vydání zákona, kterým se mění zákon č. 90/1995 Sb., o jednacím řádu Poslanecké sněmovny, ve znění pozdějších předpisů, a </w:t>
      </w:r>
      <w:r>
        <w:t> </w:t>
      </w:r>
      <w:r w:rsidRPr="008073A0">
        <w:t xml:space="preserve">zákon č. 247/1995 Sb., o volbách do Parlamentu České republiky a o změně a </w:t>
      </w:r>
      <w:r>
        <w:t> </w:t>
      </w:r>
      <w:r w:rsidRPr="008073A0">
        <w:t>doplnění některých dalších zákonů, ve znění pozdějších předpisů</w:t>
      </w:r>
      <w:r>
        <w:t xml:space="preserve"> /sněmovní tisk 965/</w:t>
      </w:r>
    </w:p>
    <w:p w:rsidR="004F6E28" w:rsidRDefault="004F6E28" w:rsidP="00702CB6">
      <w:pPr>
        <w:pStyle w:val="vbory"/>
        <w:spacing w:after="240"/>
        <w:jc w:val="left"/>
      </w:pPr>
      <w:r>
        <w:t xml:space="preserve">ústavně právnímu výboru jako garančnímu výboru </w:t>
      </w:r>
    </w:p>
    <w:p w:rsidR="004F6E28" w:rsidRDefault="004F6E28" w:rsidP="00702CB6">
      <w:pPr>
        <w:pStyle w:val="zaazen"/>
        <w:numPr>
          <w:ilvl w:val="0"/>
          <w:numId w:val="30"/>
        </w:numPr>
        <w:spacing w:after="120"/>
      </w:pPr>
      <w:r w:rsidRPr="008073A0">
        <w:t xml:space="preserve">Návrh poslance Mariana Jurečky na vydání zákona, kterým se mění zákon č. </w:t>
      </w:r>
      <w:r>
        <w:t> </w:t>
      </w:r>
      <w:r w:rsidRPr="008073A0">
        <w:t>40/2009 Sb., trestní zákoník, ve znění pozdějších předpisů</w:t>
      </w:r>
      <w:r>
        <w:t xml:space="preserve"> /sněmovní tisk 969/ </w:t>
      </w:r>
    </w:p>
    <w:p w:rsidR="004F6E28" w:rsidRDefault="004F6E28" w:rsidP="00702CB6">
      <w:pPr>
        <w:pStyle w:val="vbory"/>
        <w:spacing w:after="240"/>
        <w:jc w:val="left"/>
      </w:pPr>
      <w:r>
        <w:t xml:space="preserve">ústavně právnímu výboru jako garančnímu výboru  </w:t>
      </w:r>
    </w:p>
    <w:p w:rsidR="00702CB6" w:rsidRPr="00702CB6" w:rsidRDefault="00702CB6" w:rsidP="00702CB6">
      <w:pPr>
        <w:pStyle w:val="pikzn"/>
        <w:numPr>
          <w:ilvl w:val="0"/>
          <w:numId w:val="0"/>
        </w:numPr>
        <w:ind w:left="709"/>
      </w:pPr>
    </w:p>
    <w:p w:rsidR="004F6E28" w:rsidRDefault="004F6E28" w:rsidP="00FE1A46">
      <w:pPr>
        <w:pStyle w:val="zaazen"/>
        <w:numPr>
          <w:ilvl w:val="0"/>
          <w:numId w:val="30"/>
        </w:numPr>
        <w:spacing w:after="120"/>
      </w:pPr>
      <w:r w:rsidRPr="008073A0">
        <w:lastRenderedPageBreak/>
        <w:t>Vládní návrh zákona, kterým se mění zákon č. 61/1988 Sb., o hornické činnosti, výbušninách a o státní báňské správě, ve znění pozdějších předpisů</w:t>
      </w:r>
      <w:r>
        <w:t xml:space="preserve"> /sněmovní tisk 1003/ </w:t>
      </w:r>
    </w:p>
    <w:p w:rsidR="004F6E28" w:rsidRDefault="004F6E28" w:rsidP="00FE1A46">
      <w:pPr>
        <w:pStyle w:val="vbory"/>
        <w:spacing w:after="240"/>
        <w:jc w:val="left"/>
      </w:pPr>
      <w:r>
        <w:t xml:space="preserve">hospodářskému výboru jako garančnímu výboru </w:t>
      </w:r>
    </w:p>
    <w:p w:rsidR="004F6E28" w:rsidRDefault="004F6E28" w:rsidP="00FE1A46">
      <w:pPr>
        <w:pStyle w:val="zaazen"/>
        <w:numPr>
          <w:ilvl w:val="0"/>
          <w:numId w:val="30"/>
        </w:numPr>
        <w:spacing w:after="120"/>
      </w:pPr>
      <w:r w:rsidRPr="00496ED8">
        <w:t>Vládní návrh stavebního zákona</w:t>
      </w:r>
      <w:r>
        <w:t xml:space="preserve"> /sněmovní tisk 1008/ </w:t>
      </w:r>
    </w:p>
    <w:p w:rsidR="004F6E28" w:rsidRDefault="004F6E28" w:rsidP="00FE1A46">
      <w:pPr>
        <w:pStyle w:val="vbory"/>
        <w:spacing w:after="240"/>
        <w:jc w:val="left"/>
      </w:pPr>
      <w:r>
        <w:t xml:space="preserve">výboru pro veřejnou správu a regionální rozvoj jako garančnímu výboru </w:t>
      </w:r>
    </w:p>
    <w:p w:rsidR="004F6E28" w:rsidRDefault="004F6E28" w:rsidP="00FE1A46">
      <w:pPr>
        <w:pStyle w:val="zaazen"/>
        <w:numPr>
          <w:ilvl w:val="0"/>
          <w:numId w:val="30"/>
        </w:numPr>
        <w:spacing w:after="120"/>
      </w:pPr>
      <w:r w:rsidRPr="00496ED8">
        <w:t>Vládní návrh zákona, kterým se mění některé zákony v souvislosti s přijetím stavebního zákona</w:t>
      </w:r>
      <w:r>
        <w:t xml:space="preserve"> /sněmovní tisk 1009/ </w:t>
      </w:r>
    </w:p>
    <w:p w:rsidR="004F6E28" w:rsidRDefault="004F6E28" w:rsidP="00FE1A46">
      <w:pPr>
        <w:pStyle w:val="vbory"/>
        <w:spacing w:after="240"/>
        <w:jc w:val="left"/>
      </w:pPr>
      <w:r>
        <w:t xml:space="preserve">výboru pro veřejnou správu a regionální rozvoj jako garančnímu výboru </w:t>
      </w:r>
    </w:p>
    <w:p w:rsidR="004F6E28" w:rsidRPr="00F57BF7" w:rsidRDefault="004F6E28" w:rsidP="00FE1A46">
      <w:pPr>
        <w:pStyle w:val="zaazen"/>
        <w:numPr>
          <w:ilvl w:val="0"/>
          <w:numId w:val="30"/>
        </w:numPr>
        <w:spacing w:after="120"/>
      </w:pPr>
      <w:r>
        <w:t>Zprávu</w:t>
      </w:r>
      <w:r w:rsidRPr="00F57BF7">
        <w:t xml:space="preserve"> o situaci v oblasti vnitřní bezpečnosti a veřejného pořádku na území České republiky v roce 2019 (ve srovnání s rokem 2018)</w:t>
      </w:r>
      <w:r>
        <w:t xml:space="preserve"> /sněmovní tisk 1012/ </w:t>
      </w:r>
    </w:p>
    <w:p w:rsidR="00117981" w:rsidRPr="00F647BB" w:rsidRDefault="004F6E28" w:rsidP="00FE1A46">
      <w:pPr>
        <w:pStyle w:val="vbory"/>
        <w:spacing w:after="240"/>
        <w:jc w:val="left"/>
      </w:pPr>
      <w:r>
        <w:t>výboru pro bezpečnost;</w:t>
      </w:r>
    </w:p>
    <w:p w:rsidR="00993C8A" w:rsidRPr="005B61B3" w:rsidRDefault="00993C8A" w:rsidP="00117981">
      <w:pPr>
        <w:suppressAutoHyphens/>
        <w:jc w:val="both"/>
        <w:rPr>
          <w:b/>
          <w:color w:val="000000"/>
          <w:szCs w:val="24"/>
        </w:rPr>
      </w:pPr>
    </w:p>
    <w:p w:rsidR="00993C8A" w:rsidRPr="005B61B3" w:rsidRDefault="00993C8A" w:rsidP="0086213F">
      <w:pPr>
        <w:pStyle w:val="Odstavecseseznamem"/>
        <w:suppressAutoHyphens/>
        <w:ind w:left="1428"/>
        <w:jc w:val="both"/>
        <w:rPr>
          <w:b/>
          <w:color w:val="000000"/>
          <w:szCs w:val="24"/>
        </w:rPr>
      </w:pPr>
    </w:p>
    <w:p w:rsidR="000278F9" w:rsidRPr="001F2CE4" w:rsidRDefault="000278F9" w:rsidP="00BA437A">
      <w:pPr>
        <w:pStyle w:val="Odstavecseseznamem"/>
        <w:numPr>
          <w:ilvl w:val="0"/>
          <w:numId w:val="29"/>
        </w:numPr>
        <w:suppressAutoHyphens/>
        <w:jc w:val="both"/>
        <w:rPr>
          <w:b/>
          <w:color w:val="000000"/>
          <w:szCs w:val="24"/>
        </w:rPr>
      </w:pPr>
      <w:r w:rsidRPr="005B61B3">
        <w:rPr>
          <w:b/>
          <w:color w:val="000000"/>
          <w:szCs w:val="24"/>
        </w:rPr>
        <w:t xml:space="preserve">určuje </w:t>
      </w:r>
      <w:r w:rsidRPr="005B61B3">
        <w:rPr>
          <w:color w:val="000000"/>
          <w:szCs w:val="24"/>
        </w:rPr>
        <w:t>zpravodajem pro prvé čtení</w:t>
      </w:r>
    </w:p>
    <w:p w:rsidR="001F2CE4" w:rsidRDefault="001F2CE4" w:rsidP="001F2CE4">
      <w:pPr>
        <w:suppressAutoHyphens/>
        <w:ind w:left="708"/>
        <w:jc w:val="both"/>
        <w:rPr>
          <w:b/>
          <w:color w:val="000000"/>
          <w:szCs w:val="24"/>
        </w:rPr>
      </w:pPr>
    </w:p>
    <w:p w:rsidR="001F2CE4" w:rsidRDefault="001F2CE4" w:rsidP="001F2CE4">
      <w:pPr>
        <w:suppressAutoHyphens/>
        <w:jc w:val="both"/>
        <w:rPr>
          <w:color w:val="000000"/>
          <w:sz w:val="26"/>
        </w:rPr>
      </w:pPr>
      <w:r>
        <w:rPr>
          <w:color w:val="000000"/>
          <w:sz w:val="26"/>
        </w:rPr>
        <w:t>ke sněmovnímu tisku 965 poslance Jana Farského</w:t>
      </w:r>
    </w:p>
    <w:p w:rsidR="001F2CE4" w:rsidRDefault="001F2CE4" w:rsidP="001F2CE4">
      <w:pPr>
        <w:suppressAutoHyphens/>
        <w:jc w:val="both"/>
        <w:rPr>
          <w:color w:val="000000"/>
          <w:sz w:val="26"/>
        </w:rPr>
      </w:pPr>
      <w:r>
        <w:rPr>
          <w:color w:val="000000"/>
          <w:sz w:val="26"/>
        </w:rPr>
        <w:t>ke sněmovnímu tisku 969 poslance Zdeňka Ondráčka</w:t>
      </w:r>
    </w:p>
    <w:p w:rsidR="001F2CE4" w:rsidRDefault="001F2CE4" w:rsidP="001F2CE4">
      <w:pPr>
        <w:suppressAutoHyphens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ke sněmovnímu tisku 1003 poslance Leo </w:t>
      </w:r>
      <w:proofErr w:type="spellStart"/>
      <w:r>
        <w:rPr>
          <w:color w:val="000000"/>
          <w:sz w:val="26"/>
        </w:rPr>
        <w:t>Luzara</w:t>
      </w:r>
      <w:proofErr w:type="spellEnd"/>
    </w:p>
    <w:p w:rsidR="001F2CE4" w:rsidRDefault="001F2CE4" w:rsidP="001F2CE4">
      <w:pPr>
        <w:suppressAutoHyphens/>
        <w:jc w:val="both"/>
        <w:rPr>
          <w:color w:val="000000"/>
          <w:sz w:val="26"/>
        </w:rPr>
      </w:pPr>
      <w:r>
        <w:rPr>
          <w:color w:val="000000"/>
          <w:sz w:val="26"/>
        </w:rPr>
        <w:t>ke sněmovnímu tisku 1008 poslance Ivana Bartoše</w:t>
      </w:r>
    </w:p>
    <w:p w:rsidR="001F2CE4" w:rsidRPr="00644086" w:rsidRDefault="001F2CE4" w:rsidP="001F2CE4">
      <w:pPr>
        <w:suppressAutoHyphens/>
        <w:jc w:val="both"/>
        <w:rPr>
          <w:color w:val="000000"/>
          <w:sz w:val="26"/>
        </w:rPr>
      </w:pPr>
      <w:r>
        <w:rPr>
          <w:color w:val="000000"/>
          <w:sz w:val="26"/>
        </w:rPr>
        <w:t>ke sněmovnímu tisku 1009 poslance Ivana Bartoše.</w:t>
      </w:r>
    </w:p>
    <w:p w:rsidR="001F2CE4" w:rsidRPr="001F2CE4" w:rsidRDefault="001F2CE4" w:rsidP="001F2CE4">
      <w:pPr>
        <w:suppressAutoHyphens/>
        <w:ind w:left="708"/>
        <w:jc w:val="both"/>
        <w:rPr>
          <w:b/>
          <w:color w:val="000000"/>
          <w:szCs w:val="24"/>
        </w:rPr>
      </w:pPr>
    </w:p>
    <w:p w:rsidR="005C4DD1" w:rsidRPr="005B61B3" w:rsidRDefault="005C4DD1" w:rsidP="005C4DD1">
      <w:pPr>
        <w:pStyle w:val="Odstavecseseznamem"/>
        <w:suppressAutoHyphens/>
        <w:ind w:left="1428"/>
        <w:jc w:val="both"/>
        <w:rPr>
          <w:b/>
          <w:color w:val="000000"/>
          <w:szCs w:val="24"/>
        </w:rPr>
      </w:pPr>
    </w:p>
    <w:p w:rsidR="00154637" w:rsidRPr="005B61B3" w:rsidRDefault="00154637" w:rsidP="00154637">
      <w:pPr>
        <w:pStyle w:val="Odstavecseseznamem"/>
        <w:suppressAutoHyphens/>
        <w:ind w:left="1428"/>
        <w:jc w:val="both"/>
        <w:rPr>
          <w:b/>
          <w:color w:val="000000"/>
          <w:szCs w:val="24"/>
        </w:rPr>
      </w:pPr>
    </w:p>
    <w:p w:rsidR="000278F9" w:rsidRPr="005B61B3" w:rsidRDefault="000278F9" w:rsidP="000278F9">
      <w:pPr>
        <w:suppressAutoHyphens/>
        <w:jc w:val="both"/>
        <w:rPr>
          <w:color w:val="000000"/>
          <w:szCs w:val="24"/>
        </w:rPr>
      </w:pPr>
    </w:p>
    <w:p w:rsidR="00077F77" w:rsidRPr="005B61B3" w:rsidRDefault="00077F77" w:rsidP="0010723A">
      <w:pPr>
        <w:spacing w:after="0"/>
        <w:rPr>
          <w:color w:val="000000"/>
          <w:szCs w:val="24"/>
        </w:rPr>
      </w:pPr>
    </w:p>
    <w:p w:rsidR="00E81E27" w:rsidRPr="005B61B3" w:rsidRDefault="001A47F3" w:rsidP="0010723A">
      <w:pPr>
        <w:spacing w:after="0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Radek Vondráček v. r.</w:t>
      </w:r>
    </w:p>
    <w:p w:rsidR="006F6BAA" w:rsidRPr="005B61B3" w:rsidRDefault="006F6BAA" w:rsidP="006F6BAA">
      <w:pPr>
        <w:spacing w:after="0"/>
        <w:jc w:val="center"/>
        <w:rPr>
          <w:szCs w:val="24"/>
        </w:rPr>
      </w:pPr>
      <w:r w:rsidRPr="005B61B3">
        <w:rPr>
          <w:szCs w:val="24"/>
        </w:rPr>
        <w:t>předseda Poslanecké sněmovny</w:t>
      </w:r>
    </w:p>
    <w:p w:rsidR="006F6BAA" w:rsidRPr="005B61B3" w:rsidRDefault="006F6BAA" w:rsidP="006F6BAA">
      <w:pPr>
        <w:spacing w:after="0"/>
        <w:rPr>
          <w:szCs w:val="24"/>
        </w:rPr>
      </w:pPr>
    </w:p>
    <w:p w:rsidR="006F6BAA" w:rsidRPr="005B61B3" w:rsidRDefault="006F6BAA" w:rsidP="006F6BAA">
      <w:pPr>
        <w:spacing w:after="0"/>
        <w:rPr>
          <w:szCs w:val="24"/>
        </w:rPr>
      </w:pPr>
    </w:p>
    <w:p w:rsidR="006F6BAA" w:rsidRPr="005B61B3" w:rsidRDefault="00D87D21" w:rsidP="006F6BAA">
      <w:pPr>
        <w:spacing w:after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bookmarkStart w:id="0" w:name="_GoBack"/>
      <w:r>
        <w:rPr>
          <w:szCs w:val="24"/>
        </w:rPr>
        <w:t>Tomio Okamura</w:t>
      </w:r>
      <w:r w:rsidR="001A47F3">
        <w:rPr>
          <w:szCs w:val="24"/>
        </w:rPr>
        <w:t xml:space="preserve"> </w:t>
      </w:r>
      <w:bookmarkEnd w:id="0"/>
      <w:r w:rsidR="001A47F3">
        <w:rPr>
          <w:szCs w:val="24"/>
        </w:rPr>
        <w:t>v. r.</w:t>
      </w:r>
    </w:p>
    <w:p w:rsidR="002D1149" w:rsidRPr="005B61B3" w:rsidRDefault="006F6BAA" w:rsidP="006F6BAA">
      <w:pPr>
        <w:spacing w:after="0"/>
        <w:jc w:val="center"/>
        <w:rPr>
          <w:color w:val="000000"/>
          <w:szCs w:val="24"/>
        </w:rPr>
      </w:pPr>
      <w:r w:rsidRPr="005B61B3">
        <w:rPr>
          <w:szCs w:val="24"/>
        </w:rPr>
        <w:t>ověřovatel organizačního výboru</w:t>
      </w:r>
    </w:p>
    <w:sectPr w:rsidR="002D1149" w:rsidRPr="005B61B3" w:rsidSect="005E417D">
      <w:footerReference w:type="default" r:id="rId8"/>
      <w:pgSz w:w="11906" w:h="16838"/>
      <w:pgMar w:top="1418" w:right="1418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D21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8C5575"/>
    <w:multiLevelType w:val="hybridMultilevel"/>
    <w:tmpl w:val="CA1C486C"/>
    <w:lvl w:ilvl="0" w:tplc="40FEA10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29104AE"/>
    <w:multiLevelType w:val="multilevel"/>
    <w:tmpl w:val="3C0269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6"/>
  </w:num>
  <w:num w:numId="24">
    <w:abstractNumId w:val="27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2"/>
    <w:lvlOverride w:ilvl="0">
      <w:startOverride w:val="1"/>
    </w:lvlOverride>
  </w:num>
  <w:num w:numId="28">
    <w:abstractNumId w:val="25"/>
  </w:num>
  <w:num w:numId="29">
    <w:abstractNumId w:val="21"/>
  </w:num>
  <w:num w:numId="30">
    <w:abstractNumId w:val="24"/>
  </w:num>
  <w:num w:numId="31">
    <w:abstractNumId w:val="2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479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124D8"/>
    <w:rsid w:val="000135E1"/>
    <w:rsid w:val="00013C29"/>
    <w:rsid w:val="000158E7"/>
    <w:rsid w:val="00020A29"/>
    <w:rsid w:val="00023B3E"/>
    <w:rsid w:val="000274A4"/>
    <w:rsid w:val="0002756A"/>
    <w:rsid w:val="000278F9"/>
    <w:rsid w:val="00043302"/>
    <w:rsid w:val="000476E4"/>
    <w:rsid w:val="00055DA1"/>
    <w:rsid w:val="000616A7"/>
    <w:rsid w:val="0006727F"/>
    <w:rsid w:val="00072464"/>
    <w:rsid w:val="00075AAD"/>
    <w:rsid w:val="0007785F"/>
    <w:rsid w:val="00077F77"/>
    <w:rsid w:val="000858B6"/>
    <w:rsid w:val="00092206"/>
    <w:rsid w:val="000B120E"/>
    <w:rsid w:val="000B14D4"/>
    <w:rsid w:val="000B5365"/>
    <w:rsid w:val="000C140B"/>
    <w:rsid w:val="000C5278"/>
    <w:rsid w:val="000C6794"/>
    <w:rsid w:val="000E2838"/>
    <w:rsid w:val="000E730C"/>
    <w:rsid w:val="000E7441"/>
    <w:rsid w:val="000F1D5C"/>
    <w:rsid w:val="000F21A3"/>
    <w:rsid w:val="000F35CE"/>
    <w:rsid w:val="000F4A01"/>
    <w:rsid w:val="000F656B"/>
    <w:rsid w:val="00103C04"/>
    <w:rsid w:val="00106842"/>
    <w:rsid w:val="001070A5"/>
    <w:rsid w:val="0010723A"/>
    <w:rsid w:val="0011648D"/>
    <w:rsid w:val="00116976"/>
    <w:rsid w:val="00117981"/>
    <w:rsid w:val="00122904"/>
    <w:rsid w:val="0012500E"/>
    <w:rsid w:val="0012535C"/>
    <w:rsid w:val="001319C0"/>
    <w:rsid w:val="00132E65"/>
    <w:rsid w:val="00133D0D"/>
    <w:rsid w:val="00135ED0"/>
    <w:rsid w:val="00141EAA"/>
    <w:rsid w:val="0014292E"/>
    <w:rsid w:val="0014501C"/>
    <w:rsid w:val="00151093"/>
    <w:rsid w:val="00152BE2"/>
    <w:rsid w:val="0015410A"/>
    <w:rsid w:val="00154637"/>
    <w:rsid w:val="00156402"/>
    <w:rsid w:val="00161158"/>
    <w:rsid w:val="001616B0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A47F3"/>
    <w:rsid w:val="001B45F3"/>
    <w:rsid w:val="001B4AB9"/>
    <w:rsid w:val="001B5404"/>
    <w:rsid w:val="001C3B39"/>
    <w:rsid w:val="001D1934"/>
    <w:rsid w:val="001D291B"/>
    <w:rsid w:val="001D6436"/>
    <w:rsid w:val="001E0C36"/>
    <w:rsid w:val="001E4469"/>
    <w:rsid w:val="001F2CE4"/>
    <w:rsid w:val="00200266"/>
    <w:rsid w:val="00202F21"/>
    <w:rsid w:val="00204414"/>
    <w:rsid w:val="00207DEA"/>
    <w:rsid w:val="00214DE6"/>
    <w:rsid w:val="00220CE4"/>
    <w:rsid w:val="00221119"/>
    <w:rsid w:val="0022127E"/>
    <w:rsid w:val="00230024"/>
    <w:rsid w:val="00230199"/>
    <w:rsid w:val="00235904"/>
    <w:rsid w:val="002404A2"/>
    <w:rsid w:val="0024664E"/>
    <w:rsid w:val="00247791"/>
    <w:rsid w:val="00253CAD"/>
    <w:rsid w:val="00254049"/>
    <w:rsid w:val="00255C5D"/>
    <w:rsid w:val="00257024"/>
    <w:rsid w:val="00260771"/>
    <w:rsid w:val="002611A2"/>
    <w:rsid w:val="0026273A"/>
    <w:rsid w:val="00266604"/>
    <w:rsid w:val="002720DD"/>
    <w:rsid w:val="00272E1B"/>
    <w:rsid w:val="00274246"/>
    <w:rsid w:val="0027582E"/>
    <w:rsid w:val="002851D9"/>
    <w:rsid w:val="00285CB7"/>
    <w:rsid w:val="00286414"/>
    <w:rsid w:val="002876F3"/>
    <w:rsid w:val="00287A74"/>
    <w:rsid w:val="0029393B"/>
    <w:rsid w:val="0029401D"/>
    <w:rsid w:val="0029684F"/>
    <w:rsid w:val="002A2F32"/>
    <w:rsid w:val="002B0FB6"/>
    <w:rsid w:val="002B60B3"/>
    <w:rsid w:val="002B6F4C"/>
    <w:rsid w:val="002C0C11"/>
    <w:rsid w:val="002C248D"/>
    <w:rsid w:val="002C4100"/>
    <w:rsid w:val="002C63EC"/>
    <w:rsid w:val="002C6BED"/>
    <w:rsid w:val="002D1149"/>
    <w:rsid w:val="002D1F04"/>
    <w:rsid w:val="002E1106"/>
    <w:rsid w:val="002F32F4"/>
    <w:rsid w:val="002F4CEA"/>
    <w:rsid w:val="003020FB"/>
    <w:rsid w:val="003020FD"/>
    <w:rsid w:val="00304A52"/>
    <w:rsid w:val="00320AF9"/>
    <w:rsid w:val="00327A68"/>
    <w:rsid w:val="00327A70"/>
    <w:rsid w:val="0033726B"/>
    <w:rsid w:val="00342E15"/>
    <w:rsid w:val="003467A3"/>
    <w:rsid w:val="0035289B"/>
    <w:rsid w:val="00353620"/>
    <w:rsid w:val="00355CEF"/>
    <w:rsid w:val="00356011"/>
    <w:rsid w:val="003622C8"/>
    <w:rsid w:val="00364623"/>
    <w:rsid w:val="00376B1B"/>
    <w:rsid w:val="00377253"/>
    <w:rsid w:val="003776C5"/>
    <w:rsid w:val="00380CCF"/>
    <w:rsid w:val="00384C7F"/>
    <w:rsid w:val="00387497"/>
    <w:rsid w:val="00390B7A"/>
    <w:rsid w:val="00392CE0"/>
    <w:rsid w:val="00395A28"/>
    <w:rsid w:val="00395ED6"/>
    <w:rsid w:val="00397CB7"/>
    <w:rsid w:val="003A0A08"/>
    <w:rsid w:val="003A4CDC"/>
    <w:rsid w:val="003B5301"/>
    <w:rsid w:val="003B6855"/>
    <w:rsid w:val="003C29E2"/>
    <w:rsid w:val="003C4665"/>
    <w:rsid w:val="003C4BCD"/>
    <w:rsid w:val="003D1733"/>
    <w:rsid w:val="003D2033"/>
    <w:rsid w:val="003D7B9E"/>
    <w:rsid w:val="003E41D9"/>
    <w:rsid w:val="003E48C8"/>
    <w:rsid w:val="003F58E9"/>
    <w:rsid w:val="003F5C46"/>
    <w:rsid w:val="003F6FE5"/>
    <w:rsid w:val="0040244B"/>
    <w:rsid w:val="00404108"/>
    <w:rsid w:val="0041636A"/>
    <w:rsid w:val="004247B0"/>
    <w:rsid w:val="004403F5"/>
    <w:rsid w:val="0044082C"/>
    <w:rsid w:val="00441BBA"/>
    <w:rsid w:val="00442C80"/>
    <w:rsid w:val="00460893"/>
    <w:rsid w:val="00461C5B"/>
    <w:rsid w:val="00462500"/>
    <w:rsid w:val="004653A1"/>
    <w:rsid w:val="00467674"/>
    <w:rsid w:val="00474A77"/>
    <w:rsid w:val="00476230"/>
    <w:rsid w:val="0048424E"/>
    <w:rsid w:val="004849D5"/>
    <w:rsid w:val="004A66B4"/>
    <w:rsid w:val="004B52AA"/>
    <w:rsid w:val="004C0800"/>
    <w:rsid w:val="004C3BEC"/>
    <w:rsid w:val="004C583D"/>
    <w:rsid w:val="004C6372"/>
    <w:rsid w:val="004D10C4"/>
    <w:rsid w:val="004D571D"/>
    <w:rsid w:val="004D7117"/>
    <w:rsid w:val="004E099C"/>
    <w:rsid w:val="004E1F39"/>
    <w:rsid w:val="004E3CBD"/>
    <w:rsid w:val="004F14FB"/>
    <w:rsid w:val="004F59AA"/>
    <w:rsid w:val="004F6E28"/>
    <w:rsid w:val="005128F6"/>
    <w:rsid w:val="0051396F"/>
    <w:rsid w:val="00515C04"/>
    <w:rsid w:val="005227BF"/>
    <w:rsid w:val="00523EE3"/>
    <w:rsid w:val="005260C2"/>
    <w:rsid w:val="0053133C"/>
    <w:rsid w:val="00532C94"/>
    <w:rsid w:val="00535386"/>
    <w:rsid w:val="00536BFC"/>
    <w:rsid w:val="005437F7"/>
    <w:rsid w:val="0055008D"/>
    <w:rsid w:val="00562735"/>
    <w:rsid w:val="00562D70"/>
    <w:rsid w:val="00566A4C"/>
    <w:rsid w:val="00572996"/>
    <w:rsid w:val="00581B5C"/>
    <w:rsid w:val="00592236"/>
    <w:rsid w:val="005A6ECF"/>
    <w:rsid w:val="005B61B3"/>
    <w:rsid w:val="005C30D7"/>
    <w:rsid w:val="005C4DD1"/>
    <w:rsid w:val="005D7474"/>
    <w:rsid w:val="005E094C"/>
    <w:rsid w:val="005E3728"/>
    <w:rsid w:val="005E417D"/>
    <w:rsid w:val="005E5E1B"/>
    <w:rsid w:val="005F5576"/>
    <w:rsid w:val="005F635C"/>
    <w:rsid w:val="005F6CAE"/>
    <w:rsid w:val="00600554"/>
    <w:rsid w:val="0060547A"/>
    <w:rsid w:val="006071C2"/>
    <w:rsid w:val="006151A2"/>
    <w:rsid w:val="00616FE4"/>
    <w:rsid w:val="00620764"/>
    <w:rsid w:val="006216DE"/>
    <w:rsid w:val="00630A63"/>
    <w:rsid w:val="00633EB4"/>
    <w:rsid w:val="006438C0"/>
    <w:rsid w:val="00645081"/>
    <w:rsid w:val="006509C7"/>
    <w:rsid w:val="0065104D"/>
    <w:rsid w:val="00661B5B"/>
    <w:rsid w:val="006639D2"/>
    <w:rsid w:val="0066502C"/>
    <w:rsid w:val="00675995"/>
    <w:rsid w:val="006763DD"/>
    <w:rsid w:val="006811C2"/>
    <w:rsid w:val="00681E62"/>
    <w:rsid w:val="00695529"/>
    <w:rsid w:val="006A4FE4"/>
    <w:rsid w:val="006A5617"/>
    <w:rsid w:val="006A675E"/>
    <w:rsid w:val="006B30A7"/>
    <w:rsid w:val="006B6059"/>
    <w:rsid w:val="006C4001"/>
    <w:rsid w:val="006C5C11"/>
    <w:rsid w:val="006C638E"/>
    <w:rsid w:val="006D47B5"/>
    <w:rsid w:val="006D5467"/>
    <w:rsid w:val="006D7114"/>
    <w:rsid w:val="006E3947"/>
    <w:rsid w:val="006F6BAA"/>
    <w:rsid w:val="006F6C32"/>
    <w:rsid w:val="00702CB6"/>
    <w:rsid w:val="0071653A"/>
    <w:rsid w:val="0072688A"/>
    <w:rsid w:val="00731E40"/>
    <w:rsid w:val="00736AD7"/>
    <w:rsid w:val="0074489A"/>
    <w:rsid w:val="00744EA5"/>
    <w:rsid w:val="00751128"/>
    <w:rsid w:val="0075195D"/>
    <w:rsid w:val="00755B8C"/>
    <w:rsid w:val="007610A4"/>
    <w:rsid w:val="007676AE"/>
    <w:rsid w:val="00771196"/>
    <w:rsid w:val="007716AF"/>
    <w:rsid w:val="00776903"/>
    <w:rsid w:val="00784760"/>
    <w:rsid w:val="007863A3"/>
    <w:rsid w:val="00790ABC"/>
    <w:rsid w:val="007A4872"/>
    <w:rsid w:val="007B0240"/>
    <w:rsid w:val="007B0FA0"/>
    <w:rsid w:val="007B267B"/>
    <w:rsid w:val="007B3916"/>
    <w:rsid w:val="007C62DA"/>
    <w:rsid w:val="007D2636"/>
    <w:rsid w:val="007D5EE1"/>
    <w:rsid w:val="007E1BDA"/>
    <w:rsid w:val="007E1D0B"/>
    <w:rsid w:val="007F0628"/>
    <w:rsid w:val="007F1272"/>
    <w:rsid w:val="008061A9"/>
    <w:rsid w:val="00807FE1"/>
    <w:rsid w:val="00812496"/>
    <w:rsid w:val="00817C02"/>
    <w:rsid w:val="00817DAA"/>
    <w:rsid w:val="0082147A"/>
    <w:rsid w:val="008224E3"/>
    <w:rsid w:val="00823A58"/>
    <w:rsid w:val="00830BFE"/>
    <w:rsid w:val="008370A0"/>
    <w:rsid w:val="008420C2"/>
    <w:rsid w:val="0084421D"/>
    <w:rsid w:val="008454E3"/>
    <w:rsid w:val="00847D0F"/>
    <w:rsid w:val="00854426"/>
    <w:rsid w:val="008553E2"/>
    <w:rsid w:val="00855C58"/>
    <w:rsid w:val="0086213F"/>
    <w:rsid w:val="0086793D"/>
    <w:rsid w:val="00874019"/>
    <w:rsid w:val="00877793"/>
    <w:rsid w:val="00883C72"/>
    <w:rsid w:val="008843CD"/>
    <w:rsid w:val="008854A6"/>
    <w:rsid w:val="008870D7"/>
    <w:rsid w:val="00893C29"/>
    <w:rsid w:val="00897916"/>
    <w:rsid w:val="008A0A7C"/>
    <w:rsid w:val="008A6367"/>
    <w:rsid w:val="008B7F25"/>
    <w:rsid w:val="008C0748"/>
    <w:rsid w:val="008C4D0D"/>
    <w:rsid w:val="008C5BE7"/>
    <w:rsid w:val="008C6B00"/>
    <w:rsid w:val="008C7B29"/>
    <w:rsid w:val="008D25C1"/>
    <w:rsid w:val="008D6488"/>
    <w:rsid w:val="008E03C4"/>
    <w:rsid w:val="008E0F5B"/>
    <w:rsid w:val="008E4B30"/>
    <w:rsid w:val="008F188A"/>
    <w:rsid w:val="008F36BD"/>
    <w:rsid w:val="008F64F8"/>
    <w:rsid w:val="008F68F7"/>
    <w:rsid w:val="008F75B0"/>
    <w:rsid w:val="009002F4"/>
    <w:rsid w:val="00903269"/>
    <w:rsid w:val="00905065"/>
    <w:rsid w:val="0090677D"/>
    <w:rsid w:val="00906ADD"/>
    <w:rsid w:val="009142ED"/>
    <w:rsid w:val="00920721"/>
    <w:rsid w:val="00920D8B"/>
    <w:rsid w:val="00923FF7"/>
    <w:rsid w:val="009257F6"/>
    <w:rsid w:val="00925E19"/>
    <w:rsid w:val="00941427"/>
    <w:rsid w:val="0094705D"/>
    <w:rsid w:val="009552E2"/>
    <w:rsid w:val="00983237"/>
    <w:rsid w:val="00990338"/>
    <w:rsid w:val="00993C8A"/>
    <w:rsid w:val="009942F4"/>
    <w:rsid w:val="00997756"/>
    <w:rsid w:val="00997A57"/>
    <w:rsid w:val="009A0142"/>
    <w:rsid w:val="009A2B71"/>
    <w:rsid w:val="009A2F30"/>
    <w:rsid w:val="009A57E1"/>
    <w:rsid w:val="009B3082"/>
    <w:rsid w:val="009B41D3"/>
    <w:rsid w:val="009B4E72"/>
    <w:rsid w:val="009C00C2"/>
    <w:rsid w:val="009C1545"/>
    <w:rsid w:val="009D107A"/>
    <w:rsid w:val="009D61D8"/>
    <w:rsid w:val="009E3EAB"/>
    <w:rsid w:val="009F38ED"/>
    <w:rsid w:val="009F412F"/>
    <w:rsid w:val="00A010DD"/>
    <w:rsid w:val="00A32155"/>
    <w:rsid w:val="00A34DC4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51FAD"/>
    <w:rsid w:val="00A556CD"/>
    <w:rsid w:val="00A57261"/>
    <w:rsid w:val="00A61921"/>
    <w:rsid w:val="00A62F67"/>
    <w:rsid w:val="00A64B7E"/>
    <w:rsid w:val="00A7182E"/>
    <w:rsid w:val="00A74A4E"/>
    <w:rsid w:val="00A80C77"/>
    <w:rsid w:val="00A8798F"/>
    <w:rsid w:val="00A90F8C"/>
    <w:rsid w:val="00A91E1C"/>
    <w:rsid w:val="00A94AAB"/>
    <w:rsid w:val="00AA0D27"/>
    <w:rsid w:val="00AA26B5"/>
    <w:rsid w:val="00AA2989"/>
    <w:rsid w:val="00AB3A73"/>
    <w:rsid w:val="00AB4EDD"/>
    <w:rsid w:val="00AC06A4"/>
    <w:rsid w:val="00AC4FAF"/>
    <w:rsid w:val="00AD28D2"/>
    <w:rsid w:val="00AD52F0"/>
    <w:rsid w:val="00AE05FC"/>
    <w:rsid w:val="00AE378D"/>
    <w:rsid w:val="00AE562D"/>
    <w:rsid w:val="00AF6D29"/>
    <w:rsid w:val="00AF7E47"/>
    <w:rsid w:val="00B02D81"/>
    <w:rsid w:val="00B0535A"/>
    <w:rsid w:val="00B12748"/>
    <w:rsid w:val="00B13892"/>
    <w:rsid w:val="00B13CDC"/>
    <w:rsid w:val="00B165CB"/>
    <w:rsid w:val="00B20D0C"/>
    <w:rsid w:val="00B24F08"/>
    <w:rsid w:val="00B262F7"/>
    <w:rsid w:val="00B27589"/>
    <w:rsid w:val="00B33FE0"/>
    <w:rsid w:val="00B422DE"/>
    <w:rsid w:val="00B42458"/>
    <w:rsid w:val="00B53E8D"/>
    <w:rsid w:val="00B5526F"/>
    <w:rsid w:val="00B55D61"/>
    <w:rsid w:val="00B62BFD"/>
    <w:rsid w:val="00B63628"/>
    <w:rsid w:val="00B70DA3"/>
    <w:rsid w:val="00B715B6"/>
    <w:rsid w:val="00B74031"/>
    <w:rsid w:val="00B8179A"/>
    <w:rsid w:val="00B8536B"/>
    <w:rsid w:val="00B92C33"/>
    <w:rsid w:val="00BA395A"/>
    <w:rsid w:val="00BA437A"/>
    <w:rsid w:val="00BA69E6"/>
    <w:rsid w:val="00BB12D8"/>
    <w:rsid w:val="00BB34F7"/>
    <w:rsid w:val="00BC09E3"/>
    <w:rsid w:val="00BE3943"/>
    <w:rsid w:val="00BE5F66"/>
    <w:rsid w:val="00BF3A6C"/>
    <w:rsid w:val="00BF3D2C"/>
    <w:rsid w:val="00C05719"/>
    <w:rsid w:val="00C129FB"/>
    <w:rsid w:val="00C22350"/>
    <w:rsid w:val="00C22959"/>
    <w:rsid w:val="00C25B87"/>
    <w:rsid w:val="00C30A55"/>
    <w:rsid w:val="00C327A1"/>
    <w:rsid w:val="00C3312E"/>
    <w:rsid w:val="00C332F3"/>
    <w:rsid w:val="00C33920"/>
    <w:rsid w:val="00C37D77"/>
    <w:rsid w:val="00C40F29"/>
    <w:rsid w:val="00C4654F"/>
    <w:rsid w:val="00C507E9"/>
    <w:rsid w:val="00C543D7"/>
    <w:rsid w:val="00C56014"/>
    <w:rsid w:val="00C56585"/>
    <w:rsid w:val="00C56E18"/>
    <w:rsid w:val="00C62B87"/>
    <w:rsid w:val="00C63521"/>
    <w:rsid w:val="00C73645"/>
    <w:rsid w:val="00C8132F"/>
    <w:rsid w:val="00C85C41"/>
    <w:rsid w:val="00C87682"/>
    <w:rsid w:val="00C92881"/>
    <w:rsid w:val="00C92F59"/>
    <w:rsid w:val="00C95E13"/>
    <w:rsid w:val="00CB2AB4"/>
    <w:rsid w:val="00CB5CC6"/>
    <w:rsid w:val="00CC050A"/>
    <w:rsid w:val="00CD60B9"/>
    <w:rsid w:val="00CE29CE"/>
    <w:rsid w:val="00CE78B9"/>
    <w:rsid w:val="00D00DD7"/>
    <w:rsid w:val="00D06520"/>
    <w:rsid w:val="00D10452"/>
    <w:rsid w:val="00D10874"/>
    <w:rsid w:val="00D1399E"/>
    <w:rsid w:val="00D25018"/>
    <w:rsid w:val="00D27EED"/>
    <w:rsid w:val="00D31B37"/>
    <w:rsid w:val="00D347AB"/>
    <w:rsid w:val="00D347B6"/>
    <w:rsid w:val="00D35A4C"/>
    <w:rsid w:val="00D35C6E"/>
    <w:rsid w:val="00D410D7"/>
    <w:rsid w:val="00D5038F"/>
    <w:rsid w:val="00D65DAD"/>
    <w:rsid w:val="00D76FB3"/>
    <w:rsid w:val="00D778B1"/>
    <w:rsid w:val="00D800A9"/>
    <w:rsid w:val="00D87D21"/>
    <w:rsid w:val="00D90B8B"/>
    <w:rsid w:val="00D95257"/>
    <w:rsid w:val="00D95B2F"/>
    <w:rsid w:val="00DA12C5"/>
    <w:rsid w:val="00DA3EFA"/>
    <w:rsid w:val="00DA7C45"/>
    <w:rsid w:val="00DB4562"/>
    <w:rsid w:val="00DC0182"/>
    <w:rsid w:val="00DC0AAE"/>
    <w:rsid w:val="00DC1A2A"/>
    <w:rsid w:val="00DC1D55"/>
    <w:rsid w:val="00DC29E4"/>
    <w:rsid w:val="00DC67E8"/>
    <w:rsid w:val="00DC6B68"/>
    <w:rsid w:val="00DE0DF6"/>
    <w:rsid w:val="00DE1AE4"/>
    <w:rsid w:val="00DF2A52"/>
    <w:rsid w:val="00DF3FFE"/>
    <w:rsid w:val="00DF4F94"/>
    <w:rsid w:val="00E13DCA"/>
    <w:rsid w:val="00E211ED"/>
    <w:rsid w:val="00E24AA7"/>
    <w:rsid w:val="00E266C8"/>
    <w:rsid w:val="00E348D9"/>
    <w:rsid w:val="00E41A76"/>
    <w:rsid w:val="00E534C4"/>
    <w:rsid w:val="00E574C0"/>
    <w:rsid w:val="00E626A6"/>
    <w:rsid w:val="00E62890"/>
    <w:rsid w:val="00E62EFD"/>
    <w:rsid w:val="00E63DC5"/>
    <w:rsid w:val="00E65C08"/>
    <w:rsid w:val="00E71B55"/>
    <w:rsid w:val="00E73658"/>
    <w:rsid w:val="00E743A8"/>
    <w:rsid w:val="00E817FB"/>
    <w:rsid w:val="00E81E27"/>
    <w:rsid w:val="00E9143C"/>
    <w:rsid w:val="00E924FA"/>
    <w:rsid w:val="00EA6A61"/>
    <w:rsid w:val="00EB2586"/>
    <w:rsid w:val="00EB42D4"/>
    <w:rsid w:val="00EB6340"/>
    <w:rsid w:val="00ED15A8"/>
    <w:rsid w:val="00EE4557"/>
    <w:rsid w:val="00EE4E59"/>
    <w:rsid w:val="00EE6D9B"/>
    <w:rsid w:val="00EF360F"/>
    <w:rsid w:val="00EF3B15"/>
    <w:rsid w:val="00EF679B"/>
    <w:rsid w:val="00EF78B2"/>
    <w:rsid w:val="00F03AB9"/>
    <w:rsid w:val="00F047C1"/>
    <w:rsid w:val="00F05379"/>
    <w:rsid w:val="00F05852"/>
    <w:rsid w:val="00F27CE5"/>
    <w:rsid w:val="00F31C62"/>
    <w:rsid w:val="00F32160"/>
    <w:rsid w:val="00F36BD9"/>
    <w:rsid w:val="00F44350"/>
    <w:rsid w:val="00F45963"/>
    <w:rsid w:val="00F46B82"/>
    <w:rsid w:val="00F5111E"/>
    <w:rsid w:val="00F54B83"/>
    <w:rsid w:val="00F647BB"/>
    <w:rsid w:val="00F75C9D"/>
    <w:rsid w:val="00F806B3"/>
    <w:rsid w:val="00F80B48"/>
    <w:rsid w:val="00F85B7E"/>
    <w:rsid w:val="00F909A3"/>
    <w:rsid w:val="00F93EDB"/>
    <w:rsid w:val="00F94863"/>
    <w:rsid w:val="00FA415F"/>
    <w:rsid w:val="00FA5B65"/>
    <w:rsid w:val="00FA6E11"/>
    <w:rsid w:val="00FB06CB"/>
    <w:rsid w:val="00FB0879"/>
    <w:rsid w:val="00FB39A7"/>
    <w:rsid w:val="00FB6D0D"/>
    <w:rsid w:val="00FC4E7E"/>
    <w:rsid w:val="00FC5B42"/>
    <w:rsid w:val="00FD63EC"/>
    <w:rsid w:val="00FE1A46"/>
    <w:rsid w:val="00FE73F3"/>
    <w:rsid w:val="00FF1A28"/>
    <w:rsid w:val="00FF29CC"/>
    <w:rsid w:val="00FF4D70"/>
    <w:rsid w:val="00FF5C5D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9233"/>
    <o:shapelayout v:ext="edit">
      <o:idmap v:ext="edit" data="1"/>
    </o:shapelayout>
  </w:shapeDefaults>
  <w:decimalSymbol w:val=","/>
  <w:listSeparator w:val=";"/>
  <w14:docId w14:val="39504919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4BDAD-069C-4F7C-989C-1F5109B24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91</TotalTime>
  <Pages>2</Pages>
  <Words>318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113</cp:revision>
  <cp:lastPrinted>2020-06-04T13:11:00Z</cp:lastPrinted>
  <dcterms:created xsi:type="dcterms:W3CDTF">2020-04-27T08:03:00Z</dcterms:created>
  <dcterms:modified xsi:type="dcterms:W3CDTF">2020-09-17T13:13:00Z</dcterms:modified>
</cp:coreProperties>
</file>