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</w:t>
      </w:r>
      <w:r w:rsidR="00D2550D">
        <w:t>20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5E0478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323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115AE2">
        <w:t>e 44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115AE2">
        <w:t>9</w:t>
      </w:r>
      <w:r w:rsidR="000E4061">
        <w:t xml:space="preserve">. </w:t>
      </w:r>
      <w:r w:rsidR="00115AE2">
        <w:t>září</w:t>
      </w:r>
      <w:r w:rsidR="00E53774">
        <w:t xml:space="preserve"> 2020</w:t>
      </w:r>
    </w:p>
    <w:p w:rsidR="00840B59" w:rsidRPr="00E62A17" w:rsidRDefault="007C43E1" w:rsidP="00E62A17">
      <w:pPr>
        <w:pStyle w:val="PSnzevzkona"/>
        <w:spacing w:before="480"/>
      </w:pPr>
      <w:r>
        <w:t xml:space="preserve">k </w:t>
      </w:r>
      <w:r w:rsidR="003B2F2F">
        <w:t>V</w:t>
      </w:r>
      <w:r w:rsidR="002A7498">
        <w:t>ýroční zprávě</w:t>
      </w:r>
      <w:r w:rsidR="00D632B7">
        <w:t xml:space="preserve"> o činnosti a účetní závěrce St</w:t>
      </w:r>
      <w:r w:rsidR="0008484D">
        <w:t xml:space="preserve">átního fondu dopravní infrastruktury </w:t>
      </w:r>
      <w:r w:rsidR="003B2F2F">
        <w:br/>
      </w:r>
      <w:r w:rsidR="0008484D">
        <w:t>za rok 201</w:t>
      </w:r>
      <w:r w:rsidR="00E53774">
        <w:t>9</w:t>
      </w:r>
      <w:r w:rsidR="00F86374">
        <w:t xml:space="preserve"> </w:t>
      </w:r>
      <w:r w:rsidR="004C4CFA" w:rsidRPr="00102254">
        <w:rPr>
          <w:color w:val="000000" w:themeColor="text1"/>
        </w:rPr>
        <w:t xml:space="preserve">– </w:t>
      </w:r>
      <w:r w:rsidR="00F86374">
        <w:rPr>
          <w:b/>
          <w:color w:val="000000" w:themeColor="text1"/>
        </w:rPr>
        <w:t xml:space="preserve">sněmovní tisk </w:t>
      </w:r>
      <w:r w:rsidR="00E53774">
        <w:rPr>
          <w:b/>
          <w:color w:val="000000" w:themeColor="text1"/>
        </w:rPr>
        <w:t>923</w:t>
      </w:r>
    </w:p>
    <w:p w:rsidR="00853625" w:rsidRPr="00853625" w:rsidRDefault="003D0C70" w:rsidP="00A62D02">
      <w:pPr>
        <w:spacing w:before="720" w:after="480" w:line="288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3B2F2F">
        <w:rPr>
          <w:rFonts w:ascii="Times New Roman" w:hAnsi="Times New Roman"/>
          <w:sz w:val="24"/>
          <w:szCs w:val="24"/>
          <w:lang w:eastAsia="cs-CZ"/>
        </w:rPr>
        <w:t>H</w:t>
      </w:r>
      <w:r w:rsidR="00853625" w:rsidRPr="00853625">
        <w:rPr>
          <w:rFonts w:ascii="Times New Roman" w:hAnsi="Times New Roman"/>
          <w:sz w:val="24"/>
          <w:szCs w:val="24"/>
          <w:lang w:eastAsia="cs-CZ"/>
        </w:rPr>
        <w:t xml:space="preserve">ospodářský výbor Poslanecké sněmovny Parlamentu ČR po vyslechnutí výkladu </w:t>
      </w:r>
      <w:r w:rsidR="00756592">
        <w:rPr>
          <w:rFonts w:ascii="Times New Roman" w:hAnsi="Times New Roman"/>
          <w:sz w:val="24"/>
          <w:szCs w:val="24"/>
          <w:lang w:eastAsia="cs-CZ"/>
        </w:rPr>
        <w:br/>
      </w:r>
      <w:r w:rsidR="00806562" w:rsidRPr="002D7D9C">
        <w:rPr>
          <w:rFonts w:ascii="Times New Roman" w:hAnsi="Times New Roman"/>
          <w:sz w:val="24"/>
          <w:szCs w:val="24"/>
          <w:lang w:eastAsia="cs-CZ"/>
        </w:rPr>
        <w:t>ředitele</w:t>
      </w:r>
      <w:r w:rsidR="0054730A" w:rsidRPr="002D7D9C">
        <w:rPr>
          <w:rFonts w:ascii="Times New Roman" w:hAnsi="Times New Roman"/>
          <w:sz w:val="24"/>
          <w:szCs w:val="24"/>
          <w:lang w:eastAsia="cs-CZ"/>
        </w:rPr>
        <w:t xml:space="preserve"> Státního </w:t>
      </w:r>
      <w:r w:rsidR="00806562" w:rsidRPr="002D7D9C">
        <w:rPr>
          <w:rFonts w:ascii="Times New Roman" w:hAnsi="Times New Roman"/>
          <w:sz w:val="24"/>
          <w:szCs w:val="24"/>
          <w:lang w:eastAsia="cs-CZ"/>
        </w:rPr>
        <w:t>fondu</w:t>
      </w:r>
      <w:r w:rsidR="0054730A" w:rsidRPr="002D7D9C">
        <w:rPr>
          <w:rFonts w:ascii="Times New Roman" w:hAnsi="Times New Roman"/>
          <w:sz w:val="24"/>
          <w:szCs w:val="24"/>
          <w:lang w:eastAsia="cs-CZ"/>
        </w:rPr>
        <w:t xml:space="preserve"> dopra</w:t>
      </w:r>
      <w:r w:rsidR="00F84D18" w:rsidRPr="002D7D9C">
        <w:rPr>
          <w:rFonts w:ascii="Times New Roman" w:hAnsi="Times New Roman"/>
          <w:sz w:val="24"/>
          <w:szCs w:val="24"/>
          <w:lang w:eastAsia="cs-CZ"/>
        </w:rPr>
        <w:t>vn</w:t>
      </w:r>
      <w:r w:rsidR="003B2F2F" w:rsidRPr="002D7D9C">
        <w:rPr>
          <w:rFonts w:ascii="Times New Roman" w:hAnsi="Times New Roman"/>
          <w:sz w:val="24"/>
          <w:szCs w:val="24"/>
          <w:lang w:eastAsia="cs-CZ"/>
        </w:rPr>
        <w:t xml:space="preserve">í infrastruktury Zbyňka </w:t>
      </w:r>
      <w:proofErr w:type="spellStart"/>
      <w:r w:rsidR="003B2F2F" w:rsidRPr="002D7D9C">
        <w:rPr>
          <w:rFonts w:ascii="Times New Roman" w:hAnsi="Times New Roman"/>
          <w:sz w:val="24"/>
          <w:szCs w:val="24"/>
          <w:lang w:eastAsia="cs-CZ"/>
        </w:rPr>
        <w:t>Hořelici</w:t>
      </w:r>
      <w:proofErr w:type="spellEnd"/>
      <w:r w:rsidR="00947672" w:rsidRPr="002D7D9C">
        <w:rPr>
          <w:rFonts w:ascii="Times New Roman" w:hAnsi="Times New Roman"/>
          <w:sz w:val="24"/>
          <w:szCs w:val="24"/>
          <w:lang w:eastAsia="cs-CZ"/>
        </w:rPr>
        <w:t>,</w:t>
      </w:r>
      <w:r w:rsidR="00F84D18" w:rsidRPr="002D7D9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53625" w:rsidRPr="00853625">
        <w:rPr>
          <w:rFonts w:ascii="Times New Roman" w:hAnsi="Times New Roman"/>
          <w:sz w:val="24"/>
          <w:szCs w:val="24"/>
          <w:lang w:eastAsia="cs-CZ"/>
        </w:rPr>
        <w:t>zpravodajské zp</w:t>
      </w:r>
      <w:r w:rsidR="00853625">
        <w:rPr>
          <w:rFonts w:ascii="Times New Roman" w:hAnsi="Times New Roman"/>
          <w:sz w:val="24"/>
          <w:szCs w:val="24"/>
          <w:lang w:eastAsia="cs-CZ"/>
        </w:rPr>
        <w:t>rávy poslance Martina Kolovratníka</w:t>
      </w:r>
      <w:r w:rsidR="00853625" w:rsidRPr="00853625">
        <w:rPr>
          <w:rFonts w:ascii="Times New Roman" w:hAnsi="Times New Roman"/>
          <w:sz w:val="24"/>
          <w:szCs w:val="24"/>
          <w:lang w:eastAsia="cs-CZ"/>
        </w:rPr>
        <w:t xml:space="preserve"> a po rozpravě</w:t>
      </w:r>
    </w:p>
    <w:p w:rsidR="00853625" w:rsidRPr="000B5FA3" w:rsidRDefault="00853625" w:rsidP="00A62D02">
      <w:pPr>
        <w:numPr>
          <w:ilvl w:val="0"/>
          <w:numId w:val="48"/>
        </w:numPr>
        <w:spacing w:before="360" w:after="360" w:line="288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0B5FA3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doporučuje</w:t>
      </w:r>
      <w:r w:rsidRPr="000B5FA3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0B5FA3">
        <w:rPr>
          <w:rFonts w:ascii="Times New Roman" w:hAnsi="Times New Roman"/>
          <w:sz w:val="24"/>
          <w:szCs w:val="24"/>
          <w:lang w:eastAsia="cs-CZ"/>
        </w:rPr>
        <w:t xml:space="preserve">Poslanecké sněmovně Parlamentu ČR </w:t>
      </w:r>
      <w:r w:rsidRPr="000B5FA3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schválit</w:t>
      </w:r>
      <w:r w:rsidRPr="000B5FA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57BA7" w:rsidRPr="000B5FA3">
        <w:rPr>
          <w:rFonts w:ascii="Times New Roman" w:hAnsi="Times New Roman"/>
          <w:i/>
          <w:sz w:val="24"/>
          <w:szCs w:val="24"/>
          <w:lang w:eastAsia="cs-CZ"/>
        </w:rPr>
        <w:t>Výroční z</w:t>
      </w:r>
      <w:r w:rsidRPr="000B5FA3">
        <w:rPr>
          <w:rFonts w:ascii="Times New Roman" w:hAnsi="Times New Roman"/>
          <w:i/>
          <w:sz w:val="24"/>
          <w:szCs w:val="24"/>
          <w:lang w:eastAsia="cs-CZ"/>
        </w:rPr>
        <w:t xml:space="preserve">právu </w:t>
      </w:r>
      <w:r w:rsidR="00A62D02" w:rsidRPr="000B5FA3">
        <w:rPr>
          <w:rFonts w:ascii="Times New Roman" w:hAnsi="Times New Roman"/>
          <w:i/>
          <w:sz w:val="24"/>
          <w:szCs w:val="24"/>
          <w:lang w:eastAsia="cs-CZ"/>
        </w:rPr>
        <w:br/>
      </w:r>
      <w:r w:rsidRPr="000B5FA3">
        <w:rPr>
          <w:rFonts w:ascii="Times New Roman" w:hAnsi="Times New Roman"/>
          <w:i/>
          <w:sz w:val="24"/>
          <w:szCs w:val="24"/>
          <w:lang w:eastAsia="cs-CZ"/>
        </w:rPr>
        <w:t>o činnosti a účetní závěrce Státního fondu dopravní infrastruktury za rok 201</w:t>
      </w:r>
      <w:r w:rsidR="00E53774" w:rsidRPr="000B5FA3">
        <w:rPr>
          <w:rFonts w:ascii="Times New Roman" w:hAnsi="Times New Roman"/>
          <w:i/>
          <w:sz w:val="24"/>
          <w:szCs w:val="24"/>
          <w:lang w:eastAsia="cs-CZ"/>
        </w:rPr>
        <w:t>9</w:t>
      </w:r>
      <w:r w:rsidR="00A62D02" w:rsidRPr="000B5FA3">
        <w:rPr>
          <w:rFonts w:ascii="Times New Roman" w:hAnsi="Times New Roman"/>
          <w:i/>
          <w:sz w:val="24"/>
          <w:szCs w:val="24"/>
          <w:lang w:eastAsia="cs-CZ"/>
        </w:rPr>
        <w:br/>
      </w:r>
      <w:r w:rsidRPr="000B5FA3">
        <w:rPr>
          <w:rFonts w:ascii="Times New Roman" w:hAnsi="Times New Roman"/>
          <w:b/>
          <w:sz w:val="24"/>
          <w:szCs w:val="24"/>
          <w:lang w:eastAsia="cs-CZ"/>
        </w:rPr>
        <w:t xml:space="preserve">– sněmovní tisk </w:t>
      </w:r>
      <w:r w:rsidR="00E53774" w:rsidRPr="000B5FA3">
        <w:rPr>
          <w:rFonts w:ascii="Times New Roman" w:hAnsi="Times New Roman"/>
          <w:b/>
          <w:sz w:val="24"/>
          <w:szCs w:val="24"/>
          <w:lang w:eastAsia="cs-CZ"/>
        </w:rPr>
        <w:t>923</w:t>
      </w:r>
      <w:r w:rsidRPr="000B5FA3">
        <w:rPr>
          <w:rFonts w:ascii="Times New Roman" w:hAnsi="Times New Roman"/>
          <w:b/>
          <w:sz w:val="24"/>
          <w:szCs w:val="24"/>
          <w:lang w:eastAsia="cs-CZ"/>
        </w:rPr>
        <w:t>.</w:t>
      </w:r>
    </w:p>
    <w:p w:rsidR="00853625" w:rsidRPr="00853625" w:rsidRDefault="00853625" w:rsidP="00A62D02">
      <w:pPr>
        <w:numPr>
          <w:ilvl w:val="0"/>
          <w:numId w:val="48"/>
        </w:numPr>
        <w:spacing w:before="480" w:after="480" w:line="288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3B2F2F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Pověřuje</w:t>
      </w:r>
      <w:r w:rsidRPr="00853625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853625">
        <w:rPr>
          <w:rFonts w:ascii="Times New Roman" w:hAnsi="Times New Roman"/>
          <w:sz w:val="24"/>
          <w:szCs w:val="24"/>
          <w:lang w:eastAsia="cs-CZ"/>
        </w:rPr>
        <w:t>zpravodaje výboru, aby na schůzi Poslanecké sněmovny Parlamentu ČR přednesl zprávu o výsledku projednání této zprávy v hospodářském výboru.</w:t>
      </w:r>
    </w:p>
    <w:p w:rsidR="00853625" w:rsidRDefault="00853625" w:rsidP="00A62D02">
      <w:pPr>
        <w:numPr>
          <w:ilvl w:val="0"/>
          <w:numId w:val="48"/>
        </w:numPr>
        <w:tabs>
          <w:tab w:val="clear" w:pos="720"/>
          <w:tab w:val="left" w:pos="735"/>
        </w:tabs>
        <w:spacing w:before="360" w:after="360" w:line="288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3B2F2F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Pověřuje</w:t>
      </w:r>
      <w:r w:rsidRPr="00853625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DF376B" w:rsidRPr="00DF376B">
        <w:rPr>
          <w:rFonts w:ascii="Times New Roman" w:hAnsi="Times New Roman"/>
          <w:sz w:val="24"/>
          <w:szCs w:val="24"/>
          <w:lang w:eastAsia="cs-CZ"/>
        </w:rPr>
        <w:t>předsed</w:t>
      </w:r>
      <w:r w:rsidR="00A62D02">
        <w:rPr>
          <w:rFonts w:ascii="Times New Roman" w:hAnsi="Times New Roman"/>
          <w:sz w:val="24"/>
          <w:szCs w:val="24"/>
          <w:lang w:eastAsia="cs-CZ"/>
        </w:rPr>
        <w:t>u</w:t>
      </w:r>
      <w:r w:rsidRPr="00853625">
        <w:rPr>
          <w:rFonts w:ascii="Times New Roman" w:hAnsi="Times New Roman"/>
          <w:sz w:val="24"/>
          <w:szCs w:val="24"/>
          <w:lang w:eastAsia="cs-CZ"/>
        </w:rPr>
        <w:t xml:space="preserve"> výboru, aby předložil toto usnesení předsedovi Poslanecké sněmovny Parlamentu ČR.</w:t>
      </w:r>
    </w:p>
    <w:p w:rsidR="003B2F2F" w:rsidRDefault="00E53774" w:rsidP="00A62D02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484A9B">
        <w:rPr>
          <w:rFonts w:ascii="Times New Roman" w:hAnsi="Times New Roman"/>
          <w:sz w:val="24"/>
          <w:szCs w:val="24"/>
          <w:lang w:eastAsia="cs-CZ"/>
        </w:rPr>
        <w:t>Květa MATUŠOVSKÁ</w:t>
      </w:r>
      <w:r w:rsidR="003B2F2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B2F2F" w:rsidRPr="00A62D02">
        <w:rPr>
          <w:rFonts w:ascii="Times New Roman" w:hAnsi="Times New Roman"/>
          <w:sz w:val="24"/>
          <w:szCs w:val="24"/>
          <w:lang w:eastAsia="cs-CZ"/>
        </w:rPr>
        <w:t>v.</w:t>
      </w:r>
      <w:r w:rsidR="00A62D0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B2F2F" w:rsidRPr="00A62D02">
        <w:rPr>
          <w:rFonts w:ascii="Times New Roman" w:hAnsi="Times New Roman"/>
          <w:sz w:val="24"/>
          <w:szCs w:val="24"/>
          <w:lang w:eastAsia="cs-CZ"/>
        </w:rPr>
        <w:t>r.</w:t>
      </w:r>
      <w:bookmarkStart w:id="0" w:name="_GoBack"/>
      <w:bookmarkEnd w:id="0"/>
      <w:r w:rsidR="003B2F2F">
        <w:rPr>
          <w:rFonts w:ascii="Times New Roman" w:hAnsi="Times New Roman"/>
          <w:sz w:val="24"/>
          <w:szCs w:val="24"/>
          <w:lang w:eastAsia="cs-CZ"/>
        </w:rPr>
        <w:tab/>
      </w:r>
      <w:r w:rsidR="003B2F2F">
        <w:rPr>
          <w:rFonts w:ascii="Times New Roman" w:hAnsi="Times New Roman"/>
          <w:sz w:val="24"/>
          <w:szCs w:val="24"/>
          <w:lang w:eastAsia="cs-CZ"/>
        </w:rPr>
        <w:tab/>
      </w:r>
      <w:r w:rsidR="00A62D02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3B2F2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B2F2F" w:rsidRPr="00A62D02">
        <w:rPr>
          <w:rFonts w:ascii="Times New Roman" w:hAnsi="Times New Roman"/>
          <w:sz w:val="24"/>
          <w:szCs w:val="24"/>
          <w:lang w:eastAsia="cs-CZ"/>
        </w:rPr>
        <w:t>v.</w:t>
      </w:r>
      <w:r w:rsidR="00A62D0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B2F2F" w:rsidRPr="00A62D02">
        <w:rPr>
          <w:rFonts w:ascii="Times New Roman" w:hAnsi="Times New Roman"/>
          <w:sz w:val="24"/>
          <w:szCs w:val="24"/>
          <w:lang w:eastAsia="cs-CZ"/>
        </w:rPr>
        <w:t>r.</w:t>
      </w:r>
    </w:p>
    <w:p w:rsidR="003B2F2F" w:rsidRDefault="003B2F2F" w:rsidP="003B2F2F">
      <w:pPr>
        <w:tabs>
          <w:tab w:val="center" w:pos="1418"/>
          <w:tab w:val="center" w:pos="4536"/>
          <w:tab w:val="center" w:pos="7655"/>
        </w:tabs>
        <w:spacing w:after="10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484A9B">
        <w:rPr>
          <w:rFonts w:ascii="Times New Roman" w:hAnsi="Times New Roman"/>
          <w:sz w:val="24"/>
          <w:szCs w:val="24"/>
          <w:lang w:eastAsia="cs-CZ"/>
        </w:rPr>
        <w:t>ka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</w:t>
      </w:r>
      <w:r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3B2F2F" w:rsidRDefault="003B2F2F" w:rsidP="003B2F2F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1F211E" w:rsidRPr="001F211E" w:rsidRDefault="003B2F2F" w:rsidP="002B7DA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1F211E" w:rsidRPr="001F211E" w:rsidSect="00DB4A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4" w:rsidRDefault="00B15D84" w:rsidP="004E6F49">
      <w:pPr>
        <w:spacing w:after="0" w:line="240" w:lineRule="auto"/>
      </w:pPr>
      <w:r>
        <w:separator/>
      </w:r>
    </w:p>
  </w:endnote>
  <w:end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C00" w:rsidRDefault="00276C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C00" w:rsidRDefault="00276C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4" w:rsidRDefault="00B15D84" w:rsidP="004E6F49">
      <w:pPr>
        <w:spacing w:after="0" w:line="240" w:lineRule="auto"/>
      </w:pPr>
      <w:r>
        <w:separator/>
      </w:r>
    </w:p>
  </w:footnote>
  <w:foot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C00" w:rsidRDefault="00276C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C00" w:rsidRDefault="00276C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C00" w:rsidRDefault="00276C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00F60FC0"/>
    <w:multiLevelType w:val="multilevel"/>
    <w:tmpl w:val="FCE0D5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6"/>
  </w:num>
  <w:num w:numId="13">
    <w:abstractNumId w:val="38"/>
  </w:num>
  <w:num w:numId="14">
    <w:abstractNumId w:val="39"/>
  </w:num>
  <w:num w:numId="15">
    <w:abstractNumId w:val="20"/>
  </w:num>
  <w:num w:numId="16">
    <w:abstractNumId w:val="34"/>
  </w:num>
  <w:num w:numId="17">
    <w:abstractNumId w:val="30"/>
  </w:num>
  <w:num w:numId="18">
    <w:abstractNumId w:val="16"/>
  </w:num>
  <w:num w:numId="19">
    <w:abstractNumId w:val="23"/>
  </w:num>
  <w:num w:numId="20">
    <w:abstractNumId w:val="42"/>
  </w:num>
  <w:num w:numId="21">
    <w:abstractNumId w:val="25"/>
  </w:num>
  <w:num w:numId="22">
    <w:abstractNumId w:val="29"/>
  </w:num>
  <w:num w:numId="23">
    <w:abstractNumId w:val="21"/>
  </w:num>
  <w:num w:numId="24">
    <w:abstractNumId w:val="43"/>
  </w:num>
  <w:num w:numId="25">
    <w:abstractNumId w:val="35"/>
  </w:num>
  <w:num w:numId="26">
    <w:abstractNumId w:val="18"/>
  </w:num>
  <w:num w:numId="27">
    <w:abstractNumId w:val="11"/>
  </w:num>
  <w:num w:numId="28">
    <w:abstractNumId w:val="40"/>
  </w:num>
  <w:num w:numId="29">
    <w:abstractNumId w:val="37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33"/>
  </w:num>
  <w:num w:numId="33">
    <w:abstractNumId w:val="22"/>
  </w:num>
  <w:num w:numId="34">
    <w:abstractNumId w:val="32"/>
  </w:num>
  <w:num w:numId="35">
    <w:abstractNumId w:val="19"/>
  </w:num>
  <w:num w:numId="36">
    <w:abstractNumId w:val="17"/>
  </w:num>
  <w:num w:numId="37">
    <w:abstractNumId w:val="41"/>
  </w:num>
  <w:num w:numId="38">
    <w:abstractNumId w:val="36"/>
  </w:num>
  <w:num w:numId="39">
    <w:abstractNumId w:val="27"/>
  </w:num>
  <w:num w:numId="40">
    <w:abstractNumId w:val="10"/>
  </w:num>
  <w:num w:numId="41">
    <w:abstractNumId w:val="13"/>
  </w:num>
  <w:num w:numId="42">
    <w:abstractNumId w:val="28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3"/>
    <w:lvlOverride w:ilvl="0">
      <w:startOverride w:val="1"/>
    </w:lvlOverride>
  </w:num>
  <w:num w:numId="46">
    <w:abstractNumId w:val="12"/>
  </w:num>
  <w:num w:numId="47">
    <w:abstractNumId w:val="14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2735A"/>
    <w:rsid w:val="00043544"/>
    <w:rsid w:val="000466AA"/>
    <w:rsid w:val="00062F92"/>
    <w:rsid w:val="00063EAB"/>
    <w:rsid w:val="00080B6F"/>
    <w:rsid w:val="0008484D"/>
    <w:rsid w:val="00095E2C"/>
    <w:rsid w:val="000A0654"/>
    <w:rsid w:val="000B5FA3"/>
    <w:rsid w:val="000C1FEA"/>
    <w:rsid w:val="000E4061"/>
    <w:rsid w:val="00115AE2"/>
    <w:rsid w:val="001202B7"/>
    <w:rsid w:val="00122551"/>
    <w:rsid w:val="00142CFB"/>
    <w:rsid w:val="00193722"/>
    <w:rsid w:val="00197488"/>
    <w:rsid w:val="001A0E63"/>
    <w:rsid w:val="001D1565"/>
    <w:rsid w:val="001E6467"/>
    <w:rsid w:val="001F0002"/>
    <w:rsid w:val="001F211E"/>
    <w:rsid w:val="00210690"/>
    <w:rsid w:val="002248A1"/>
    <w:rsid w:val="00276C00"/>
    <w:rsid w:val="0029657F"/>
    <w:rsid w:val="002A342F"/>
    <w:rsid w:val="002A7498"/>
    <w:rsid w:val="002B7DA3"/>
    <w:rsid w:val="002C54CB"/>
    <w:rsid w:val="002D7D9C"/>
    <w:rsid w:val="002E241C"/>
    <w:rsid w:val="003039B2"/>
    <w:rsid w:val="003411AC"/>
    <w:rsid w:val="003426FF"/>
    <w:rsid w:val="003545A6"/>
    <w:rsid w:val="00381626"/>
    <w:rsid w:val="003A4E2D"/>
    <w:rsid w:val="003B2F2F"/>
    <w:rsid w:val="003B6174"/>
    <w:rsid w:val="003C206B"/>
    <w:rsid w:val="003D0C70"/>
    <w:rsid w:val="003D1D59"/>
    <w:rsid w:val="003E0A61"/>
    <w:rsid w:val="003E1216"/>
    <w:rsid w:val="003F7969"/>
    <w:rsid w:val="0040119D"/>
    <w:rsid w:val="00422D4E"/>
    <w:rsid w:val="00424C6F"/>
    <w:rsid w:val="00433B08"/>
    <w:rsid w:val="00456368"/>
    <w:rsid w:val="004803EE"/>
    <w:rsid w:val="00484A9B"/>
    <w:rsid w:val="004C0595"/>
    <w:rsid w:val="004C4CFA"/>
    <w:rsid w:val="004E3709"/>
    <w:rsid w:val="004E55D3"/>
    <w:rsid w:val="004E6F49"/>
    <w:rsid w:val="004F072B"/>
    <w:rsid w:val="004F0F9F"/>
    <w:rsid w:val="00527DCE"/>
    <w:rsid w:val="0054730A"/>
    <w:rsid w:val="005502C9"/>
    <w:rsid w:val="00574D40"/>
    <w:rsid w:val="005878E5"/>
    <w:rsid w:val="005A3485"/>
    <w:rsid w:val="005C75E8"/>
    <w:rsid w:val="005E0478"/>
    <w:rsid w:val="00610CEC"/>
    <w:rsid w:val="00616143"/>
    <w:rsid w:val="00634590"/>
    <w:rsid w:val="00657E38"/>
    <w:rsid w:val="00670D30"/>
    <w:rsid w:val="00675DDF"/>
    <w:rsid w:val="00680E8A"/>
    <w:rsid w:val="00685BD6"/>
    <w:rsid w:val="006A2C40"/>
    <w:rsid w:val="006B4D4B"/>
    <w:rsid w:val="006B602A"/>
    <w:rsid w:val="006D02C4"/>
    <w:rsid w:val="006F49D0"/>
    <w:rsid w:val="00720226"/>
    <w:rsid w:val="00735B62"/>
    <w:rsid w:val="0074503A"/>
    <w:rsid w:val="00756592"/>
    <w:rsid w:val="00761979"/>
    <w:rsid w:val="00766CF9"/>
    <w:rsid w:val="00780F2F"/>
    <w:rsid w:val="00786A88"/>
    <w:rsid w:val="00792675"/>
    <w:rsid w:val="0079355C"/>
    <w:rsid w:val="007C43E1"/>
    <w:rsid w:val="007D198D"/>
    <w:rsid w:val="007E282F"/>
    <w:rsid w:val="00806562"/>
    <w:rsid w:val="008217A7"/>
    <w:rsid w:val="008352CB"/>
    <w:rsid w:val="00840B59"/>
    <w:rsid w:val="00850C7C"/>
    <w:rsid w:val="00853625"/>
    <w:rsid w:val="00857C58"/>
    <w:rsid w:val="0086179F"/>
    <w:rsid w:val="00863B9A"/>
    <w:rsid w:val="00881B5F"/>
    <w:rsid w:val="008A1C86"/>
    <w:rsid w:val="008B66E8"/>
    <w:rsid w:val="008B7D7C"/>
    <w:rsid w:val="008E30C3"/>
    <w:rsid w:val="008F0FEE"/>
    <w:rsid w:val="00924775"/>
    <w:rsid w:val="00940415"/>
    <w:rsid w:val="00940E50"/>
    <w:rsid w:val="009433FC"/>
    <w:rsid w:val="00947672"/>
    <w:rsid w:val="00965B39"/>
    <w:rsid w:val="0097160B"/>
    <w:rsid w:val="00990B93"/>
    <w:rsid w:val="009A1211"/>
    <w:rsid w:val="009A3784"/>
    <w:rsid w:val="009A57C3"/>
    <w:rsid w:val="009B2718"/>
    <w:rsid w:val="009B2C0E"/>
    <w:rsid w:val="009F3D2C"/>
    <w:rsid w:val="00A03230"/>
    <w:rsid w:val="00A3679C"/>
    <w:rsid w:val="00A47BEA"/>
    <w:rsid w:val="00A56AE6"/>
    <w:rsid w:val="00A625D7"/>
    <w:rsid w:val="00A62D02"/>
    <w:rsid w:val="00A87FB7"/>
    <w:rsid w:val="00AB1E4B"/>
    <w:rsid w:val="00AB2E54"/>
    <w:rsid w:val="00AD2D19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56E94"/>
    <w:rsid w:val="00B57BA7"/>
    <w:rsid w:val="00B64EF3"/>
    <w:rsid w:val="00B93115"/>
    <w:rsid w:val="00B96082"/>
    <w:rsid w:val="00BF65D9"/>
    <w:rsid w:val="00C3035B"/>
    <w:rsid w:val="00C37A1C"/>
    <w:rsid w:val="00C47C8E"/>
    <w:rsid w:val="00C5493B"/>
    <w:rsid w:val="00C630E6"/>
    <w:rsid w:val="00C70FB7"/>
    <w:rsid w:val="00C769D8"/>
    <w:rsid w:val="00C8064F"/>
    <w:rsid w:val="00C907C5"/>
    <w:rsid w:val="00CA608B"/>
    <w:rsid w:val="00CB400A"/>
    <w:rsid w:val="00CC1F7A"/>
    <w:rsid w:val="00CD0963"/>
    <w:rsid w:val="00CE5CBE"/>
    <w:rsid w:val="00D16015"/>
    <w:rsid w:val="00D17FBE"/>
    <w:rsid w:val="00D2550D"/>
    <w:rsid w:val="00D4088E"/>
    <w:rsid w:val="00D632B7"/>
    <w:rsid w:val="00D8192B"/>
    <w:rsid w:val="00D81ADB"/>
    <w:rsid w:val="00D85FFA"/>
    <w:rsid w:val="00D96A9B"/>
    <w:rsid w:val="00DB4AB7"/>
    <w:rsid w:val="00DE73DC"/>
    <w:rsid w:val="00DF376B"/>
    <w:rsid w:val="00E225B0"/>
    <w:rsid w:val="00E2625A"/>
    <w:rsid w:val="00E27A82"/>
    <w:rsid w:val="00E305F2"/>
    <w:rsid w:val="00E4482E"/>
    <w:rsid w:val="00E475A0"/>
    <w:rsid w:val="00E53774"/>
    <w:rsid w:val="00E615B3"/>
    <w:rsid w:val="00E62A17"/>
    <w:rsid w:val="00E65250"/>
    <w:rsid w:val="00E81A98"/>
    <w:rsid w:val="00E91AA6"/>
    <w:rsid w:val="00EA0554"/>
    <w:rsid w:val="00EA394A"/>
    <w:rsid w:val="00EA6734"/>
    <w:rsid w:val="00F06AA4"/>
    <w:rsid w:val="00F138DB"/>
    <w:rsid w:val="00F17737"/>
    <w:rsid w:val="00F23364"/>
    <w:rsid w:val="00F23A90"/>
    <w:rsid w:val="00F405B5"/>
    <w:rsid w:val="00F54AED"/>
    <w:rsid w:val="00F55AFD"/>
    <w:rsid w:val="00F84D18"/>
    <w:rsid w:val="00F86374"/>
    <w:rsid w:val="00F945BD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3A8792D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2020-09-09T09:13:00Z</cp:lastPrinted>
  <dcterms:created xsi:type="dcterms:W3CDTF">2020-09-09T09:13:00Z</dcterms:created>
  <dcterms:modified xsi:type="dcterms:W3CDTF">2020-09-09T09:13:00Z</dcterms:modified>
</cp:coreProperties>
</file>