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A7C45" w:rsidP="000E730C">
      <w:pPr>
        <w:pStyle w:val="PS-hlavika2"/>
      </w:pPr>
      <w:r>
        <w:t>2020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E13DCA" w:rsidP="00AA26B5">
      <w:pPr>
        <w:pStyle w:val="PS-slousnesen"/>
        <w:spacing w:before="240" w:after="240"/>
      </w:pPr>
      <w:r>
        <w:t>305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9B4E72">
        <w:t xml:space="preserve"> </w:t>
      </w:r>
      <w:r w:rsidR="00E13DCA">
        <w:t>64</w:t>
      </w:r>
      <w:r>
        <w:t>. schůze</w:t>
      </w:r>
    </w:p>
    <w:p w:rsidR="00DC29E4" w:rsidRDefault="00DC29E4" w:rsidP="005E417D">
      <w:pPr>
        <w:pStyle w:val="PS-hlavika1"/>
        <w:spacing w:after="840"/>
      </w:pPr>
      <w:r>
        <w:t>ze dne</w:t>
      </w:r>
      <w:r w:rsidR="002720DD">
        <w:t xml:space="preserve"> </w:t>
      </w:r>
      <w:r w:rsidR="00E13DCA">
        <w:t>8. července</w:t>
      </w:r>
      <w:r w:rsidR="00DA7C45">
        <w:t xml:space="preserve"> 2020</w:t>
      </w:r>
    </w:p>
    <w:p w:rsidR="002720DD" w:rsidRPr="00630A63" w:rsidRDefault="00630A63" w:rsidP="0014292E">
      <w:pPr>
        <w:pStyle w:val="PS-pedmtusnesen"/>
        <w:pBdr>
          <w:bottom w:val="single" w:sz="4" w:space="31" w:color="auto"/>
        </w:pBdr>
        <w:spacing w:before="120" w:after="120"/>
        <w:jc w:val="both"/>
        <w:rPr>
          <w:szCs w:val="24"/>
        </w:rPr>
      </w:pPr>
      <w:r w:rsidRPr="00630A63">
        <w:rPr>
          <w:color w:val="000000"/>
          <w:szCs w:val="24"/>
        </w:rPr>
        <w:t>k návrhu na přikázání došlých návrhů k projednání výborům Poslanecké sněmovny a na určení zpravodajů pro prvé čtení</w:t>
      </w:r>
    </w:p>
    <w:p w:rsidR="00630A63" w:rsidRDefault="00630A63" w:rsidP="0014292E">
      <w:pPr>
        <w:pStyle w:val="StylPS-uvodnodstavecTun"/>
        <w:spacing w:before="600" w:after="600"/>
      </w:pPr>
      <w:r w:rsidRPr="00E24AA7">
        <w:t>Organizační výbor Poslanecké sněmovny</w:t>
      </w:r>
    </w:p>
    <w:p w:rsidR="000278F9" w:rsidRDefault="00EE4557" w:rsidP="00CB5CC6">
      <w:pPr>
        <w:pStyle w:val="Odstavecseseznamem"/>
        <w:numPr>
          <w:ilvl w:val="0"/>
          <w:numId w:val="29"/>
        </w:numPr>
        <w:suppressAutoHyphens/>
        <w:spacing w:before="360" w:after="240"/>
        <w:jc w:val="both"/>
        <w:rPr>
          <w:color w:val="000000"/>
          <w:szCs w:val="24"/>
        </w:rPr>
      </w:pPr>
      <w:r w:rsidRPr="003622C8">
        <w:rPr>
          <w:b/>
          <w:color w:val="000000"/>
          <w:szCs w:val="24"/>
        </w:rPr>
        <w:t xml:space="preserve">navrhuje </w:t>
      </w:r>
      <w:r w:rsidRPr="003622C8">
        <w:rPr>
          <w:color w:val="000000"/>
          <w:szCs w:val="24"/>
        </w:rPr>
        <w:t xml:space="preserve">podle § 46 odst. 4 písm. c) zákona č. 90/1995 Sb., o jednacím řádu Poslanecké sněmovny, ve znění pozdějších předpisů, </w:t>
      </w:r>
      <w:r w:rsidR="00395ED6" w:rsidRPr="003622C8">
        <w:rPr>
          <w:color w:val="000000"/>
          <w:szCs w:val="24"/>
        </w:rPr>
        <w:t>Poslanecké sněmovně, aby </w:t>
      </w:r>
      <w:r w:rsidRPr="003622C8">
        <w:rPr>
          <w:color w:val="000000"/>
          <w:szCs w:val="24"/>
        </w:rPr>
        <w:t>přikázala k</w:t>
      </w:r>
      <w:r w:rsidR="006D7114">
        <w:rPr>
          <w:color w:val="000000"/>
          <w:szCs w:val="24"/>
        </w:rPr>
        <w:t> </w:t>
      </w:r>
      <w:r w:rsidRPr="003622C8">
        <w:rPr>
          <w:color w:val="000000"/>
          <w:szCs w:val="24"/>
        </w:rPr>
        <w:t>projednání</w:t>
      </w:r>
    </w:p>
    <w:p w:rsidR="006D7114" w:rsidRDefault="006D7114" w:rsidP="006D7114">
      <w:pPr>
        <w:pStyle w:val="Odstavecseseznamem"/>
        <w:suppressAutoHyphens/>
        <w:spacing w:before="360" w:after="240"/>
        <w:ind w:left="1428"/>
        <w:jc w:val="both"/>
        <w:rPr>
          <w:color w:val="000000"/>
          <w:szCs w:val="24"/>
        </w:rPr>
      </w:pPr>
    </w:p>
    <w:p w:rsidR="008224E3" w:rsidRPr="00CB5CC6" w:rsidRDefault="008224E3" w:rsidP="00C56E18">
      <w:pPr>
        <w:pStyle w:val="zaazen"/>
        <w:numPr>
          <w:ilvl w:val="0"/>
          <w:numId w:val="31"/>
        </w:numPr>
        <w:spacing w:after="120"/>
        <w:rPr>
          <w:sz w:val="24"/>
          <w:szCs w:val="24"/>
        </w:rPr>
      </w:pPr>
      <w:r w:rsidRPr="00CB5CC6">
        <w:rPr>
          <w:sz w:val="24"/>
          <w:szCs w:val="24"/>
        </w:rPr>
        <w:t xml:space="preserve">Návrh poslanců Patrika </w:t>
      </w:r>
      <w:proofErr w:type="spellStart"/>
      <w:r w:rsidRPr="00CB5CC6">
        <w:rPr>
          <w:sz w:val="24"/>
          <w:szCs w:val="24"/>
        </w:rPr>
        <w:t>Nachera</w:t>
      </w:r>
      <w:proofErr w:type="spellEnd"/>
      <w:r w:rsidRPr="00CB5CC6">
        <w:rPr>
          <w:sz w:val="24"/>
          <w:szCs w:val="24"/>
        </w:rPr>
        <w:t xml:space="preserve">, Barbory </w:t>
      </w:r>
      <w:proofErr w:type="spellStart"/>
      <w:r w:rsidRPr="00CB5CC6">
        <w:rPr>
          <w:sz w:val="24"/>
          <w:szCs w:val="24"/>
        </w:rPr>
        <w:t>Kořanové</w:t>
      </w:r>
      <w:proofErr w:type="spellEnd"/>
      <w:r w:rsidRPr="00CB5CC6">
        <w:rPr>
          <w:sz w:val="24"/>
          <w:szCs w:val="24"/>
        </w:rPr>
        <w:t xml:space="preserve">, Tomáše Martínka, Jana Chvojky, Lukáše Černohorského a dalších na vydání zákona, kterým se mění zákon č. 586/1992 Sb., o daních z příjmů, ve znění pozdějších předpisů /sněmovní tisk 882/  </w:t>
      </w:r>
    </w:p>
    <w:p w:rsidR="008224E3" w:rsidRPr="00CB5CC6" w:rsidRDefault="008224E3" w:rsidP="00C56E18">
      <w:pPr>
        <w:pStyle w:val="vbory"/>
        <w:spacing w:after="240"/>
        <w:jc w:val="left"/>
        <w:rPr>
          <w:sz w:val="24"/>
          <w:szCs w:val="24"/>
        </w:rPr>
      </w:pPr>
      <w:r w:rsidRPr="00CB5CC6">
        <w:rPr>
          <w:sz w:val="24"/>
          <w:szCs w:val="24"/>
        </w:rPr>
        <w:t>rozpočtovému výboru jako garančnímu výboru</w:t>
      </w:r>
    </w:p>
    <w:p w:rsidR="008224E3" w:rsidRPr="00CB5CC6" w:rsidRDefault="008224E3" w:rsidP="00C56E18">
      <w:pPr>
        <w:pStyle w:val="zaazen"/>
        <w:numPr>
          <w:ilvl w:val="0"/>
          <w:numId w:val="31"/>
        </w:numPr>
        <w:spacing w:after="120"/>
        <w:rPr>
          <w:sz w:val="24"/>
          <w:szCs w:val="24"/>
        </w:rPr>
      </w:pPr>
      <w:r w:rsidRPr="00CB5CC6">
        <w:rPr>
          <w:sz w:val="24"/>
          <w:szCs w:val="24"/>
        </w:rPr>
        <w:t xml:space="preserve">Informaci o podpořeném financování za rok 2019 /sněmovní tisk 919/ </w:t>
      </w:r>
    </w:p>
    <w:p w:rsidR="008224E3" w:rsidRPr="00CB5CC6" w:rsidRDefault="008224E3" w:rsidP="008224E3">
      <w:pPr>
        <w:pStyle w:val="vbory"/>
        <w:spacing w:after="0"/>
        <w:rPr>
          <w:sz w:val="24"/>
          <w:szCs w:val="24"/>
        </w:rPr>
      </w:pPr>
      <w:r w:rsidRPr="00CB5CC6">
        <w:rPr>
          <w:sz w:val="24"/>
          <w:szCs w:val="24"/>
        </w:rPr>
        <w:t xml:space="preserve">hospodářskému výboru </w:t>
      </w:r>
    </w:p>
    <w:p w:rsidR="008224E3" w:rsidRPr="00CB5CC6" w:rsidRDefault="00D95B2F" w:rsidP="00D95B2F">
      <w:pPr>
        <w:pStyle w:val="vbory"/>
        <w:spacing w:after="240"/>
        <w:jc w:val="left"/>
        <w:rPr>
          <w:sz w:val="24"/>
          <w:szCs w:val="24"/>
        </w:rPr>
      </w:pPr>
      <w:r>
        <w:rPr>
          <w:sz w:val="24"/>
          <w:szCs w:val="24"/>
        </w:rPr>
        <w:t>rozpočtovému výboru</w:t>
      </w:r>
    </w:p>
    <w:p w:rsidR="008224E3" w:rsidRPr="00CB5CC6" w:rsidRDefault="008224E3" w:rsidP="00C56E18">
      <w:pPr>
        <w:pStyle w:val="zaazen"/>
        <w:numPr>
          <w:ilvl w:val="0"/>
          <w:numId w:val="31"/>
        </w:numPr>
        <w:spacing w:after="120"/>
        <w:rPr>
          <w:sz w:val="24"/>
          <w:szCs w:val="24"/>
        </w:rPr>
      </w:pPr>
      <w:r w:rsidRPr="00CB5CC6">
        <w:rPr>
          <w:sz w:val="24"/>
          <w:szCs w:val="24"/>
        </w:rPr>
        <w:t xml:space="preserve">Informaci o pojišťování vývozu se státní podporou v roce 2019 /sněmovní tisk 920/ </w:t>
      </w:r>
    </w:p>
    <w:p w:rsidR="008224E3" w:rsidRPr="00CB5CC6" w:rsidRDefault="008224E3" w:rsidP="008224E3">
      <w:pPr>
        <w:pStyle w:val="vbory"/>
        <w:spacing w:after="0"/>
        <w:rPr>
          <w:sz w:val="24"/>
          <w:szCs w:val="24"/>
        </w:rPr>
      </w:pPr>
      <w:r w:rsidRPr="00CB5CC6">
        <w:rPr>
          <w:sz w:val="24"/>
          <w:szCs w:val="24"/>
        </w:rPr>
        <w:t>hospodářskému výboru</w:t>
      </w:r>
    </w:p>
    <w:p w:rsidR="008224E3" w:rsidRPr="00CB5CC6" w:rsidRDefault="008224E3" w:rsidP="00C56E18">
      <w:pPr>
        <w:pStyle w:val="vbory"/>
        <w:spacing w:after="240"/>
        <w:rPr>
          <w:sz w:val="24"/>
          <w:szCs w:val="24"/>
        </w:rPr>
      </w:pPr>
      <w:r w:rsidRPr="00CB5CC6">
        <w:rPr>
          <w:sz w:val="24"/>
          <w:szCs w:val="24"/>
        </w:rPr>
        <w:t xml:space="preserve">rozpočtovému výboru </w:t>
      </w:r>
    </w:p>
    <w:p w:rsidR="008224E3" w:rsidRPr="00CB5CC6" w:rsidRDefault="008224E3" w:rsidP="008224E3">
      <w:pPr>
        <w:pStyle w:val="vbory"/>
        <w:ind w:left="0"/>
        <w:rPr>
          <w:sz w:val="24"/>
          <w:szCs w:val="24"/>
        </w:rPr>
      </w:pPr>
    </w:p>
    <w:p w:rsidR="008224E3" w:rsidRPr="00CB5CC6" w:rsidRDefault="008224E3" w:rsidP="004E3CBD">
      <w:pPr>
        <w:pStyle w:val="zaazen"/>
        <w:numPr>
          <w:ilvl w:val="0"/>
          <w:numId w:val="31"/>
        </w:numPr>
        <w:spacing w:after="120"/>
        <w:rPr>
          <w:sz w:val="24"/>
          <w:szCs w:val="24"/>
        </w:rPr>
      </w:pPr>
      <w:r w:rsidRPr="00CB5CC6">
        <w:rPr>
          <w:sz w:val="24"/>
          <w:szCs w:val="24"/>
        </w:rPr>
        <w:lastRenderedPageBreak/>
        <w:t xml:space="preserve">Vládní návrh zákona, kterým se mění zákon č. 159/2020 Sb., o kompenzačním bonusu v souvislosti s krizovými opatřeními v souvislosti s výskytem koronaviru SARS </w:t>
      </w:r>
      <w:proofErr w:type="spellStart"/>
      <w:r w:rsidRPr="00CB5CC6">
        <w:rPr>
          <w:sz w:val="24"/>
          <w:szCs w:val="24"/>
        </w:rPr>
        <w:t>CoV</w:t>
      </w:r>
      <w:proofErr w:type="spellEnd"/>
      <w:r w:rsidRPr="00CB5CC6">
        <w:rPr>
          <w:sz w:val="24"/>
          <w:szCs w:val="24"/>
        </w:rPr>
        <w:t>-</w:t>
      </w:r>
      <w:r w:rsidR="00AF6D29">
        <w:rPr>
          <w:sz w:val="24"/>
          <w:szCs w:val="24"/>
        </w:rPr>
        <w:t> </w:t>
      </w:r>
      <w:r w:rsidRPr="00CB5CC6">
        <w:rPr>
          <w:sz w:val="24"/>
          <w:szCs w:val="24"/>
        </w:rPr>
        <w:t xml:space="preserve">2, ve znění pozdějších předpisů /sněmovní tisk 921/ (jednání podle § 90 odst. 2) </w:t>
      </w:r>
    </w:p>
    <w:p w:rsidR="008224E3" w:rsidRPr="00CB5CC6" w:rsidRDefault="008224E3" w:rsidP="004E3CBD">
      <w:pPr>
        <w:pStyle w:val="vbory"/>
        <w:spacing w:after="240"/>
        <w:jc w:val="left"/>
        <w:rPr>
          <w:sz w:val="24"/>
          <w:szCs w:val="24"/>
        </w:rPr>
      </w:pPr>
      <w:r w:rsidRPr="00CB5CC6">
        <w:rPr>
          <w:sz w:val="24"/>
          <w:szCs w:val="24"/>
        </w:rPr>
        <w:t xml:space="preserve">rozpočtovému výboru jako garančnímu výboru </w:t>
      </w:r>
    </w:p>
    <w:p w:rsidR="008224E3" w:rsidRPr="00CB5CC6" w:rsidRDefault="008224E3" w:rsidP="004E3CBD">
      <w:pPr>
        <w:pStyle w:val="zaazen"/>
        <w:numPr>
          <w:ilvl w:val="0"/>
          <w:numId w:val="31"/>
        </w:numPr>
        <w:spacing w:after="120"/>
        <w:rPr>
          <w:sz w:val="24"/>
          <w:szCs w:val="24"/>
        </w:rPr>
      </w:pPr>
      <w:r w:rsidRPr="00CB5CC6">
        <w:rPr>
          <w:sz w:val="24"/>
          <w:szCs w:val="24"/>
        </w:rPr>
        <w:t xml:space="preserve">Vládní návrh zákona, kterým se mění zákon č. 586/1992 Sb., o daních z příjmů, ve znění pozdějších předpisů, a některé další zákony v souvislosti s paušální daní /sněmovní tisk 922/ </w:t>
      </w:r>
    </w:p>
    <w:p w:rsidR="008224E3" w:rsidRPr="00CB5CC6" w:rsidRDefault="008224E3" w:rsidP="004E3CBD">
      <w:pPr>
        <w:pStyle w:val="vbory"/>
        <w:spacing w:after="240"/>
        <w:jc w:val="left"/>
        <w:rPr>
          <w:sz w:val="24"/>
          <w:szCs w:val="24"/>
        </w:rPr>
      </w:pPr>
      <w:r w:rsidRPr="00CB5CC6">
        <w:rPr>
          <w:sz w:val="24"/>
          <w:szCs w:val="24"/>
        </w:rPr>
        <w:t xml:space="preserve">rozpočtovému výboru jako garančnímu výboru </w:t>
      </w:r>
    </w:p>
    <w:p w:rsidR="008224E3" w:rsidRPr="00CB5CC6" w:rsidRDefault="008224E3" w:rsidP="004E3CBD">
      <w:pPr>
        <w:pStyle w:val="zaazen"/>
        <w:numPr>
          <w:ilvl w:val="0"/>
          <w:numId w:val="31"/>
        </w:numPr>
        <w:spacing w:after="120"/>
        <w:rPr>
          <w:sz w:val="24"/>
          <w:szCs w:val="24"/>
        </w:rPr>
      </w:pPr>
      <w:r w:rsidRPr="00CB5CC6">
        <w:rPr>
          <w:sz w:val="24"/>
          <w:szCs w:val="24"/>
        </w:rPr>
        <w:t>Výroční zprávu o činnosti a účetní závěrku Státního f</w:t>
      </w:r>
      <w:r w:rsidR="00F909A3">
        <w:rPr>
          <w:sz w:val="24"/>
          <w:szCs w:val="24"/>
        </w:rPr>
        <w:t>ondu dopravní infrastruktury za </w:t>
      </w:r>
      <w:r w:rsidRPr="00CB5CC6">
        <w:rPr>
          <w:sz w:val="24"/>
          <w:szCs w:val="24"/>
        </w:rPr>
        <w:t xml:space="preserve">rok 2019 /sněmovní tisk 923/ </w:t>
      </w:r>
    </w:p>
    <w:p w:rsidR="008224E3" w:rsidRPr="00CB5CC6" w:rsidRDefault="008224E3" w:rsidP="004E3CBD">
      <w:pPr>
        <w:pStyle w:val="vbory"/>
        <w:spacing w:after="240"/>
        <w:rPr>
          <w:sz w:val="24"/>
          <w:szCs w:val="24"/>
        </w:rPr>
      </w:pPr>
      <w:r w:rsidRPr="00CB5CC6">
        <w:rPr>
          <w:sz w:val="24"/>
          <w:szCs w:val="24"/>
        </w:rPr>
        <w:t>hospodářskému výboru</w:t>
      </w:r>
    </w:p>
    <w:p w:rsidR="008224E3" w:rsidRPr="00CB5CC6" w:rsidRDefault="008224E3" w:rsidP="004E3CBD">
      <w:pPr>
        <w:pStyle w:val="zaazen"/>
        <w:numPr>
          <w:ilvl w:val="0"/>
          <w:numId w:val="31"/>
        </w:numPr>
        <w:spacing w:after="120"/>
        <w:rPr>
          <w:sz w:val="24"/>
          <w:szCs w:val="24"/>
        </w:rPr>
      </w:pPr>
      <w:r w:rsidRPr="00CB5CC6">
        <w:rPr>
          <w:sz w:val="24"/>
          <w:szCs w:val="24"/>
        </w:rPr>
        <w:t xml:space="preserve">Zprávu o výkonu dohledu nad finančním trhem v roce 2019 /sněmovní tisk 928/ </w:t>
      </w:r>
    </w:p>
    <w:p w:rsidR="008224E3" w:rsidRPr="00CB5CC6" w:rsidRDefault="008224E3" w:rsidP="004E3CBD">
      <w:pPr>
        <w:pStyle w:val="vbory"/>
        <w:spacing w:after="240"/>
        <w:rPr>
          <w:sz w:val="24"/>
          <w:szCs w:val="24"/>
        </w:rPr>
      </w:pPr>
      <w:r w:rsidRPr="00CB5CC6">
        <w:rPr>
          <w:sz w:val="24"/>
          <w:szCs w:val="24"/>
        </w:rPr>
        <w:t xml:space="preserve">rozpočtovému výboru </w:t>
      </w:r>
    </w:p>
    <w:p w:rsidR="008224E3" w:rsidRPr="00CB5CC6" w:rsidRDefault="008224E3" w:rsidP="004E3CBD">
      <w:pPr>
        <w:pStyle w:val="zaazen"/>
        <w:numPr>
          <w:ilvl w:val="0"/>
          <w:numId w:val="31"/>
        </w:numPr>
        <w:spacing w:after="120"/>
        <w:rPr>
          <w:sz w:val="24"/>
          <w:szCs w:val="24"/>
        </w:rPr>
      </w:pPr>
      <w:r w:rsidRPr="00CB5CC6">
        <w:rPr>
          <w:sz w:val="24"/>
          <w:szCs w:val="24"/>
        </w:rPr>
        <w:t>Vládní návrh, kterým se předkládají Parlamentu Česk</w:t>
      </w:r>
      <w:r w:rsidR="00F909A3">
        <w:rPr>
          <w:sz w:val="24"/>
          <w:szCs w:val="24"/>
        </w:rPr>
        <w:t>é republiky k informaci Změny z </w:t>
      </w:r>
      <w:r w:rsidRPr="00CB5CC6">
        <w:rPr>
          <w:sz w:val="24"/>
          <w:szCs w:val="24"/>
        </w:rPr>
        <w:t xml:space="preserve">roku 2018 k Úmluvě o práci na moři z roku 2006, přijaté na 107. Mezinárodní konferenci práce v roce 2018 spolu se stanoviskem vlády k nim /sněmovní tisk 929/ </w:t>
      </w:r>
    </w:p>
    <w:p w:rsidR="008224E3" w:rsidRPr="00CB5CC6" w:rsidRDefault="008224E3" w:rsidP="004E3CBD">
      <w:pPr>
        <w:pStyle w:val="vbory"/>
        <w:spacing w:after="240"/>
        <w:rPr>
          <w:sz w:val="24"/>
          <w:szCs w:val="24"/>
        </w:rPr>
      </w:pPr>
      <w:r w:rsidRPr="00CB5CC6">
        <w:rPr>
          <w:sz w:val="24"/>
          <w:szCs w:val="24"/>
        </w:rPr>
        <w:t xml:space="preserve">výboru pro sociální politiku </w:t>
      </w:r>
    </w:p>
    <w:p w:rsidR="008224E3" w:rsidRPr="00CB5CC6" w:rsidRDefault="008224E3" w:rsidP="00E743A8">
      <w:pPr>
        <w:pStyle w:val="zaazen"/>
        <w:numPr>
          <w:ilvl w:val="0"/>
          <w:numId w:val="31"/>
        </w:numPr>
        <w:spacing w:after="120"/>
        <w:rPr>
          <w:sz w:val="24"/>
          <w:szCs w:val="24"/>
        </w:rPr>
      </w:pPr>
      <w:r w:rsidRPr="00CB5CC6">
        <w:rPr>
          <w:sz w:val="24"/>
          <w:szCs w:val="24"/>
        </w:rPr>
        <w:t xml:space="preserve">Výroční zprávu o činnosti a hospodaření České tiskové kanceláře v roce 2019 /sněmovní tisk 934/ </w:t>
      </w:r>
    </w:p>
    <w:p w:rsidR="00993C8A" w:rsidRPr="00D35C6E" w:rsidRDefault="008224E3" w:rsidP="00D35C6E">
      <w:pPr>
        <w:pStyle w:val="vbory"/>
        <w:spacing w:after="240"/>
        <w:rPr>
          <w:sz w:val="24"/>
          <w:szCs w:val="24"/>
        </w:rPr>
      </w:pPr>
      <w:r w:rsidRPr="00CB5CC6">
        <w:rPr>
          <w:sz w:val="24"/>
          <w:szCs w:val="24"/>
        </w:rPr>
        <w:t>volebnímu výboru;</w:t>
      </w:r>
    </w:p>
    <w:p w:rsidR="00993C8A" w:rsidRDefault="00993C8A" w:rsidP="0086213F">
      <w:pPr>
        <w:pStyle w:val="Odstavecseseznamem"/>
        <w:suppressAutoHyphens/>
        <w:ind w:left="1428"/>
        <w:jc w:val="both"/>
        <w:rPr>
          <w:b/>
          <w:color w:val="000000"/>
          <w:szCs w:val="24"/>
        </w:rPr>
      </w:pPr>
    </w:p>
    <w:p w:rsidR="00993C8A" w:rsidRDefault="00993C8A" w:rsidP="0086213F">
      <w:pPr>
        <w:pStyle w:val="Odstavecseseznamem"/>
        <w:suppressAutoHyphens/>
        <w:ind w:left="1428"/>
        <w:jc w:val="both"/>
        <w:rPr>
          <w:b/>
          <w:color w:val="000000"/>
          <w:szCs w:val="24"/>
        </w:rPr>
      </w:pPr>
    </w:p>
    <w:p w:rsidR="000278F9" w:rsidRPr="00154637" w:rsidRDefault="000278F9" w:rsidP="00BA437A">
      <w:pPr>
        <w:pStyle w:val="Odstavecseseznamem"/>
        <w:numPr>
          <w:ilvl w:val="0"/>
          <w:numId w:val="29"/>
        </w:numPr>
        <w:suppressAutoHyphens/>
        <w:jc w:val="both"/>
        <w:rPr>
          <w:b/>
          <w:color w:val="000000"/>
          <w:szCs w:val="24"/>
        </w:rPr>
      </w:pPr>
      <w:r w:rsidRPr="003622C8">
        <w:rPr>
          <w:b/>
          <w:color w:val="000000"/>
          <w:szCs w:val="24"/>
        </w:rPr>
        <w:t xml:space="preserve">určuje </w:t>
      </w:r>
      <w:r w:rsidRPr="003622C8">
        <w:rPr>
          <w:color w:val="000000"/>
          <w:szCs w:val="24"/>
        </w:rPr>
        <w:t>zpravodajem pro prvé čtení</w:t>
      </w:r>
    </w:p>
    <w:p w:rsidR="00154637" w:rsidRPr="00154637" w:rsidRDefault="00154637" w:rsidP="00154637">
      <w:pPr>
        <w:pStyle w:val="Odstavecseseznamem"/>
        <w:suppressAutoHyphens/>
        <w:ind w:left="1428"/>
        <w:jc w:val="both"/>
        <w:rPr>
          <w:b/>
          <w:color w:val="000000"/>
          <w:szCs w:val="24"/>
        </w:rPr>
      </w:pPr>
    </w:p>
    <w:p w:rsidR="00154637" w:rsidRDefault="00154637" w:rsidP="00154637">
      <w:pPr>
        <w:spacing w:after="0"/>
        <w:jc w:val="both"/>
        <w:rPr>
          <w:color w:val="000000"/>
          <w:sz w:val="26"/>
        </w:rPr>
      </w:pPr>
      <w:r w:rsidRPr="00154637">
        <w:rPr>
          <w:color w:val="000000"/>
          <w:sz w:val="26"/>
        </w:rPr>
        <w:t xml:space="preserve">ke sněmovnímu tisku 882 poslance Jana </w:t>
      </w:r>
      <w:proofErr w:type="spellStart"/>
      <w:r w:rsidRPr="00154637">
        <w:rPr>
          <w:color w:val="000000"/>
          <w:sz w:val="26"/>
        </w:rPr>
        <w:t>Skopečka</w:t>
      </w:r>
      <w:proofErr w:type="spellEnd"/>
    </w:p>
    <w:p w:rsidR="00154637" w:rsidRPr="00154637" w:rsidRDefault="00154637" w:rsidP="00154637">
      <w:pPr>
        <w:spacing w:after="0"/>
        <w:jc w:val="both"/>
        <w:rPr>
          <w:color w:val="000000"/>
          <w:sz w:val="26"/>
        </w:rPr>
      </w:pPr>
      <w:r w:rsidRPr="00154637">
        <w:rPr>
          <w:color w:val="000000"/>
          <w:sz w:val="26"/>
        </w:rPr>
        <w:t xml:space="preserve">ke sněmovnímu tisku 921 poslance </w:t>
      </w:r>
      <w:proofErr w:type="spellStart"/>
      <w:r w:rsidRPr="00154637">
        <w:rPr>
          <w:color w:val="000000"/>
          <w:sz w:val="26"/>
        </w:rPr>
        <w:t>Kamala</w:t>
      </w:r>
      <w:proofErr w:type="spellEnd"/>
      <w:r w:rsidRPr="00154637">
        <w:rPr>
          <w:color w:val="000000"/>
          <w:sz w:val="26"/>
        </w:rPr>
        <w:t xml:space="preserve"> </w:t>
      </w:r>
      <w:proofErr w:type="spellStart"/>
      <w:r w:rsidRPr="00154637">
        <w:rPr>
          <w:color w:val="000000"/>
          <w:sz w:val="26"/>
        </w:rPr>
        <w:t>Farhana</w:t>
      </w:r>
      <w:proofErr w:type="spellEnd"/>
    </w:p>
    <w:p w:rsidR="00154637" w:rsidRPr="00154637" w:rsidRDefault="00154637" w:rsidP="00154637">
      <w:pPr>
        <w:spacing w:after="0"/>
        <w:jc w:val="both"/>
        <w:rPr>
          <w:color w:val="000000"/>
          <w:sz w:val="26"/>
        </w:rPr>
      </w:pPr>
      <w:r w:rsidRPr="00154637">
        <w:rPr>
          <w:color w:val="000000"/>
          <w:sz w:val="26"/>
        </w:rPr>
        <w:t xml:space="preserve">ke sněmovnímu tisku 922 poslance Petra </w:t>
      </w:r>
      <w:proofErr w:type="spellStart"/>
      <w:r w:rsidRPr="00154637">
        <w:rPr>
          <w:color w:val="000000"/>
          <w:sz w:val="26"/>
        </w:rPr>
        <w:t>Venhodu</w:t>
      </w:r>
      <w:proofErr w:type="spellEnd"/>
      <w:r w:rsidRPr="00154637">
        <w:rPr>
          <w:color w:val="000000"/>
          <w:sz w:val="26"/>
        </w:rPr>
        <w:t>.</w:t>
      </w:r>
    </w:p>
    <w:p w:rsidR="00154637" w:rsidRPr="003622C8" w:rsidRDefault="00154637" w:rsidP="00154637">
      <w:pPr>
        <w:pStyle w:val="Odstavecseseznamem"/>
        <w:suppressAutoHyphens/>
        <w:ind w:left="1428"/>
        <w:jc w:val="both"/>
        <w:rPr>
          <w:b/>
          <w:color w:val="000000"/>
          <w:szCs w:val="24"/>
        </w:rPr>
      </w:pPr>
    </w:p>
    <w:p w:rsidR="000278F9" w:rsidRPr="003622C8" w:rsidRDefault="000278F9" w:rsidP="000278F9">
      <w:pPr>
        <w:suppressAutoHyphens/>
        <w:jc w:val="both"/>
        <w:rPr>
          <w:color w:val="000000"/>
          <w:szCs w:val="24"/>
        </w:rPr>
      </w:pPr>
    </w:p>
    <w:p w:rsidR="00077F77" w:rsidRDefault="00077F77" w:rsidP="0010723A">
      <w:pPr>
        <w:spacing w:after="0"/>
        <w:rPr>
          <w:color w:val="000000"/>
          <w:szCs w:val="24"/>
        </w:rPr>
      </w:pPr>
    </w:p>
    <w:p w:rsidR="00E81E27" w:rsidRDefault="00E81E27" w:rsidP="0010723A">
      <w:pPr>
        <w:spacing w:after="0"/>
        <w:rPr>
          <w:color w:val="000000"/>
          <w:szCs w:val="24"/>
        </w:rPr>
      </w:pPr>
    </w:p>
    <w:p w:rsidR="00D5038F" w:rsidRDefault="00DC6B68" w:rsidP="00D5038F">
      <w:pPr>
        <w:spacing w:after="0"/>
        <w:jc w:val="center"/>
        <w:rPr>
          <w:color w:val="000000"/>
          <w:szCs w:val="24"/>
        </w:rPr>
      </w:pPr>
      <w:r>
        <w:rPr>
          <w:color w:val="000000"/>
          <w:szCs w:val="24"/>
        </w:rPr>
        <w:t>Radek Vondráček v. r.</w:t>
      </w:r>
      <w:r w:rsidR="002F4CEA">
        <w:rPr>
          <w:color w:val="000000"/>
          <w:szCs w:val="24"/>
        </w:rPr>
        <w:t xml:space="preserve"> </w:t>
      </w:r>
    </w:p>
    <w:p w:rsidR="006F6BAA" w:rsidRDefault="006F6BAA" w:rsidP="006F6BAA">
      <w:pPr>
        <w:spacing w:after="0"/>
        <w:jc w:val="center"/>
      </w:pPr>
      <w:r>
        <w:t>předseda Poslanecké sněmovny</w:t>
      </w:r>
    </w:p>
    <w:p w:rsidR="006F6BAA" w:rsidRDefault="006F6BAA" w:rsidP="006F6BAA">
      <w:pPr>
        <w:spacing w:after="0"/>
      </w:pPr>
    </w:p>
    <w:p w:rsidR="006F6BAA" w:rsidRDefault="006F6BAA" w:rsidP="006F6BAA">
      <w:pPr>
        <w:spacing w:after="0"/>
      </w:pPr>
    </w:p>
    <w:p w:rsidR="006F6BAA" w:rsidRDefault="006F6BAA" w:rsidP="006F6BAA">
      <w:pPr>
        <w:spacing w:after="0"/>
      </w:pPr>
    </w:p>
    <w:p w:rsidR="006F6BAA" w:rsidRDefault="00DC6B68" w:rsidP="006F6BAA">
      <w:pPr>
        <w:spacing w:after="0"/>
        <w:jc w:val="center"/>
      </w:pPr>
      <w:r>
        <w:t>František Petrtýl v. r.</w:t>
      </w:r>
      <w:bookmarkStart w:id="0" w:name="_GoBack"/>
      <w:bookmarkEnd w:id="0"/>
    </w:p>
    <w:p w:rsidR="002D1149" w:rsidRDefault="006F6BAA" w:rsidP="006F6BAA">
      <w:pPr>
        <w:spacing w:after="0"/>
        <w:jc w:val="center"/>
        <w:rPr>
          <w:color w:val="000000"/>
          <w:szCs w:val="24"/>
        </w:rPr>
      </w:pPr>
      <w:r>
        <w:t>ověřovatel organizačního výboru</w:t>
      </w:r>
    </w:p>
    <w:sectPr w:rsidR="002D1149" w:rsidSect="005E417D">
      <w:footerReference w:type="default" r:id="rId8"/>
      <w:pgSz w:w="11906" w:h="16838"/>
      <w:pgMar w:top="1418" w:right="1418" w:bottom="156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880078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B68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F8C5575"/>
    <w:multiLevelType w:val="hybridMultilevel"/>
    <w:tmpl w:val="CA1C486C"/>
    <w:lvl w:ilvl="0" w:tplc="40FEA106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 w15:restartNumberingAfterBreak="0">
    <w:nsid w:val="429104AE"/>
    <w:multiLevelType w:val="multilevel"/>
    <w:tmpl w:val="3C02692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7769B5"/>
    <w:multiLevelType w:val="hybridMultilevel"/>
    <w:tmpl w:val="FD402D86"/>
    <w:lvl w:ilvl="0" w:tplc="31609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3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6"/>
  </w:num>
  <w:num w:numId="24">
    <w:abstractNumId w:val="27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22"/>
    <w:lvlOverride w:ilvl="0">
      <w:startOverride w:val="1"/>
    </w:lvlOverride>
  </w:num>
  <w:num w:numId="28">
    <w:abstractNumId w:val="25"/>
  </w:num>
  <w:num w:numId="29">
    <w:abstractNumId w:val="21"/>
  </w:num>
  <w:num w:numId="30">
    <w:abstractNumId w:val="24"/>
  </w:num>
  <w:num w:numId="31">
    <w:abstractNumId w:val="2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454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124D8"/>
    <w:rsid w:val="000135E1"/>
    <w:rsid w:val="00013C29"/>
    <w:rsid w:val="000158E7"/>
    <w:rsid w:val="00020A29"/>
    <w:rsid w:val="00023B3E"/>
    <w:rsid w:val="000274A4"/>
    <w:rsid w:val="0002756A"/>
    <w:rsid w:val="000278F9"/>
    <w:rsid w:val="00043302"/>
    <w:rsid w:val="000476E4"/>
    <w:rsid w:val="00055DA1"/>
    <w:rsid w:val="000616A7"/>
    <w:rsid w:val="0006727F"/>
    <w:rsid w:val="00072464"/>
    <w:rsid w:val="00075AAD"/>
    <w:rsid w:val="0007785F"/>
    <w:rsid w:val="00077F77"/>
    <w:rsid w:val="000858B6"/>
    <w:rsid w:val="00092206"/>
    <w:rsid w:val="000B120E"/>
    <w:rsid w:val="000B14D4"/>
    <w:rsid w:val="000B5365"/>
    <w:rsid w:val="000C140B"/>
    <w:rsid w:val="000C5278"/>
    <w:rsid w:val="000C6794"/>
    <w:rsid w:val="000E2838"/>
    <w:rsid w:val="000E730C"/>
    <w:rsid w:val="000E7441"/>
    <w:rsid w:val="000F1D5C"/>
    <w:rsid w:val="000F21A3"/>
    <w:rsid w:val="000F35CE"/>
    <w:rsid w:val="000F4A01"/>
    <w:rsid w:val="000F656B"/>
    <w:rsid w:val="00103C04"/>
    <w:rsid w:val="00106842"/>
    <w:rsid w:val="001070A5"/>
    <w:rsid w:val="0010723A"/>
    <w:rsid w:val="0011648D"/>
    <w:rsid w:val="00116976"/>
    <w:rsid w:val="00122904"/>
    <w:rsid w:val="0012500E"/>
    <w:rsid w:val="001319C0"/>
    <w:rsid w:val="00132E65"/>
    <w:rsid w:val="00133D0D"/>
    <w:rsid w:val="00135ED0"/>
    <w:rsid w:val="00141EAA"/>
    <w:rsid w:val="0014292E"/>
    <w:rsid w:val="0014501C"/>
    <w:rsid w:val="00151093"/>
    <w:rsid w:val="00152BE2"/>
    <w:rsid w:val="0015410A"/>
    <w:rsid w:val="00154637"/>
    <w:rsid w:val="00156402"/>
    <w:rsid w:val="00161158"/>
    <w:rsid w:val="001616B0"/>
    <w:rsid w:val="00170F33"/>
    <w:rsid w:val="001723D6"/>
    <w:rsid w:val="00176495"/>
    <w:rsid w:val="00181B95"/>
    <w:rsid w:val="00181BC2"/>
    <w:rsid w:val="00194096"/>
    <w:rsid w:val="00197E22"/>
    <w:rsid w:val="001A0871"/>
    <w:rsid w:val="001A3DFA"/>
    <w:rsid w:val="001B45F3"/>
    <w:rsid w:val="001B4AB9"/>
    <w:rsid w:val="001B5404"/>
    <w:rsid w:val="001C3B39"/>
    <w:rsid w:val="001D291B"/>
    <w:rsid w:val="001D6436"/>
    <w:rsid w:val="001E0C36"/>
    <w:rsid w:val="001E4469"/>
    <w:rsid w:val="00200266"/>
    <w:rsid w:val="00202F21"/>
    <w:rsid w:val="00204414"/>
    <w:rsid w:val="00207DEA"/>
    <w:rsid w:val="00214DE6"/>
    <w:rsid w:val="00220CE4"/>
    <w:rsid w:val="00221119"/>
    <w:rsid w:val="0022127E"/>
    <w:rsid w:val="00230024"/>
    <w:rsid w:val="00230199"/>
    <w:rsid w:val="00235904"/>
    <w:rsid w:val="002404A2"/>
    <w:rsid w:val="0024664E"/>
    <w:rsid w:val="00247791"/>
    <w:rsid w:val="00253CAD"/>
    <w:rsid w:val="00254049"/>
    <w:rsid w:val="00255C5D"/>
    <w:rsid w:val="00257024"/>
    <w:rsid w:val="00260771"/>
    <w:rsid w:val="002611A2"/>
    <w:rsid w:val="0026273A"/>
    <w:rsid w:val="002720DD"/>
    <w:rsid w:val="00272E1B"/>
    <w:rsid w:val="00274246"/>
    <w:rsid w:val="0027582E"/>
    <w:rsid w:val="002851D9"/>
    <w:rsid w:val="00285CB7"/>
    <w:rsid w:val="00286414"/>
    <w:rsid w:val="002876F3"/>
    <w:rsid w:val="00287A74"/>
    <w:rsid w:val="0029393B"/>
    <w:rsid w:val="0029401D"/>
    <w:rsid w:val="0029684F"/>
    <w:rsid w:val="002A2F32"/>
    <w:rsid w:val="002B0FB6"/>
    <w:rsid w:val="002B60B3"/>
    <w:rsid w:val="002B6F4C"/>
    <w:rsid w:val="002C0C11"/>
    <w:rsid w:val="002C248D"/>
    <w:rsid w:val="002C4100"/>
    <w:rsid w:val="002C63EC"/>
    <w:rsid w:val="002C6BED"/>
    <w:rsid w:val="002D1149"/>
    <w:rsid w:val="002D1F04"/>
    <w:rsid w:val="002E1106"/>
    <w:rsid w:val="002F32F4"/>
    <w:rsid w:val="002F4CEA"/>
    <w:rsid w:val="003020FB"/>
    <w:rsid w:val="003020FD"/>
    <w:rsid w:val="00304A52"/>
    <w:rsid w:val="00320AF9"/>
    <w:rsid w:val="00327A68"/>
    <w:rsid w:val="00327A70"/>
    <w:rsid w:val="0033726B"/>
    <w:rsid w:val="00342E15"/>
    <w:rsid w:val="003467A3"/>
    <w:rsid w:val="0035289B"/>
    <w:rsid w:val="00353620"/>
    <w:rsid w:val="00355CEF"/>
    <w:rsid w:val="00356011"/>
    <w:rsid w:val="003622C8"/>
    <w:rsid w:val="00364623"/>
    <w:rsid w:val="00376B1B"/>
    <w:rsid w:val="00377253"/>
    <w:rsid w:val="003776C5"/>
    <w:rsid w:val="00380CCF"/>
    <w:rsid w:val="00384C7F"/>
    <w:rsid w:val="00387497"/>
    <w:rsid w:val="00390B7A"/>
    <w:rsid w:val="00395A28"/>
    <w:rsid w:val="00395ED6"/>
    <w:rsid w:val="00397CB7"/>
    <w:rsid w:val="003A0A08"/>
    <w:rsid w:val="003A4CDC"/>
    <w:rsid w:val="003B5301"/>
    <w:rsid w:val="003B6855"/>
    <w:rsid w:val="003C4665"/>
    <w:rsid w:val="003C4BCD"/>
    <w:rsid w:val="003D1733"/>
    <w:rsid w:val="003D2033"/>
    <w:rsid w:val="003D7B9E"/>
    <w:rsid w:val="003E41D9"/>
    <w:rsid w:val="003E48C8"/>
    <w:rsid w:val="003F58E9"/>
    <w:rsid w:val="003F5C46"/>
    <w:rsid w:val="003F6FE5"/>
    <w:rsid w:val="0040244B"/>
    <w:rsid w:val="00404108"/>
    <w:rsid w:val="0041636A"/>
    <w:rsid w:val="004247B0"/>
    <w:rsid w:val="004403F5"/>
    <w:rsid w:val="0044082C"/>
    <w:rsid w:val="00441BBA"/>
    <w:rsid w:val="00460893"/>
    <w:rsid w:val="00461C5B"/>
    <w:rsid w:val="00462500"/>
    <w:rsid w:val="004653A1"/>
    <w:rsid w:val="00467674"/>
    <w:rsid w:val="00474A77"/>
    <w:rsid w:val="00476230"/>
    <w:rsid w:val="0048424E"/>
    <w:rsid w:val="004849D5"/>
    <w:rsid w:val="004A66B4"/>
    <w:rsid w:val="004B52AA"/>
    <w:rsid w:val="004C0800"/>
    <w:rsid w:val="004C3BEC"/>
    <w:rsid w:val="004C583D"/>
    <w:rsid w:val="004C6372"/>
    <w:rsid w:val="004D10C4"/>
    <w:rsid w:val="004D571D"/>
    <w:rsid w:val="004D7117"/>
    <w:rsid w:val="004E099C"/>
    <w:rsid w:val="004E1F39"/>
    <w:rsid w:val="004E3CBD"/>
    <w:rsid w:val="004F14FB"/>
    <w:rsid w:val="004F59AA"/>
    <w:rsid w:val="005128F6"/>
    <w:rsid w:val="0051396F"/>
    <w:rsid w:val="00515C04"/>
    <w:rsid w:val="005227BF"/>
    <w:rsid w:val="00523EE3"/>
    <w:rsid w:val="005260C2"/>
    <w:rsid w:val="0053133C"/>
    <w:rsid w:val="00532C94"/>
    <w:rsid w:val="00535386"/>
    <w:rsid w:val="005437F7"/>
    <w:rsid w:val="0055008D"/>
    <w:rsid w:val="00562735"/>
    <w:rsid w:val="00566A4C"/>
    <w:rsid w:val="00572996"/>
    <w:rsid w:val="00581B5C"/>
    <w:rsid w:val="00592236"/>
    <w:rsid w:val="005A6ECF"/>
    <w:rsid w:val="005C30D7"/>
    <w:rsid w:val="005D7474"/>
    <w:rsid w:val="005E094C"/>
    <w:rsid w:val="005E3728"/>
    <w:rsid w:val="005E417D"/>
    <w:rsid w:val="005E5E1B"/>
    <w:rsid w:val="005F5576"/>
    <w:rsid w:val="005F6CAE"/>
    <w:rsid w:val="00600554"/>
    <w:rsid w:val="0060547A"/>
    <w:rsid w:val="006151A2"/>
    <w:rsid w:val="00616FE4"/>
    <w:rsid w:val="00620764"/>
    <w:rsid w:val="006216DE"/>
    <w:rsid w:val="00630A63"/>
    <w:rsid w:val="00633EB4"/>
    <w:rsid w:val="006438C0"/>
    <w:rsid w:val="00645081"/>
    <w:rsid w:val="006509C7"/>
    <w:rsid w:val="0065104D"/>
    <w:rsid w:val="00661B5B"/>
    <w:rsid w:val="006639D2"/>
    <w:rsid w:val="00675995"/>
    <w:rsid w:val="006763DD"/>
    <w:rsid w:val="006811C2"/>
    <w:rsid w:val="00681E62"/>
    <w:rsid w:val="006A4FE4"/>
    <w:rsid w:val="006A5617"/>
    <w:rsid w:val="006A675E"/>
    <w:rsid w:val="006B30A7"/>
    <w:rsid w:val="006B6059"/>
    <w:rsid w:val="006C4001"/>
    <w:rsid w:val="006C5C11"/>
    <w:rsid w:val="006C638E"/>
    <w:rsid w:val="006D47B5"/>
    <w:rsid w:val="006D5467"/>
    <w:rsid w:val="006D7114"/>
    <w:rsid w:val="006E3947"/>
    <w:rsid w:val="006F6BAA"/>
    <w:rsid w:val="006F6C32"/>
    <w:rsid w:val="0072688A"/>
    <w:rsid w:val="00731E40"/>
    <w:rsid w:val="00736AD7"/>
    <w:rsid w:val="0074489A"/>
    <w:rsid w:val="00744EA5"/>
    <w:rsid w:val="00751128"/>
    <w:rsid w:val="0075195D"/>
    <w:rsid w:val="00755B8C"/>
    <w:rsid w:val="007610A4"/>
    <w:rsid w:val="007676AE"/>
    <w:rsid w:val="00771196"/>
    <w:rsid w:val="007716AF"/>
    <w:rsid w:val="00776903"/>
    <w:rsid w:val="00784760"/>
    <w:rsid w:val="007863A3"/>
    <w:rsid w:val="00790ABC"/>
    <w:rsid w:val="007A4872"/>
    <w:rsid w:val="007B0240"/>
    <w:rsid w:val="007B0FA0"/>
    <w:rsid w:val="007B267B"/>
    <w:rsid w:val="007C62DA"/>
    <w:rsid w:val="007D2636"/>
    <w:rsid w:val="007D5EE1"/>
    <w:rsid w:val="007E1BDA"/>
    <w:rsid w:val="007E1D0B"/>
    <w:rsid w:val="007F0628"/>
    <w:rsid w:val="007F1272"/>
    <w:rsid w:val="008061A9"/>
    <w:rsid w:val="00807FE1"/>
    <w:rsid w:val="00812496"/>
    <w:rsid w:val="00817C02"/>
    <w:rsid w:val="00817DAA"/>
    <w:rsid w:val="0082147A"/>
    <w:rsid w:val="008224E3"/>
    <w:rsid w:val="00823A58"/>
    <w:rsid w:val="00830BFE"/>
    <w:rsid w:val="008370A0"/>
    <w:rsid w:val="008420C2"/>
    <w:rsid w:val="0084421D"/>
    <w:rsid w:val="008454E3"/>
    <w:rsid w:val="00847D0F"/>
    <w:rsid w:val="00854426"/>
    <w:rsid w:val="008553E2"/>
    <w:rsid w:val="00855C58"/>
    <w:rsid w:val="0086213F"/>
    <w:rsid w:val="0086793D"/>
    <w:rsid w:val="00874019"/>
    <w:rsid w:val="00877793"/>
    <w:rsid w:val="00883C72"/>
    <w:rsid w:val="008843CD"/>
    <w:rsid w:val="008870D7"/>
    <w:rsid w:val="00893C29"/>
    <w:rsid w:val="00897916"/>
    <w:rsid w:val="008A0A7C"/>
    <w:rsid w:val="008A6367"/>
    <w:rsid w:val="008B7F25"/>
    <w:rsid w:val="008C0748"/>
    <w:rsid w:val="008C4D0D"/>
    <w:rsid w:val="008C5BE7"/>
    <w:rsid w:val="008C6B00"/>
    <w:rsid w:val="008C7B29"/>
    <w:rsid w:val="008D25C1"/>
    <w:rsid w:val="008D6488"/>
    <w:rsid w:val="008E03C4"/>
    <w:rsid w:val="008E0F5B"/>
    <w:rsid w:val="008E4B30"/>
    <w:rsid w:val="008F188A"/>
    <w:rsid w:val="008F36BD"/>
    <w:rsid w:val="008F64F8"/>
    <w:rsid w:val="008F68F7"/>
    <w:rsid w:val="008F75B0"/>
    <w:rsid w:val="009002F4"/>
    <w:rsid w:val="00903269"/>
    <w:rsid w:val="00905065"/>
    <w:rsid w:val="0090677D"/>
    <w:rsid w:val="009142ED"/>
    <w:rsid w:val="00920721"/>
    <w:rsid w:val="00920D8B"/>
    <w:rsid w:val="00923FF7"/>
    <w:rsid w:val="009257F6"/>
    <w:rsid w:val="00925E19"/>
    <w:rsid w:val="00941427"/>
    <w:rsid w:val="0094705D"/>
    <w:rsid w:val="009552E2"/>
    <w:rsid w:val="00983237"/>
    <w:rsid w:val="00990338"/>
    <w:rsid w:val="00993C8A"/>
    <w:rsid w:val="009942F4"/>
    <w:rsid w:val="00997756"/>
    <w:rsid w:val="00997A57"/>
    <w:rsid w:val="009A0142"/>
    <w:rsid w:val="009A2B71"/>
    <w:rsid w:val="009A2F30"/>
    <w:rsid w:val="009A57E1"/>
    <w:rsid w:val="009B3082"/>
    <w:rsid w:val="009B41D3"/>
    <w:rsid w:val="009B4E72"/>
    <w:rsid w:val="009C00C2"/>
    <w:rsid w:val="009C1545"/>
    <w:rsid w:val="009D107A"/>
    <w:rsid w:val="009D61D8"/>
    <w:rsid w:val="009E3EAB"/>
    <w:rsid w:val="009F38ED"/>
    <w:rsid w:val="009F412F"/>
    <w:rsid w:val="00A010DD"/>
    <w:rsid w:val="00A32155"/>
    <w:rsid w:val="00A34DC4"/>
    <w:rsid w:val="00A36C24"/>
    <w:rsid w:val="00A36D3B"/>
    <w:rsid w:val="00A36F1C"/>
    <w:rsid w:val="00A3732E"/>
    <w:rsid w:val="00A3744F"/>
    <w:rsid w:val="00A37551"/>
    <w:rsid w:val="00A41028"/>
    <w:rsid w:val="00A43D2D"/>
    <w:rsid w:val="00A45B98"/>
    <w:rsid w:val="00A46A5E"/>
    <w:rsid w:val="00A46CDA"/>
    <w:rsid w:val="00A50A6C"/>
    <w:rsid w:val="00A51FAD"/>
    <w:rsid w:val="00A556CD"/>
    <w:rsid w:val="00A61921"/>
    <w:rsid w:val="00A62F67"/>
    <w:rsid w:val="00A64B7E"/>
    <w:rsid w:val="00A7182E"/>
    <w:rsid w:val="00A74A4E"/>
    <w:rsid w:val="00A80C77"/>
    <w:rsid w:val="00A8798F"/>
    <w:rsid w:val="00A90F8C"/>
    <w:rsid w:val="00A91E1C"/>
    <w:rsid w:val="00A94AAB"/>
    <w:rsid w:val="00AA0D27"/>
    <w:rsid w:val="00AA26B5"/>
    <w:rsid w:val="00AA2989"/>
    <w:rsid w:val="00AB3A73"/>
    <w:rsid w:val="00AB4EDD"/>
    <w:rsid w:val="00AC06A4"/>
    <w:rsid w:val="00AC4FAF"/>
    <w:rsid w:val="00AD28D2"/>
    <w:rsid w:val="00AD52F0"/>
    <w:rsid w:val="00AE05FC"/>
    <w:rsid w:val="00AE378D"/>
    <w:rsid w:val="00AE562D"/>
    <w:rsid w:val="00AF6D29"/>
    <w:rsid w:val="00AF7E47"/>
    <w:rsid w:val="00B02D81"/>
    <w:rsid w:val="00B0535A"/>
    <w:rsid w:val="00B12748"/>
    <w:rsid w:val="00B13892"/>
    <w:rsid w:val="00B13CDC"/>
    <w:rsid w:val="00B165CB"/>
    <w:rsid w:val="00B20D0C"/>
    <w:rsid w:val="00B24F08"/>
    <w:rsid w:val="00B262F7"/>
    <w:rsid w:val="00B27589"/>
    <w:rsid w:val="00B422DE"/>
    <w:rsid w:val="00B42458"/>
    <w:rsid w:val="00B53E8D"/>
    <w:rsid w:val="00B5526F"/>
    <w:rsid w:val="00B55D61"/>
    <w:rsid w:val="00B62BFD"/>
    <w:rsid w:val="00B63628"/>
    <w:rsid w:val="00B70DA3"/>
    <w:rsid w:val="00B715B6"/>
    <w:rsid w:val="00B74031"/>
    <w:rsid w:val="00B8179A"/>
    <w:rsid w:val="00B8536B"/>
    <w:rsid w:val="00B92C33"/>
    <w:rsid w:val="00BA395A"/>
    <w:rsid w:val="00BA437A"/>
    <w:rsid w:val="00BA69E6"/>
    <w:rsid w:val="00BB12D8"/>
    <w:rsid w:val="00BB34F7"/>
    <w:rsid w:val="00BC09E3"/>
    <w:rsid w:val="00BE3943"/>
    <w:rsid w:val="00BE5F66"/>
    <w:rsid w:val="00BF3A6C"/>
    <w:rsid w:val="00C05719"/>
    <w:rsid w:val="00C129FB"/>
    <w:rsid w:val="00C22350"/>
    <w:rsid w:val="00C22959"/>
    <w:rsid w:val="00C25B87"/>
    <w:rsid w:val="00C30A55"/>
    <w:rsid w:val="00C327A1"/>
    <w:rsid w:val="00C3312E"/>
    <w:rsid w:val="00C332F3"/>
    <w:rsid w:val="00C33920"/>
    <w:rsid w:val="00C37D77"/>
    <w:rsid w:val="00C40F29"/>
    <w:rsid w:val="00C4654F"/>
    <w:rsid w:val="00C507E9"/>
    <w:rsid w:val="00C56014"/>
    <w:rsid w:val="00C56585"/>
    <w:rsid w:val="00C56E18"/>
    <w:rsid w:val="00C62B87"/>
    <w:rsid w:val="00C63521"/>
    <w:rsid w:val="00C73645"/>
    <w:rsid w:val="00C8132F"/>
    <w:rsid w:val="00C85C41"/>
    <w:rsid w:val="00C87682"/>
    <w:rsid w:val="00C92881"/>
    <w:rsid w:val="00C92F59"/>
    <w:rsid w:val="00C95E13"/>
    <w:rsid w:val="00CB2AB4"/>
    <w:rsid w:val="00CB5CC6"/>
    <w:rsid w:val="00CC050A"/>
    <w:rsid w:val="00CD60B9"/>
    <w:rsid w:val="00CE29CE"/>
    <w:rsid w:val="00CE78B9"/>
    <w:rsid w:val="00D06520"/>
    <w:rsid w:val="00D10452"/>
    <w:rsid w:val="00D10874"/>
    <w:rsid w:val="00D25018"/>
    <w:rsid w:val="00D27EED"/>
    <w:rsid w:val="00D31B37"/>
    <w:rsid w:val="00D347AB"/>
    <w:rsid w:val="00D347B6"/>
    <w:rsid w:val="00D35A4C"/>
    <w:rsid w:val="00D35C6E"/>
    <w:rsid w:val="00D410D7"/>
    <w:rsid w:val="00D5038F"/>
    <w:rsid w:val="00D65DAD"/>
    <w:rsid w:val="00D76FB3"/>
    <w:rsid w:val="00D800A9"/>
    <w:rsid w:val="00D90B8B"/>
    <w:rsid w:val="00D95257"/>
    <w:rsid w:val="00D95B2F"/>
    <w:rsid w:val="00DA12C5"/>
    <w:rsid w:val="00DA3EFA"/>
    <w:rsid w:val="00DA7C45"/>
    <w:rsid w:val="00DB4562"/>
    <w:rsid w:val="00DC0182"/>
    <w:rsid w:val="00DC0AAE"/>
    <w:rsid w:val="00DC1A2A"/>
    <w:rsid w:val="00DC1D55"/>
    <w:rsid w:val="00DC29E4"/>
    <w:rsid w:val="00DC67E8"/>
    <w:rsid w:val="00DC6B68"/>
    <w:rsid w:val="00DE0DF6"/>
    <w:rsid w:val="00DE1AE4"/>
    <w:rsid w:val="00DF2A52"/>
    <w:rsid w:val="00DF3FFE"/>
    <w:rsid w:val="00DF4F94"/>
    <w:rsid w:val="00E13DCA"/>
    <w:rsid w:val="00E211ED"/>
    <w:rsid w:val="00E24AA7"/>
    <w:rsid w:val="00E266C8"/>
    <w:rsid w:val="00E348D9"/>
    <w:rsid w:val="00E41A76"/>
    <w:rsid w:val="00E574C0"/>
    <w:rsid w:val="00E626A6"/>
    <w:rsid w:val="00E62890"/>
    <w:rsid w:val="00E62EFD"/>
    <w:rsid w:val="00E63DC5"/>
    <w:rsid w:val="00E65C08"/>
    <w:rsid w:val="00E71B55"/>
    <w:rsid w:val="00E73658"/>
    <w:rsid w:val="00E743A8"/>
    <w:rsid w:val="00E817FB"/>
    <w:rsid w:val="00E81E27"/>
    <w:rsid w:val="00E924FA"/>
    <w:rsid w:val="00EA6A61"/>
    <w:rsid w:val="00EB2586"/>
    <w:rsid w:val="00EB42D4"/>
    <w:rsid w:val="00EB6340"/>
    <w:rsid w:val="00ED15A8"/>
    <w:rsid w:val="00EE4557"/>
    <w:rsid w:val="00EE4E59"/>
    <w:rsid w:val="00EF360F"/>
    <w:rsid w:val="00EF3B15"/>
    <w:rsid w:val="00EF679B"/>
    <w:rsid w:val="00EF78B2"/>
    <w:rsid w:val="00F03AB9"/>
    <w:rsid w:val="00F047C1"/>
    <w:rsid w:val="00F05852"/>
    <w:rsid w:val="00F27CE5"/>
    <w:rsid w:val="00F31C62"/>
    <w:rsid w:val="00F32160"/>
    <w:rsid w:val="00F36BD9"/>
    <w:rsid w:val="00F44350"/>
    <w:rsid w:val="00F45963"/>
    <w:rsid w:val="00F46B82"/>
    <w:rsid w:val="00F5111E"/>
    <w:rsid w:val="00F54B83"/>
    <w:rsid w:val="00F75C9D"/>
    <w:rsid w:val="00F806B3"/>
    <w:rsid w:val="00F80B48"/>
    <w:rsid w:val="00F85B7E"/>
    <w:rsid w:val="00F909A3"/>
    <w:rsid w:val="00F93EDB"/>
    <w:rsid w:val="00F94863"/>
    <w:rsid w:val="00FA415F"/>
    <w:rsid w:val="00FA5B65"/>
    <w:rsid w:val="00FA6E11"/>
    <w:rsid w:val="00FB06CB"/>
    <w:rsid w:val="00FB0879"/>
    <w:rsid w:val="00FB39A7"/>
    <w:rsid w:val="00FB6D0D"/>
    <w:rsid w:val="00FC4E7E"/>
    <w:rsid w:val="00FC5B42"/>
    <w:rsid w:val="00FD63EC"/>
    <w:rsid w:val="00FE73F3"/>
    <w:rsid w:val="00FF1A28"/>
    <w:rsid w:val="00FF4D70"/>
    <w:rsid w:val="00FF5C5D"/>
    <w:rsid w:val="00FF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4657"/>
    <o:shapelayout v:ext="edit">
      <o:idmap v:ext="edit" data="1"/>
    </o:shapelayout>
  </w:shapeDefaults>
  <w:decimalSymbol w:val=","/>
  <w:listSeparator w:val=";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22127E"/>
    <w:pPr>
      <w:spacing w:after="0" w:line="240" w:lineRule="auto"/>
      <w:ind w:left="708"/>
    </w:pPr>
    <w:rPr>
      <w:rFonts w:eastAsia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1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142DDC-9F41-46E9-A659-75B913CF1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62</TotalTime>
  <Pages>2</Pages>
  <Words>350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75</cp:revision>
  <cp:lastPrinted>2020-06-04T13:11:00Z</cp:lastPrinted>
  <dcterms:created xsi:type="dcterms:W3CDTF">2020-04-27T08:03:00Z</dcterms:created>
  <dcterms:modified xsi:type="dcterms:W3CDTF">2020-07-08T16:25:00Z</dcterms:modified>
</cp:coreProperties>
</file>