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7C45" w:rsidP="000E730C">
      <w:pPr>
        <w:pStyle w:val="PS-hlavika2"/>
      </w:pPr>
      <w:r>
        <w:t>2020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A32155">
        <w:t>95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A32155">
        <w:t>62</w:t>
      </w:r>
      <w:r>
        <w:t>. schůze</w:t>
      </w:r>
    </w:p>
    <w:p w:rsidR="00DC29E4" w:rsidRDefault="00DC29E4" w:rsidP="005E417D">
      <w:pPr>
        <w:pStyle w:val="PS-hlavika1"/>
        <w:spacing w:after="840"/>
      </w:pPr>
      <w:r>
        <w:t>ze dne</w:t>
      </w:r>
      <w:r w:rsidR="002720DD">
        <w:t xml:space="preserve"> </w:t>
      </w:r>
      <w:r w:rsidR="00A32155">
        <w:t>3. června</w:t>
      </w:r>
      <w:r w:rsidR="00DA7C45">
        <w:t xml:space="preserve"> 2020</w:t>
      </w:r>
    </w:p>
    <w:p w:rsidR="002720DD" w:rsidRPr="00630A63" w:rsidRDefault="00630A63" w:rsidP="0014292E">
      <w:pPr>
        <w:pStyle w:val="PS-pedmtusnesen"/>
        <w:pBdr>
          <w:bottom w:val="single" w:sz="4" w:space="31" w:color="auto"/>
        </w:pBdr>
        <w:spacing w:before="120" w:after="12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14292E">
      <w:pPr>
        <w:pStyle w:val="StylPS-uvodnodstavecTun"/>
        <w:spacing w:before="600" w:after="600"/>
      </w:pPr>
      <w:r w:rsidRPr="00E24AA7">
        <w:t>Organizační výbor Poslanecké sněmovny</w:t>
      </w:r>
    </w:p>
    <w:p w:rsidR="000278F9" w:rsidRPr="003622C8" w:rsidRDefault="00EE4557" w:rsidP="00790ABC">
      <w:pPr>
        <w:pStyle w:val="Odstavecseseznamem"/>
        <w:numPr>
          <w:ilvl w:val="0"/>
          <w:numId w:val="29"/>
        </w:numPr>
        <w:suppressAutoHyphens/>
        <w:spacing w:before="360"/>
        <w:jc w:val="both"/>
        <w:rPr>
          <w:color w:val="000000"/>
          <w:szCs w:val="24"/>
        </w:rPr>
      </w:pPr>
      <w:r w:rsidRPr="003622C8">
        <w:rPr>
          <w:b/>
          <w:color w:val="000000"/>
          <w:szCs w:val="24"/>
        </w:rPr>
        <w:t xml:space="preserve">navrhuje </w:t>
      </w:r>
      <w:r w:rsidRPr="003622C8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3622C8">
        <w:rPr>
          <w:color w:val="000000"/>
          <w:szCs w:val="24"/>
        </w:rPr>
        <w:t>Poslanecké sněmovně, aby </w:t>
      </w:r>
      <w:r w:rsidRPr="003622C8">
        <w:rPr>
          <w:color w:val="000000"/>
          <w:szCs w:val="24"/>
        </w:rPr>
        <w:t>přikázala k</w:t>
      </w:r>
      <w:r w:rsidR="00790ABC" w:rsidRPr="003622C8">
        <w:rPr>
          <w:color w:val="000000"/>
          <w:szCs w:val="24"/>
        </w:rPr>
        <w:t> </w:t>
      </w:r>
      <w:r w:rsidRPr="003622C8">
        <w:rPr>
          <w:color w:val="000000"/>
          <w:szCs w:val="24"/>
        </w:rPr>
        <w:t>projednání</w:t>
      </w:r>
    </w:p>
    <w:p w:rsidR="00790ABC" w:rsidRPr="003622C8" w:rsidRDefault="00790ABC" w:rsidP="00F36BD9">
      <w:pPr>
        <w:suppressAutoHyphens/>
        <w:jc w:val="both"/>
        <w:rPr>
          <w:color w:val="000000"/>
          <w:szCs w:val="24"/>
        </w:rPr>
      </w:pPr>
    </w:p>
    <w:p w:rsidR="00790ABC" w:rsidRPr="003622C8" w:rsidRDefault="00790ABC" w:rsidP="00FF1A2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22C8">
        <w:rPr>
          <w:sz w:val="24"/>
          <w:szCs w:val="24"/>
        </w:rPr>
        <w:t xml:space="preserve">Návrh poslanců Mariana Jurečky, Jana Bartoška, Pavla </w:t>
      </w:r>
      <w:proofErr w:type="spellStart"/>
      <w:r w:rsidRPr="003622C8">
        <w:rPr>
          <w:sz w:val="24"/>
          <w:szCs w:val="24"/>
        </w:rPr>
        <w:t>Bělobrádka</w:t>
      </w:r>
      <w:proofErr w:type="spellEnd"/>
      <w:r w:rsidRPr="003622C8">
        <w:rPr>
          <w:sz w:val="24"/>
          <w:szCs w:val="24"/>
        </w:rPr>
        <w:t xml:space="preserve"> a dalších na vydání zákona o některých opatřeních ke zmírnění hospodářských a sociálních dopadů epidemie koronaviru SARS CoV-2 a o změně zákona č. 159/2020 Sb. o  kompenzačním bonusu v souvislosti s krizovými opatřeními v souvislosti s  výskytem koronaviru SARS CoV-2 a zákona č. 177/2020 Sb. o některých opatře</w:t>
      </w:r>
      <w:r w:rsidR="0033726B">
        <w:rPr>
          <w:sz w:val="24"/>
          <w:szCs w:val="24"/>
        </w:rPr>
        <w:t>ních v oblasti splácení úvěrů v </w:t>
      </w:r>
      <w:r w:rsidRPr="003622C8">
        <w:rPr>
          <w:sz w:val="24"/>
          <w:szCs w:val="24"/>
        </w:rPr>
        <w:t>souvislosti s pandemií COVID-19 /sněmovní tisk 84</w:t>
      </w:r>
      <w:r w:rsidR="00FF1A28" w:rsidRPr="003622C8">
        <w:rPr>
          <w:sz w:val="24"/>
          <w:szCs w:val="24"/>
        </w:rPr>
        <w:t>4/ (jednání podle § 90 odst. 2)</w:t>
      </w:r>
    </w:p>
    <w:p w:rsidR="00790ABC" w:rsidRPr="003622C8" w:rsidRDefault="00790ABC" w:rsidP="00FF1A28">
      <w:pPr>
        <w:pStyle w:val="vbory"/>
        <w:spacing w:after="240"/>
        <w:jc w:val="left"/>
        <w:rPr>
          <w:sz w:val="24"/>
          <w:szCs w:val="24"/>
        </w:rPr>
      </w:pPr>
      <w:r w:rsidRPr="003622C8">
        <w:rPr>
          <w:sz w:val="24"/>
          <w:szCs w:val="24"/>
        </w:rPr>
        <w:t>rozpočtovému výboru jako garančnímu výboru</w:t>
      </w:r>
    </w:p>
    <w:p w:rsidR="00790ABC" w:rsidRPr="003622C8" w:rsidRDefault="00790ABC" w:rsidP="00FF1A2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22C8">
        <w:rPr>
          <w:sz w:val="24"/>
          <w:szCs w:val="24"/>
        </w:rPr>
        <w:t xml:space="preserve">Návrh poslance Jiřího Strýčka a dalších na vydání zákona, kterým se </w:t>
      </w:r>
      <w:r w:rsidR="0033726B">
        <w:rPr>
          <w:sz w:val="24"/>
          <w:szCs w:val="24"/>
        </w:rPr>
        <w:t>mění zákon č. </w:t>
      </w:r>
      <w:r w:rsidRPr="003622C8">
        <w:rPr>
          <w:sz w:val="24"/>
          <w:szCs w:val="24"/>
        </w:rPr>
        <w:t>269/1994 Sb., o Rejstříku trestů, ve znění pozdějších předpisů /sněmovní tisk 845/</w:t>
      </w:r>
    </w:p>
    <w:p w:rsidR="00790ABC" w:rsidRPr="003622C8" w:rsidRDefault="00790ABC" w:rsidP="00FF1A28">
      <w:pPr>
        <w:pStyle w:val="vbory"/>
        <w:spacing w:after="240"/>
        <w:jc w:val="left"/>
        <w:rPr>
          <w:sz w:val="24"/>
          <w:szCs w:val="24"/>
        </w:rPr>
      </w:pPr>
      <w:r w:rsidRPr="003622C8">
        <w:rPr>
          <w:sz w:val="24"/>
          <w:szCs w:val="24"/>
        </w:rPr>
        <w:t>ústavně právnímu výboru jako garančnímu výboru</w:t>
      </w:r>
    </w:p>
    <w:p w:rsidR="00790ABC" w:rsidRPr="003622C8" w:rsidRDefault="00790ABC" w:rsidP="0025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22C8">
        <w:rPr>
          <w:sz w:val="24"/>
          <w:szCs w:val="24"/>
        </w:rPr>
        <w:t>Návrh poslanců Radka Kotena, Tomia Okamury, Radima Fialy a dalších na vydání zákona, kterým se mění zákon č. 586/1992 Sb., o daních z příjmů, ve  znění pozdějších předpisů /sněmovní tisk 846/</w:t>
      </w:r>
    </w:p>
    <w:p w:rsidR="00790ABC" w:rsidRPr="003622C8" w:rsidRDefault="00790ABC" w:rsidP="00255C5D">
      <w:pPr>
        <w:pStyle w:val="vbory"/>
        <w:spacing w:after="240"/>
        <w:jc w:val="left"/>
        <w:rPr>
          <w:sz w:val="24"/>
          <w:szCs w:val="24"/>
        </w:rPr>
      </w:pPr>
      <w:r w:rsidRPr="003622C8">
        <w:rPr>
          <w:sz w:val="24"/>
          <w:szCs w:val="24"/>
        </w:rPr>
        <w:t>rozpočtovém</w:t>
      </w:r>
      <w:r w:rsidR="00255C5D" w:rsidRPr="003622C8">
        <w:rPr>
          <w:sz w:val="24"/>
          <w:szCs w:val="24"/>
        </w:rPr>
        <w:t>u výboru jako garančnímu výboru</w:t>
      </w:r>
    </w:p>
    <w:p w:rsidR="00790ABC" w:rsidRPr="003622C8" w:rsidRDefault="00790ABC" w:rsidP="0025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22C8">
        <w:rPr>
          <w:sz w:val="24"/>
          <w:szCs w:val="24"/>
        </w:rPr>
        <w:lastRenderedPageBreak/>
        <w:t>Návrh poslanců Víta Rakušana, Věry Kovářové, Jana Farského, Petra Gazdíka, Jany Krutákové a Petra Pávka na vydání zákona, kterým se mění zákon č.  </w:t>
      </w:r>
      <w:r w:rsidR="0033726B">
        <w:rPr>
          <w:sz w:val="24"/>
          <w:szCs w:val="24"/>
        </w:rPr>
        <w:t>117/1995 Sb., o </w:t>
      </w:r>
      <w:r w:rsidRPr="003622C8">
        <w:rPr>
          <w:sz w:val="24"/>
          <w:szCs w:val="24"/>
        </w:rPr>
        <w:t>státní sociální podpoře, ve znění pozdějších předpisů /sněmovní tisk 852/</w:t>
      </w:r>
    </w:p>
    <w:p w:rsidR="00790ABC" w:rsidRPr="003622C8" w:rsidRDefault="00790ABC" w:rsidP="00255C5D">
      <w:pPr>
        <w:pStyle w:val="vbory"/>
        <w:spacing w:after="240"/>
        <w:jc w:val="left"/>
        <w:rPr>
          <w:sz w:val="24"/>
          <w:szCs w:val="24"/>
        </w:rPr>
      </w:pPr>
      <w:r w:rsidRPr="003622C8">
        <w:rPr>
          <w:sz w:val="24"/>
          <w:szCs w:val="24"/>
        </w:rPr>
        <w:t xml:space="preserve">výboru pro sociální </w:t>
      </w:r>
      <w:r w:rsidR="00255C5D" w:rsidRPr="003622C8">
        <w:rPr>
          <w:sz w:val="24"/>
          <w:szCs w:val="24"/>
        </w:rPr>
        <w:t>politiku jako garančnímu výboru</w:t>
      </w:r>
    </w:p>
    <w:p w:rsidR="00790ABC" w:rsidRPr="003622C8" w:rsidRDefault="00790ABC" w:rsidP="0025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22C8">
        <w:rPr>
          <w:sz w:val="24"/>
          <w:szCs w:val="24"/>
        </w:rPr>
        <w:t>Návrh poslanců Víta Rakušana, Věry Kovářové, Jana Farského, Petra Gazdíka, Jany Krutákové a Petra Pávka na vydání zákona, kterým se mění zákon č.  </w:t>
      </w:r>
      <w:r w:rsidR="0033726B">
        <w:rPr>
          <w:sz w:val="24"/>
          <w:szCs w:val="24"/>
        </w:rPr>
        <w:t>48/1997 Sb., o </w:t>
      </w:r>
      <w:r w:rsidRPr="003622C8">
        <w:rPr>
          <w:sz w:val="24"/>
          <w:szCs w:val="24"/>
        </w:rPr>
        <w:t>veřejném zdravotním pojištění a o změně a doplnění některých souvisejících zákonů, ve znění pozdějších předpisů /sněmovní tisk 853/</w:t>
      </w:r>
    </w:p>
    <w:p w:rsidR="00790ABC" w:rsidRPr="003622C8" w:rsidRDefault="00790ABC" w:rsidP="00255C5D">
      <w:pPr>
        <w:pStyle w:val="vbory"/>
        <w:spacing w:after="240"/>
        <w:jc w:val="left"/>
        <w:rPr>
          <w:sz w:val="24"/>
          <w:szCs w:val="24"/>
        </w:rPr>
      </w:pPr>
      <w:r w:rsidRPr="003622C8">
        <w:rPr>
          <w:sz w:val="24"/>
          <w:szCs w:val="24"/>
        </w:rPr>
        <w:t>výboru pro zdravot</w:t>
      </w:r>
      <w:r w:rsidR="00255C5D" w:rsidRPr="003622C8">
        <w:rPr>
          <w:sz w:val="24"/>
          <w:szCs w:val="24"/>
        </w:rPr>
        <w:t>nictví jako garančnímu výboru</w:t>
      </w:r>
    </w:p>
    <w:p w:rsidR="00790ABC" w:rsidRPr="003622C8" w:rsidRDefault="00790ABC" w:rsidP="00255C5D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22C8">
        <w:rPr>
          <w:sz w:val="24"/>
          <w:szCs w:val="24"/>
        </w:rPr>
        <w:t>Vládní návrh zákona, kterým se mění zákon č. 117/20</w:t>
      </w:r>
      <w:r w:rsidR="00823A58">
        <w:rPr>
          <w:sz w:val="24"/>
          <w:szCs w:val="24"/>
        </w:rPr>
        <w:t>20 Sb., kterým se mění zákon č. </w:t>
      </w:r>
      <w:r w:rsidRPr="003622C8">
        <w:rPr>
          <w:sz w:val="24"/>
          <w:szCs w:val="24"/>
        </w:rPr>
        <w:t>455/1991 Sb., o živnostenském podnikání (živnostenský zákon), ve  znění pozdějších předpisů, a další související zákony /sněmovní tisk 880/ (j</w:t>
      </w:r>
      <w:r w:rsidR="00255C5D" w:rsidRPr="003622C8">
        <w:rPr>
          <w:sz w:val="24"/>
          <w:szCs w:val="24"/>
        </w:rPr>
        <w:t>ednání podle § 90 odst. 2)</w:t>
      </w:r>
    </w:p>
    <w:p w:rsidR="00790ABC" w:rsidRPr="003622C8" w:rsidRDefault="00790ABC" w:rsidP="00255C5D">
      <w:pPr>
        <w:pStyle w:val="vbory"/>
        <w:spacing w:after="240"/>
        <w:jc w:val="left"/>
        <w:rPr>
          <w:sz w:val="24"/>
          <w:szCs w:val="24"/>
        </w:rPr>
      </w:pPr>
      <w:r w:rsidRPr="003622C8">
        <w:rPr>
          <w:sz w:val="24"/>
          <w:szCs w:val="24"/>
        </w:rPr>
        <w:t>hospodářském</w:t>
      </w:r>
      <w:r w:rsidR="00255C5D" w:rsidRPr="003622C8">
        <w:rPr>
          <w:sz w:val="24"/>
          <w:szCs w:val="24"/>
        </w:rPr>
        <w:t>u výboru jako garančnímu výboru</w:t>
      </w:r>
    </w:p>
    <w:p w:rsidR="00790ABC" w:rsidRPr="003622C8" w:rsidRDefault="00790ABC" w:rsidP="00B02D81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22C8">
        <w:rPr>
          <w:sz w:val="24"/>
          <w:szCs w:val="24"/>
        </w:rPr>
        <w:t>Vládní návrh zákona o některých opatřeních ke zmírnění dopadů epidemie koronaviru označovaného jako SARS-CoV-2 v oblasti prokazování plnění kvalifikačních předpokladů pro účely pracovněprávních vztahů /sněmovní tisk 88</w:t>
      </w:r>
      <w:r w:rsidR="00823A58">
        <w:rPr>
          <w:sz w:val="24"/>
          <w:szCs w:val="24"/>
        </w:rPr>
        <w:t>1/ (jednání podle § </w:t>
      </w:r>
      <w:r w:rsidR="00B02D81" w:rsidRPr="003622C8">
        <w:rPr>
          <w:sz w:val="24"/>
          <w:szCs w:val="24"/>
        </w:rPr>
        <w:t>90 odst. 2)</w:t>
      </w:r>
    </w:p>
    <w:p w:rsidR="00230199" w:rsidRPr="003622C8" w:rsidRDefault="00790ABC" w:rsidP="003622C8">
      <w:pPr>
        <w:pStyle w:val="vbory"/>
        <w:spacing w:after="240"/>
        <w:jc w:val="left"/>
        <w:rPr>
          <w:sz w:val="24"/>
          <w:szCs w:val="24"/>
        </w:rPr>
      </w:pPr>
      <w:r w:rsidRPr="003622C8">
        <w:rPr>
          <w:sz w:val="24"/>
          <w:szCs w:val="24"/>
        </w:rPr>
        <w:t>výboru pro sociální politiku jako garančnímu výboru;</w:t>
      </w:r>
    </w:p>
    <w:p w:rsidR="000278F9" w:rsidRPr="003622C8" w:rsidRDefault="000278F9" w:rsidP="00BA437A">
      <w:pPr>
        <w:pStyle w:val="Odstavecseseznamem"/>
        <w:numPr>
          <w:ilvl w:val="0"/>
          <w:numId w:val="29"/>
        </w:numPr>
        <w:suppressAutoHyphens/>
        <w:jc w:val="both"/>
        <w:rPr>
          <w:b/>
          <w:color w:val="000000"/>
          <w:szCs w:val="24"/>
        </w:rPr>
      </w:pPr>
      <w:r w:rsidRPr="003622C8">
        <w:rPr>
          <w:b/>
          <w:color w:val="000000"/>
          <w:szCs w:val="24"/>
        </w:rPr>
        <w:t xml:space="preserve">určuje </w:t>
      </w:r>
      <w:r w:rsidRPr="003622C8">
        <w:rPr>
          <w:color w:val="000000"/>
          <w:szCs w:val="24"/>
        </w:rPr>
        <w:t>zpravodajem pro prvé čtení</w:t>
      </w:r>
    </w:p>
    <w:p w:rsidR="000278F9" w:rsidRPr="003622C8" w:rsidRDefault="000278F9" w:rsidP="000278F9">
      <w:pPr>
        <w:suppressAutoHyphens/>
        <w:jc w:val="both"/>
        <w:rPr>
          <w:color w:val="000000"/>
          <w:szCs w:val="24"/>
        </w:rPr>
      </w:pPr>
    </w:p>
    <w:p w:rsidR="00230199" w:rsidRPr="003622C8" w:rsidRDefault="00230199" w:rsidP="00230199">
      <w:pPr>
        <w:suppressAutoHyphens/>
        <w:spacing w:after="0"/>
        <w:jc w:val="both"/>
        <w:rPr>
          <w:color w:val="000000"/>
          <w:szCs w:val="24"/>
        </w:rPr>
      </w:pPr>
      <w:r w:rsidRPr="003622C8">
        <w:rPr>
          <w:color w:val="000000"/>
          <w:szCs w:val="24"/>
        </w:rPr>
        <w:t>ke sněmovnímu tisku 844 poslance Romana Onderku</w:t>
      </w:r>
    </w:p>
    <w:p w:rsidR="00230199" w:rsidRPr="003622C8" w:rsidRDefault="00230199" w:rsidP="00230199">
      <w:pPr>
        <w:suppressAutoHyphens/>
        <w:spacing w:after="0"/>
        <w:jc w:val="both"/>
        <w:rPr>
          <w:color w:val="000000"/>
          <w:szCs w:val="24"/>
        </w:rPr>
      </w:pPr>
      <w:r w:rsidRPr="003622C8">
        <w:rPr>
          <w:color w:val="000000"/>
          <w:szCs w:val="24"/>
        </w:rPr>
        <w:t xml:space="preserve">ke sněmovnímu tisku 845 poslankyni Janu </w:t>
      </w:r>
      <w:proofErr w:type="spellStart"/>
      <w:r w:rsidRPr="003622C8">
        <w:rPr>
          <w:color w:val="000000"/>
          <w:szCs w:val="24"/>
        </w:rPr>
        <w:t>Levovou</w:t>
      </w:r>
      <w:proofErr w:type="spellEnd"/>
    </w:p>
    <w:p w:rsidR="00230199" w:rsidRPr="003622C8" w:rsidRDefault="00230199" w:rsidP="00230199">
      <w:pPr>
        <w:suppressAutoHyphens/>
        <w:spacing w:after="0"/>
        <w:jc w:val="both"/>
        <w:rPr>
          <w:color w:val="000000"/>
          <w:szCs w:val="24"/>
        </w:rPr>
      </w:pPr>
      <w:r w:rsidRPr="003622C8">
        <w:rPr>
          <w:color w:val="000000"/>
          <w:szCs w:val="24"/>
        </w:rPr>
        <w:t>ke sněmovnímu tisku 846 poslance Jana Volného</w:t>
      </w:r>
    </w:p>
    <w:p w:rsidR="00230199" w:rsidRPr="003622C8" w:rsidRDefault="00230199" w:rsidP="00230199">
      <w:pPr>
        <w:suppressAutoHyphens/>
        <w:spacing w:after="0"/>
        <w:jc w:val="both"/>
        <w:rPr>
          <w:color w:val="000000"/>
          <w:szCs w:val="24"/>
        </w:rPr>
      </w:pPr>
      <w:r w:rsidRPr="003622C8">
        <w:rPr>
          <w:color w:val="000000"/>
          <w:szCs w:val="24"/>
        </w:rPr>
        <w:t>ke sněmovnímu tisku 852 poslance Marka Nováka</w:t>
      </w:r>
    </w:p>
    <w:p w:rsidR="00230199" w:rsidRPr="003622C8" w:rsidRDefault="00230199" w:rsidP="00230199">
      <w:pPr>
        <w:suppressAutoHyphens/>
        <w:spacing w:after="0"/>
        <w:jc w:val="both"/>
        <w:rPr>
          <w:color w:val="000000"/>
          <w:szCs w:val="24"/>
        </w:rPr>
      </w:pPr>
      <w:r w:rsidRPr="003622C8">
        <w:rPr>
          <w:color w:val="000000"/>
          <w:szCs w:val="24"/>
        </w:rPr>
        <w:t>ke sněmovnímu tisku 853 poslankyni Alenu Gajdůškovou</w:t>
      </w:r>
    </w:p>
    <w:p w:rsidR="00230199" w:rsidRPr="003622C8" w:rsidRDefault="00230199" w:rsidP="00230199">
      <w:pPr>
        <w:suppressAutoHyphens/>
        <w:spacing w:after="0"/>
        <w:jc w:val="both"/>
        <w:rPr>
          <w:color w:val="000000"/>
          <w:szCs w:val="24"/>
        </w:rPr>
      </w:pPr>
      <w:r w:rsidRPr="003622C8">
        <w:rPr>
          <w:color w:val="000000"/>
          <w:szCs w:val="24"/>
        </w:rPr>
        <w:t>ke sněmovnímu tisku 880 poslance Petra Dolínka</w:t>
      </w:r>
    </w:p>
    <w:p w:rsidR="00C327A1" w:rsidRPr="003622C8" w:rsidRDefault="00230199" w:rsidP="00230199">
      <w:pPr>
        <w:pStyle w:val="vbory"/>
        <w:spacing w:after="0"/>
        <w:ind w:left="0"/>
        <w:rPr>
          <w:sz w:val="24"/>
          <w:szCs w:val="24"/>
        </w:rPr>
      </w:pPr>
      <w:r w:rsidRPr="003622C8">
        <w:rPr>
          <w:sz w:val="24"/>
          <w:szCs w:val="24"/>
        </w:rPr>
        <w:t>ke sněmovnímu tisku 881 poslankyni Lucii Šafránkovou</w:t>
      </w:r>
      <w:r w:rsidR="00C92F59" w:rsidRPr="003622C8">
        <w:rPr>
          <w:sz w:val="24"/>
          <w:szCs w:val="24"/>
        </w:rPr>
        <w:t>.</w:t>
      </w:r>
    </w:p>
    <w:p w:rsidR="0029684F" w:rsidRDefault="0029684F" w:rsidP="0010723A">
      <w:pPr>
        <w:spacing w:after="0"/>
        <w:rPr>
          <w:color w:val="000000"/>
          <w:szCs w:val="24"/>
        </w:rPr>
      </w:pPr>
    </w:p>
    <w:p w:rsidR="00D5038F" w:rsidRDefault="00D5038F" w:rsidP="0010723A">
      <w:pPr>
        <w:spacing w:after="0"/>
        <w:rPr>
          <w:color w:val="000000"/>
          <w:szCs w:val="24"/>
        </w:rPr>
      </w:pPr>
    </w:p>
    <w:p w:rsidR="00D5038F" w:rsidRDefault="00D5038F" w:rsidP="0010723A">
      <w:pPr>
        <w:spacing w:after="0"/>
        <w:rPr>
          <w:color w:val="000000"/>
          <w:szCs w:val="24"/>
        </w:rPr>
      </w:pPr>
      <w:bookmarkStart w:id="0" w:name="_GoBack"/>
      <w:bookmarkEnd w:id="0"/>
    </w:p>
    <w:p w:rsidR="00E81E27" w:rsidRDefault="00E81E27" w:rsidP="0010723A">
      <w:pPr>
        <w:spacing w:after="0"/>
        <w:rPr>
          <w:color w:val="000000"/>
          <w:szCs w:val="24"/>
        </w:rPr>
      </w:pPr>
    </w:p>
    <w:p w:rsidR="00D5038F" w:rsidRDefault="00D5038F" w:rsidP="00D5038F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Default="006F6BAA" w:rsidP="006F6BAA">
      <w:pPr>
        <w:spacing w:after="0"/>
        <w:jc w:val="center"/>
      </w:pPr>
      <w:r>
        <w:t>předseda Poslanecké sněmovny</w:t>
      </w: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6F6BAA" w:rsidP="006F6BAA">
      <w:pPr>
        <w:spacing w:after="0"/>
      </w:pPr>
    </w:p>
    <w:p w:rsidR="006F6BAA" w:rsidRDefault="00D5038F" w:rsidP="006F6BAA">
      <w:pPr>
        <w:spacing w:after="0"/>
        <w:jc w:val="center"/>
      </w:pPr>
      <w:r>
        <w:t>Tomáš Hanzel v. r.</w:t>
      </w:r>
    </w:p>
    <w:p w:rsidR="002D1149" w:rsidRDefault="006F6BAA" w:rsidP="006F6BAA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2D1149" w:rsidSect="005E417D">
      <w:footerReference w:type="default" r:id="rId8"/>
      <w:pgSz w:w="11906" w:h="16838"/>
      <w:pgMar w:top="1418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38F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6"/>
  </w:num>
  <w:num w:numId="24">
    <w:abstractNumId w:val="2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5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34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5E1"/>
    <w:rsid w:val="00013C29"/>
    <w:rsid w:val="000158E7"/>
    <w:rsid w:val="00020A29"/>
    <w:rsid w:val="00023B3E"/>
    <w:rsid w:val="000274A4"/>
    <w:rsid w:val="0002756A"/>
    <w:rsid w:val="000278F9"/>
    <w:rsid w:val="00043302"/>
    <w:rsid w:val="000476E4"/>
    <w:rsid w:val="00055DA1"/>
    <w:rsid w:val="000616A7"/>
    <w:rsid w:val="0006727F"/>
    <w:rsid w:val="00072464"/>
    <w:rsid w:val="0007785F"/>
    <w:rsid w:val="000858B6"/>
    <w:rsid w:val="00092206"/>
    <w:rsid w:val="000B120E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4A01"/>
    <w:rsid w:val="000F656B"/>
    <w:rsid w:val="00103C04"/>
    <w:rsid w:val="00106842"/>
    <w:rsid w:val="001070A5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4292E"/>
    <w:rsid w:val="00151093"/>
    <w:rsid w:val="00152BE2"/>
    <w:rsid w:val="0015410A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C3B39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5C5D"/>
    <w:rsid w:val="00257024"/>
    <w:rsid w:val="00260771"/>
    <w:rsid w:val="002611A2"/>
    <w:rsid w:val="0026273A"/>
    <w:rsid w:val="002720DD"/>
    <w:rsid w:val="00272E1B"/>
    <w:rsid w:val="00274246"/>
    <w:rsid w:val="0027582E"/>
    <w:rsid w:val="00285CB7"/>
    <w:rsid w:val="00286414"/>
    <w:rsid w:val="002876F3"/>
    <w:rsid w:val="00287A74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63EC"/>
    <w:rsid w:val="002C6BED"/>
    <w:rsid w:val="002D1149"/>
    <w:rsid w:val="002D1F04"/>
    <w:rsid w:val="002E1106"/>
    <w:rsid w:val="002F32F4"/>
    <w:rsid w:val="003020FB"/>
    <w:rsid w:val="003020FD"/>
    <w:rsid w:val="00304A52"/>
    <w:rsid w:val="00320AF9"/>
    <w:rsid w:val="00327A68"/>
    <w:rsid w:val="00327A70"/>
    <w:rsid w:val="0033726B"/>
    <w:rsid w:val="00342E15"/>
    <w:rsid w:val="003467A3"/>
    <w:rsid w:val="0035289B"/>
    <w:rsid w:val="00353620"/>
    <w:rsid w:val="00355CEF"/>
    <w:rsid w:val="00356011"/>
    <w:rsid w:val="003622C8"/>
    <w:rsid w:val="00364623"/>
    <w:rsid w:val="00376B1B"/>
    <w:rsid w:val="00377253"/>
    <w:rsid w:val="003776C5"/>
    <w:rsid w:val="00380CCF"/>
    <w:rsid w:val="00384C7F"/>
    <w:rsid w:val="00387497"/>
    <w:rsid w:val="00390B7A"/>
    <w:rsid w:val="00395A28"/>
    <w:rsid w:val="00395ED6"/>
    <w:rsid w:val="00397CB7"/>
    <w:rsid w:val="003A0A08"/>
    <w:rsid w:val="003A4CDC"/>
    <w:rsid w:val="003B5301"/>
    <w:rsid w:val="003B6855"/>
    <w:rsid w:val="003C466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04108"/>
    <w:rsid w:val="0041636A"/>
    <w:rsid w:val="004403F5"/>
    <w:rsid w:val="00441BBA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583D"/>
    <w:rsid w:val="004C6372"/>
    <w:rsid w:val="004D571D"/>
    <w:rsid w:val="004D7117"/>
    <w:rsid w:val="004E099C"/>
    <w:rsid w:val="004E1F39"/>
    <w:rsid w:val="004F14FB"/>
    <w:rsid w:val="004F59AA"/>
    <w:rsid w:val="005128F6"/>
    <w:rsid w:val="0051396F"/>
    <w:rsid w:val="00515C04"/>
    <w:rsid w:val="005227BF"/>
    <w:rsid w:val="005260C2"/>
    <w:rsid w:val="0053133C"/>
    <w:rsid w:val="00532C94"/>
    <w:rsid w:val="00535386"/>
    <w:rsid w:val="005437F7"/>
    <w:rsid w:val="0055008D"/>
    <w:rsid w:val="00562735"/>
    <w:rsid w:val="00566A4C"/>
    <w:rsid w:val="00572996"/>
    <w:rsid w:val="00581B5C"/>
    <w:rsid w:val="00592236"/>
    <w:rsid w:val="005A6ECF"/>
    <w:rsid w:val="005C30D7"/>
    <w:rsid w:val="005D7474"/>
    <w:rsid w:val="005E094C"/>
    <w:rsid w:val="005E3728"/>
    <w:rsid w:val="005E417D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75995"/>
    <w:rsid w:val="006763DD"/>
    <w:rsid w:val="006811C2"/>
    <w:rsid w:val="00681E62"/>
    <w:rsid w:val="006A4FE4"/>
    <w:rsid w:val="006A5617"/>
    <w:rsid w:val="006A675E"/>
    <w:rsid w:val="006B30A7"/>
    <w:rsid w:val="006B6059"/>
    <w:rsid w:val="006C4001"/>
    <w:rsid w:val="006C5C11"/>
    <w:rsid w:val="006C638E"/>
    <w:rsid w:val="006D47B5"/>
    <w:rsid w:val="006D5467"/>
    <w:rsid w:val="006E3947"/>
    <w:rsid w:val="006F6BAA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1196"/>
    <w:rsid w:val="007716AF"/>
    <w:rsid w:val="00776903"/>
    <w:rsid w:val="00784760"/>
    <w:rsid w:val="007863A3"/>
    <w:rsid w:val="00790ABC"/>
    <w:rsid w:val="007A4872"/>
    <w:rsid w:val="007B0240"/>
    <w:rsid w:val="007B267B"/>
    <w:rsid w:val="007C62DA"/>
    <w:rsid w:val="007D2636"/>
    <w:rsid w:val="007D5EE1"/>
    <w:rsid w:val="007E1BDA"/>
    <w:rsid w:val="007E1D0B"/>
    <w:rsid w:val="007F0628"/>
    <w:rsid w:val="007F1272"/>
    <w:rsid w:val="008061A9"/>
    <w:rsid w:val="00807FE1"/>
    <w:rsid w:val="00812496"/>
    <w:rsid w:val="00817DAA"/>
    <w:rsid w:val="0082147A"/>
    <w:rsid w:val="00823A58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77793"/>
    <w:rsid w:val="00883C72"/>
    <w:rsid w:val="008843CD"/>
    <w:rsid w:val="008870D7"/>
    <w:rsid w:val="00893C29"/>
    <w:rsid w:val="00897916"/>
    <w:rsid w:val="008A0A7C"/>
    <w:rsid w:val="008A6367"/>
    <w:rsid w:val="008B7F25"/>
    <w:rsid w:val="008C0748"/>
    <w:rsid w:val="008C4D0D"/>
    <w:rsid w:val="008C5BE7"/>
    <w:rsid w:val="008C6B00"/>
    <w:rsid w:val="008C7B29"/>
    <w:rsid w:val="008D25C1"/>
    <w:rsid w:val="008D6488"/>
    <w:rsid w:val="008E03C4"/>
    <w:rsid w:val="008E0F5B"/>
    <w:rsid w:val="008E4B30"/>
    <w:rsid w:val="008F188A"/>
    <w:rsid w:val="008F36BD"/>
    <w:rsid w:val="008F64F8"/>
    <w:rsid w:val="008F68F7"/>
    <w:rsid w:val="008F75B0"/>
    <w:rsid w:val="009002F4"/>
    <w:rsid w:val="00903269"/>
    <w:rsid w:val="00905065"/>
    <w:rsid w:val="0090677D"/>
    <w:rsid w:val="009142ED"/>
    <w:rsid w:val="00920721"/>
    <w:rsid w:val="00920D8B"/>
    <w:rsid w:val="00923FF7"/>
    <w:rsid w:val="009257F6"/>
    <w:rsid w:val="00941427"/>
    <w:rsid w:val="0094705D"/>
    <w:rsid w:val="009552E2"/>
    <w:rsid w:val="00983237"/>
    <w:rsid w:val="00990338"/>
    <w:rsid w:val="009942F4"/>
    <w:rsid w:val="00997756"/>
    <w:rsid w:val="00997A57"/>
    <w:rsid w:val="009A0142"/>
    <w:rsid w:val="009A2B71"/>
    <w:rsid w:val="009A2F30"/>
    <w:rsid w:val="009A57E1"/>
    <w:rsid w:val="009B3082"/>
    <w:rsid w:val="009B41D3"/>
    <w:rsid w:val="009B4E72"/>
    <w:rsid w:val="009C00C2"/>
    <w:rsid w:val="009C1545"/>
    <w:rsid w:val="009D107A"/>
    <w:rsid w:val="009D61D8"/>
    <w:rsid w:val="009E3EAB"/>
    <w:rsid w:val="009F38ED"/>
    <w:rsid w:val="009F412F"/>
    <w:rsid w:val="00A010DD"/>
    <w:rsid w:val="00A32155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61921"/>
    <w:rsid w:val="00A62F67"/>
    <w:rsid w:val="00A64B7E"/>
    <w:rsid w:val="00A7182E"/>
    <w:rsid w:val="00A74A4E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2D81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42458"/>
    <w:rsid w:val="00B53E8D"/>
    <w:rsid w:val="00B5526F"/>
    <w:rsid w:val="00B55D61"/>
    <w:rsid w:val="00B62BFD"/>
    <w:rsid w:val="00B63628"/>
    <w:rsid w:val="00B70DA3"/>
    <w:rsid w:val="00B715B6"/>
    <w:rsid w:val="00B74031"/>
    <w:rsid w:val="00B8179A"/>
    <w:rsid w:val="00B8536B"/>
    <w:rsid w:val="00B92C33"/>
    <w:rsid w:val="00BA395A"/>
    <w:rsid w:val="00BA437A"/>
    <w:rsid w:val="00BA69E6"/>
    <w:rsid w:val="00BB12D8"/>
    <w:rsid w:val="00BB34F7"/>
    <w:rsid w:val="00BC09E3"/>
    <w:rsid w:val="00BE3943"/>
    <w:rsid w:val="00BE5F66"/>
    <w:rsid w:val="00BF3A6C"/>
    <w:rsid w:val="00C05719"/>
    <w:rsid w:val="00C129FB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92F59"/>
    <w:rsid w:val="00CB2AB4"/>
    <w:rsid w:val="00CC050A"/>
    <w:rsid w:val="00CD60B9"/>
    <w:rsid w:val="00CE29CE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5038F"/>
    <w:rsid w:val="00D65DAD"/>
    <w:rsid w:val="00D76FB3"/>
    <w:rsid w:val="00D800A9"/>
    <w:rsid w:val="00D90B8B"/>
    <w:rsid w:val="00D95257"/>
    <w:rsid w:val="00DA12C5"/>
    <w:rsid w:val="00DA3EFA"/>
    <w:rsid w:val="00DA7C45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DF4F94"/>
    <w:rsid w:val="00E211ED"/>
    <w:rsid w:val="00E24AA7"/>
    <w:rsid w:val="00E266C8"/>
    <w:rsid w:val="00E348D9"/>
    <w:rsid w:val="00E41A76"/>
    <w:rsid w:val="00E574C0"/>
    <w:rsid w:val="00E626A6"/>
    <w:rsid w:val="00E62EFD"/>
    <w:rsid w:val="00E63DC5"/>
    <w:rsid w:val="00E65C08"/>
    <w:rsid w:val="00E71B55"/>
    <w:rsid w:val="00E73658"/>
    <w:rsid w:val="00E817FB"/>
    <w:rsid w:val="00E81E27"/>
    <w:rsid w:val="00E924FA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47C1"/>
    <w:rsid w:val="00F05852"/>
    <w:rsid w:val="00F27CE5"/>
    <w:rsid w:val="00F31C62"/>
    <w:rsid w:val="00F32160"/>
    <w:rsid w:val="00F36BD9"/>
    <w:rsid w:val="00F44350"/>
    <w:rsid w:val="00F45963"/>
    <w:rsid w:val="00F46B82"/>
    <w:rsid w:val="00F5111E"/>
    <w:rsid w:val="00F75C9D"/>
    <w:rsid w:val="00F806B3"/>
    <w:rsid w:val="00F80B48"/>
    <w:rsid w:val="00F85B7E"/>
    <w:rsid w:val="00F93EDB"/>
    <w:rsid w:val="00F94863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63EC"/>
    <w:rsid w:val="00FE73F3"/>
    <w:rsid w:val="00FF1A28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4177"/>
    <o:shapelayout v:ext="edit">
      <o:idmap v:ext="edit" data="1"/>
    </o:shapelayout>
  </w:shapeDefaults>
  <w:decimalSymbol w:val=","/>
  <w:listSeparator w:val=";"/>
  <w14:docId w14:val="3434CFC1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D2C8A-B8EF-4C65-B81E-64EE93EA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31</TotalTime>
  <Pages>2</Pages>
  <Words>458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36</cp:revision>
  <cp:lastPrinted>2020-06-04T13:11:00Z</cp:lastPrinted>
  <dcterms:created xsi:type="dcterms:W3CDTF">2020-04-27T08:03:00Z</dcterms:created>
  <dcterms:modified xsi:type="dcterms:W3CDTF">2020-06-04T13:11:00Z</dcterms:modified>
</cp:coreProperties>
</file>