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EA5232" w:rsidP="00AA26B5">
      <w:pPr>
        <w:pStyle w:val="PS-slousnesen"/>
        <w:spacing w:before="240" w:after="240"/>
      </w:pPr>
      <w:r>
        <w:t>347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F430E5">
        <w:t>73</w:t>
      </w:r>
      <w:r>
        <w:t>. schůze</w:t>
      </w:r>
    </w:p>
    <w:p w:rsidR="00DC29E4" w:rsidRDefault="00EA5232" w:rsidP="005E417D">
      <w:pPr>
        <w:pStyle w:val="PS-hlavika1"/>
        <w:spacing w:after="840"/>
      </w:pPr>
      <w:r>
        <w:t>ze dne 16</w:t>
      </w:r>
      <w:r w:rsidR="008E2351">
        <w:t>. prosince</w:t>
      </w:r>
      <w:r w:rsidR="00DA7C45">
        <w:t xml:space="preserve"> 2020</w:t>
      </w:r>
    </w:p>
    <w:p w:rsidR="002720DD" w:rsidRPr="00982E07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982E07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4D717E" w:rsidRPr="00F817E2" w:rsidRDefault="00630A63" w:rsidP="00F817E2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44238F" w:rsidRPr="0044238F" w:rsidRDefault="00EE4557" w:rsidP="0044238F">
      <w:pPr>
        <w:pStyle w:val="Odstavecseseznamem"/>
        <w:numPr>
          <w:ilvl w:val="0"/>
          <w:numId w:val="29"/>
        </w:numPr>
        <w:suppressAutoHyphens/>
        <w:spacing w:before="360" w:after="84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44238F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7B3A34" w:rsidRPr="007B3A34" w:rsidRDefault="007B3A34" w:rsidP="007B3A34">
      <w:pPr>
        <w:pStyle w:val="zaazen"/>
        <w:numPr>
          <w:ilvl w:val="0"/>
          <w:numId w:val="31"/>
        </w:numPr>
        <w:rPr>
          <w:sz w:val="24"/>
          <w:szCs w:val="24"/>
        </w:rPr>
      </w:pPr>
      <w:r w:rsidRPr="007B3A34">
        <w:rPr>
          <w:sz w:val="24"/>
          <w:szCs w:val="24"/>
        </w:rPr>
        <w:t xml:space="preserve">Návrh poslanců Pavla Růžičky, Jaroslava Faltýnka, </w:t>
      </w:r>
      <w:r w:rsidR="00D6722E">
        <w:rPr>
          <w:sz w:val="24"/>
          <w:szCs w:val="24"/>
        </w:rPr>
        <w:t>Zbyňka Stanjury, Karla Krejzy a </w:t>
      </w:r>
      <w:r w:rsidRPr="007B3A34">
        <w:rPr>
          <w:sz w:val="24"/>
          <w:szCs w:val="24"/>
        </w:rPr>
        <w:t xml:space="preserve">dalších na vydání zákona, kterým se mění zákon č. 241/2000 Sb., </w:t>
      </w:r>
      <w:r w:rsidRPr="007B3A34">
        <w:rPr>
          <w:sz w:val="24"/>
          <w:szCs w:val="24"/>
        </w:rPr>
        <w:br/>
        <w:t xml:space="preserve">o hospodářských opatřeních pro krizové stavy, ve znění pozdějších předpisů </w:t>
      </w:r>
      <w:r w:rsidRPr="007B3A34">
        <w:rPr>
          <w:sz w:val="24"/>
          <w:szCs w:val="24"/>
        </w:rPr>
        <w:br/>
        <w:t>a některé další zákony</w:t>
      </w:r>
      <w:r w:rsidR="00B55321">
        <w:rPr>
          <w:sz w:val="24"/>
          <w:szCs w:val="24"/>
        </w:rPr>
        <w:t xml:space="preserve"> </w:t>
      </w:r>
      <w:r w:rsidRPr="007B3A34">
        <w:rPr>
          <w:sz w:val="24"/>
          <w:szCs w:val="24"/>
        </w:rPr>
        <w:t>/sněmovní tisk 1082/</w:t>
      </w:r>
    </w:p>
    <w:p w:rsidR="007B3A34" w:rsidRPr="007B3A34" w:rsidRDefault="007B3A34" w:rsidP="007B3A34">
      <w:pPr>
        <w:pStyle w:val="vbory"/>
        <w:jc w:val="left"/>
        <w:rPr>
          <w:sz w:val="24"/>
          <w:szCs w:val="24"/>
        </w:rPr>
      </w:pPr>
      <w:r w:rsidRPr="007B3A34">
        <w:rPr>
          <w:sz w:val="24"/>
          <w:szCs w:val="24"/>
        </w:rPr>
        <w:t xml:space="preserve">hospodářskému výboru jako garančnímu výboru </w:t>
      </w:r>
    </w:p>
    <w:p w:rsidR="007B3A34" w:rsidRPr="007B3A34" w:rsidRDefault="007B3A34" w:rsidP="007B3A34">
      <w:pPr>
        <w:pStyle w:val="zaazen"/>
        <w:numPr>
          <w:ilvl w:val="0"/>
          <w:numId w:val="30"/>
        </w:numPr>
        <w:rPr>
          <w:sz w:val="24"/>
          <w:szCs w:val="24"/>
        </w:rPr>
      </w:pPr>
      <w:r w:rsidRPr="007B3A34">
        <w:rPr>
          <w:sz w:val="24"/>
          <w:szCs w:val="24"/>
        </w:rPr>
        <w:t>Návrh poslanců Jakuba Michálka, Ivana Bartoše,</w:t>
      </w:r>
      <w:r w:rsidR="00D6722E">
        <w:rPr>
          <w:sz w:val="24"/>
          <w:szCs w:val="24"/>
        </w:rPr>
        <w:t xml:space="preserve"> Jana Farského, Víta Rakušana a </w:t>
      </w:r>
      <w:r w:rsidRPr="007B3A34">
        <w:rPr>
          <w:sz w:val="24"/>
          <w:szCs w:val="24"/>
        </w:rPr>
        <w:t xml:space="preserve">dalších na vydání zákona, kterým se mění zákon č. 2/1969 Sb., o zřízení ministerstev a jiných ústředních orgánů státní správy České republiky, ve znění pozdějších předpisů /sněmovní tisk 1088/ (jednání podle § 90 odst. 2) </w:t>
      </w:r>
    </w:p>
    <w:p w:rsidR="007B3A34" w:rsidRPr="007B3A34" w:rsidRDefault="007B3A34" w:rsidP="00950A8B">
      <w:pPr>
        <w:pStyle w:val="vbory"/>
        <w:jc w:val="left"/>
        <w:rPr>
          <w:sz w:val="24"/>
          <w:szCs w:val="24"/>
        </w:rPr>
      </w:pPr>
      <w:r w:rsidRPr="007B3A34">
        <w:rPr>
          <w:sz w:val="24"/>
          <w:szCs w:val="24"/>
        </w:rPr>
        <w:t>ústavně právním</w:t>
      </w:r>
      <w:r w:rsidR="00950A8B">
        <w:rPr>
          <w:sz w:val="24"/>
          <w:szCs w:val="24"/>
        </w:rPr>
        <w:t>u výboru jako garančnímu výboru</w:t>
      </w:r>
    </w:p>
    <w:p w:rsidR="007B3A34" w:rsidRPr="007B3A34" w:rsidRDefault="007B3A34" w:rsidP="007B3A34">
      <w:pPr>
        <w:pStyle w:val="vbory"/>
        <w:rPr>
          <w:sz w:val="24"/>
          <w:szCs w:val="24"/>
        </w:rPr>
      </w:pPr>
    </w:p>
    <w:p w:rsidR="007B3A34" w:rsidRPr="007B3A34" w:rsidRDefault="007B3A34" w:rsidP="007B3A34">
      <w:pPr>
        <w:pStyle w:val="zaazen"/>
        <w:numPr>
          <w:ilvl w:val="0"/>
          <w:numId w:val="30"/>
        </w:numPr>
        <w:rPr>
          <w:sz w:val="24"/>
          <w:szCs w:val="24"/>
        </w:rPr>
      </w:pPr>
      <w:r w:rsidRPr="007B3A34">
        <w:rPr>
          <w:sz w:val="24"/>
          <w:szCs w:val="24"/>
        </w:rPr>
        <w:t xml:space="preserve">Návrh poslanců Lucie Šafránkové, Tomia Okamury, Radima Fialy a dalších na vydání zákona, kterým se mění zákon č. 461/2020 Sb., o kompenzačním bonusu v souvislosti se zákazem nebo omezením podnikatelské činnosti v souvislosti </w:t>
      </w:r>
      <w:r w:rsidRPr="007B3A34">
        <w:rPr>
          <w:sz w:val="24"/>
          <w:szCs w:val="24"/>
        </w:rPr>
        <w:br/>
        <w:t xml:space="preserve">s výskytem koronaviru SARS CoV-2 /sněmovní tisk 1093/ (jednání podle § 90 odst. 2) </w:t>
      </w:r>
    </w:p>
    <w:p w:rsidR="007B3A34" w:rsidRPr="007B3A34" w:rsidRDefault="007B3A34" w:rsidP="007B3A34">
      <w:pPr>
        <w:pStyle w:val="vbory"/>
        <w:jc w:val="left"/>
        <w:rPr>
          <w:sz w:val="24"/>
          <w:szCs w:val="24"/>
        </w:rPr>
      </w:pPr>
      <w:r w:rsidRPr="007B3A34">
        <w:rPr>
          <w:sz w:val="24"/>
          <w:szCs w:val="24"/>
        </w:rPr>
        <w:t xml:space="preserve">rozpočtovému výboru jako garančnímu výboru </w:t>
      </w:r>
    </w:p>
    <w:p w:rsidR="007B3A34" w:rsidRPr="007B3A34" w:rsidRDefault="007B3A34" w:rsidP="007B3A34">
      <w:pPr>
        <w:pStyle w:val="zaazen"/>
        <w:numPr>
          <w:ilvl w:val="0"/>
          <w:numId w:val="30"/>
        </w:numPr>
        <w:rPr>
          <w:sz w:val="24"/>
          <w:szCs w:val="24"/>
        </w:rPr>
      </w:pPr>
      <w:r w:rsidRPr="007B3A34">
        <w:rPr>
          <w:sz w:val="24"/>
          <w:szCs w:val="24"/>
        </w:rPr>
        <w:t xml:space="preserve">Návrh poslanců Jana Čižinského, Heleny Langšádlové, Jana Farského, Martina Kupky, Mikuláše Ferjenčíka a dalších na vydání zákona, kterým se mění zákon č. 461/2020 Sb., o kompenzačním bonusu v souvislosti se zákazem nebo omezením podnikatelské činnosti v souvislosti s výskytem koronaviru SARS CoV-2 /sněmovní tisk 1094/ (jednání podle § 90 odst. 2) </w:t>
      </w:r>
    </w:p>
    <w:p w:rsidR="007B3A34" w:rsidRPr="007B3A34" w:rsidRDefault="007B3A34" w:rsidP="007B3A34">
      <w:pPr>
        <w:pStyle w:val="vbory"/>
        <w:jc w:val="left"/>
        <w:rPr>
          <w:sz w:val="24"/>
          <w:szCs w:val="24"/>
        </w:rPr>
      </w:pPr>
      <w:r w:rsidRPr="007B3A34">
        <w:rPr>
          <w:sz w:val="24"/>
          <w:szCs w:val="24"/>
        </w:rPr>
        <w:t xml:space="preserve">rozpočtovému výboru jako garančnímu výboru </w:t>
      </w:r>
    </w:p>
    <w:p w:rsidR="007B3A34" w:rsidRPr="007B3A34" w:rsidRDefault="007B3A34" w:rsidP="007B3A34">
      <w:pPr>
        <w:pStyle w:val="zaazen"/>
        <w:numPr>
          <w:ilvl w:val="0"/>
          <w:numId w:val="30"/>
        </w:numPr>
        <w:rPr>
          <w:sz w:val="24"/>
          <w:szCs w:val="24"/>
        </w:rPr>
      </w:pPr>
      <w:r w:rsidRPr="007B3A34">
        <w:rPr>
          <w:sz w:val="24"/>
          <w:szCs w:val="24"/>
        </w:rPr>
        <w:t>Senátní návrh zákona, kterým se mění zákon č. 245/2</w:t>
      </w:r>
      <w:r w:rsidR="00D6722E">
        <w:rPr>
          <w:sz w:val="24"/>
          <w:szCs w:val="24"/>
        </w:rPr>
        <w:t>000 Sb., o státních svátcích, o </w:t>
      </w:r>
      <w:r w:rsidRPr="007B3A34">
        <w:rPr>
          <w:sz w:val="24"/>
          <w:szCs w:val="24"/>
        </w:rPr>
        <w:t xml:space="preserve">ostatních svátcích, o významných dnech a o dnech pracovního klidu, ve znění pozdějších předpisů /sněmovní tisk 1097/ (jednání podle § 90 odst. 2) </w:t>
      </w:r>
    </w:p>
    <w:p w:rsidR="007B3A34" w:rsidRPr="007B3A34" w:rsidRDefault="007B3A34" w:rsidP="007B3A34">
      <w:pPr>
        <w:pStyle w:val="vbory"/>
        <w:jc w:val="left"/>
        <w:rPr>
          <w:sz w:val="24"/>
          <w:szCs w:val="24"/>
          <w:highlight w:val="yellow"/>
        </w:rPr>
      </w:pPr>
      <w:r w:rsidRPr="007B3A34">
        <w:rPr>
          <w:sz w:val="24"/>
          <w:szCs w:val="24"/>
        </w:rPr>
        <w:t>výboru pro vědu, vzdělání, kulturu, mládež a tělovýchovu jako garančnímu výboru</w:t>
      </w:r>
      <w:r w:rsidRPr="007B3A34">
        <w:rPr>
          <w:sz w:val="24"/>
          <w:szCs w:val="24"/>
          <w:highlight w:val="yellow"/>
        </w:rPr>
        <w:t xml:space="preserve"> </w:t>
      </w:r>
    </w:p>
    <w:p w:rsidR="007B3A34" w:rsidRPr="007B3A34" w:rsidRDefault="007B3A34" w:rsidP="007B3A34">
      <w:pPr>
        <w:pStyle w:val="zaazen"/>
        <w:numPr>
          <w:ilvl w:val="0"/>
          <w:numId w:val="30"/>
        </w:numPr>
        <w:rPr>
          <w:sz w:val="24"/>
          <w:szCs w:val="24"/>
        </w:rPr>
      </w:pPr>
      <w:r w:rsidRPr="007B3A34">
        <w:rPr>
          <w:sz w:val="24"/>
          <w:szCs w:val="24"/>
        </w:rPr>
        <w:t xml:space="preserve">Vládní návrh zákona, kterým se mění zákon č. 128/2000 Sb., o obcích (obecní zřízení), ve znění pozdějších předpisů, zákon č. 129/2000 Sb., o krajích (krajské zřízení), ve znění pozdějších předpisů, a zákon č. 131/2000 Sb., o hlavním městě Praze, ve znění pozdějších předpisů /sněmovní tisk 1113/ </w:t>
      </w:r>
    </w:p>
    <w:p w:rsidR="007B3A34" w:rsidRPr="007B3A34" w:rsidRDefault="007B3A34" w:rsidP="007B3A34">
      <w:pPr>
        <w:pStyle w:val="vbory"/>
        <w:jc w:val="left"/>
        <w:rPr>
          <w:sz w:val="24"/>
          <w:szCs w:val="24"/>
        </w:rPr>
      </w:pPr>
      <w:r w:rsidRPr="007B3A34">
        <w:rPr>
          <w:sz w:val="24"/>
          <w:szCs w:val="24"/>
        </w:rPr>
        <w:t>výboru pro veřejnou správu a regionální rozvoj jako garančnímu výboru;</w:t>
      </w:r>
    </w:p>
    <w:p w:rsidR="007B3A34" w:rsidRDefault="007B3A34" w:rsidP="007B3A34">
      <w:pPr>
        <w:suppressAutoHyphens/>
        <w:spacing w:before="360" w:after="840"/>
        <w:jc w:val="both"/>
        <w:rPr>
          <w:color w:val="000000"/>
          <w:szCs w:val="24"/>
        </w:rPr>
      </w:pPr>
    </w:p>
    <w:p w:rsidR="000A1114" w:rsidRPr="007B3A34" w:rsidRDefault="000A1114" w:rsidP="007B3A34">
      <w:pPr>
        <w:suppressAutoHyphens/>
        <w:spacing w:before="360" w:after="840"/>
        <w:jc w:val="both"/>
        <w:rPr>
          <w:color w:val="000000"/>
          <w:szCs w:val="24"/>
        </w:rPr>
      </w:pPr>
    </w:p>
    <w:p w:rsidR="0058464C" w:rsidRDefault="00554376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lastRenderedPageBreak/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D6722E" w:rsidRDefault="00D6722E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</w:p>
    <w:p w:rsidR="00D6722E" w:rsidRPr="00D6722E" w:rsidRDefault="00D6722E" w:rsidP="00D6722E">
      <w:pPr>
        <w:suppressAutoHyphens/>
        <w:jc w:val="both"/>
        <w:rPr>
          <w:color w:val="000000"/>
          <w:szCs w:val="24"/>
        </w:rPr>
      </w:pPr>
      <w:r w:rsidRPr="00D6722E">
        <w:rPr>
          <w:color w:val="000000"/>
          <w:szCs w:val="24"/>
        </w:rPr>
        <w:t>ke sněmovnímu tisku 1082 poslance Ondřeje Polanského</w:t>
      </w:r>
    </w:p>
    <w:p w:rsidR="00D6722E" w:rsidRPr="00D6722E" w:rsidRDefault="00D6722E" w:rsidP="00D6722E">
      <w:pPr>
        <w:suppressAutoHyphens/>
        <w:jc w:val="both"/>
        <w:rPr>
          <w:color w:val="000000"/>
          <w:szCs w:val="24"/>
        </w:rPr>
      </w:pPr>
      <w:r w:rsidRPr="00D6722E">
        <w:rPr>
          <w:color w:val="000000"/>
          <w:szCs w:val="24"/>
        </w:rPr>
        <w:t>ke sněmovnímu tisku 1088 poslance Pavla Blažka</w:t>
      </w:r>
    </w:p>
    <w:p w:rsidR="00D6722E" w:rsidRPr="00D6722E" w:rsidRDefault="00D6722E" w:rsidP="00D6722E">
      <w:pPr>
        <w:suppressAutoHyphens/>
        <w:jc w:val="both"/>
        <w:rPr>
          <w:color w:val="000000"/>
          <w:szCs w:val="24"/>
        </w:rPr>
      </w:pPr>
      <w:r w:rsidRPr="00D6722E">
        <w:rPr>
          <w:color w:val="000000"/>
          <w:szCs w:val="24"/>
        </w:rPr>
        <w:t xml:space="preserve">ke sněmovnímu tisku 1093 poslance </w:t>
      </w:r>
      <w:proofErr w:type="spellStart"/>
      <w:r w:rsidRPr="00D6722E">
        <w:rPr>
          <w:color w:val="000000"/>
          <w:szCs w:val="24"/>
        </w:rPr>
        <w:t>Kamala</w:t>
      </w:r>
      <w:proofErr w:type="spellEnd"/>
      <w:r w:rsidRPr="00D6722E">
        <w:rPr>
          <w:color w:val="000000"/>
          <w:szCs w:val="24"/>
        </w:rPr>
        <w:t xml:space="preserve"> </w:t>
      </w:r>
      <w:proofErr w:type="spellStart"/>
      <w:r w:rsidRPr="00D6722E">
        <w:rPr>
          <w:color w:val="000000"/>
          <w:szCs w:val="24"/>
        </w:rPr>
        <w:t>Farhana</w:t>
      </w:r>
      <w:proofErr w:type="spellEnd"/>
    </w:p>
    <w:p w:rsidR="00D6722E" w:rsidRPr="00D6722E" w:rsidRDefault="00D6722E" w:rsidP="00D6722E">
      <w:pPr>
        <w:suppressAutoHyphens/>
        <w:jc w:val="both"/>
        <w:rPr>
          <w:color w:val="000000"/>
          <w:szCs w:val="24"/>
        </w:rPr>
      </w:pPr>
      <w:r w:rsidRPr="00D6722E">
        <w:rPr>
          <w:color w:val="000000"/>
          <w:szCs w:val="24"/>
        </w:rPr>
        <w:t xml:space="preserve">ke sněmovnímu tisku 1094 poslance </w:t>
      </w:r>
      <w:proofErr w:type="spellStart"/>
      <w:r w:rsidRPr="00D6722E">
        <w:rPr>
          <w:color w:val="000000"/>
          <w:szCs w:val="24"/>
        </w:rPr>
        <w:t>Kamala</w:t>
      </w:r>
      <w:proofErr w:type="spellEnd"/>
      <w:r w:rsidRPr="00D6722E">
        <w:rPr>
          <w:color w:val="000000"/>
          <w:szCs w:val="24"/>
        </w:rPr>
        <w:t xml:space="preserve"> </w:t>
      </w:r>
      <w:proofErr w:type="spellStart"/>
      <w:r w:rsidRPr="00D6722E">
        <w:rPr>
          <w:color w:val="000000"/>
          <w:szCs w:val="24"/>
        </w:rPr>
        <w:t>Farhana</w:t>
      </w:r>
      <w:proofErr w:type="spellEnd"/>
    </w:p>
    <w:p w:rsidR="00D6722E" w:rsidRPr="00D6722E" w:rsidRDefault="00D6722E" w:rsidP="00D6722E">
      <w:pPr>
        <w:suppressAutoHyphens/>
        <w:jc w:val="both"/>
        <w:rPr>
          <w:color w:val="000000"/>
          <w:szCs w:val="24"/>
        </w:rPr>
      </w:pPr>
      <w:r w:rsidRPr="00D6722E">
        <w:rPr>
          <w:color w:val="000000"/>
          <w:szCs w:val="24"/>
        </w:rPr>
        <w:t xml:space="preserve">ke sněmovnímu tisku 1097 poslance Ivana </w:t>
      </w:r>
      <w:proofErr w:type="spellStart"/>
      <w:r w:rsidRPr="00D6722E">
        <w:rPr>
          <w:color w:val="000000"/>
          <w:szCs w:val="24"/>
        </w:rPr>
        <w:t>Jáče</w:t>
      </w:r>
      <w:proofErr w:type="spellEnd"/>
    </w:p>
    <w:p w:rsidR="00D6722E" w:rsidRPr="00D6722E" w:rsidRDefault="00D6722E" w:rsidP="00D6722E">
      <w:pPr>
        <w:suppressAutoHyphens/>
        <w:jc w:val="both"/>
        <w:rPr>
          <w:color w:val="000000"/>
          <w:szCs w:val="24"/>
        </w:rPr>
      </w:pPr>
      <w:r w:rsidRPr="00D6722E">
        <w:rPr>
          <w:color w:val="000000"/>
          <w:szCs w:val="24"/>
        </w:rPr>
        <w:t xml:space="preserve">ke sněmovnímu tisku 1113 poslance Ondřeje </w:t>
      </w:r>
      <w:proofErr w:type="spellStart"/>
      <w:r w:rsidRPr="00D6722E">
        <w:rPr>
          <w:color w:val="000000"/>
          <w:szCs w:val="24"/>
        </w:rPr>
        <w:t>Profanta</w:t>
      </w:r>
      <w:proofErr w:type="spellEnd"/>
      <w:r w:rsidRPr="00D6722E">
        <w:rPr>
          <w:color w:val="000000"/>
          <w:szCs w:val="24"/>
        </w:rPr>
        <w:t>.</w:t>
      </w:r>
    </w:p>
    <w:p w:rsidR="00D6722E" w:rsidRDefault="00D6722E" w:rsidP="00D6722E">
      <w:pPr>
        <w:suppressAutoHyphens/>
        <w:jc w:val="both"/>
        <w:rPr>
          <w:color w:val="000000"/>
          <w:sz w:val="26"/>
        </w:rPr>
      </w:pPr>
    </w:p>
    <w:p w:rsidR="00E71077" w:rsidRDefault="00E71077" w:rsidP="00D6722E">
      <w:pPr>
        <w:suppressAutoHyphens/>
        <w:spacing w:before="360" w:after="120"/>
        <w:jc w:val="both"/>
        <w:rPr>
          <w:color w:val="000000"/>
          <w:szCs w:val="24"/>
        </w:rPr>
      </w:pPr>
    </w:p>
    <w:p w:rsidR="00FD5EDA" w:rsidRPr="00140719" w:rsidRDefault="00FD5EDA" w:rsidP="00151E66">
      <w:pPr>
        <w:suppressAutoHyphens/>
        <w:spacing w:before="360" w:after="120"/>
        <w:ind w:left="705" w:hanging="705"/>
        <w:jc w:val="both"/>
        <w:rPr>
          <w:b/>
          <w:color w:val="000000"/>
          <w:szCs w:val="24"/>
        </w:rPr>
      </w:pPr>
    </w:p>
    <w:p w:rsidR="00D870CA" w:rsidRDefault="00D870CA" w:rsidP="0058464C">
      <w:pPr>
        <w:jc w:val="both"/>
        <w:rPr>
          <w:color w:val="000000"/>
          <w:szCs w:val="24"/>
        </w:rPr>
      </w:pPr>
    </w:p>
    <w:p w:rsidR="0012660D" w:rsidRPr="00932D3F" w:rsidRDefault="00932D3F" w:rsidP="00932D3F">
      <w:pPr>
        <w:spacing w:after="0"/>
        <w:rPr>
          <w:szCs w:val="24"/>
        </w:rPr>
      </w:pPr>
      <w:r>
        <w:rPr>
          <w:szCs w:val="24"/>
        </w:rPr>
        <w:t xml:space="preserve">                                                         </w:t>
      </w:r>
      <w:r>
        <w:rPr>
          <w:szCs w:val="24"/>
        </w:rPr>
        <w:t>v z.  Vojtěch Filip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13055B" w:rsidRDefault="0013055B" w:rsidP="006F6BAA">
      <w:pPr>
        <w:spacing w:after="0"/>
        <w:rPr>
          <w:szCs w:val="24"/>
        </w:rPr>
      </w:pPr>
    </w:p>
    <w:p w:rsidR="0013055B" w:rsidRDefault="0013055B" w:rsidP="006F6BAA">
      <w:pPr>
        <w:spacing w:after="0"/>
        <w:rPr>
          <w:szCs w:val="24"/>
        </w:rPr>
      </w:pPr>
    </w:p>
    <w:p w:rsidR="0013055B" w:rsidRDefault="00932D3F" w:rsidP="00932D3F">
      <w:pPr>
        <w:spacing w:after="0"/>
        <w:jc w:val="center"/>
        <w:rPr>
          <w:szCs w:val="24"/>
        </w:rPr>
      </w:pPr>
      <w:bookmarkStart w:id="0" w:name="_GoBack"/>
      <w:r>
        <w:rPr>
          <w:szCs w:val="24"/>
        </w:rPr>
        <w:t>František Petrtýl v. r.</w:t>
      </w:r>
    </w:p>
    <w:bookmarkEnd w:id="0"/>
    <w:p w:rsidR="002D1149" w:rsidRPr="005B61B3" w:rsidRDefault="00FC0934" w:rsidP="00FC0934">
      <w:pPr>
        <w:spacing w:after="0"/>
        <w:ind w:left="2832"/>
        <w:rPr>
          <w:color w:val="000000"/>
          <w:szCs w:val="24"/>
        </w:rPr>
      </w:pPr>
      <w:r>
        <w:rPr>
          <w:szCs w:val="24"/>
        </w:rPr>
        <w:t xml:space="preserve"> </w:t>
      </w:r>
      <w:r w:rsidR="002138A5">
        <w:rPr>
          <w:szCs w:val="24"/>
        </w:rPr>
        <w:t xml:space="preserve"> </w:t>
      </w:r>
      <w:r w:rsidR="006F6BAA" w:rsidRPr="005B61B3">
        <w:rPr>
          <w:szCs w:val="24"/>
        </w:rPr>
        <w:t>ověřovatel organizačního výboru</w:t>
      </w:r>
    </w:p>
    <w:sectPr w:rsidR="002D1149" w:rsidRPr="005B61B3" w:rsidSect="00164B63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D3F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55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A1114"/>
    <w:rsid w:val="000A41FD"/>
    <w:rsid w:val="000B120E"/>
    <w:rsid w:val="000B14D4"/>
    <w:rsid w:val="000B1F91"/>
    <w:rsid w:val="000B2D7D"/>
    <w:rsid w:val="000B5365"/>
    <w:rsid w:val="000C140B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500E"/>
    <w:rsid w:val="0012535C"/>
    <w:rsid w:val="0012660D"/>
    <w:rsid w:val="0013055B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38A5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393B"/>
    <w:rsid w:val="0029401D"/>
    <w:rsid w:val="00294FCF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20AF9"/>
    <w:rsid w:val="00325AD4"/>
    <w:rsid w:val="00327A68"/>
    <w:rsid w:val="00327A70"/>
    <w:rsid w:val="0033726B"/>
    <w:rsid w:val="00342E15"/>
    <w:rsid w:val="003467A3"/>
    <w:rsid w:val="0035289B"/>
    <w:rsid w:val="00353620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4FE7"/>
    <w:rsid w:val="00387497"/>
    <w:rsid w:val="00390B7A"/>
    <w:rsid w:val="00392CE0"/>
    <w:rsid w:val="00395A28"/>
    <w:rsid w:val="00395ED6"/>
    <w:rsid w:val="00397CB7"/>
    <w:rsid w:val="003A0A08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38F"/>
    <w:rsid w:val="00442C80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402D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D717E"/>
    <w:rsid w:val="004E099C"/>
    <w:rsid w:val="004E1F3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51A2"/>
    <w:rsid w:val="00616FE4"/>
    <w:rsid w:val="00620764"/>
    <w:rsid w:val="006216DE"/>
    <w:rsid w:val="006250C3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578F"/>
    <w:rsid w:val="006F6BAA"/>
    <w:rsid w:val="006F6C32"/>
    <w:rsid w:val="00702CB6"/>
    <w:rsid w:val="0071653A"/>
    <w:rsid w:val="00720810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B3A34"/>
    <w:rsid w:val="007C62DA"/>
    <w:rsid w:val="007D2636"/>
    <w:rsid w:val="007D300E"/>
    <w:rsid w:val="007D5EE1"/>
    <w:rsid w:val="007D7040"/>
    <w:rsid w:val="007E02C5"/>
    <w:rsid w:val="007E1BDA"/>
    <w:rsid w:val="007E1D0B"/>
    <w:rsid w:val="007E25FC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2351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32D3F"/>
    <w:rsid w:val="00940787"/>
    <w:rsid w:val="00941427"/>
    <w:rsid w:val="0094705D"/>
    <w:rsid w:val="00950A8B"/>
    <w:rsid w:val="009552E2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321"/>
    <w:rsid w:val="00B55D61"/>
    <w:rsid w:val="00B62BFD"/>
    <w:rsid w:val="00B63628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0BE"/>
    <w:rsid w:val="00C8132F"/>
    <w:rsid w:val="00C85C41"/>
    <w:rsid w:val="00C87682"/>
    <w:rsid w:val="00C92881"/>
    <w:rsid w:val="00C92F59"/>
    <w:rsid w:val="00C95E13"/>
    <w:rsid w:val="00CA593C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6722E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70B0"/>
    <w:rsid w:val="00E13DCA"/>
    <w:rsid w:val="00E14202"/>
    <w:rsid w:val="00E16C3C"/>
    <w:rsid w:val="00E201A7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5232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1C62"/>
    <w:rsid w:val="00F32160"/>
    <w:rsid w:val="00F36BD9"/>
    <w:rsid w:val="00F430E5"/>
    <w:rsid w:val="00F44350"/>
    <w:rsid w:val="00F45963"/>
    <w:rsid w:val="00F46B82"/>
    <w:rsid w:val="00F5111E"/>
    <w:rsid w:val="00F54B83"/>
    <w:rsid w:val="00F647BB"/>
    <w:rsid w:val="00F75C9D"/>
    <w:rsid w:val="00F806B3"/>
    <w:rsid w:val="00F80B48"/>
    <w:rsid w:val="00F817E2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0934"/>
    <w:rsid w:val="00FC4E7E"/>
    <w:rsid w:val="00FC5B42"/>
    <w:rsid w:val="00FD5EDA"/>
    <w:rsid w:val="00FD5F5F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5009"/>
    <o:shapelayout v:ext="edit">
      <o:idmap v:ext="edit" data="1"/>
    </o:shapelayout>
  </w:shapeDefaults>
  <w:decimalSymbol w:val=","/>
  <w:listSeparator w:val=";"/>
  <w14:docId w14:val="17F661A8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21E6-2F6A-45EC-BAD9-7400631F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257</TotalTime>
  <Pages>3</Pages>
  <Words>445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247</cp:revision>
  <cp:lastPrinted>2020-10-08T08:56:00Z</cp:lastPrinted>
  <dcterms:created xsi:type="dcterms:W3CDTF">2020-04-27T08:03:00Z</dcterms:created>
  <dcterms:modified xsi:type="dcterms:W3CDTF">2020-12-17T12:40:00Z</dcterms:modified>
</cp:coreProperties>
</file>