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3C4665">
        <w:t>7</w:t>
      </w:r>
      <w:r w:rsidR="009942F4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D107A">
        <w:t>5</w:t>
      </w:r>
      <w:r w:rsidR="009942F4">
        <w:t>7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9942F4">
        <w:t>11</w:t>
      </w:r>
      <w:r w:rsidR="006D5467">
        <w:t>.</w:t>
      </w:r>
      <w:r w:rsidR="00DF3FFE">
        <w:t xml:space="preserve"> </w:t>
      </w:r>
      <w:r w:rsidR="003C4665">
        <w:t>březn</w:t>
      </w:r>
      <w:r w:rsidR="00DA7C45">
        <w:t>a 2020</w:t>
      </w:r>
    </w:p>
    <w:p w:rsidR="002720DD" w:rsidRPr="00630A63" w:rsidRDefault="00630A63" w:rsidP="0014292E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4292E">
      <w:pPr>
        <w:pStyle w:val="StylPS-uvodnodstavecTun"/>
        <w:spacing w:before="600" w:after="600"/>
      </w:pPr>
      <w:r w:rsidRPr="00E24AA7">
        <w:t>Organizační výbor Poslanecké sněmovny</w:t>
      </w:r>
    </w:p>
    <w:p w:rsidR="00CD60B9" w:rsidRDefault="00FB39A7" w:rsidP="00E81E27">
      <w:pPr>
        <w:suppressAutoHyphens/>
        <w:spacing w:before="360"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3776C5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A556CD" w:rsidRPr="00F57CA9" w:rsidRDefault="00A556CD" w:rsidP="00A556C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t>Návrh poslanců Pavla Růžičky, Jaroslava Bžocha, Karly Šlechtové a dalších na vydání zákona, kterým se mění zákon č. 222/1999 Sb., o zajišťování obrany České republiky, ve znění pozdějších předpisů a některé další zákony</w:t>
      </w:r>
      <w:r>
        <w:rPr>
          <w:sz w:val="24"/>
          <w:szCs w:val="24"/>
        </w:rPr>
        <w:t xml:space="preserve"> /sněmovní tisk 737/</w:t>
      </w:r>
    </w:p>
    <w:p w:rsidR="00A556CD" w:rsidRPr="00F57CA9" w:rsidRDefault="00A556CD" w:rsidP="00A556CD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>výboru pr</w:t>
      </w:r>
      <w:r>
        <w:rPr>
          <w:sz w:val="24"/>
          <w:szCs w:val="24"/>
        </w:rPr>
        <w:t>o obranu jako garančnímu výboru</w:t>
      </w:r>
    </w:p>
    <w:p w:rsidR="00A556CD" w:rsidRPr="00F57CA9" w:rsidRDefault="00A556CD" w:rsidP="00A556C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t>Návrh poslanců Heleny Langšádlové, Markéty Pekarové Adamové, Tomáše Martínka, Radka Holomčíka, Jana Farského, Mariana Jurečky a dalších na vydání zákona, kterým se mění zákon č. 280/2009 Sb., daňový řád, ve znění pozdějších předpisů</w:t>
      </w:r>
      <w:r>
        <w:rPr>
          <w:sz w:val="24"/>
          <w:szCs w:val="24"/>
        </w:rPr>
        <w:t xml:space="preserve"> /sněmovní tisk </w:t>
      </w:r>
      <w:r w:rsidRPr="00F57CA9">
        <w:rPr>
          <w:sz w:val="24"/>
          <w:szCs w:val="24"/>
        </w:rPr>
        <w:t>738/</w:t>
      </w:r>
    </w:p>
    <w:p w:rsidR="00A556CD" w:rsidRPr="00F57CA9" w:rsidRDefault="00A556CD" w:rsidP="00A556CD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>rozpočtovém</w:t>
      </w:r>
      <w:r>
        <w:rPr>
          <w:sz w:val="24"/>
          <w:szCs w:val="24"/>
        </w:rPr>
        <w:t>u výboru jako garančnímu výboru</w:t>
      </w:r>
    </w:p>
    <w:p w:rsidR="00A556CD" w:rsidRPr="00F57CA9" w:rsidRDefault="00A556CD" w:rsidP="00A556C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t>Návrh poslanců Víta Rakušana, Věry Kovářové, Jana Farského, Petra Gazdíka, Jany Krutákové a Petra Pávka na vydání zákona, kterým se mění zákon č. </w:t>
      </w:r>
      <w:r>
        <w:rPr>
          <w:sz w:val="24"/>
          <w:szCs w:val="24"/>
        </w:rPr>
        <w:t>338/1992 Sb., o </w:t>
      </w:r>
      <w:r w:rsidRPr="00F57CA9">
        <w:rPr>
          <w:sz w:val="24"/>
          <w:szCs w:val="24"/>
        </w:rPr>
        <w:t>dani z nemovitých věcí, ve znění pozdějších předpisů /sněmovní tisk 739/</w:t>
      </w:r>
    </w:p>
    <w:p w:rsidR="00A556CD" w:rsidRPr="00F57CA9" w:rsidRDefault="00A556CD" w:rsidP="00A556CD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 xml:space="preserve">rozpočtovému výboru jako garančnímu výboru </w:t>
      </w:r>
    </w:p>
    <w:p w:rsidR="00A556CD" w:rsidRPr="00F57CA9" w:rsidRDefault="00A556CD" w:rsidP="00F047C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lastRenderedPageBreak/>
        <w:t>Návrh poslanců Víta Rakušana, Věry Kovářové, Jana Farského, Petra Gazdíka, Jany Krutákové a Petra Pávka na vydání zákona, kterým se mění zákon č. </w:t>
      </w:r>
      <w:r>
        <w:rPr>
          <w:sz w:val="24"/>
          <w:szCs w:val="24"/>
        </w:rPr>
        <w:t>111/1998 Sb., o </w:t>
      </w:r>
      <w:r w:rsidRPr="00F57CA9">
        <w:rPr>
          <w:sz w:val="24"/>
          <w:szCs w:val="24"/>
        </w:rPr>
        <w:t>vysokých školách, ve znění pozdějších předpisů /sněmovní tisk 741/</w:t>
      </w:r>
    </w:p>
    <w:p w:rsidR="00A556CD" w:rsidRPr="00F57CA9" w:rsidRDefault="00A556CD" w:rsidP="00F047C1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 xml:space="preserve">výboru pro vědu, vzdělání, kulturu, mládež a tělovýchovu jako garančnímu výboru </w:t>
      </w:r>
    </w:p>
    <w:p w:rsidR="00A556CD" w:rsidRPr="00F57CA9" w:rsidRDefault="00A556CD" w:rsidP="00F047C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t>Návrh poslanců Víta Rakušana, Věry Kovářové, Jana Farského, Petra Gazdíka, Jany Krutákové a Petra Pávka na vydání zákona, kterým se mění zákon č. </w:t>
      </w:r>
      <w:r w:rsidR="00F047C1">
        <w:rPr>
          <w:sz w:val="24"/>
          <w:szCs w:val="24"/>
        </w:rPr>
        <w:t>304/2013 Sb., o </w:t>
      </w:r>
      <w:r w:rsidRPr="00F57CA9">
        <w:rPr>
          <w:sz w:val="24"/>
          <w:szCs w:val="24"/>
        </w:rPr>
        <w:t>veřejných rejstřících právnických a fyzických osob, ve znění pozdějších předpisů /sněmovní tisk 743/</w:t>
      </w:r>
    </w:p>
    <w:p w:rsidR="00A556CD" w:rsidRPr="00F57CA9" w:rsidRDefault="00A556CD" w:rsidP="00F047C1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>ústavně právním</w:t>
      </w:r>
      <w:r w:rsidR="00F047C1">
        <w:rPr>
          <w:sz w:val="24"/>
          <w:szCs w:val="24"/>
        </w:rPr>
        <w:t>u výboru jako garančnímu výboru</w:t>
      </w:r>
    </w:p>
    <w:p w:rsidR="00A556CD" w:rsidRPr="00F57CA9" w:rsidRDefault="00A556CD" w:rsidP="0023590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t>Návrh poslanců Víta Rakušana, Věry Kovářové, Jana Farského, Petra Gazdíka, Jany Krutákové a Petra Pávka na vydání zákona, kterým se mění zákon č. 99/1963 Sb., občanský soudní řád, ve znění pozdějších předpisů, zákon č. 56/2001 Sb., o podmínkách provozu vozidel na pozemních komunikacích, ve zněn</w:t>
      </w:r>
      <w:r w:rsidR="00F047C1">
        <w:rPr>
          <w:sz w:val="24"/>
          <w:szCs w:val="24"/>
        </w:rPr>
        <w:t>í pozdějších předpisů, zákon č. </w:t>
      </w:r>
      <w:r w:rsidRPr="00F57CA9">
        <w:rPr>
          <w:sz w:val="24"/>
          <w:szCs w:val="24"/>
        </w:rPr>
        <w:t>478/1992 Sb., o užitných vzorech, ve znění pozdějších předpisů, zákon č. 207/2000 Sb., o ochraně průmyslových vzorů, ve znění pozdějších předpisů, zákon č. 452/2001 Sb., o ochraně označení původu a zeměpisných označení, ve znění pozdějších předpisů, zákon č. 529/1991 Sb., o ochraně topografií polovodičových výrobků, ve znění pozdějších předpisů, zákon č. 441/2003 Sb., o ochranných známkách, ve znění pozdějších předpisů, zákon č. 119/2002 Sb., o zbraních, ve znění pozdějších předpisů /sněmovní tisk 746/</w:t>
      </w:r>
    </w:p>
    <w:p w:rsidR="00A556CD" w:rsidRPr="00F57CA9" w:rsidRDefault="00A556CD" w:rsidP="00235904">
      <w:pPr>
        <w:pStyle w:val="vbory"/>
        <w:spacing w:after="360"/>
        <w:rPr>
          <w:sz w:val="24"/>
          <w:szCs w:val="24"/>
        </w:rPr>
      </w:pPr>
      <w:r w:rsidRPr="00F57CA9">
        <w:rPr>
          <w:sz w:val="24"/>
          <w:szCs w:val="24"/>
        </w:rPr>
        <w:t xml:space="preserve">ústavně právnímu výboru jako garančnímu výboru </w:t>
      </w:r>
    </w:p>
    <w:p w:rsidR="00A556CD" w:rsidRPr="00F57CA9" w:rsidRDefault="00A556CD" w:rsidP="0023590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t>Návrh poslanců Víta Rakušana, Věry Kovářové, Jana Farského, Petra Gazdíka, Jany Krutákové a Petra Pávka na vydání zákona, kterým se mění zákon č. </w:t>
      </w:r>
      <w:r w:rsidR="00235904">
        <w:rPr>
          <w:sz w:val="24"/>
          <w:szCs w:val="24"/>
        </w:rPr>
        <w:t>235/2004 Sb., o </w:t>
      </w:r>
      <w:r w:rsidRPr="00F57CA9">
        <w:rPr>
          <w:sz w:val="24"/>
          <w:szCs w:val="24"/>
        </w:rPr>
        <w:t>dani z přidané hodnoty, ve znění pozdějších předpisů /sněmovní tisk 747/</w:t>
      </w:r>
    </w:p>
    <w:p w:rsidR="00A556CD" w:rsidRPr="00F57CA9" w:rsidRDefault="00A556CD" w:rsidP="00235904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 xml:space="preserve">rozpočtovému výboru jako garančnímu výboru </w:t>
      </w:r>
    </w:p>
    <w:p w:rsidR="00A556CD" w:rsidRPr="00F57CA9" w:rsidRDefault="00A556CD" w:rsidP="0023590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t>Návrh poslanců Vojtěcha Filipa, Stanislava Grospiče, Miroslava Grebeníčka, Jiřího Valenty, Pavla Kováčika a dalších na vydání zákona, kterým se ruší zákon č. 451/1991 Sb., kterým se stanoví některé další předpoklady pro výkon některých funkcí ve státních orgánech a organizacích České a Slovenské Federativ</w:t>
      </w:r>
      <w:r w:rsidR="00235904">
        <w:rPr>
          <w:sz w:val="24"/>
          <w:szCs w:val="24"/>
        </w:rPr>
        <w:t>ní republiky, České republiky a </w:t>
      </w:r>
      <w:r w:rsidRPr="00F57CA9">
        <w:rPr>
          <w:sz w:val="24"/>
          <w:szCs w:val="24"/>
        </w:rPr>
        <w:t>Slovenské republiky, ve znění pozdějších předpisů /sněmovní tisk 750/</w:t>
      </w:r>
    </w:p>
    <w:p w:rsidR="00A556CD" w:rsidRPr="00F57CA9" w:rsidRDefault="00A556CD" w:rsidP="00235904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 xml:space="preserve">ústavně právnímu výboru jako garančnímu výboru </w:t>
      </w:r>
    </w:p>
    <w:p w:rsidR="00A556CD" w:rsidRPr="00F57CA9" w:rsidRDefault="00A556CD" w:rsidP="0023590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t>Informaci o účasti ozbrojených sil České republiky na vojenských cvičeních mimo území České republiky a účasti ozbrojených sil jiných s</w:t>
      </w:r>
      <w:r w:rsidR="00235904">
        <w:rPr>
          <w:sz w:val="24"/>
          <w:szCs w:val="24"/>
        </w:rPr>
        <w:t>tátů na vojenských cvičeních na </w:t>
      </w:r>
      <w:r w:rsidRPr="00F57CA9">
        <w:rPr>
          <w:sz w:val="24"/>
          <w:szCs w:val="24"/>
        </w:rPr>
        <w:t>území České republiky za období červenec až prosinec 2019</w:t>
      </w:r>
      <w:r w:rsidR="00235904">
        <w:rPr>
          <w:sz w:val="24"/>
          <w:szCs w:val="24"/>
        </w:rPr>
        <w:t> /sněmovní tisk 771/</w:t>
      </w:r>
    </w:p>
    <w:p w:rsidR="00A556CD" w:rsidRPr="00F57CA9" w:rsidRDefault="00A556CD" w:rsidP="00235904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 xml:space="preserve">výboru pro obranu </w:t>
      </w:r>
    </w:p>
    <w:p w:rsidR="00A556CD" w:rsidRPr="00F57CA9" w:rsidRDefault="00A556CD" w:rsidP="006811C2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lastRenderedPageBreak/>
        <w:t>Vládní návrh zákona o hromadném řízení /sněmovní tisk 775/</w:t>
      </w:r>
    </w:p>
    <w:p w:rsidR="00A556CD" w:rsidRPr="00F57CA9" w:rsidRDefault="00A556CD" w:rsidP="006811C2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 xml:space="preserve">ústavně právnímu výboru jako garančnímu výboru </w:t>
      </w:r>
    </w:p>
    <w:p w:rsidR="00A556CD" w:rsidRPr="00F57CA9" w:rsidRDefault="00A556CD" w:rsidP="00A556CD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F57CA9">
        <w:rPr>
          <w:sz w:val="24"/>
          <w:szCs w:val="24"/>
        </w:rPr>
        <w:t xml:space="preserve">Vládní návrh zákona, kterým se mění některé zákony v </w:t>
      </w:r>
      <w:r w:rsidR="006811C2">
        <w:rPr>
          <w:sz w:val="24"/>
          <w:szCs w:val="24"/>
        </w:rPr>
        <w:t>souvislosti s přijetím zákona o </w:t>
      </w:r>
      <w:r w:rsidRPr="00F57CA9">
        <w:rPr>
          <w:sz w:val="24"/>
          <w:szCs w:val="24"/>
        </w:rPr>
        <w:t>hromadném řízení</w:t>
      </w:r>
      <w:r w:rsidR="006811C2">
        <w:rPr>
          <w:sz w:val="24"/>
          <w:szCs w:val="24"/>
        </w:rPr>
        <w:t xml:space="preserve"> /sněmovní tisk 776/</w:t>
      </w:r>
    </w:p>
    <w:p w:rsidR="00A556CD" w:rsidRPr="00F57CA9" w:rsidRDefault="00A556CD" w:rsidP="006811C2">
      <w:pPr>
        <w:pStyle w:val="vbory"/>
        <w:spacing w:after="36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>ústavně právnímu výb</w:t>
      </w:r>
      <w:r w:rsidR="006811C2">
        <w:rPr>
          <w:sz w:val="24"/>
          <w:szCs w:val="24"/>
        </w:rPr>
        <w:t>oru jako garančnímu výboru</w:t>
      </w:r>
    </w:p>
    <w:p w:rsidR="00A556CD" w:rsidRPr="00F57CA9" w:rsidRDefault="00A556CD" w:rsidP="006811C2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57CA9">
        <w:rPr>
          <w:sz w:val="24"/>
          <w:szCs w:val="24"/>
        </w:rPr>
        <w:t>Zprávu o vývoji podnikatelského prostředí v České republice v roce 2018</w:t>
      </w:r>
      <w:r w:rsidR="006811C2">
        <w:rPr>
          <w:sz w:val="24"/>
          <w:szCs w:val="24"/>
        </w:rPr>
        <w:t xml:space="preserve"> /sněmovní tisk 778/</w:t>
      </w:r>
    </w:p>
    <w:p w:rsidR="00A556CD" w:rsidRPr="00F57CA9" w:rsidRDefault="00A556CD" w:rsidP="006811C2">
      <w:pPr>
        <w:pStyle w:val="vbory"/>
        <w:spacing w:after="600"/>
        <w:jc w:val="left"/>
        <w:rPr>
          <w:sz w:val="24"/>
          <w:szCs w:val="24"/>
        </w:rPr>
      </w:pPr>
      <w:r w:rsidRPr="00F57CA9">
        <w:rPr>
          <w:sz w:val="24"/>
          <w:szCs w:val="24"/>
        </w:rPr>
        <w:t>hospodářskému výboru;</w:t>
      </w:r>
    </w:p>
    <w:p w:rsidR="0090677D" w:rsidRPr="00E62EFD" w:rsidRDefault="00855C58" w:rsidP="006811C2">
      <w:pPr>
        <w:suppressAutoHyphens/>
        <w:spacing w:before="840" w:after="36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737 poslankyni Janu Černochovou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738 poslance Milana Ferance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739 poslance Karla Raise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741 poslance Karla Raise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743 poslance Stanislava Fridricha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746 poslance Jana Chvojku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747 poslance Jiřího Dolejše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750 poslance Pavla Blažka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775 poslance Marka Bendu</w:t>
      </w:r>
    </w:p>
    <w:p w:rsidR="00A556CD" w:rsidRPr="00F57CA9" w:rsidRDefault="00A556CD" w:rsidP="006811C2">
      <w:pPr>
        <w:suppressAutoHyphens/>
        <w:spacing w:after="120"/>
        <w:jc w:val="both"/>
        <w:rPr>
          <w:color w:val="000000"/>
          <w:szCs w:val="24"/>
        </w:rPr>
      </w:pPr>
      <w:r w:rsidRPr="00F57CA9">
        <w:rPr>
          <w:color w:val="000000"/>
          <w:szCs w:val="24"/>
        </w:rPr>
        <w:t>ke sněmovnímu tisku 776 poslance Marka Bendu.</w:t>
      </w:r>
    </w:p>
    <w:p w:rsidR="00257024" w:rsidRDefault="00257024" w:rsidP="0010723A">
      <w:pPr>
        <w:spacing w:after="0"/>
        <w:rPr>
          <w:color w:val="000000"/>
          <w:szCs w:val="24"/>
        </w:rPr>
      </w:pPr>
    </w:p>
    <w:p w:rsidR="0029684F" w:rsidRDefault="0029684F" w:rsidP="0010723A">
      <w:pPr>
        <w:spacing w:after="0"/>
        <w:rPr>
          <w:color w:val="000000"/>
          <w:szCs w:val="24"/>
        </w:rPr>
      </w:pPr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4458C9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4458C9" w:rsidP="003D1733">
      <w:pPr>
        <w:spacing w:after="0"/>
        <w:jc w:val="center"/>
      </w:pPr>
      <w:r>
        <w:t xml:space="preserve">František Petrtýl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8C9">
          <w:rPr>
            <w:noProof/>
          </w:rPr>
          <w:t>3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20A29"/>
    <w:rsid w:val="00023B3E"/>
    <w:rsid w:val="000274A4"/>
    <w:rsid w:val="0002756A"/>
    <w:rsid w:val="00043302"/>
    <w:rsid w:val="000476E4"/>
    <w:rsid w:val="00055DA1"/>
    <w:rsid w:val="000616A7"/>
    <w:rsid w:val="0006727F"/>
    <w:rsid w:val="00072464"/>
    <w:rsid w:val="0007785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4292E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35904"/>
    <w:rsid w:val="002404A2"/>
    <w:rsid w:val="0024664E"/>
    <w:rsid w:val="00247791"/>
    <w:rsid w:val="00253CAD"/>
    <w:rsid w:val="00254049"/>
    <w:rsid w:val="00257024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9684F"/>
    <w:rsid w:val="002A2F32"/>
    <w:rsid w:val="002B0FB6"/>
    <w:rsid w:val="002B60B3"/>
    <w:rsid w:val="002B6F4C"/>
    <w:rsid w:val="002C248D"/>
    <w:rsid w:val="002C4100"/>
    <w:rsid w:val="002C63EC"/>
    <w:rsid w:val="002C6BED"/>
    <w:rsid w:val="002D1149"/>
    <w:rsid w:val="002D1F04"/>
    <w:rsid w:val="002E1106"/>
    <w:rsid w:val="002F32F4"/>
    <w:rsid w:val="003020FD"/>
    <w:rsid w:val="00304A52"/>
    <w:rsid w:val="00320AF9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66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458C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396F"/>
    <w:rsid w:val="00515C04"/>
    <w:rsid w:val="005227BF"/>
    <w:rsid w:val="005260C2"/>
    <w:rsid w:val="0053133C"/>
    <w:rsid w:val="00532C94"/>
    <w:rsid w:val="00535386"/>
    <w:rsid w:val="005437F7"/>
    <w:rsid w:val="0055008D"/>
    <w:rsid w:val="00562735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63DD"/>
    <w:rsid w:val="006811C2"/>
    <w:rsid w:val="00681E62"/>
    <w:rsid w:val="006A4FE4"/>
    <w:rsid w:val="006A5617"/>
    <w:rsid w:val="006A675E"/>
    <w:rsid w:val="006B30A7"/>
    <w:rsid w:val="006B6059"/>
    <w:rsid w:val="006C5C11"/>
    <w:rsid w:val="006C638E"/>
    <w:rsid w:val="006D5467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4760"/>
    <w:rsid w:val="007863A3"/>
    <w:rsid w:val="007A4872"/>
    <w:rsid w:val="007B0240"/>
    <w:rsid w:val="007B267B"/>
    <w:rsid w:val="007C62DA"/>
    <w:rsid w:val="007D2636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257F6"/>
    <w:rsid w:val="00941427"/>
    <w:rsid w:val="0094705D"/>
    <w:rsid w:val="009552E2"/>
    <w:rsid w:val="00983237"/>
    <w:rsid w:val="00990338"/>
    <w:rsid w:val="009942F4"/>
    <w:rsid w:val="00997756"/>
    <w:rsid w:val="00997A57"/>
    <w:rsid w:val="009A0142"/>
    <w:rsid w:val="009A2B71"/>
    <w:rsid w:val="009A2F30"/>
    <w:rsid w:val="009B3082"/>
    <w:rsid w:val="009B41D3"/>
    <w:rsid w:val="009B4E72"/>
    <w:rsid w:val="009C00C2"/>
    <w:rsid w:val="009C1545"/>
    <w:rsid w:val="009D107A"/>
    <w:rsid w:val="009D61D8"/>
    <w:rsid w:val="009E3EAB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56CD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42458"/>
    <w:rsid w:val="00B53E8D"/>
    <w:rsid w:val="00B5526F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25B87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29CE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DF4F94"/>
    <w:rsid w:val="00E211ED"/>
    <w:rsid w:val="00E24AA7"/>
    <w:rsid w:val="00E266C8"/>
    <w:rsid w:val="00E348D9"/>
    <w:rsid w:val="00E41A76"/>
    <w:rsid w:val="00E574C0"/>
    <w:rsid w:val="00E62EFD"/>
    <w:rsid w:val="00E65C08"/>
    <w:rsid w:val="00E71B55"/>
    <w:rsid w:val="00E73658"/>
    <w:rsid w:val="00E817FB"/>
    <w:rsid w:val="00E81E27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47C1"/>
    <w:rsid w:val="00F05852"/>
    <w:rsid w:val="00F27CE5"/>
    <w:rsid w:val="00F31C62"/>
    <w:rsid w:val="00F32160"/>
    <w:rsid w:val="00F44350"/>
    <w:rsid w:val="00F45963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5505"/>
    <o:shapelayout v:ext="edit">
      <o:idmap v:ext="edit" data="1"/>
    </o:shapelayout>
  </w:shapeDefaults>
  <w:decimalSymbol w:val=","/>
  <w:listSeparator w:val=";"/>
  <w14:docId w14:val="6E74E5C5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5E9FD-B4B2-461D-A7C7-0A988CB5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5</TotalTime>
  <Pages>3</Pages>
  <Words>702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10</cp:revision>
  <cp:lastPrinted>2020-03-11T09:35:00Z</cp:lastPrinted>
  <dcterms:created xsi:type="dcterms:W3CDTF">2020-03-06T12:47:00Z</dcterms:created>
  <dcterms:modified xsi:type="dcterms:W3CDTF">2020-03-11T13:28:00Z</dcterms:modified>
</cp:coreProperties>
</file>