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A7C45" w:rsidP="000E730C">
      <w:pPr>
        <w:pStyle w:val="PS-hlavika2"/>
      </w:pPr>
      <w:r>
        <w:t>2020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35289B" w:rsidP="00AA26B5">
      <w:pPr>
        <w:pStyle w:val="PS-slousnesen"/>
        <w:spacing w:before="240" w:after="240"/>
      </w:pPr>
      <w:r>
        <w:t>2</w:t>
      </w:r>
      <w:r w:rsidR="003C4665">
        <w:t>71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9D107A">
        <w:t>5</w:t>
      </w:r>
      <w:r w:rsidR="003C4665">
        <w:t>6</w:t>
      </w:r>
      <w:r>
        <w:t>. schůze</w:t>
      </w:r>
    </w:p>
    <w:p w:rsidR="00DC29E4" w:rsidRDefault="00DC29E4" w:rsidP="005E417D">
      <w:pPr>
        <w:pStyle w:val="PS-hlavika1"/>
        <w:spacing w:after="840"/>
      </w:pPr>
      <w:r>
        <w:t>ze dne</w:t>
      </w:r>
      <w:r w:rsidR="002720DD">
        <w:t xml:space="preserve"> </w:t>
      </w:r>
      <w:r w:rsidR="003C4665">
        <w:t>4</w:t>
      </w:r>
      <w:r>
        <w:t>.</w:t>
      </w:r>
      <w:r w:rsidR="00DF3FFE">
        <w:t xml:space="preserve"> </w:t>
      </w:r>
      <w:r w:rsidR="003C4665">
        <w:t>březn</w:t>
      </w:r>
      <w:r w:rsidR="00DA7C45">
        <w:t>a 2020</w:t>
      </w:r>
    </w:p>
    <w:p w:rsidR="002720DD" w:rsidRPr="00630A63" w:rsidRDefault="00630A63" w:rsidP="0014292E">
      <w:pPr>
        <w:pStyle w:val="PS-pedmtusnesen"/>
        <w:pBdr>
          <w:bottom w:val="single" w:sz="4" w:space="31" w:color="auto"/>
        </w:pBdr>
        <w:spacing w:before="120" w:after="120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14292E">
      <w:pPr>
        <w:pStyle w:val="StylPS-uvodnodstavecTun"/>
        <w:spacing w:before="600" w:after="600"/>
      </w:pPr>
      <w:r w:rsidRPr="00E24AA7">
        <w:t>Organizační výbor Poslanecké sněmovny</w:t>
      </w:r>
    </w:p>
    <w:p w:rsidR="00CD60B9" w:rsidRDefault="00FB39A7" w:rsidP="00E81E27">
      <w:pPr>
        <w:suppressAutoHyphens/>
        <w:spacing w:before="360" w:after="360" w:line="240" w:lineRule="auto"/>
        <w:ind w:firstLine="708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I. </w:t>
      </w:r>
      <w:r w:rsidR="00EE4557" w:rsidRPr="00803291">
        <w:rPr>
          <w:b/>
          <w:color w:val="000000"/>
          <w:szCs w:val="24"/>
        </w:rPr>
        <w:t xml:space="preserve">navrhuje </w:t>
      </w:r>
      <w:r w:rsidR="00EE4557" w:rsidRPr="00803291">
        <w:rPr>
          <w:color w:val="000000"/>
          <w:szCs w:val="24"/>
        </w:rPr>
        <w:t>podle § 46 odst. 4 písm. c) zákona č. 90/1995 Sb., o jednacím řádu Poslanecké sněmovny, ve znění pozdějších předpisů, Poslanecké sněmovně, aby přikázala k</w:t>
      </w:r>
      <w:r w:rsidR="003776C5">
        <w:rPr>
          <w:color w:val="000000"/>
          <w:szCs w:val="24"/>
        </w:rPr>
        <w:t> </w:t>
      </w:r>
      <w:r w:rsidR="00EE4557" w:rsidRPr="00803291">
        <w:rPr>
          <w:color w:val="000000"/>
          <w:szCs w:val="24"/>
        </w:rPr>
        <w:t>projednání</w:t>
      </w:r>
    </w:p>
    <w:p w:rsidR="00B42458" w:rsidRPr="00F02654" w:rsidRDefault="00B42458" w:rsidP="00B4245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02654">
        <w:rPr>
          <w:sz w:val="24"/>
          <w:szCs w:val="24"/>
        </w:rPr>
        <w:t>Návrh poslanců Markéty Pekarové Adamové, Helen</w:t>
      </w:r>
      <w:r>
        <w:rPr>
          <w:sz w:val="24"/>
          <w:szCs w:val="24"/>
        </w:rPr>
        <w:t>y Langšádlové, Petra Třešňáka a </w:t>
      </w:r>
      <w:r w:rsidRPr="00F02654">
        <w:rPr>
          <w:sz w:val="24"/>
          <w:szCs w:val="24"/>
        </w:rPr>
        <w:t xml:space="preserve">dalších na vydání zákona, kterým se mění zákon č. 458/2000 Sb., o podmínkách podnikání a o výkonu státní správy v energetických odvětvích a o změně některých zákonů (energetický zákon), ve znění pozdějších předpisů /sněmovní tisk 704/ </w:t>
      </w:r>
    </w:p>
    <w:p w:rsidR="00B42458" w:rsidRPr="00F02654" w:rsidRDefault="00B42458" w:rsidP="00B42458">
      <w:pPr>
        <w:pStyle w:val="vbory"/>
        <w:spacing w:after="360"/>
        <w:jc w:val="left"/>
        <w:rPr>
          <w:sz w:val="24"/>
          <w:szCs w:val="24"/>
        </w:rPr>
      </w:pPr>
      <w:r w:rsidRPr="00F02654">
        <w:rPr>
          <w:sz w:val="24"/>
          <w:szCs w:val="24"/>
        </w:rPr>
        <w:t>hospodářském</w:t>
      </w:r>
      <w:r>
        <w:rPr>
          <w:sz w:val="24"/>
          <w:szCs w:val="24"/>
        </w:rPr>
        <w:t>u výboru jako garančnímu výboru</w:t>
      </w:r>
    </w:p>
    <w:p w:rsidR="00B42458" w:rsidRPr="00F02654" w:rsidRDefault="00B42458" w:rsidP="00B4245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02654">
        <w:rPr>
          <w:sz w:val="24"/>
          <w:szCs w:val="24"/>
        </w:rPr>
        <w:t>Návrh poslanců Jiřího Kobzy, Tomia Okamury, Radima Fialy a dalších na vydání zákona, kterým se mění zákon č. 245/2000 Sb., o státních svátcích, o ostatních svátcích, o významných dnech a o dnech pracovního klidu, ve znění pozdějších předpisů /sněmovní tisk 732/</w:t>
      </w:r>
    </w:p>
    <w:p w:rsidR="00B42458" w:rsidRPr="00F02654" w:rsidRDefault="00B42458" w:rsidP="00B42458">
      <w:pPr>
        <w:pStyle w:val="vbory"/>
        <w:spacing w:after="360"/>
        <w:jc w:val="left"/>
        <w:rPr>
          <w:sz w:val="24"/>
          <w:szCs w:val="24"/>
        </w:rPr>
      </w:pPr>
      <w:r w:rsidRPr="00F02654">
        <w:rPr>
          <w:sz w:val="24"/>
          <w:szCs w:val="24"/>
        </w:rPr>
        <w:t>výboru pro vědu, vzdělání, kulturu, mládež a těl</w:t>
      </w:r>
      <w:r>
        <w:rPr>
          <w:sz w:val="24"/>
          <w:szCs w:val="24"/>
        </w:rPr>
        <w:t>ovýchovu jako garančnímu výboru</w:t>
      </w:r>
    </w:p>
    <w:p w:rsidR="00B42458" w:rsidRPr="00F02654" w:rsidRDefault="00B42458" w:rsidP="00B4245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02654">
        <w:rPr>
          <w:sz w:val="24"/>
          <w:szCs w:val="24"/>
        </w:rPr>
        <w:t>Návrh poslanců Ondřeje Polanského, Jaroslava Faltýnka, Pavla Pustějovského, Zbyňka Stanjury a dalších na vydání zákona, kterým se mění zákon č. 104/2000 Sb., o Státním fondu dopravní infrastruktury /sněmovní tisk 733/</w:t>
      </w:r>
      <w:r>
        <w:rPr>
          <w:sz w:val="24"/>
          <w:szCs w:val="24"/>
        </w:rPr>
        <w:t xml:space="preserve"> (jednání podle § 90 odst. 2)</w:t>
      </w:r>
    </w:p>
    <w:p w:rsidR="00B42458" w:rsidRPr="00F02654" w:rsidRDefault="00B42458" w:rsidP="00B42458">
      <w:pPr>
        <w:pStyle w:val="vbory"/>
        <w:spacing w:after="360"/>
        <w:jc w:val="left"/>
        <w:rPr>
          <w:sz w:val="24"/>
          <w:szCs w:val="24"/>
        </w:rPr>
      </w:pPr>
      <w:r w:rsidRPr="00F02654">
        <w:rPr>
          <w:sz w:val="24"/>
          <w:szCs w:val="24"/>
        </w:rPr>
        <w:t xml:space="preserve">hospodářskému výboru jako garančnímu výboru </w:t>
      </w:r>
    </w:p>
    <w:p w:rsidR="00B42458" w:rsidRPr="00F02654" w:rsidRDefault="00B42458" w:rsidP="00B4245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02654">
        <w:rPr>
          <w:sz w:val="24"/>
          <w:szCs w:val="24"/>
        </w:rPr>
        <w:lastRenderedPageBreak/>
        <w:t>Návrh poslanců Václava Klause a Zuzany Majerové Zahradníkové na vydání zákona, kterým se mění zákon č. 424/1991 Sb., o sdružo</w:t>
      </w:r>
      <w:r>
        <w:rPr>
          <w:sz w:val="24"/>
          <w:szCs w:val="24"/>
        </w:rPr>
        <w:t>vání v politických stranách a v </w:t>
      </w:r>
      <w:r w:rsidRPr="00F02654">
        <w:rPr>
          <w:sz w:val="24"/>
          <w:szCs w:val="24"/>
        </w:rPr>
        <w:t>politických hnutích, ve znění pozdějších předpisů, a zákon č. </w:t>
      </w:r>
      <w:r>
        <w:rPr>
          <w:sz w:val="24"/>
          <w:szCs w:val="24"/>
        </w:rPr>
        <w:t>247/1995 Sb., o </w:t>
      </w:r>
      <w:r w:rsidRPr="00F02654">
        <w:rPr>
          <w:sz w:val="24"/>
          <w:szCs w:val="24"/>
        </w:rPr>
        <w:t>volbách do Parlamentu České republiky a o změně a doplnění některých dalších zákonů, ve znění pozdějších předpisů</w:t>
      </w:r>
      <w:r>
        <w:rPr>
          <w:sz w:val="24"/>
          <w:szCs w:val="24"/>
        </w:rPr>
        <w:t xml:space="preserve"> /sněmovní tisk 735/</w:t>
      </w:r>
    </w:p>
    <w:p w:rsidR="00B42458" w:rsidRPr="00F02654" w:rsidRDefault="00B42458" w:rsidP="00B42458">
      <w:pPr>
        <w:pStyle w:val="vbory"/>
        <w:spacing w:after="360"/>
        <w:jc w:val="left"/>
        <w:rPr>
          <w:sz w:val="24"/>
          <w:szCs w:val="24"/>
        </w:rPr>
      </w:pPr>
      <w:r w:rsidRPr="00F02654">
        <w:rPr>
          <w:sz w:val="24"/>
          <w:szCs w:val="24"/>
        </w:rPr>
        <w:t>kontrolním</w:t>
      </w:r>
      <w:r>
        <w:rPr>
          <w:sz w:val="24"/>
          <w:szCs w:val="24"/>
        </w:rPr>
        <w:t>u výboru jako garančnímu výboru</w:t>
      </w:r>
    </w:p>
    <w:p w:rsidR="00B42458" w:rsidRPr="00F02654" w:rsidRDefault="00B42458" w:rsidP="00B4245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02654">
        <w:rPr>
          <w:sz w:val="24"/>
          <w:szCs w:val="24"/>
        </w:rPr>
        <w:t>Návrh poslanců Dominika Feriho, Miroslava Kalouska, Heleny Langšádlové, Markéty Pekarové Adamové, Karla Schwarzenberga, Františka Váchy a </w:t>
      </w:r>
      <w:r>
        <w:rPr>
          <w:sz w:val="24"/>
          <w:szCs w:val="24"/>
        </w:rPr>
        <w:t>Vlastimila Válka na </w:t>
      </w:r>
      <w:r w:rsidRPr="00F02654">
        <w:rPr>
          <w:sz w:val="24"/>
          <w:szCs w:val="24"/>
        </w:rPr>
        <w:t>vydání zákona, kterým se mění zákon č. 99/1963 Sb., občanský soudní řád, ve znění pozdějších předpisů</w:t>
      </w:r>
      <w:r>
        <w:rPr>
          <w:sz w:val="24"/>
          <w:szCs w:val="24"/>
        </w:rPr>
        <w:t xml:space="preserve"> /sněmovní tisk 736/</w:t>
      </w:r>
    </w:p>
    <w:p w:rsidR="00B42458" w:rsidRPr="00F02654" w:rsidRDefault="00B42458" w:rsidP="00B42458">
      <w:pPr>
        <w:pStyle w:val="vbory"/>
        <w:spacing w:after="360"/>
        <w:jc w:val="left"/>
        <w:rPr>
          <w:sz w:val="24"/>
          <w:szCs w:val="24"/>
        </w:rPr>
      </w:pPr>
      <w:r w:rsidRPr="00F02654">
        <w:rPr>
          <w:sz w:val="24"/>
          <w:szCs w:val="24"/>
        </w:rPr>
        <w:t>ústavně právním</w:t>
      </w:r>
      <w:r>
        <w:rPr>
          <w:sz w:val="24"/>
          <w:szCs w:val="24"/>
        </w:rPr>
        <w:t>u výboru jako garančnímu výboru</w:t>
      </w:r>
    </w:p>
    <w:p w:rsidR="00B42458" w:rsidRPr="00F02654" w:rsidRDefault="00B42458" w:rsidP="00B4245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02654">
        <w:rPr>
          <w:sz w:val="24"/>
          <w:szCs w:val="24"/>
        </w:rPr>
        <w:t>Návrh poslanců Víta Rakušana, Věry Kovářové, Jana Farského, Petra Gazdíka, Jany Krutákové a Petra Pávka na vydání zákona, kterým se mění zákon č. 280/2009 Sb., daňový řád, ve znění pozdějších předpisů a zákon č. 582/1991 </w:t>
      </w:r>
      <w:r>
        <w:rPr>
          <w:sz w:val="24"/>
          <w:szCs w:val="24"/>
        </w:rPr>
        <w:t>Sb., o organizaci a </w:t>
      </w:r>
      <w:r w:rsidRPr="00F02654">
        <w:rPr>
          <w:sz w:val="24"/>
          <w:szCs w:val="24"/>
        </w:rPr>
        <w:t>provádění sociálního zabezpečení, ve znění pozdějších předpisů</w:t>
      </w:r>
      <w:r>
        <w:rPr>
          <w:sz w:val="24"/>
          <w:szCs w:val="24"/>
        </w:rPr>
        <w:t xml:space="preserve"> /sněmovní tisk 740/</w:t>
      </w:r>
    </w:p>
    <w:p w:rsidR="00B42458" w:rsidRPr="00F02654" w:rsidRDefault="00B42458" w:rsidP="00B42458">
      <w:pPr>
        <w:pStyle w:val="vbory"/>
        <w:spacing w:after="360"/>
        <w:jc w:val="left"/>
        <w:rPr>
          <w:sz w:val="24"/>
          <w:szCs w:val="24"/>
        </w:rPr>
      </w:pPr>
      <w:r w:rsidRPr="00F02654">
        <w:rPr>
          <w:sz w:val="24"/>
          <w:szCs w:val="24"/>
        </w:rPr>
        <w:t>rozpočtovém</w:t>
      </w:r>
      <w:r>
        <w:rPr>
          <w:sz w:val="24"/>
          <w:szCs w:val="24"/>
        </w:rPr>
        <w:t>u výboru jako garančnímu výboru</w:t>
      </w:r>
    </w:p>
    <w:p w:rsidR="00B42458" w:rsidRPr="00F02654" w:rsidRDefault="00B42458" w:rsidP="00B4245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02654">
        <w:rPr>
          <w:sz w:val="24"/>
          <w:szCs w:val="24"/>
        </w:rPr>
        <w:t>Návrh poslanců Víta Rakušana, Věry Kovářové, Jana Farského, Petra Gazdíka, Jany Krutákové a Petra Pávka na vydání zákona, kterým se mění zákon č. </w:t>
      </w:r>
      <w:r>
        <w:rPr>
          <w:sz w:val="24"/>
          <w:szCs w:val="24"/>
        </w:rPr>
        <w:t>455/1991 Sb., o </w:t>
      </w:r>
      <w:r w:rsidRPr="00F02654">
        <w:rPr>
          <w:sz w:val="24"/>
          <w:szCs w:val="24"/>
        </w:rPr>
        <w:t>živnostenském podnikání, ve znění pozdějších předpisů a </w:t>
      </w:r>
      <w:r>
        <w:rPr>
          <w:sz w:val="24"/>
          <w:szCs w:val="24"/>
        </w:rPr>
        <w:t>zákon č. 304/2013 Sb., o </w:t>
      </w:r>
      <w:r w:rsidRPr="00F02654">
        <w:rPr>
          <w:sz w:val="24"/>
          <w:szCs w:val="24"/>
        </w:rPr>
        <w:t>veřejných rejstřících právnických a fyzických osob, ve znění pozdějších předpisů</w:t>
      </w:r>
      <w:r>
        <w:rPr>
          <w:sz w:val="24"/>
          <w:szCs w:val="24"/>
        </w:rPr>
        <w:t xml:space="preserve"> /sněmovní tisk 742/</w:t>
      </w:r>
    </w:p>
    <w:p w:rsidR="00B42458" w:rsidRPr="00F02654" w:rsidRDefault="00B42458" w:rsidP="00B42458">
      <w:pPr>
        <w:pStyle w:val="vbory"/>
        <w:spacing w:after="360"/>
        <w:jc w:val="left"/>
        <w:rPr>
          <w:sz w:val="24"/>
          <w:szCs w:val="24"/>
        </w:rPr>
      </w:pPr>
      <w:r w:rsidRPr="00F02654">
        <w:rPr>
          <w:sz w:val="24"/>
          <w:szCs w:val="24"/>
        </w:rPr>
        <w:t>hospodářském</w:t>
      </w:r>
      <w:r>
        <w:rPr>
          <w:sz w:val="24"/>
          <w:szCs w:val="24"/>
        </w:rPr>
        <w:t>u výboru jako garančnímu výboru</w:t>
      </w:r>
    </w:p>
    <w:p w:rsidR="00B42458" w:rsidRPr="00F02654" w:rsidRDefault="00B42458" w:rsidP="00462500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02654">
        <w:rPr>
          <w:sz w:val="24"/>
          <w:szCs w:val="24"/>
        </w:rPr>
        <w:t>Návrh poslanců Víta Rakušana, Věry Kovářové, Jana Farského, Petra Gazdíka, Jany Krutákové a Petra Pávka na vydání zákona, kterým se mění zákon č. </w:t>
      </w:r>
      <w:r w:rsidR="00462500">
        <w:rPr>
          <w:sz w:val="24"/>
          <w:szCs w:val="24"/>
        </w:rPr>
        <w:t>130/2000 Sb., o </w:t>
      </w:r>
      <w:r w:rsidRPr="00F02654">
        <w:rPr>
          <w:sz w:val="24"/>
          <w:szCs w:val="24"/>
        </w:rPr>
        <w:t xml:space="preserve">volbách do zastupitelstev krajů, ve znění pozdějších předpisů, zákon č. 247/1995 Sb., o volbách do Parlamentu České republiky, ve znění </w:t>
      </w:r>
      <w:r w:rsidR="00462500">
        <w:rPr>
          <w:sz w:val="24"/>
          <w:szCs w:val="24"/>
        </w:rPr>
        <w:t>pozdějších předpisů, a zákon č. </w:t>
      </w:r>
      <w:r w:rsidRPr="00F02654">
        <w:rPr>
          <w:sz w:val="24"/>
          <w:szCs w:val="24"/>
        </w:rPr>
        <w:t>275/2012 Sb., o volbě prezidenta republiky, ve znění</w:t>
      </w:r>
      <w:r w:rsidR="00462500">
        <w:rPr>
          <w:sz w:val="24"/>
          <w:szCs w:val="24"/>
        </w:rPr>
        <w:t xml:space="preserve"> pozdějších předpisů a zákon č. </w:t>
      </w:r>
      <w:r w:rsidRPr="00F02654">
        <w:rPr>
          <w:sz w:val="24"/>
          <w:szCs w:val="24"/>
        </w:rPr>
        <w:t>62/2003 Sb., o volbách do Evropského parlamentu, ve znění pozdějších předpisů</w:t>
      </w:r>
      <w:r w:rsidR="00462500">
        <w:rPr>
          <w:sz w:val="24"/>
          <w:szCs w:val="24"/>
        </w:rPr>
        <w:t xml:space="preserve"> /sněmovní tisk 745/</w:t>
      </w:r>
    </w:p>
    <w:p w:rsidR="00B42458" w:rsidRPr="00F02654" w:rsidRDefault="00B42458" w:rsidP="00462500">
      <w:pPr>
        <w:pStyle w:val="vbory"/>
        <w:spacing w:after="360"/>
        <w:jc w:val="left"/>
        <w:rPr>
          <w:sz w:val="24"/>
          <w:szCs w:val="24"/>
        </w:rPr>
      </w:pPr>
      <w:r w:rsidRPr="00F02654">
        <w:rPr>
          <w:sz w:val="24"/>
          <w:szCs w:val="24"/>
        </w:rPr>
        <w:t>ústavně právním</w:t>
      </w:r>
      <w:r w:rsidR="00462500">
        <w:rPr>
          <w:sz w:val="24"/>
          <w:szCs w:val="24"/>
        </w:rPr>
        <w:t>u výboru jako garančnímu výboru</w:t>
      </w:r>
    </w:p>
    <w:p w:rsidR="00B42458" w:rsidRPr="00F02654" w:rsidRDefault="00B42458" w:rsidP="00462500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02654">
        <w:rPr>
          <w:sz w:val="24"/>
          <w:szCs w:val="24"/>
        </w:rPr>
        <w:t>Návrh poslanců Heleny Langšádlové, Markéty Pekarové Adamové, Dominika Feriho, Karla Schwarzenberga, Františka Váchy a Vlastimila Válka na vydání zákona, kterým se mění zákon č. 359/1999 Sb., o sociálně-právní ochraně dětí, ve znění pozdějších předpisů</w:t>
      </w:r>
      <w:r w:rsidR="00462500">
        <w:rPr>
          <w:sz w:val="24"/>
          <w:szCs w:val="24"/>
        </w:rPr>
        <w:t xml:space="preserve"> /sněmovní tisk 749/</w:t>
      </w:r>
    </w:p>
    <w:p w:rsidR="00B42458" w:rsidRPr="00F02654" w:rsidRDefault="00B42458" w:rsidP="00462500">
      <w:pPr>
        <w:pStyle w:val="vbory"/>
        <w:spacing w:after="360"/>
        <w:jc w:val="left"/>
        <w:rPr>
          <w:sz w:val="24"/>
          <w:szCs w:val="24"/>
        </w:rPr>
      </w:pPr>
      <w:r w:rsidRPr="00F02654">
        <w:rPr>
          <w:sz w:val="24"/>
          <w:szCs w:val="24"/>
        </w:rPr>
        <w:t xml:space="preserve">výboru pro sociální </w:t>
      </w:r>
      <w:r w:rsidR="00462500">
        <w:rPr>
          <w:sz w:val="24"/>
          <w:szCs w:val="24"/>
        </w:rPr>
        <w:t>politiku jako garančnímu výboru</w:t>
      </w:r>
    </w:p>
    <w:p w:rsidR="00B42458" w:rsidRPr="00F02654" w:rsidRDefault="00B42458" w:rsidP="00462500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02654">
        <w:rPr>
          <w:sz w:val="24"/>
          <w:szCs w:val="24"/>
        </w:rPr>
        <w:lastRenderedPageBreak/>
        <w:t>Vládní návrh zákona, kterým se mění zákon č. 141/1961 Sb., o trestním řízení soudním (trestní řád), ve znění pozdějších předpisů, zákon č. 99/1963 Sb., občanský soudní řád, ve znění pozdějších předpisů, a některé další zákony /sněmovní tisk 762/</w:t>
      </w:r>
    </w:p>
    <w:p w:rsidR="00B42458" w:rsidRPr="00F02654" w:rsidRDefault="00B42458" w:rsidP="00462500">
      <w:pPr>
        <w:pStyle w:val="vbory"/>
        <w:spacing w:after="360"/>
        <w:jc w:val="left"/>
        <w:rPr>
          <w:sz w:val="24"/>
          <w:szCs w:val="24"/>
        </w:rPr>
      </w:pPr>
      <w:r w:rsidRPr="00F02654">
        <w:rPr>
          <w:sz w:val="24"/>
          <w:szCs w:val="24"/>
        </w:rPr>
        <w:t>ústavně právním</w:t>
      </w:r>
      <w:r w:rsidR="00462500">
        <w:rPr>
          <w:sz w:val="24"/>
          <w:szCs w:val="24"/>
        </w:rPr>
        <w:t>u výboru jako garančnímu výboru</w:t>
      </w:r>
    </w:p>
    <w:p w:rsidR="00B42458" w:rsidRPr="00F02654" w:rsidRDefault="00B42458" w:rsidP="0029684F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02654">
        <w:rPr>
          <w:sz w:val="24"/>
          <w:szCs w:val="24"/>
        </w:rPr>
        <w:t>Zprávu České národní banky o inflaci - leden 2020 (Zprávu</w:t>
      </w:r>
      <w:r w:rsidR="00462500">
        <w:rPr>
          <w:sz w:val="24"/>
          <w:szCs w:val="24"/>
        </w:rPr>
        <w:t xml:space="preserve"> o měnovém vývoji za 2. </w:t>
      </w:r>
      <w:r w:rsidRPr="00F02654">
        <w:rPr>
          <w:sz w:val="24"/>
          <w:szCs w:val="24"/>
        </w:rPr>
        <w:t>pololetí 2019) /sněmovní ti</w:t>
      </w:r>
      <w:r w:rsidR="0029684F">
        <w:rPr>
          <w:sz w:val="24"/>
          <w:szCs w:val="24"/>
        </w:rPr>
        <w:t>sk 763/</w:t>
      </w:r>
    </w:p>
    <w:p w:rsidR="00B42458" w:rsidRPr="00F02654" w:rsidRDefault="0029684F" w:rsidP="0029684F">
      <w:pPr>
        <w:pStyle w:val="vbory"/>
        <w:spacing w:after="360"/>
        <w:rPr>
          <w:sz w:val="24"/>
          <w:szCs w:val="24"/>
        </w:rPr>
      </w:pPr>
      <w:r>
        <w:rPr>
          <w:sz w:val="24"/>
          <w:szCs w:val="24"/>
        </w:rPr>
        <w:t>rozpočtovému výboru</w:t>
      </w:r>
    </w:p>
    <w:p w:rsidR="00B42458" w:rsidRPr="00F02654" w:rsidRDefault="00B42458" w:rsidP="0029684F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02654">
        <w:rPr>
          <w:sz w:val="24"/>
          <w:szCs w:val="24"/>
        </w:rPr>
        <w:t>Vládní návrh zákona, kterým se mění zákon č. 206/2015 Sb., o pyrotechnických výrobcích a zacházení s nimi a o změně některých zákonů (zákon o </w:t>
      </w:r>
      <w:r w:rsidR="0029684F">
        <w:rPr>
          <w:sz w:val="24"/>
          <w:szCs w:val="24"/>
        </w:rPr>
        <w:t>pyrotechnice), ve </w:t>
      </w:r>
      <w:r w:rsidRPr="00F02654">
        <w:rPr>
          <w:sz w:val="24"/>
          <w:szCs w:val="24"/>
        </w:rPr>
        <w:t>znění zákona č. 229/2016 Sb., a některé další zákony /sněmovní tis</w:t>
      </w:r>
      <w:r w:rsidR="0029684F">
        <w:rPr>
          <w:sz w:val="24"/>
          <w:szCs w:val="24"/>
        </w:rPr>
        <w:t>k 765/</w:t>
      </w:r>
    </w:p>
    <w:p w:rsidR="00B42458" w:rsidRPr="00F02654" w:rsidRDefault="00B42458" w:rsidP="0029684F">
      <w:pPr>
        <w:pStyle w:val="vbory"/>
        <w:spacing w:after="360"/>
        <w:jc w:val="left"/>
        <w:rPr>
          <w:sz w:val="24"/>
          <w:szCs w:val="24"/>
        </w:rPr>
      </w:pPr>
      <w:r w:rsidRPr="00F02654">
        <w:rPr>
          <w:sz w:val="24"/>
          <w:szCs w:val="24"/>
        </w:rPr>
        <w:t xml:space="preserve">hospodářskému výboru jako garančnímu výboru </w:t>
      </w:r>
    </w:p>
    <w:p w:rsidR="00B42458" w:rsidRPr="00F02654" w:rsidRDefault="00B42458" w:rsidP="0029684F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02654">
        <w:rPr>
          <w:sz w:val="24"/>
          <w:szCs w:val="24"/>
        </w:rPr>
        <w:t>Vládní návrh zákona, kterým se mění zákon č. 549/1991</w:t>
      </w:r>
      <w:r w:rsidR="0029684F">
        <w:rPr>
          <w:sz w:val="24"/>
          <w:szCs w:val="24"/>
        </w:rPr>
        <w:t xml:space="preserve"> Sb., o soudních poplatcích, ve </w:t>
      </w:r>
      <w:r w:rsidRPr="00F02654">
        <w:rPr>
          <w:sz w:val="24"/>
          <w:szCs w:val="24"/>
        </w:rPr>
        <w:t>znění pozdějších předpisů, a některé další zákony</w:t>
      </w:r>
      <w:r w:rsidR="0029684F">
        <w:rPr>
          <w:sz w:val="24"/>
          <w:szCs w:val="24"/>
        </w:rPr>
        <w:t xml:space="preserve"> /sněmovní tisk 767/</w:t>
      </w:r>
    </w:p>
    <w:p w:rsidR="00B42458" w:rsidRPr="00F02654" w:rsidRDefault="00B42458" w:rsidP="0029684F">
      <w:pPr>
        <w:pStyle w:val="vbory"/>
        <w:spacing w:after="360"/>
        <w:jc w:val="left"/>
        <w:rPr>
          <w:sz w:val="24"/>
          <w:szCs w:val="24"/>
        </w:rPr>
      </w:pPr>
      <w:r w:rsidRPr="00F02654">
        <w:rPr>
          <w:sz w:val="24"/>
          <w:szCs w:val="24"/>
        </w:rPr>
        <w:t>ústavně právním</w:t>
      </w:r>
      <w:r w:rsidR="0029684F">
        <w:rPr>
          <w:sz w:val="24"/>
          <w:szCs w:val="24"/>
        </w:rPr>
        <w:t>u výboru jako garančnímu výboru</w:t>
      </w:r>
    </w:p>
    <w:p w:rsidR="00B42458" w:rsidRPr="00F02654" w:rsidRDefault="00B42458" w:rsidP="0029684F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F02654">
        <w:rPr>
          <w:sz w:val="24"/>
          <w:szCs w:val="24"/>
        </w:rPr>
        <w:t>Vládní návrh, kterým se předkládají Parlamentu České republiky k vyslovení souhlasu s přístupem České republiky Stanovy Mezinárodního centra pro registraci seriálových publikací</w:t>
      </w:r>
      <w:r w:rsidR="0029684F">
        <w:rPr>
          <w:sz w:val="24"/>
          <w:szCs w:val="24"/>
        </w:rPr>
        <w:t xml:space="preserve"> /sněmovní tisk 768/</w:t>
      </w:r>
    </w:p>
    <w:p w:rsidR="00B42458" w:rsidRPr="00F02654" w:rsidRDefault="00B42458" w:rsidP="00B42458">
      <w:pPr>
        <w:pStyle w:val="vbory"/>
        <w:rPr>
          <w:sz w:val="24"/>
          <w:szCs w:val="24"/>
        </w:rPr>
      </w:pPr>
      <w:r w:rsidRPr="00F02654">
        <w:rPr>
          <w:sz w:val="24"/>
          <w:szCs w:val="24"/>
        </w:rPr>
        <w:t>zahraničnímu výboru;</w:t>
      </w:r>
    </w:p>
    <w:p w:rsidR="0090677D" w:rsidRPr="00E62EFD" w:rsidRDefault="00855C58" w:rsidP="0029684F">
      <w:pPr>
        <w:suppressAutoHyphens/>
        <w:spacing w:before="840" w:after="360" w:line="240" w:lineRule="auto"/>
        <w:ind w:firstLine="708"/>
        <w:jc w:val="both"/>
        <w:rPr>
          <w:color w:val="000000"/>
          <w:szCs w:val="24"/>
        </w:rPr>
      </w:pPr>
      <w:r w:rsidRPr="00E62EFD">
        <w:rPr>
          <w:b/>
          <w:color w:val="000000"/>
          <w:szCs w:val="24"/>
        </w:rPr>
        <w:t xml:space="preserve">II. určuje </w:t>
      </w:r>
      <w:r w:rsidRPr="00E62EFD">
        <w:rPr>
          <w:color w:val="000000"/>
          <w:szCs w:val="24"/>
        </w:rPr>
        <w:t>zpravodajem pro prvé čtení</w:t>
      </w:r>
    </w:p>
    <w:p w:rsidR="0029684F" w:rsidRPr="00F02654" w:rsidRDefault="0029684F" w:rsidP="0029684F">
      <w:pPr>
        <w:suppressAutoHyphens/>
        <w:jc w:val="both"/>
        <w:rPr>
          <w:color w:val="000000"/>
          <w:szCs w:val="24"/>
        </w:rPr>
      </w:pPr>
      <w:r w:rsidRPr="00F02654">
        <w:rPr>
          <w:color w:val="000000"/>
          <w:szCs w:val="24"/>
        </w:rPr>
        <w:t>ke sněmovnímu tisku 704 poslance Patrika Nachera</w:t>
      </w:r>
    </w:p>
    <w:p w:rsidR="0029684F" w:rsidRPr="00F02654" w:rsidRDefault="0029684F" w:rsidP="0029684F">
      <w:pPr>
        <w:suppressAutoHyphens/>
        <w:jc w:val="both"/>
        <w:rPr>
          <w:color w:val="000000"/>
          <w:szCs w:val="24"/>
        </w:rPr>
      </w:pPr>
      <w:r w:rsidRPr="00F02654">
        <w:rPr>
          <w:color w:val="000000"/>
          <w:szCs w:val="24"/>
        </w:rPr>
        <w:t>ke sněmovnímu tisku 732 poslance Ivana Jáče</w:t>
      </w:r>
    </w:p>
    <w:p w:rsidR="0029684F" w:rsidRPr="00F02654" w:rsidRDefault="0029684F" w:rsidP="0029684F">
      <w:pPr>
        <w:suppressAutoHyphens/>
        <w:jc w:val="both"/>
        <w:rPr>
          <w:color w:val="000000"/>
          <w:szCs w:val="24"/>
        </w:rPr>
      </w:pPr>
      <w:r w:rsidRPr="00F02654">
        <w:rPr>
          <w:color w:val="000000"/>
          <w:szCs w:val="24"/>
        </w:rPr>
        <w:t>ke sněmovnímu tisku 733 poslance Martina Kolovratníka</w:t>
      </w:r>
    </w:p>
    <w:p w:rsidR="0029684F" w:rsidRPr="00F02654" w:rsidRDefault="0029684F" w:rsidP="0029684F">
      <w:pPr>
        <w:suppressAutoHyphens/>
        <w:jc w:val="both"/>
        <w:rPr>
          <w:color w:val="000000"/>
          <w:szCs w:val="24"/>
        </w:rPr>
      </w:pPr>
      <w:r w:rsidRPr="00F02654">
        <w:rPr>
          <w:color w:val="000000"/>
          <w:szCs w:val="24"/>
        </w:rPr>
        <w:t>ke sněmovnímu tisku 735 poslankyni Květu Matušovskou</w:t>
      </w:r>
    </w:p>
    <w:p w:rsidR="0029684F" w:rsidRPr="00F02654" w:rsidRDefault="0029684F" w:rsidP="0029684F">
      <w:pPr>
        <w:suppressAutoHyphens/>
        <w:jc w:val="both"/>
        <w:rPr>
          <w:color w:val="000000"/>
          <w:szCs w:val="24"/>
        </w:rPr>
      </w:pPr>
      <w:r w:rsidRPr="00F02654">
        <w:rPr>
          <w:color w:val="000000"/>
          <w:szCs w:val="24"/>
        </w:rPr>
        <w:t>ke sněmovnímu tisku 736 poslance Petra Sadovského</w:t>
      </w:r>
    </w:p>
    <w:p w:rsidR="0029684F" w:rsidRPr="00F02654" w:rsidRDefault="0029684F" w:rsidP="0029684F">
      <w:pPr>
        <w:suppressAutoHyphens/>
        <w:jc w:val="both"/>
        <w:rPr>
          <w:color w:val="000000"/>
          <w:szCs w:val="24"/>
        </w:rPr>
      </w:pPr>
      <w:r w:rsidRPr="00F02654">
        <w:rPr>
          <w:color w:val="000000"/>
          <w:szCs w:val="24"/>
        </w:rPr>
        <w:t>ke sněmovnímu tisku 740 poslance Milana Ferance</w:t>
      </w:r>
    </w:p>
    <w:p w:rsidR="0029684F" w:rsidRPr="00F02654" w:rsidRDefault="0029684F" w:rsidP="0029684F">
      <w:pPr>
        <w:suppressAutoHyphens/>
        <w:jc w:val="both"/>
        <w:rPr>
          <w:color w:val="000000"/>
          <w:szCs w:val="24"/>
        </w:rPr>
      </w:pPr>
      <w:r w:rsidRPr="00F02654">
        <w:rPr>
          <w:color w:val="000000"/>
          <w:szCs w:val="24"/>
        </w:rPr>
        <w:t>ke sněmovnímu tisku 742 poslance Vojtěcha Munzara</w:t>
      </w:r>
    </w:p>
    <w:p w:rsidR="0029684F" w:rsidRPr="00F02654" w:rsidRDefault="0029684F" w:rsidP="0029684F">
      <w:pPr>
        <w:suppressAutoHyphens/>
        <w:jc w:val="both"/>
        <w:rPr>
          <w:color w:val="000000"/>
          <w:szCs w:val="24"/>
        </w:rPr>
      </w:pPr>
      <w:r w:rsidRPr="00F02654">
        <w:rPr>
          <w:color w:val="000000"/>
          <w:szCs w:val="24"/>
        </w:rPr>
        <w:t>ke sněmovnímu tisku 745 poslance Jiřího Strýčka</w:t>
      </w:r>
    </w:p>
    <w:p w:rsidR="0029684F" w:rsidRPr="00F02654" w:rsidRDefault="0029684F" w:rsidP="0029684F">
      <w:pPr>
        <w:suppressAutoHyphens/>
        <w:jc w:val="both"/>
        <w:rPr>
          <w:color w:val="000000"/>
          <w:szCs w:val="24"/>
        </w:rPr>
      </w:pPr>
      <w:r w:rsidRPr="00F02654">
        <w:rPr>
          <w:color w:val="000000"/>
          <w:szCs w:val="24"/>
        </w:rPr>
        <w:t>ke sněmovnímu tisku 749 poslankyni Hanu Aulickou Jírovcovou</w:t>
      </w:r>
    </w:p>
    <w:p w:rsidR="0029684F" w:rsidRPr="00F02654" w:rsidRDefault="0029684F" w:rsidP="0029684F">
      <w:pPr>
        <w:suppressAutoHyphens/>
        <w:jc w:val="both"/>
        <w:rPr>
          <w:color w:val="000000"/>
          <w:szCs w:val="24"/>
        </w:rPr>
      </w:pPr>
      <w:r w:rsidRPr="00F02654">
        <w:rPr>
          <w:color w:val="000000"/>
          <w:szCs w:val="24"/>
        </w:rPr>
        <w:t>ke sněmovnímu tisku 762 poslance Dominika Feriho</w:t>
      </w:r>
    </w:p>
    <w:p w:rsidR="0029684F" w:rsidRPr="00F02654" w:rsidRDefault="0029684F" w:rsidP="0029684F">
      <w:pPr>
        <w:suppressAutoHyphens/>
        <w:jc w:val="both"/>
        <w:rPr>
          <w:color w:val="000000"/>
          <w:szCs w:val="24"/>
        </w:rPr>
      </w:pPr>
      <w:r w:rsidRPr="00F02654">
        <w:rPr>
          <w:color w:val="000000"/>
          <w:szCs w:val="24"/>
        </w:rPr>
        <w:lastRenderedPageBreak/>
        <w:t>ke sněmovnímu tisku 765 poslance Pavla Pustějovského</w:t>
      </w:r>
    </w:p>
    <w:p w:rsidR="0029684F" w:rsidRPr="00F02654" w:rsidRDefault="0029684F" w:rsidP="0029684F">
      <w:pPr>
        <w:suppressAutoHyphens/>
        <w:jc w:val="both"/>
        <w:rPr>
          <w:color w:val="000000"/>
          <w:szCs w:val="24"/>
        </w:rPr>
      </w:pPr>
      <w:r w:rsidRPr="00F02654">
        <w:rPr>
          <w:color w:val="000000"/>
          <w:szCs w:val="24"/>
        </w:rPr>
        <w:t>ke sněmovnímu tisku 767 poslance Jan Hrnčíře</w:t>
      </w:r>
    </w:p>
    <w:p w:rsidR="0029684F" w:rsidRPr="00F02654" w:rsidRDefault="0029684F" w:rsidP="0029684F">
      <w:pPr>
        <w:suppressAutoHyphens/>
        <w:jc w:val="both"/>
        <w:rPr>
          <w:color w:val="000000"/>
          <w:szCs w:val="24"/>
        </w:rPr>
      </w:pPr>
      <w:r w:rsidRPr="00F02654">
        <w:rPr>
          <w:color w:val="000000"/>
          <w:szCs w:val="24"/>
        </w:rPr>
        <w:t>ke sněmovnímu tisku 768 poslance Jiřího Miholu.</w:t>
      </w:r>
    </w:p>
    <w:p w:rsidR="0029684F" w:rsidRPr="00F02654" w:rsidRDefault="0029684F" w:rsidP="0029684F">
      <w:pPr>
        <w:suppressAutoHyphens/>
        <w:jc w:val="both"/>
        <w:rPr>
          <w:color w:val="000000"/>
          <w:szCs w:val="24"/>
        </w:rPr>
      </w:pPr>
    </w:p>
    <w:p w:rsidR="006C5C11" w:rsidRDefault="006C5C11" w:rsidP="0010723A">
      <w:pPr>
        <w:spacing w:after="0"/>
        <w:rPr>
          <w:color w:val="000000"/>
          <w:szCs w:val="24"/>
        </w:rPr>
      </w:pPr>
    </w:p>
    <w:p w:rsidR="00257024" w:rsidRDefault="00257024" w:rsidP="0010723A">
      <w:pPr>
        <w:spacing w:after="0"/>
        <w:rPr>
          <w:color w:val="000000"/>
          <w:szCs w:val="24"/>
        </w:rPr>
      </w:pPr>
    </w:p>
    <w:p w:rsidR="0029684F" w:rsidRDefault="0029684F" w:rsidP="0010723A">
      <w:pPr>
        <w:spacing w:after="0"/>
        <w:rPr>
          <w:color w:val="000000"/>
          <w:szCs w:val="24"/>
        </w:rPr>
      </w:pPr>
    </w:p>
    <w:p w:rsidR="0029684F" w:rsidRDefault="0029684F" w:rsidP="0010723A">
      <w:pPr>
        <w:spacing w:after="0"/>
        <w:rPr>
          <w:color w:val="000000"/>
          <w:szCs w:val="24"/>
        </w:rPr>
      </w:pPr>
    </w:p>
    <w:p w:rsidR="00E81E27" w:rsidRDefault="00E81E27" w:rsidP="0010723A">
      <w:pPr>
        <w:spacing w:after="0"/>
        <w:rPr>
          <w:color w:val="000000"/>
          <w:szCs w:val="24"/>
        </w:rPr>
      </w:pPr>
    </w:p>
    <w:p w:rsidR="002D1149" w:rsidRDefault="002D1149" w:rsidP="0010723A">
      <w:pPr>
        <w:spacing w:after="0"/>
        <w:rPr>
          <w:color w:val="000000"/>
          <w:szCs w:val="24"/>
        </w:rPr>
      </w:pPr>
    </w:p>
    <w:p w:rsidR="00AF7E47" w:rsidRDefault="00AF7E47" w:rsidP="0010723A">
      <w:pPr>
        <w:spacing w:after="0"/>
        <w:rPr>
          <w:color w:val="000000"/>
          <w:szCs w:val="24"/>
        </w:rPr>
      </w:pPr>
    </w:p>
    <w:p w:rsidR="004C0800" w:rsidRDefault="00562735" w:rsidP="003D1733">
      <w:pPr>
        <w:spacing w:after="0"/>
        <w:jc w:val="center"/>
      </w:pPr>
      <w:r>
        <w:t xml:space="preserve">Radek Vondráček v. r. </w:t>
      </w:r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84421D" w:rsidRDefault="0084421D" w:rsidP="0084421D">
      <w:pPr>
        <w:spacing w:after="0"/>
        <w:jc w:val="both"/>
      </w:pPr>
    </w:p>
    <w:p w:rsidR="0090677D" w:rsidRDefault="0090677D" w:rsidP="0084421D">
      <w:pPr>
        <w:spacing w:after="0"/>
        <w:jc w:val="both"/>
      </w:pPr>
    </w:p>
    <w:p w:rsidR="00E62EFD" w:rsidRDefault="00E62EFD" w:rsidP="0084421D">
      <w:pPr>
        <w:spacing w:after="0"/>
        <w:jc w:val="both"/>
      </w:pPr>
    </w:p>
    <w:p w:rsidR="0029684F" w:rsidRDefault="0029684F" w:rsidP="0084421D">
      <w:pPr>
        <w:spacing w:after="0"/>
        <w:jc w:val="both"/>
      </w:pPr>
    </w:p>
    <w:p w:rsidR="003D1733" w:rsidRDefault="00562735" w:rsidP="003D1733">
      <w:pPr>
        <w:spacing w:after="0"/>
        <w:jc w:val="center"/>
      </w:pPr>
      <w:r>
        <w:t xml:space="preserve">Miroslav Kalousek v. r. </w:t>
      </w:r>
      <w:bookmarkStart w:id="0" w:name="_GoBack"/>
      <w:bookmarkEnd w:id="0"/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5E417D">
      <w:footerReference w:type="default" r:id="rId8"/>
      <w:pgSz w:w="11906" w:h="16838"/>
      <w:pgMar w:top="1418" w:right="1418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2735">
          <w:rPr>
            <w:noProof/>
          </w:rPr>
          <w:t>4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4"/>
  </w:num>
  <w:num w:numId="24">
    <w:abstractNumId w:val="25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21"/>
    <w:lvlOverride w:ilvl="0">
      <w:startOverride w:val="1"/>
    </w:lvlOverride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399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124D8"/>
    <w:rsid w:val="000135E1"/>
    <w:rsid w:val="00013C29"/>
    <w:rsid w:val="00020A29"/>
    <w:rsid w:val="00023B3E"/>
    <w:rsid w:val="000274A4"/>
    <w:rsid w:val="0002756A"/>
    <w:rsid w:val="00043302"/>
    <w:rsid w:val="000476E4"/>
    <w:rsid w:val="00055DA1"/>
    <w:rsid w:val="000616A7"/>
    <w:rsid w:val="0006727F"/>
    <w:rsid w:val="0007785F"/>
    <w:rsid w:val="000858B6"/>
    <w:rsid w:val="00092206"/>
    <w:rsid w:val="000B5365"/>
    <w:rsid w:val="000C140B"/>
    <w:rsid w:val="000C5278"/>
    <w:rsid w:val="000C6794"/>
    <w:rsid w:val="000E730C"/>
    <w:rsid w:val="000E7441"/>
    <w:rsid w:val="000F1D5C"/>
    <w:rsid w:val="000F21A3"/>
    <w:rsid w:val="000F35CE"/>
    <w:rsid w:val="000F656B"/>
    <w:rsid w:val="00103C04"/>
    <w:rsid w:val="00106842"/>
    <w:rsid w:val="001070A5"/>
    <w:rsid w:val="0010723A"/>
    <w:rsid w:val="0011648D"/>
    <w:rsid w:val="00116976"/>
    <w:rsid w:val="00122904"/>
    <w:rsid w:val="0012500E"/>
    <w:rsid w:val="001319C0"/>
    <w:rsid w:val="00132E65"/>
    <w:rsid w:val="00133D0D"/>
    <w:rsid w:val="00135ED0"/>
    <w:rsid w:val="00141EAA"/>
    <w:rsid w:val="0014292E"/>
    <w:rsid w:val="00151093"/>
    <w:rsid w:val="00152BE2"/>
    <w:rsid w:val="00156402"/>
    <w:rsid w:val="00161158"/>
    <w:rsid w:val="001616B0"/>
    <w:rsid w:val="00170F33"/>
    <w:rsid w:val="001723D6"/>
    <w:rsid w:val="00176495"/>
    <w:rsid w:val="00181B95"/>
    <w:rsid w:val="00181BC2"/>
    <w:rsid w:val="00194096"/>
    <w:rsid w:val="00197E22"/>
    <w:rsid w:val="001A0871"/>
    <w:rsid w:val="001A3DFA"/>
    <w:rsid w:val="001B45F3"/>
    <w:rsid w:val="001B4AB9"/>
    <w:rsid w:val="001B5404"/>
    <w:rsid w:val="001C3B39"/>
    <w:rsid w:val="001D291B"/>
    <w:rsid w:val="001D6436"/>
    <w:rsid w:val="001E0C36"/>
    <w:rsid w:val="001E4469"/>
    <w:rsid w:val="00200266"/>
    <w:rsid w:val="00204414"/>
    <w:rsid w:val="00207DEA"/>
    <w:rsid w:val="00214DE6"/>
    <w:rsid w:val="00220CE4"/>
    <w:rsid w:val="00221119"/>
    <w:rsid w:val="0022127E"/>
    <w:rsid w:val="00230024"/>
    <w:rsid w:val="002404A2"/>
    <w:rsid w:val="0024664E"/>
    <w:rsid w:val="00247791"/>
    <w:rsid w:val="00253CAD"/>
    <w:rsid w:val="00254049"/>
    <w:rsid w:val="00257024"/>
    <w:rsid w:val="00260771"/>
    <w:rsid w:val="0026273A"/>
    <w:rsid w:val="002720DD"/>
    <w:rsid w:val="00272E1B"/>
    <w:rsid w:val="00274246"/>
    <w:rsid w:val="00285CB7"/>
    <w:rsid w:val="00286414"/>
    <w:rsid w:val="002876F3"/>
    <w:rsid w:val="0029401D"/>
    <w:rsid w:val="0029684F"/>
    <w:rsid w:val="002A2F32"/>
    <w:rsid w:val="002B0FB6"/>
    <w:rsid w:val="002B60B3"/>
    <w:rsid w:val="002B6F4C"/>
    <w:rsid w:val="002C248D"/>
    <w:rsid w:val="002C4100"/>
    <w:rsid w:val="002C63EC"/>
    <w:rsid w:val="002C6BED"/>
    <w:rsid w:val="002D1149"/>
    <w:rsid w:val="002D1F04"/>
    <w:rsid w:val="002E1106"/>
    <w:rsid w:val="002F32F4"/>
    <w:rsid w:val="003020FD"/>
    <w:rsid w:val="00304A52"/>
    <w:rsid w:val="00320AF9"/>
    <w:rsid w:val="00327A68"/>
    <w:rsid w:val="00327A70"/>
    <w:rsid w:val="00342E15"/>
    <w:rsid w:val="003467A3"/>
    <w:rsid w:val="0035289B"/>
    <w:rsid w:val="00353620"/>
    <w:rsid w:val="00355CEF"/>
    <w:rsid w:val="00356011"/>
    <w:rsid w:val="00364623"/>
    <w:rsid w:val="00376B1B"/>
    <w:rsid w:val="00377253"/>
    <w:rsid w:val="003776C5"/>
    <w:rsid w:val="00380CCF"/>
    <w:rsid w:val="00384C7F"/>
    <w:rsid w:val="00387497"/>
    <w:rsid w:val="00390B7A"/>
    <w:rsid w:val="00395A28"/>
    <w:rsid w:val="00397CB7"/>
    <w:rsid w:val="003A0A08"/>
    <w:rsid w:val="003A4CDC"/>
    <w:rsid w:val="003B5301"/>
    <w:rsid w:val="003B6855"/>
    <w:rsid w:val="003C4665"/>
    <w:rsid w:val="003C4BCD"/>
    <w:rsid w:val="003D1733"/>
    <w:rsid w:val="003D2033"/>
    <w:rsid w:val="003D7B9E"/>
    <w:rsid w:val="003E48C8"/>
    <w:rsid w:val="003F58E9"/>
    <w:rsid w:val="003F5C46"/>
    <w:rsid w:val="003F6FE5"/>
    <w:rsid w:val="0040244B"/>
    <w:rsid w:val="0041636A"/>
    <w:rsid w:val="004403F5"/>
    <w:rsid w:val="00441BBA"/>
    <w:rsid w:val="00460893"/>
    <w:rsid w:val="00461C5B"/>
    <w:rsid w:val="00462500"/>
    <w:rsid w:val="004653A1"/>
    <w:rsid w:val="00467674"/>
    <w:rsid w:val="00474A77"/>
    <w:rsid w:val="00476230"/>
    <w:rsid w:val="0048424E"/>
    <w:rsid w:val="004849D5"/>
    <w:rsid w:val="004A66B4"/>
    <w:rsid w:val="004B52AA"/>
    <w:rsid w:val="004C0800"/>
    <w:rsid w:val="004C583D"/>
    <w:rsid w:val="004C6372"/>
    <w:rsid w:val="004D571D"/>
    <w:rsid w:val="004D7117"/>
    <w:rsid w:val="004E099C"/>
    <w:rsid w:val="004E1F39"/>
    <w:rsid w:val="004F14FB"/>
    <w:rsid w:val="004F59AA"/>
    <w:rsid w:val="005128F6"/>
    <w:rsid w:val="0051396F"/>
    <w:rsid w:val="00515C04"/>
    <w:rsid w:val="005227BF"/>
    <w:rsid w:val="005260C2"/>
    <w:rsid w:val="0053133C"/>
    <w:rsid w:val="00532C94"/>
    <w:rsid w:val="00535386"/>
    <w:rsid w:val="005437F7"/>
    <w:rsid w:val="0055008D"/>
    <w:rsid w:val="00562735"/>
    <w:rsid w:val="00566A4C"/>
    <w:rsid w:val="00572996"/>
    <w:rsid w:val="00581B5C"/>
    <w:rsid w:val="00592236"/>
    <w:rsid w:val="005A6ECF"/>
    <w:rsid w:val="005C30D7"/>
    <w:rsid w:val="005D7474"/>
    <w:rsid w:val="005E094C"/>
    <w:rsid w:val="005E3728"/>
    <w:rsid w:val="005E417D"/>
    <w:rsid w:val="005E5E1B"/>
    <w:rsid w:val="005F5576"/>
    <w:rsid w:val="005F6CAE"/>
    <w:rsid w:val="00600554"/>
    <w:rsid w:val="0060547A"/>
    <w:rsid w:val="006151A2"/>
    <w:rsid w:val="00616FE4"/>
    <w:rsid w:val="00620764"/>
    <w:rsid w:val="006216DE"/>
    <w:rsid w:val="00630A63"/>
    <w:rsid w:val="00633EB4"/>
    <w:rsid w:val="006438C0"/>
    <w:rsid w:val="00645081"/>
    <w:rsid w:val="006509C7"/>
    <w:rsid w:val="0065104D"/>
    <w:rsid w:val="00661B5B"/>
    <w:rsid w:val="006639D2"/>
    <w:rsid w:val="006763DD"/>
    <w:rsid w:val="00681E62"/>
    <w:rsid w:val="006A4FE4"/>
    <w:rsid w:val="006A5617"/>
    <w:rsid w:val="006A675E"/>
    <w:rsid w:val="006B30A7"/>
    <w:rsid w:val="006B6059"/>
    <w:rsid w:val="006C5C11"/>
    <w:rsid w:val="006C638E"/>
    <w:rsid w:val="006F6C32"/>
    <w:rsid w:val="0072688A"/>
    <w:rsid w:val="00731E40"/>
    <w:rsid w:val="00736AD7"/>
    <w:rsid w:val="0074489A"/>
    <w:rsid w:val="00744EA5"/>
    <w:rsid w:val="00751128"/>
    <w:rsid w:val="0075195D"/>
    <w:rsid w:val="00755B8C"/>
    <w:rsid w:val="007610A4"/>
    <w:rsid w:val="007676AE"/>
    <w:rsid w:val="00771196"/>
    <w:rsid w:val="00776903"/>
    <w:rsid w:val="00784760"/>
    <w:rsid w:val="007863A3"/>
    <w:rsid w:val="007A4872"/>
    <w:rsid w:val="007B0240"/>
    <w:rsid w:val="007B267B"/>
    <w:rsid w:val="007C62DA"/>
    <w:rsid w:val="007D2636"/>
    <w:rsid w:val="007D5EE1"/>
    <w:rsid w:val="007E1D0B"/>
    <w:rsid w:val="007F0628"/>
    <w:rsid w:val="007F1272"/>
    <w:rsid w:val="00807FE1"/>
    <w:rsid w:val="00812496"/>
    <w:rsid w:val="00817DAA"/>
    <w:rsid w:val="0082147A"/>
    <w:rsid w:val="00830BFE"/>
    <w:rsid w:val="008370A0"/>
    <w:rsid w:val="0084421D"/>
    <w:rsid w:val="008454E3"/>
    <w:rsid w:val="00847D0F"/>
    <w:rsid w:val="00854426"/>
    <w:rsid w:val="008553E2"/>
    <w:rsid w:val="00855C58"/>
    <w:rsid w:val="0086793D"/>
    <w:rsid w:val="00874019"/>
    <w:rsid w:val="00883C72"/>
    <w:rsid w:val="008843CD"/>
    <w:rsid w:val="008870D7"/>
    <w:rsid w:val="00893C29"/>
    <w:rsid w:val="008A0A7C"/>
    <w:rsid w:val="008B7F25"/>
    <w:rsid w:val="008C0748"/>
    <w:rsid w:val="008C4D0D"/>
    <w:rsid w:val="008C5BE7"/>
    <w:rsid w:val="008C6B00"/>
    <w:rsid w:val="008C7B29"/>
    <w:rsid w:val="008D25C1"/>
    <w:rsid w:val="008D6488"/>
    <w:rsid w:val="008E03C4"/>
    <w:rsid w:val="008E0F5B"/>
    <w:rsid w:val="008E4B30"/>
    <w:rsid w:val="008F188A"/>
    <w:rsid w:val="008F36BD"/>
    <w:rsid w:val="008F68F7"/>
    <w:rsid w:val="008F75B0"/>
    <w:rsid w:val="009002F4"/>
    <w:rsid w:val="00903269"/>
    <w:rsid w:val="00905065"/>
    <w:rsid w:val="0090677D"/>
    <w:rsid w:val="009142ED"/>
    <w:rsid w:val="00920721"/>
    <w:rsid w:val="00920D8B"/>
    <w:rsid w:val="00923FF7"/>
    <w:rsid w:val="009257F6"/>
    <w:rsid w:val="00941427"/>
    <w:rsid w:val="0094705D"/>
    <w:rsid w:val="009552E2"/>
    <w:rsid w:val="00983237"/>
    <w:rsid w:val="00990338"/>
    <w:rsid w:val="00997756"/>
    <w:rsid w:val="00997A57"/>
    <w:rsid w:val="009A0142"/>
    <w:rsid w:val="009A2B71"/>
    <w:rsid w:val="009A2F30"/>
    <w:rsid w:val="009B3082"/>
    <w:rsid w:val="009B41D3"/>
    <w:rsid w:val="009B4E72"/>
    <w:rsid w:val="009C00C2"/>
    <w:rsid w:val="009C1545"/>
    <w:rsid w:val="009D107A"/>
    <w:rsid w:val="009D61D8"/>
    <w:rsid w:val="009E3EAB"/>
    <w:rsid w:val="009F412F"/>
    <w:rsid w:val="00A010DD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62F67"/>
    <w:rsid w:val="00A64B7E"/>
    <w:rsid w:val="00A7182E"/>
    <w:rsid w:val="00A74A4E"/>
    <w:rsid w:val="00A80C77"/>
    <w:rsid w:val="00A8798F"/>
    <w:rsid w:val="00A90F8C"/>
    <w:rsid w:val="00A91E1C"/>
    <w:rsid w:val="00A94AAB"/>
    <w:rsid w:val="00AA0D27"/>
    <w:rsid w:val="00AA26B5"/>
    <w:rsid w:val="00AA2989"/>
    <w:rsid w:val="00AB3A73"/>
    <w:rsid w:val="00AB4EDD"/>
    <w:rsid w:val="00AC06A4"/>
    <w:rsid w:val="00AC4FAF"/>
    <w:rsid w:val="00AD28D2"/>
    <w:rsid w:val="00AD52F0"/>
    <w:rsid w:val="00AE05FC"/>
    <w:rsid w:val="00AE378D"/>
    <w:rsid w:val="00AE562D"/>
    <w:rsid w:val="00AF7E47"/>
    <w:rsid w:val="00B0535A"/>
    <w:rsid w:val="00B12748"/>
    <w:rsid w:val="00B13892"/>
    <w:rsid w:val="00B13CDC"/>
    <w:rsid w:val="00B165CB"/>
    <w:rsid w:val="00B20D0C"/>
    <w:rsid w:val="00B24F08"/>
    <w:rsid w:val="00B262F7"/>
    <w:rsid w:val="00B27589"/>
    <w:rsid w:val="00B422DE"/>
    <w:rsid w:val="00B42458"/>
    <w:rsid w:val="00B53E8D"/>
    <w:rsid w:val="00B5526F"/>
    <w:rsid w:val="00B55D61"/>
    <w:rsid w:val="00B63628"/>
    <w:rsid w:val="00B70DA3"/>
    <w:rsid w:val="00B715B6"/>
    <w:rsid w:val="00B74031"/>
    <w:rsid w:val="00B8179A"/>
    <w:rsid w:val="00B8536B"/>
    <w:rsid w:val="00B92C33"/>
    <w:rsid w:val="00BA395A"/>
    <w:rsid w:val="00BA69E6"/>
    <w:rsid w:val="00BB12D8"/>
    <w:rsid w:val="00BB34F7"/>
    <w:rsid w:val="00BC09E3"/>
    <w:rsid w:val="00BE3943"/>
    <w:rsid w:val="00BE5F66"/>
    <w:rsid w:val="00C129FB"/>
    <w:rsid w:val="00C22350"/>
    <w:rsid w:val="00C22959"/>
    <w:rsid w:val="00C25B87"/>
    <w:rsid w:val="00C30A55"/>
    <w:rsid w:val="00C3312E"/>
    <w:rsid w:val="00C332F3"/>
    <w:rsid w:val="00C33920"/>
    <w:rsid w:val="00C37D77"/>
    <w:rsid w:val="00C40F29"/>
    <w:rsid w:val="00C4654F"/>
    <w:rsid w:val="00C507E9"/>
    <w:rsid w:val="00C56014"/>
    <w:rsid w:val="00C56585"/>
    <w:rsid w:val="00C62B87"/>
    <w:rsid w:val="00C63521"/>
    <w:rsid w:val="00C73645"/>
    <w:rsid w:val="00C8132F"/>
    <w:rsid w:val="00C85C41"/>
    <w:rsid w:val="00C87682"/>
    <w:rsid w:val="00C92881"/>
    <w:rsid w:val="00CB2AB4"/>
    <w:rsid w:val="00CC050A"/>
    <w:rsid w:val="00CD60B9"/>
    <w:rsid w:val="00CE29CE"/>
    <w:rsid w:val="00CE78B9"/>
    <w:rsid w:val="00D06520"/>
    <w:rsid w:val="00D10452"/>
    <w:rsid w:val="00D25018"/>
    <w:rsid w:val="00D27EED"/>
    <w:rsid w:val="00D31B37"/>
    <w:rsid w:val="00D347AB"/>
    <w:rsid w:val="00D347B6"/>
    <w:rsid w:val="00D35A4C"/>
    <w:rsid w:val="00D410D7"/>
    <w:rsid w:val="00D65DAD"/>
    <w:rsid w:val="00D76FB3"/>
    <w:rsid w:val="00D800A9"/>
    <w:rsid w:val="00D90B8B"/>
    <w:rsid w:val="00D95257"/>
    <w:rsid w:val="00DA12C5"/>
    <w:rsid w:val="00DA3EFA"/>
    <w:rsid w:val="00DA7C45"/>
    <w:rsid w:val="00DB4562"/>
    <w:rsid w:val="00DC0182"/>
    <w:rsid w:val="00DC0AAE"/>
    <w:rsid w:val="00DC1A2A"/>
    <w:rsid w:val="00DC29E4"/>
    <w:rsid w:val="00DC67E8"/>
    <w:rsid w:val="00DE0DF6"/>
    <w:rsid w:val="00DE1AE4"/>
    <w:rsid w:val="00DF2A52"/>
    <w:rsid w:val="00DF3FFE"/>
    <w:rsid w:val="00DF4F94"/>
    <w:rsid w:val="00E211ED"/>
    <w:rsid w:val="00E24AA7"/>
    <w:rsid w:val="00E266C8"/>
    <w:rsid w:val="00E348D9"/>
    <w:rsid w:val="00E41A76"/>
    <w:rsid w:val="00E574C0"/>
    <w:rsid w:val="00E62EFD"/>
    <w:rsid w:val="00E65C08"/>
    <w:rsid w:val="00E71B55"/>
    <w:rsid w:val="00E73658"/>
    <w:rsid w:val="00E817FB"/>
    <w:rsid w:val="00E81E27"/>
    <w:rsid w:val="00EA6A61"/>
    <w:rsid w:val="00EB2586"/>
    <w:rsid w:val="00EB42D4"/>
    <w:rsid w:val="00EB6340"/>
    <w:rsid w:val="00ED15A8"/>
    <w:rsid w:val="00EE4557"/>
    <w:rsid w:val="00EE4E59"/>
    <w:rsid w:val="00EF360F"/>
    <w:rsid w:val="00EF3B15"/>
    <w:rsid w:val="00EF679B"/>
    <w:rsid w:val="00EF78B2"/>
    <w:rsid w:val="00F03AB9"/>
    <w:rsid w:val="00F05852"/>
    <w:rsid w:val="00F27CE5"/>
    <w:rsid w:val="00F31C62"/>
    <w:rsid w:val="00F32160"/>
    <w:rsid w:val="00F44350"/>
    <w:rsid w:val="00F45963"/>
    <w:rsid w:val="00F46B82"/>
    <w:rsid w:val="00F75C9D"/>
    <w:rsid w:val="00F806B3"/>
    <w:rsid w:val="00F80B48"/>
    <w:rsid w:val="00F85B7E"/>
    <w:rsid w:val="00F93EDB"/>
    <w:rsid w:val="00F94863"/>
    <w:rsid w:val="00FA415F"/>
    <w:rsid w:val="00FA6E11"/>
    <w:rsid w:val="00FB06CB"/>
    <w:rsid w:val="00FB39A7"/>
    <w:rsid w:val="00FB6D0D"/>
    <w:rsid w:val="00FC4E7E"/>
    <w:rsid w:val="00FC5B42"/>
    <w:rsid w:val="00FD63EC"/>
    <w:rsid w:val="00FE73F3"/>
    <w:rsid w:val="00FF4D70"/>
    <w:rsid w:val="00FF5C5D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61"/>
    <o:shapelayout v:ext="edit">
      <o:idmap v:ext="edit" data="1"/>
    </o:shapelayout>
  </w:shapeDefaults>
  <w:decimalSymbol w:val=","/>
  <w:listSeparator w:val=";"/>
  <w14:docId w14:val="2BFEC05C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F5CEF-24B7-42E4-AC93-E7E08D100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10</TotalTime>
  <Pages>4</Pages>
  <Words>837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Bezchlebova Lenka</cp:lastModifiedBy>
  <cp:revision>10</cp:revision>
  <cp:lastPrinted>2020-03-04T09:31:00Z</cp:lastPrinted>
  <dcterms:created xsi:type="dcterms:W3CDTF">2020-02-20T13:55:00Z</dcterms:created>
  <dcterms:modified xsi:type="dcterms:W3CDTF">2020-03-05T10:48:00Z</dcterms:modified>
</cp:coreProperties>
</file>