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</w:t>
      </w:r>
      <w:r w:rsidR="00E266C8">
        <w:t>62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9D107A">
        <w:t>5</w:t>
      </w:r>
      <w:r w:rsidR="00E266C8">
        <w:t>4</w:t>
      </w:r>
      <w:r>
        <w:t>. schůze</w:t>
      </w:r>
    </w:p>
    <w:p w:rsidR="00DC29E4" w:rsidRDefault="00DC29E4" w:rsidP="005E417D">
      <w:pPr>
        <w:pStyle w:val="PS-hlavika1"/>
        <w:spacing w:after="840"/>
      </w:pPr>
      <w:r>
        <w:t>ze dne</w:t>
      </w:r>
      <w:r w:rsidR="002720DD">
        <w:t xml:space="preserve"> </w:t>
      </w:r>
      <w:r w:rsidR="008C6B00">
        <w:t>2</w:t>
      </w:r>
      <w:r w:rsidR="00E266C8">
        <w:t>9</w:t>
      </w:r>
      <w:r>
        <w:t>.</w:t>
      </w:r>
      <w:r w:rsidR="00DF3FFE">
        <w:t xml:space="preserve"> </w:t>
      </w:r>
      <w:r w:rsidR="00DA7C45">
        <w:t>ledna 2020</w:t>
      </w:r>
    </w:p>
    <w:p w:rsidR="002720DD" w:rsidRPr="00630A63" w:rsidRDefault="00630A63" w:rsidP="006763DD">
      <w:pPr>
        <w:pStyle w:val="PS-pedmtusnesen"/>
        <w:spacing w:before="12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E81E27">
      <w:pPr>
        <w:pStyle w:val="StylPS-uvodnodstavecTun"/>
        <w:spacing w:before="600" w:after="600"/>
      </w:pPr>
      <w:r w:rsidRPr="00E24AA7">
        <w:t>Organizační výbor Poslanecké sněmovny</w:t>
      </w:r>
    </w:p>
    <w:p w:rsidR="00CD60B9" w:rsidRDefault="00FB39A7" w:rsidP="00E81E27">
      <w:pPr>
        <w:suppressAutoHyphens/>
        <w:spacing w:before="360" w:after="36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3776C5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07785F" w:rsidRPr="00B82AFB" w:rsidRDefault="0007785F" w:rsidP="0007785F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B82AFB">
        <w:rPr>
          <w:sz w:val="24"/>
          <w:szCs w:val="24"/>
        </w:rPr>
        <w:t xml:space="preserve">Návrh Zastupitelstva Pardubického kraje na vydání </w:t>
      </w:r>
      <w:r>
        <w:rPr>
          <w:sz w:val="24"/>
          <w:szCs w:val="24"/>
        </w:rPr>
        <w:t>zákona, kterým se mění zákon č. </w:t>
      </w:r>
      <w:r w:rsidRPr="00B82AFB">
        <w:rPr>
          <w:sz w:val="24"/>
          <w:szCs w:val="24"/>
        </w:rPr>
        <w:t>48/1997 Sb., o veřejném zdravotním pojištění a o změně a doplnění některých souvisejících zákonů, ve znění pozdějších předpisů</w:t>
      </w:r>
      <w:r>
        <w:rPr>
          <w:sz w:val="24"/>
          <w:szCs w:val="24"/>
        </w:rPr>
        <w:t xml:space="preserve"> /sněmovní tisk 685/</w:t>
      </w:r>
    </w:p>
    <w:p w:rsidR="0007785F" w:rsidRPr="00B82AFB" w:rsidRDefault="0007785F" w:rsidP="0007785F">
      <w:pPr>
        <w:pStyle w:val="vbory"/>
        <w:spacing w:after="360"/>
        <w:jc w:val="left"/>
        <w:rPr>
          <w:sz w:val="24"/>
          <w:szCs w:val="24"/>
        </w:rPr>
      </w:pPr>
      <w:r w:rsidRPr="00B82AFB">
        <w:rPr>
          <w:sz w:val="24"/>
          <w:szCs w:val="24"/>
        </w:rPr>
        <w:t xml:space="preserve">výboru pro zdravotnictví jako garančnímu výboru </w:t>
      </w:r>
    </w:p>
    <w:p w:rsidR="0007785F" w:rsidRPr="00B82AFB" w:rsidRDefault="0007785F" w:rsidP="0007785F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B82AFB">
        <w:rPr>
          <w:sz w:val="24"/>
          <w:szCs w:val="24"/>
        </w:rPr>
        <w:t xml:space="preserve">Návrh poslanců Aleny Gajdůškové, Jana Chvojky, Kateřiny Valachové, Romana Sklenáka, Romana Onderky a dalších na vydání </w:t>
      </w:r>
      <w:r>
        <w:rPr>
          <w:sz w:val="24"/>
          <w:szCs w:val="24"/>
        </w:rPr>
        <w:t>zákona, kterým se mění zákon č. </w:t>
      </w:r>
      <w:r w:rsidRPr="00B82AFB">
        <w:rPr>
          <w:sz w:val="24"/>
          <w:szCs w:val="24"/>
        </w:rPr>
        <w:t>187/2006 Sb., o nemocenském pojištění, ve znění pozdějších předpisů, a některé další zákony /sněmovní tisk 695/</w:t>
      </w:r>
    </w:p>
    <w:p w:rsidR="0007785F" w:rsidRPr="00B82AFB" w:rsidRDefault="0007785F" w:rsidP="0007785F">
      <w:pPr>
        <w:pStyle w:val="vbory"/>
        <w:spacing w:after="360"/>
        <w:jc w:val="left"/>
        <w:rPr>
          <w:sz w:val="24"/>
          <w:szCs w:val="24"/>
        </w:rPr>
      </w:pPr>
      <w:r w:rsidRPr="00B82AFB">
        <w:rPr>
          <w:sz w:val="24"/>
          <w:szCs w:val="24"/>
        </w:rPr>
        <w:t xml:space="preserve">výboru pro sociální politiku jako garančnímu výboru </w:t>
      </w:r>
    </w:p>
    <w:p w:rsidR="0007785F" w:rsidRPr="00B82AFB" w:rsidRDefault="0007785F" w:rsidP="0007785F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B82AFB">
        <w:rPr>
          <w:sz w:val="24"/>
          <w:szCs w:val="24"/>
        </w:rPr>
        <w:t xml:space="preserve">Vládní návrh zákona, kterým se mění některé zákony v souvislosti s implementací předpisů Evropské unie v oblasti invazních nepůvodních druhů /sněmovní tisk 731/ </w:t>
      </w:r>
    </w:p>
    <w:p w:rsidR="0007785F" w:rsidRPr="00B82AFB" w:rsidRDefault="0007785F" w:rsidP="0007785F">
      <w:pPr>
        <w:pStyle w:val="vbory"/>
        <w:spacing w:after="360"/>
        <w:jc w:val="left"/>
        <w:rPr>
          <w:sz w:val="24"/>
          <w:szCs w:val="24"/>
        </w:rPr>
      </w:pPr>
      <w:r w:rsidRPr="00B82AFB">
        <w:rPr>
          <w:sz w:val="24"/>
          <w:szCs w:val="24"/>
        </w:rPr>
        <w:t xml:space="preserve">výboru pro životní prostředí jako garančnímu výboru </w:t>
      </w:r>
    </w:p>
    <w:p w:rsidR="0007785F" w:rsidRPr="00B82AFB" w:rsidRDefault="0007785F" w:rsidP="0007785F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B82AFB">
        <w:rPr>
          <w:sz w:val="24"/>
          <w:szCs w:val="24"/>
        </w:rPr>
        <w:lastRenderedPageBreak/>
        <w:t>Vládní návrh zákona, kterým se mění zákon č. 139/2002 Sb., o pozemkových úpravách a pozemkových úřadech a o změně zákona č. 229/1991 Sb., o úpravě vlastnických vztahů k půdě a jinému zemědělskému majetku, ve znění pozdějších předpisů, ve znění pozdějších předpisů, a zákon č. 256/2013 Sb., o katastru nemovitostí (katastrální zákon), ve znění pozdějších předpisů /sněmovní tisk 734/</w:t>
      </w:r>
    </w:p>
    <w:p w:rsidR="001070A5" w:rsidRDefault="0007785F" w:rsidP="001070A5">
      <w:pPr>
        <w:pStyle w:val="vbory"/>
        <w:spacing w:after="0"/>
        <w:jc w:val="left"/>
        <w:rPr>
          <w:sz w:val="24"/>
          <w:szCs w:val="24"/>
        </w:rPr>
      </w:pPr>
      <w:r w:rsidRPr="00B82AFB">
        <w:rPr>
          <w:sz w:val="24"/>
          <w:szCs w:val="24"/>
        </w:rPr>
        <w:t>zemědělskému výboru jako garančnímu výboru</w:t>
      </w:r>
    </w:p>
    <w:p w:rsidR="0007785F" w:rsidRPr="00B82AFB" w:rsidRDefault="001070A5" w:rsidP="0007785F">
      <w:pPr>
        <w:pStyle w:val="vbory"/>
        <w:spacing w:after="600"/>
        <w:jc w:val="left"/>
        <w:rPr>
          <w:sz w:val="24"/>
          <w:szCs w:val="24"/>
        </w:rPr>
      </w:pPr>
      <w:r w:rsidRPr="000A6D2E">
        <w:rPr>
          <w:sz w:val="24"/>
          <w:szCs w:val="24"/>
        </w:rPr>
        <w:t>výboru pro veřejnou správu a regionální rozvoj jako dalšímu výboru;</w:t>
      </w:r>
    </w:p>
    <w:p w:rsidR="0090677D" w:rsidRPr="00E62EFD" w:rsidRDefault="00855C58" w:rsidP="0007785F">
      <w:pPr>
        <w:suppressAutoHyphens/>
        <w:spacing w:before="360" w:after="240" w:line="240" w:lineRule="auto"/>
        <w:ind w:firstLine="708"/>
        <w:jc w:val="both"/>
        <w:rPr>
          <w:color w:val="000000"/>
          <w:szCs w:val="24"/>
        </w:rPr>
      </w:pPr>
      <w:r w:rsidRPr="00E62EFD">
        <w:rPr>
          <w:b/>
          <w:color w:val="000000"/>
          <w:szCs w:val="24"/>
        </w:rPr>
        <w:t xml:space="preserve">II. určuje </w:t>
      </w:r>
      <w:r w:rsidRPr="00E62EFD">
        <w:rPr>
          <w:color w:val="000000"/>
          <w:szCs w:val="24"/>
        </w:rPr>
        <w:t>zpravodajem pro prvé čtení</w:t>
      </w:r>
    </w:p>
    <w:p w:rsidR="0007785F" w:rsidRPr="00B82AFB" w:rsidRDefault="0007785F" w:rsidP="0007785F">
      <w:pPr>
        <w:suppressAutoHyphens/>
        <w:spacing w:after="120"/>
        <w:jc w:val="both"/>
        <w:rPr>
          <w:color w:val="000000"/>
          <w:szCs w:val="24"/>
        </w:rPr>
      </w:pPr>
      <w:r w:rsidRPr="00B82AFB">
        <w:rPr>
          <w:color w:val="000000"/>
          <w:szCs w:val="24"/>
        </w:rPr>
        <w:t>ke sněmovnímu tisku 685 poslance Davida Kasala</w:t>
      </w:r>
    </w:p>
    <w:p w:rsidR="0007785F" w:rsidRPr="00B82AFB" w:rsidRDefault="0007785F" w:rsidP="0007785F">
      <w:pPr>
        <w:suppressAutoHyphens/>
        <w:spacing w:after="120"/>
        <w:jc w:val="both"/>
        <w:rPr>
          <w:color w:val="000000"/>
          <w:szCs w:val="24"/>
        </w:rPr>
      </w:pPr>
      <w:r w:rsidRPr="00B82AFB">
        <w:rPr>
          <w:color w:val="000000"/>
          <w:szCs w:val="24"/>
        </w:rPr>
        <w:t>ke sněmovnímu tisku 695 poslankyni Janu Pastuchovou</w:t>
      </w:r>
    </w:p>
    <w:p w:rsidR="0007785F" w:rsidRPr="00B82AFB" w:rsidRDefault="0007785F" w:rsidP="0007785F">
      <w:pPr>
        <w:suppressAutoHyphens/>
        <w:spacing w:after="120"/>
        <w:jc w:val="both"/>
        <w:rPr>
          <w:color w:val="000000"/>
          <w:szCs w:val="24"/>
        </w:rPr>
      </w:pPr>
      <w:r w:rsidRPr="00B82AFB">
        <w:rPr>
          <w:color w:val="000000"/>
          <w:szCs w:val="24"/>
        </w:rPr>
        <w:t>ke sněmovnímu tisku 731 poslance Ondřeje Babku</w:t>
      </w:r>
    </w:p>
    <w:p w:rsidR="0007785F" w:rsidRPr="00B82AFB" w:rsidRDefault="0007785F" w:rsidP="0007785F">
      <w:pPr>
        <w:suppressAutoHyphens/>
        <w:spacing w:after="120"/>
        <w:jc w:val="both"/>
        <w:rPr>
          <w:color w:val="000000"/>
          <w:szCs w:val="24"/>
        </w:rPr>
      </w:pPr>
      <w:r w:rsidRPr="00B82AFB">
        <w:rPr>
          <w:color w:val="000000"/>
          <w:szCs w:val="24"/>
        </w:rPr>
        <w:t>ke sněmovnímu tisku 734 poslance Josefa Kotta.</w:t>
      </w:r>
    </w:p>
    <w:p w:rsidR="00257024" w:rsidRPr="00E115A8" w:rsidRDefault="00257024" w:rsidP="00257024">
      <w:pPr>
        <w:suppressAutoHyphens/>
        <w:spacing w:after="120"/>
        <w:jc w:val="both"/>
        <w:rPr>
          <w:color w:val="000000"/>
          <w:szCs w:val="24"/>
        </w:rPr>
      </w:pPr>
    </w:p>
    <w:p w:rsidR="006C5C11" w:rsidRDefault="006C5C11" w:rsidP="0010723A">
      <w:pPr>
        <w:spacing w:after="0"/>
        <w:rPr>
          <w:color w:val="000000"/>
          <w:szCs w:val="24"/>
        </w:rPr>
      </w:pPr>
    </w:p>
    <w:p w:rsidR="00257024" w:rsidRDefault="00257024" w:rsidP="0010723A">
      <w:pPr>
        <w:spacing w:after="0"/>
        <w:rPr>
          <w:color w:val="000000"/>
          <w:szCs w:val="24"/>
        </w:rPr>
      </w:pPr>
    </w:p>
    <w:p w:rsidR="00E62EFD" w:rsidRDefault="00E62EFD" w:rsidP="0010723A">
      <w:pPr>
        <w:spacing w:after="0"/>
        <w:rPr>
          <w:color w:val="000000"/>
          <w:szCs w:val="24"/>
        </w:rPr>
      </w:pPr>
    </w:p>
    <w:p w:rsidR="00E81E27" w:rsidRDefault="00E81E27" w:rsidP="0010723A">
      <w:pPr>
        <w:spacing w:after="0"/>
        <w:rPr>
          <w:color w:val="000000"/>
          <w:szCs w:val="24"/>
        </w:rPr>
      </w:pPr>
    </w:p>
    <w:p w:rsidR="002D1149" w:rsidRDefault="002D1149" w:rsidP="0010723A">
      <w:pPr>
        <w:spacing w:after="0"/>
        <w:rPr>
          <w:color w:val="000000"/>
          <w:szCs w:val="24"/>
        </w:rPr>
      </w:pPr>
    </w:p>
    <w:p w:rsidR="00AF7E47" w:rsidRDefault="00AF7E47" w:rsidP="0010723A">
      <w:pPr>
        <w:spacing w:after="0"/>
        <w:rPr>
          <w:color w:val="000000"/>
          <w:szCs w:val="24"/>
        </w:rPr>
      </w:pPr>
    </w:p>
    <w:p w:rsidR="004C0800" w:rsidRDefault="0022067C" w:rsidP="003D1733">
      <w:pPr>
        <w:spacing w:after="0"/>
        <w:jc w:val="center"/>
      </w:pPr>
      <w:r>
        <w:t xml:space="preserve">Radek Vondráček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E62EFD" w:rsidRDefault="00E62EFD" w:rsidP="0084421D">
      <w:pPr>
        <w:spacing w:after="0"/>
        <w:jc w:val="both"/>
      </w:pPr>
    </w:p>
    <w:p w:rsidR="003D1733" w:rsidRDefault="0022067C" w:rsidP="003D1733">
      <w:pPr>
        <w:spacing w:after="0"/>
        <w:jc w:val="center"/>
      </w:pPr>
      <w:r>
        <w:t xml:space="preserve">Jan Farský v. r.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5E417D">
      <w:footerReference w:type="default" r:id="rId8"/>
      <w:pgSz w:w="11906" w:h="16838"/>
      <w:pgMar w:top="1418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67C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4"/>
  </w:num>
  <w:num w:numId="24">
    <w:abstractNumId w:val="2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1"/>
    <w:lvlOverride w:ilvl="0">
      <w:startOverride w:val="1"/>
    </w:lvlOverride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95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5E1"/>
    <w:rsid w:val="00013C29"/>
    <w:rsid w:val="00020A29"/>
    <w:rsid w:val="00023B3E"/>
    <w:rsid w:val="000274A4"/>
    <w:rsid w:val="0002756A"/>
    <w:rsid w:val="00043302"/>
    <w:rsid w:val="000476E4"/>
    <w:rsid w:val="00055DA1"/>
    <w:rsid w:val="000616A7"/>
    <w:rsid w:val="0006727F"/>
    <w:rsid w:val="0007785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656B"/>
    <w:rsid w:val="00103C04"/>
    <w:rsid w:val="00106842"/>
    <w:rsid w:val="001070A5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51093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4AB9"/>
    <w:rsid w:val="001B5404"/>
    <w:rsid w:val="001C3B39"/>
    <w:rsid w:val="001D291B"/>
    <w:rsid w:val="001D6436"/>
    <w:rsid w:val="001E0C36"/>
    <w:rsid w:val="001E4469"/>
    <w:rsid w:val="00200266"/>
    <w:rsid w:val="00204414"/>
    <w:rsid w:val="00207DEA"/>
    <w:rsid w:val="00214DE6"/>
    <w:rsid w:val="0022067C"/>
    <w:rsid w:val="00220CE4"/>
    <w:rsid w:val="00221119"/>
    <w:rsid w:val="0022127E"/>
    <w:rsid w:val="00230024"/>
    <w:rsid w:val="002404A2"/>
    <w:rsid w:val="0024664E"/>
    <w:rsid w:val="00247791"/>
    <w:rsid w:val="00253CAD"/>
    <w:rsid w:val="00254049"/>
    <w:rsid w:val="00257024"/>
    <w:rsid w:val="00260771"/>
    <w:rsid w:val="0026273A"/>
    <w:rsid w:val="002720DD"/>
    <w:rsid w:val="00272E1B"/>
    <w:rsid w:val="00274246"/>
    <w:rsid w:val="00285CB7"/>
    <w:rsid w:val="00286414"/>
    <w:rsid w:val="002876F3"/>
    <w:rsid w:val="0029401D"/>
    <w:rsid w:val="002A2F32"/>
    <w:rsid w:val="002B0FB6"/>
    <w:rsid w:val="002B60B3"/>
    <w:rsid w:val="002B6F4C"/>
    <w:rsid w:val="002C248D"/>
    <w:rsid w:val="002C4100"/>
    <w:rsid w:val="002C63EC"/>
    <w:rsid w:val="002C6BED"/>
    <w:rsid w:val="002D1149"/>
    <w:rsid w:val="002D1F04"/>
    <w:rsid w:val="003020FD"/>
    <w:rsid w:val="00304A52"/>
    <w:rsid w:val="00327A68"/>
    <w:rsid w:val="00327A70"/>
    <w:rsid w:val="00342E15"/>
    <w:rsid w:val="003467A3"/>
    <w:rsid w:val="0035289B"/>
    <w:rsid w:val="00353620"/>
    <w:rsid w:val="00355CEF"/>
    <w:rsid w:val="00356011"/>
    <w:rsid w:val="00364623"/>
    <w:rsid w:val="00376B1B"/>
    <w:rsid w:val="00377253"/>
    <w:rsid w:val="003776C5"/>
    <w:rsid w:val="00380CCF"/>
    <w:rsid w:val="00384C7F"/>
    <w:rsid w:val="00387497"/>
    <w:rsid w:val="00390B7A"/>
    <w:rsid w:val="00395A28"/>
    <w:rsid w:val="00397CB7"/>
    <w:rsid w:val="003A0A08"/>
    <w:rsid w:val="003A4CDC"/>
    <w:rsid w:val="003B5301"/>
    <w:rsid w:val="003B6855"/>
    <w:rsid w:val="003C4BCD"/>
    <w:rsid w:val="003D1733"/>
    <w:rsid w:val="003D2033"/>
    <w:rsid w:val="003D7B9E"/>
    <w:rsid w:val="003E48C8"/>
    <w:rsid w:val="003F58E9"/>
    <w:rsid w:val="003F5C46"/>
    <w:rsid w:val="003F6FE5"/>
    <w:rsid w:val="0040244B"/>
    <w:rsid w:val="0041636A"/>
    <w:rsid w:val="004403F5"/>
    <w:rsid w:val="00441BBA"/>
    <w:rsid w:val="00460893"/>
    <w:rsid w:val="00461C5B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583D"/>
    <w:rsid w:val="004C6372"/>
    <w:rsid w:val="004D571D"/>
    <w:rsid w:val="004D7117"/>
    <w:rsid w:val="004E099C"/>
    <w:rsid w:val="004E1F39"/>
    <w:rsid w:val="004F14FB"/>
    <w:rsid w:val="004F59AA"/>
    <w:rsid w:val="005128F6"/>
    <w:rsid w:val="0051396F"/>
    <w:rsid w:val="00515C04"/>
    <w:rsid w:val="005227BF"/>
    <w:rsid w:val="005260C2"/>
    <w:rsid w:val="00532C94"/>
    <w:rsid w:val="00535386"/>
    <w:rsid w:val="005437F7"/>
    <w:rsid w:val="0055008D"/>
    <w:rsid w:val="00566A4C"/>
    <w:rsid w:val="00572996"/>
    <w:rsid w:val="00581B5C"/>
    <w:rsid w:val="00592236"/>
    <w:rsid w:val="005A6ECF"/>
    <w:rsid w:val="005C30D7"/>
    <w:rsid w:val="005D7474"/>
    <w:rsid w:val="005E094C"/>
    <w:rsid w:val="005E3728"/>
    <w:rsid w:val="005E417D"/>
    <w:rsid w:val="005E5E1B"/>
    <w:rsid w:val="005F5576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763DD"/>
    <w:rsid w:val="00681E62"/>
    <w:rsid w:val="006A4FE4"/>
    <w:rsid w:val="006A5617"/>
    <w:rsid w:val="006A675E"/>
    <w:rsid w:val="006B30A7"/>
    <w:rsid w:val="006B6059"/>
    <w:rsid w:val="006C5C11"/>
    <w:rsid w:val="006C638E"/>
    <w:rsid w:val="006F6C32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1196"/>
    <w:rsid w:val="00776903"/>
    <w:rsid w:val="00784760"/>
    <w:rsid w:val="007863A3"/>
    <w:rsid w:val="007A4872"/>
    <w:rsid w:val="007B0240"/>
    <w:rsid w:val="007B267B"/>
    <w:rsid w:val="007C62DA"/>
    <w:rsid w:val="007D2636"/>
    <w:rsid w:val="007D5EE1"/>
    <w:rsid w:val="007E1D0B"/>
    <w:rsid w:val="007F0628"/>
    <w:rsid w:val="007F1272"/>
    <w:rsid w:val="00807FE1"/>
    <w:rsid w:val="00812496"/>
    <w:rsid w:val="00817DAA"/>
    <w:rsid w:val="0082147A"/>
    <w:rsid w:val="00830BFE"/>
    <w:rsid w:val="008370A0"/>
    <w:rsid w:val="0084421D"/>
    <w:rsid w:val="008454E3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6B00"/>
    <w:rsid w:val="008C7B29"/>
    <w:rsid w:val="008D25C1"/>
    <w:rsid w:val="008D6488"/>
    <w:rsid w:val="008E03C4"/>
    <w:rsid w:val="008E0F5B"/>
    <w:rsid w:val="008E4B30"/>
    <w:rsid w:val="008F188A"/>
    <w:rsid w:val="008F36BD"/>
    <w:rsid w:val="008F68F7"/>
    <w:rsid w:val="008F75B0"/>
    <w:rsid w:val="009002F4"/>
    <w:rsid w:val="00903269"/>
    <w:rsid w:val="00905065"/>
    <w:rsid w:val="0090677D"/>
    <w:rsid w:val="009142ED"/>
    <w:rsid w:val="00920721"/>
    <w:rsid w:val="00920D8B"/>
    <w:rsid w:val="00923FF7"/>
    <w:rsid w:val="00941427"/>
    <w:rsid w:val="0094705D"/>
    <w:rsid w:val="009552E2"/>
    <w:rsid w:val="00983237"/>
    <w:rsid w:val="00990338"/>
    <w:rsid w:val="00997756"/>
    <w:rsid w:val="00997A57"/>
    <w:rsid w:val="009A0142"/>
    <w:rsid w:val="009A2F30"/>
    <w:rsid w:val="009B3082"/>
    <w:rsid w:val="009B41D3"/>
    <w:rsid w:val="009B4E72"/>
    <w:rsid w:val="009C00C2"/>
    <w:rsid w:val="009C1545"/>
    <w:rsid w:val="009D107A"/>
    <w:rsid w:val="009D61D8"/>
    <w:rsid w:val="009E3EAB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62F67"/>
    <w:rsid w:val="00A64B7E"/>
    <w:rsid w:val="00A7182E"/>
    <w:rsid w:val="00A74A4E"/>
    <w:rsid w:val="00A80C77"/>
    <w:rsid w:val="00A90F8C"/>
    <w:rsid w:val="00A91E1C"/>
    <w:rsid w:val="00A94AAB"/>
    <w:rsid w:val="00AA0D27"/>
    <w:rsid w:val="00AA26B5"/>
    <w:rsid w:val="00AA2989"/>
    <w:rsid w:val="00AB3A73"/>
    <w:rsid w:val="00AB4EDD"/>
    <w:rsid w:val="00AC06A4"/>
    <w:rsid w:val="00AC4FAF"/>
    <w:rsid w:val="00AD28D2"/>
    <w:rsid w:val="00AD52F0"/>
    <w:rsid w:val="00AE05FC"/>
    <w:rsid w:val="00AE378D"/>
    <w:rsid w:val="00AE562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27589"/>
    <w:rsid w:val="00B422DE"/>
    <w:rsid w:val="00B53E8D"/>
    <w:rsid w:val="00B5526F"/>
    <w:rsid w:val="00B55D61"/>
    <w:rsid w:val="00B63628"/>
    <w:rsid w:val="00B70DA3"/>
    <w:rsid w:val="00B715B6"/>
    <w:rsid w:val="00B74031"/>
    <w:rsid w:val="00B8179A"/>
    <w:rsid w:val="00B8536B"/>
    <w:rsid w:val="00B92C33"/>
    <w:rsid w:val="00BA395A"/>
    <w:rsid w:val="00BA69E6"/>
    <w:rsid w:val="00BB12D8"/>
    <w:rsid w:val="00BB34F7"/>
    <w:rsid w:val="00BC09E3"/>
    <w:rsid w:val="00BE3943"/>
    <w:rsid w:val="00BE5F66"/>
    <w:rsid w:val="00C129FB"/>
    <w:rsid w:val="00C22350"/>
    <w:rsid w:val="00C22959"/>
    <w:rsid w:val="00C30A55"/>
    <w:rsid w:val="00C3312E"/>
    <w:rsid w:val="00C332F3"/>
    <w:rsid w:val="00C33920"/>
    <w:rsid w:val="00C37D77"/>
    <w:rsid w:val="00C40F29"/>
    <w:rsid w:val="00C4654F"/>
    <w:rsid w:val="00C507E9"/>
    <w:rsid w:val="00C56014"/>
    <w:rsid w:val="00C56585"/>
    <w:rsid w:val="00C62B87"/>
    <w:rsid w:val="00C63521"/>
    <w:rsid w:val="00C73645"/>
    <w:rsid w:val="00C8132F"/>
    <w:rsid w:val="00C85C41"/>
    <w:rsid w:val="00C87682"/>
    <w:rsid w:val="00C92881"/>
    <w:rsid w:val="00CB2AB4"/>
    <w:rsid w:val="00CC050A"/>
    <w:rsid w:val="00CD60B9"/>
    <w:rsid w:val="00CE29CE"/>
    <w:rsid w:val="00CE78B9"/>
    <w:rsid w:val="00D06520"/>
    <w:rsid w:val="00D10452"/>
    <w:rsid w:val="00D25018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A12C5"/>
    <w:rsid w:val="00DA3EFA"/>
    <w:rsid w:val="00DA7C45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E211ED"/>
    <w:rsid w:val="00E24AA7"/>
    <w:rsid w:val="00E266C8"/>
    <w:rsid w:val="00E348D9"/>
    <w:rsid w:val="00E41A76"/>
    <w:rsid w:val="00E574C0"/>
    <w:rsid w:val="00E62EFD"/>
    <w:rsid w:val="00E65C08"/>
    <w:rsid w:val="00E71B55"/>
    <w:rsid w:val="00E73658"/>
    <w:rsid w:val="00E817FB"/>
    <w:rsid w:val="00E81E27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5852"/>
    <w:rsid w:val="00F27CE5"/>
    <w:rsid w:val="00F31C62"/>
    <w:rsid w:val="00F32160"/>
    <w:rsid w:val="00F44350"/>
    <w:rsid w:val="00F45963"/>
    <w:rsid w:val="00F46B82"/>
    <w:rsid w:val="00F75C9D"/>
    <w:rsid w:val="00F806B3"/>
    <w:rsid w:val="00F80B48"/>
    <w:rsid w:val="00F85B7E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5265"/>
    <o:shapelayout v:ext="edit">
      <o:idmap v:ext="edit" data="1"/>
    </o:shapelayout>
  </w:shapeDefaults>
  <w:decimalSymbol w:val=","/>
  <w:listSeparator w:val=";"/>
  <w14:docId w14:val="677F5822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784FB-9DED-411B-A301-3B9CD6700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20</TotalTime>
  <Pages>2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6</cp:revision>
  <cp:lastPrinted>2020-01-29T14:47:00Z</cp:lastPrinted>
  <dcterms:created xsi:type="dcterms:W3CDTF">2020-01-22T15:36:00Z</dcterms:created>
  <dcterms:modified xsi:type="dcterms:W3CDTF">2020-01-29T14:47:00Z</dcterms:modified>
</cp:coreProperties>
</file>