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F3FFE">
        <w:t>9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35289B" w:rsidP="00AA26B5">
      <w:pPr>
        <w:pStyle w:val="PS-slousnesen"/>
        <w:spacing w:before="240" w:after="240"/>
      </w:pPr>
      <w:r>
        <w:t>2</w:t>
      </w:r>
      <w:r w:rsidR="005A6ECF">
        <w:t>4</w:t>
      </w:r>
      <w:r w:rsidR="00F45963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9D107A">
        <w:t>50</w:t>
      </w:r>
      <w:r>
        <w:t>. schůze</w:t>
      </w:r>
    </w:p>
    <w:p w:rsidR="00DC29E4" w:rsidRDefault="00DC29E4" w:rsidP="00CD60B9">
      <w:pPr>
        <w:pStyle w:val="PS-hlavika1"/>
        <w:spacing w:after="840"/>
      </w:pPr>
      <w:r>
        <w:t>ze dne</w:t>
      </w:r>
      <w:r w:rsidR="002720DD">
        <w:t xml:space="preserve"> </w:t>
      </w:r>
      <w:r w:rsidR="009D107A">
        <w:t>4</w:t>
      </w:r>
      <w:r>
        <w:t>.</w:t>
      </w:r>
      <w:r w:rsidR="00DF3FFE">
        <w:t xml:space="preserve"> </w:t>
      </w:r>
      <w:r w:rsidR="002B6F4C">
        <w:t>p</w:t>
      </w:r>
      <w:r w:rsidR="009D107A">
        <w:t>rosince</w:t>
      </w:r>
      <w:r>
        <w:t xml:space="preserve"> 201</w:t>
      </w:r>
      <w:r w:rsidR="00DF3FFE">
        <w:t>9</w:t>
      </w:r>
    </w:p>
    <w:p w:rsidR="002720DD" w:rsidRPr="00630A63" w:rsidRDefault="00630A63" w:rsidP="00CD60B9">
      <w:pPr>
        <w:pStyle w:val="PS-pedmtusnesen"/>
        <w:spacing w:before="0" w:after="360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1C3B39">
      <w:pPr>
        <w:pStyle w:val="StylPS-uvodnodstavecTun"/>
        <w:spacing w:before="840" w:after="720"/>
      </w:pPr>
      <w:r w:rsidRPr="00E24AA7">
        <w:t>Organizační výbor Poslanecké sněmovny</w:t>
      </w:r>
    </w:p>
    <w:p w:rsidR="00CD60B9" w:rsidRPr="00CA1839" w:rsidRDefault="00FB39A7" w:rsidP="004C583D">
      <w:pPr>
        <w:suppressAutoHyphens/>
        <w:spacing w:before="480" w:after="360" w:line="240" w:lineRule="auto"/>
        <w:ind w:firstLine="708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I. </w:t>
      </w:r>
      <w:r w:rsidR="00EE4557" w:rsidRPr="00803291">
        <w:rPr>
          <w:b/>
          <w:color w:val="000000"/>
          <w:szCs w:val="24"/>
        </w:rPr>
        <w:t xml:space="preserve">navrhuje </w:t>
      </w:r>
      <w:r w:rsidR="00EE4557" w:rsidRPr="00803291">
        <w:rPr>
          <w:color w:val="000000"/>
          <w:szCs w:val="24"/>
        </w:rPr>
        <w:t>podle § 46 odst. 4 písm. c) zákona č. 90/1995 Sb., o jednacím řádu Poslanecké sněmovny, ve znění pozdějších předpisů, Poslanecké sněmovně, aby přikázala k</w:t>
      </w:r>
      <w:r w:rsidR="00D10452">
        <w:rPr>
          <w:color w:val="000000"/>
          <w:szCs w:val="24"/>
        </w:rPr>
        <w:t> </w:t>
      </w:r>
      <w:r w:rsidR="00EE4557" w:rsidRPr="00803291">
        <w:rPr>
          <w:color w:val="000000"/>
          <w:szCs w:val="24"/>
        </w:rPr>
        <w:t>projednání</w:t>
      </w:r>
    </w:p>
    <w:p w:rsidR="004C583D" w:rsidRPr="000827A3" w:rsidRDefault="004C583D" w:rsidP="004C583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0827A3">
        <w:rPr>
          <w:sz w:val="24"/>
          <w:szCs w:val="24"/>
        </w:rPr>
        <w:t>Návrh poslanců Adama Kalouse, Pavla Kováčika, Jana Volného, Jana Pošváře, Zdeňka Podala, Antonína Staňka, Jany Krutákové a dalších na vydání zákona o podpoře zahrádkářské činnosti (zahrádkářský zákon) /sněmovní tisk 634/</w:t>
      </w:r>
    </w:p>
    <w:p w:rsidR="004C583D" w:rsidRPr="000827A3" w:rsidRDefault="004C583D" w:rsidP="004C583D">
      <w:pPr>
        <w:pStyle w:val="vbory"/>
        <w:spacing w:after="360"/>
        <w:jc w:val="left"/>
        <w:rPr>
          <w:sz w:val="24"/>
          <w:szCs w:val="24"/>
        </w:rPr>
      </w:pPr>
      <w:r w:rsidRPr="000827A3">
        <w:rPr>
          <w:sz w:val="24"/>
          <w:szCs w:val="24"/>
        </w:rPr>
        <w:t xml:space="preserve">zemědělskému výboru jako garančnímu výboru </w:t>
      </w:r>
    </w:p>
    <w:p w:rsidR="004C583D" w:rsidRPr="000827A3" w:rsidRDefault="004C583D" w:rsidP="004C583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0827A3">
        <w:rPr>
          <w:sz w:val="24"/>
          <w:szCs w:val="24"/>
        </w:rPr>
        <w:t>Návrh poslanců Lukáše Bartoně, Petra Fialy, Martina Kolovratníka, Františka Váchy, Jana Farského a dalších na vydání zákona, kterým s</w:t>
      </w:r>
      <w:r>
        <w:rPr>
          <w:sz w:val="24"/>
          <w:szCs w:val="24"/>
        </w:rPr>
        <w:t>e mění zákon č. 114/1995 Sb., o </w:t>
      </w:r>
      <w:r w:rsidRPr="000827A3">
        <w:rPr>
          <w:sz w:val="24"/>
          <w:szCs w:val="24"/>
        </w:rPr>
        <w:t>vnitrozemské plavbě, ve znění pozdějších předpisů /sněmovní tisk 635</w:t>
      </w:r>
      <w:r>
        <w:rPr>
          <w:sz w:val="24"/>
          <w:szCs w:val="24"/>
        </w:rPr>
        <w:t>/ (jednání podle § 90 odst. 2)</w:t>
      </w:r>
    </w:p>
    <w:p w:rsidR="004C583D" w:rsidRPr="000827A3" w:rsidRDefault="004C583D" w:rsidP="004C583D">
      <w:pPr>
        <w:pStyle w:val="vbory"/>
        <w:spacing w:after="360"/>
        <w:jc w:val="left"/>
        <w:rPr>
          <w:sz w:val="24"/>
          <w:szCs w:val="24"/>
        </w:rPr>
      </w:pPr>
      <w:r w:rsidRPr="000827A3">
        <w:rPr>
          <w:sz w:val="24"/>
          <w:szCs w:val="24"/>
        </w:rPr>
        <w:t xml:space="preserve">hospodářskému výboru jako garančnímu výboru </w:t>
      </w:r>
    </w:p>
    <w:p w:rsidR="004C583D" w:rsidRPr="000827A3" w:rsidRDefault="004C583D" w:rsidP="004C583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0827A3">
        <w:rPr>
          <w:sz w:val="24"/>
          <w:szCs w:val="24"/>
        </w:rPr>
        <w:t>Návrh poslanců Radka Kotena, Tomia Okamury, Radima Fialy a dalších na vydání zákona, kterým se mění zákon č. 89/2012 Sb., občanský zákoník, ve znění pozdějších předpisů /sněmovní tisk 637/</w:t>
      </w:r>
    </w:p>
    <w:p w:rsidR="004C583D" w:rsidRPr="000827A3" w:rsidRDefault="004C583D" w:rsidP="004C583D">
      <w:pPr>
        <w:pStyle w:val="vbory"/>
        <w:spacing w:after="360"/>
        <w:jc w:val="left"/>
        <w:rPr>
          <w:sz w:val="24"/>
          <w:szCs w:val="24"/>
        </w:rPr>
      </w:pPr>
      <w:r w:rsidRPr="000827A3">
        <w:rPr>
          <w:sz w:val="24"/>
          <w:szCs w:val="24"/>
        </w:rPr>
        <w:t xml:space="preserve">ústavně právnímu výboru jako garančnímu výboru </w:t>
      </w:r>
    </w:p>
    <w:p w:rsidR="004C583D" w:rsidRPr="000827A3" w:rsidRDefault="004C583D" w:rsidP="004C583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0827A3">
        <w:rPr>
          <w:sz w:val="24"/>
          <w:szCs w:val="24"/>
        </w:rPr>
        <w:lastRenderedPageBreak/>
        <w:t>Návrh poslanců Vojtěcha Filipa, Stanislava Grospiče, Jiřího Valenty a Miloslavy Vostré na vydání zákona, kterým se mění zákon č. 159/2006 Sb., zákon o střetu zájmů, ve znění pozdějších předpisů /sněmovní tisk 638/</w:t>
      </w:r>
    </w:p>
    <w:p w:rsidR="004C583D" w:rsidRPr="000827A3" w:rsidRDefault="004C583D" w:rsidP="004C583D">
      <w:pPr>
        <w:pStyle w:val="vbory"/>
        <w:spacing w:after="360"/>
        <w:jc w:val="left"/>
        <w:rPr>
          <w:sz w:val="24"/>
          <w:szCs w:val="24"/>
        </w:rPr>
      </w:pPr>
      <w:r w:rsidRPr="000827A3">
        <w:rPr>
          <w:sz w:val="24"/>
          <w:szCs w:val="24"/>
        </w:rPr>
        <w:t xml:space="preserve">volebnímu výboru jako garančnímu výboru </w:t>
      </w:r>
    </w:p>
    <w:p w:rsidR="004C583D" w:rsidRPr="000827A3" w:rsidRDefault="004C583D" w:rsidP="004C583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0827A3">
        <w:rPr>
          <w:sz w:val="24"/>
          <w:szCs w:val="24"/>
        </w:rPr>
        <w:t>Vládní návrh zákona o dani z digitálních služeb /sněmovní tisk 658/</w:t>
      </w:r>
    </w:p>
    <w:p w:rsidR="004C583D" w:rsidRPr="000827A3" w:rsidRDefault="004C583D" w:rsidP="004C583D">
      <w:pPr>
        <w:pStyle w:val="vbory"/>
        <w:spacing w:after="360"/>
        <w:jc w:val="left"/>
        <w:rPr>
          <w:sz w:val="24"/>
          <w:szCs w:val="24"/>
        </w:rPr>
      </w:pPr>
      <w:r w:rsidRPr="000827A3">
        <w:rPr>
          <w:sz w:val="24"/>
          <w:szCs w:val="24"/>
        </w:rPr>
        <w:t xml:space="preserve">rozpočtovému výboru jako garančnímu výboru </w:t>
      </w:r>
    </w:p>
    <w:p w:rsidR="004C583D" w:rsidRPr="000827A3" w:rsidRDefault="004C583D" w:rsidP="004C583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0827A3">
        <w:rPr>
          <w:sz w:val="24"/>
          <w:szCs w:val="24"/>
        </w:rPr>
        <w:t>Vládní návrh zákona o provádění zvláštních režimů v oblasti zahraničního obchodu /sněmovní tisk 660/</w:t>
      </w:r>
    </w:p>
    <w:p w:rsidR="004C583D" w:rsidRPr="000827A3" w:rsidRDefault="004C583D" w:rsidP="004C583D">
      <w:pPr>
        <w:pStyle w:val="vbory"/>
        <w:spacing w:after="480"/>
        <w:jc w:val="left"/>
        <w:rPr>
          <w:sz w:val="24"/>
          <w:szCs w:val="24"/>
        </w:rPr>
      </w:pPr>
      <w:r w:rsidRPr="000827A3">
        <w:rPr>
          <w:sz w:val="24"/>
          <w:szCs w:val="24"/>
        </w:rPr>
        <w:t>hospodářskému výboru jako garančnímu výboru;</w:t>
      </w:r>
    </w:p>
    <w:p w:rsidR="0090677D" w:rsidRPr="00E62EFD" w:rsidRDefault="00855C58" w:rsidP="001C3B39">
      <w:pPr>
        <w:suppressAutoHyphens/>
        <w:spacing w:before="240" w:after="240" w:line="240" w:lineRule="auto"/>
        <w:ind w:firstLine="708"/>
        <w:jc w:val="both"/>
        <w:rPr>
          <w:color w:val="000000"/>
          <w:szCs w:val="24"/>
        </w:rPr>
      </w:pPr>
      <w:r w:rsidRPr="00E62EFD">
        <w:rPr>
          <w:b/>
          <w:color w:val="000000"/>
          <w:szCs w:val="24"/>
        </w:rPr>
        <w:t xml:space="preserve">II. určuje </w:t>
      </w:r>
      <w:r w:rsidRPr="00E62EFD">
        <w:rPr>
          <w:color w:val="000000"/>
          <w:szCs w:val="24"/>
        </w:rPr>
        <w:t>zpravodajem pro prvé čtení</w:t>
      </w:r>
    </w:p>
    <w:p w:rsidR="004C583D" w:rsidRPr="000827A3" w:rsidRDefault="004C583D" w:rsidP="004C583D">
      <w:pPr>
        <w:suppressAutoHyphens/>
        <w:spacing w:line="276" w:lineRule="auto"/>
        <w:jc w:val="both"/>
        <w:rPr>
          <w:color w:val="000000"/>
          <w:szCs w:val="24"/>
        </w:rPr>
      </w:pPr>
      <w:r w:rsidRPr="000827A3">
        <w:rPr>
          <w:color w:val="000000"/>
          <w:szCs w:val="24"/>
        </w:rPr>
        <w:t>ke sněmovnímu tisku 634 poslankyni Moniku Obornou</w:t>
      </w:r>
    </w:p>
    <w:p w:rsidR="004C583D" w:rsidRPr="000827A3" w:rsidRDefault="004C583D" w:rsidP="004C583D">
      <w:pPr>
        <w:suppressAutoHyphens/>
        <w:spacing w:line="276" w:lineRule="auto"/>
        <w:jc w:val="both"/>
        <w:rPr>
          <w:color w:val="000000"/>
          <w:szCs w:val="24"/>
        </w:rPr>
      </w:pPr>
      <w:r w:rsidRPr="000827A3">
        <w:rPr>
          <w:color w:val="000000"/>
          <w:szCs w:val="24"/>
        </w:rPr>
        <w:t>ke sněmovnímu tisku 635 poslance Vojtěcha Munzara</w:t>
      </w:r>
    </w:p>
    <w:p w:rsidR="004C583D" w:rsidRPr="000827A3" w:rsidRDefault="004C583D" w:rsidP="004C583D">
      <w:pPr>
        <w:suppressAutoHyphens/>
        <w:spacing w:line="276" w:lineRule="auto"/>
        <w:jc w:val="both"/>
        <w:rPr>
          <w:color w:val="000000"/>
          <w:szCs w:val="24"/>
        </w:rPr>
      </w:pPr>
      <w:r w:rsidRPr="000827A3">
        <w:rPr>
          <w:color w:val="000000"/>
          <w:szCs w:val="24"/>
        </w:rPr>
        <w:t>ke sněmovnímu tisku 637 poslankyni Moniku Červíčkovou</w:t>
      </w:r>
    </w:p>
    <w:p w:rsidR="004C583D" w:rsidRPr="000827A3" w:rsidRDefault="004C583D" w:rsidP="004C583D">
      <w:pPr>
        <w:suppressAutoHyphens/>
        <w:spacing w:line="276" w:lineRule="auto"/>
        <w:jc w:val="both"/>
        <w:rPr>
          <w:color w:val="000000"/>
          <w:szCs w:val="24"/>
        </w:rPr>
      </w:pPr>
      <w:r w:rsidRPr="000827A3">
        <w:rPr>
          <w:color w:val="000000"/>
          <w:szCs w:val="24"/>
        </w:rPr>
        <w:t>ke sněmovnímu tisku 638 poslankyni Barboru Kořanovou</w:t>
      </w:r>
    </w:p>
    <w:p w:rsidR="004C583D" w:rsidRPr="000827A3" w:rsidRDefault="004C583D" w:rsidP="004C583D">
      <w:pPr>
        <w:suppressAutoHyphens/>
        <w:spacing w:line="276" w:lineRule="auto"/>
        <w:jc w:val="both"/>
        <w:rPr>
          <w:color w:val="000000"/>
          <w:szCs w:val="24"/>
        </w:rPr>
      </w:pPr>
      <w:r w:rsidRPr="000827A3">
        <w:rPr>
          <w:color w:val="000000"/>
          <w:szCs w:val="24"/>
        </w:rPr>
        <w:t>ke sněmovnímu tisku 658 poslance Václava Votavu</w:t>
      </w:r>
    </w:p>
    <w:p w:rsidR="004C583D" w:rsidRPr="000827A3" w:rsidRDefault="004C583D" w:rsidP="004C583D">
      <w:pPr>
        <w:suppressAutoHyphens/>
        <w:spacing w:line="276" w:lineRule="auto"/>
        <w:jc w:val="both"/>
        <w:rPr>
          <w:color w:val="000000"/>
          <w:szCs w:val="24"/>
        </w:rPr>
      </w:pPr>
      <w:r w:rsidRPr="000827A3">
        <w:rPr>
          <w:color w:val="000000"/>
          <w:szCs w:val="24"/>
        </w:rPr>
        <w:t>ke sněmovnímu tisku 660 poslance Petra Dolínka.</w:t>
      </w:r>
    </w:p>
    <w:p w:rsidR="001C3B39" w:rsidRPr="008F0CE6" w:rsidRDefault="001C3B39" w:rsidP="004C583D">
      <w:pPr>
        <w:suppressAutoHyphens/>
        <w:spacing w:line="276" w:lineRule="auto"/>
        <w:jc w:val="both"/>
        <w:rPr>
          <w:color w:val="000000"/>
          <w:szCs w:val="24"/>
        </w:rPr>
      </w:pPr>
    </w:p>
    <w:p w:rsidR="006C5C11" w:rsidRDefault="006C5C11" w:rsidP="0010723A">
      <w:pPr>
        <w:spacing w:after="0"/>
        <w:rPr>
          <w:color w:val="000000"/>
          <w:szCs w:val="24"/>
        </w:rPr>
      </w:pPr>
    </w:p>
    <w:p w:rsidR="001C3B39" w:rsidRDefault="001C3B39" w:rsidP="0010723A">
      <w:pPr>
        <w:spacing w:after="0"/>
        <w:rPr>
          <w:color w:val="000000"/>
          <w:szCs w:val="24"/>
        </w:rPr>
      </w:pPr>
    </w:p>
    <w:p w:rsidR="001C3B39" w:rsidRDefault="001C3B39" w:rsidP="0010723A">
      <w:pPr>
        <w:spacing w:after="0"/>
        <w:rPr>
          <w:color w:val="000000"/>
          <w:szCs w:val="24"/>
        </w:rPr>
      </w:pPr>
    </w:p>
    <w:p w:rsidR="00E62EFD" w:rsidRDefault="00E62EFD" w:rsidP="0010723A">
      <w:pPr>
        <w:spacing w:after="0"/>
        <w:rPr>
          <w:color w:val="000000"/>
          <w:szCs w:val="24"/>
        </w:rPr>
      </w:pPr>
    </w:p>
    <w:p w:rsidR="002D1149" w:rsidRDefault="002D1149" w:rsidP="0010723A">
      <w:pPr>
        <w:spacing w:after="0"/>
        <w:rPr>
          <w:color w:val="000000"/>
          <w:szCs w:val="24"/>
        </w:rPr>
      </w:pPr>
    </w:p>
    <w:p w:rsidR="00AF7E47" w:rsidRDefault="00AF7E47" w:rsidP="0010723A">
      <w:pPr>
        <w:spacing w:after="0"/>
        <w:rPr>
          <w:color w:val="000000"/>
          <w:szCs w:val="24"/>
        </w:rPr>
      </w:pPr>
    </w:p>
    <w:p w:rsidR="004C0800" w:rsidRDefault="00AB3A73" w:rsidP="003D1733">
      <w:pPr>
        <w:spacing w:after="0"/>
        <w:jc w:val="center"/>
      </w:pPr>
      <w:r>
        <w:t xml:space="preserve">Radek Vondráček v. r. </w:t>
      </w:r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84421D" w:rsidRDefault="0084421D" w:rsidP="0084421D">
      <w:pPr>
        <w:spacing w:after="0"/>
        <w:jc w:val="both"/>
      </w:pPr>
    </w:p>
    <w:p w:rsidR="0090677D" w:rsidRDefault="0090677D" w:rsidP="0084421D">
      <w:pPr>
        <w:spacing w:after="0"/>
        <w:jc w:val="both"/>
      </w:pPr>
    </w:p>
    <w:p w:rsidR="00E62EFD" w:rsidRDefault="00E62EFD" w:rsidP="0084421D">
      <w:pPr>
        <w:spacing w:after="0"/>
        <w:jc w:val="both"/>
      </w:pPr>
    </w:p>
    <w:p w:rsidR="003D1733" w:rsidRDefault="00AB3A73" w:rsidP="003D1733">
      <w:pPr>
        <w:spacing w:after="0"/>
        <w:jc w:val="center"/>
      </w:pPr>
      <w:r>
        <w:t xml:space="preserve">Miroslav Kalousek v. r. </w:t>
      </w:r>
      <w:bookmarkStart w:id="0" w:name="_GoBack"/>
      <w:bookmarkEnd w:id="0"/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D25018">
      <w:footerReference w:type="default" r:id="rId8"/>
      <w:pgSz w:w="11906" w:h="16838"/>
      <w:pgMar w:top="1560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A73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4"/>
  </w:num>
  <w:num w:numId="24">
    <w:abstractNumId w:val="25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21"/>
    <w:lvlOverride w:ilvl="0">
      <w:startOverride w:val="1"/>
    </w:lvlOverride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382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124D8"/>
    <w:rsid w:val="00013C29"/>
    <w:rsid w:val="00020A29"/>
    <w:rsid w:val="000274A4"/>
    <w:rsid w:val="0002756A"/>
    <w:rsid w:val="00043302"/>
    <w:rsid w:val="000476E4"/>
    <w:rsid w:val="00055DA1"/>
    <w:rsid w:val="000616A7"/>
    <w:rsid w:val="0006727F"/>
    <w:rsid w:val="000858B6"/>
    <w:rsid w:val="00092206"/>
    <w:rsid w:val="000B5365"/>
    <w:rsid w:val="000C140B"/>
    <w:rsid w:val="000C5278"/>
    <w:rsid w:val="000C6794"/>
    <w:rsid w:val="000E730C"/>
    <w:rsid w:val="000E7441"/>
    <w:rsid w:val="000F1D5C"/>
    <w:rsid w:val="000F21A3"/>
    <w:rsid w:val="000F35CE"/>
    <w:rsid w:val="000F656B"/>
    <w:rsid w:val="00103C04"/>
    <w:rsid w:val="00106842"/>
    <w:rsid w:val="0010723A"/>
    <w:rsid w:val="0011648D"/>
    <w:rsid w:val="00116976"/>
    <w:rsid w:val="00122904"/>
    <w:rsid w:val="0012500E"/>
    <w:rsid w:val="001319C0"/>
    <w:rsid w:val="00132E65"/>
    <w:rsid w:val="00133D0D"/>
    <w:rsid w:val="00135ED0"/>
    <w:rsid w:val="00141EAA"/>
    <w:rsid w:val="00151093"/>
    <w:rsid w:val="00152BE2"/>
    <w:rsid w:val="00156402"/>
    <w:rsid w:val="00161158"/>
    <w:rsid w:val="001616B0"/>
    <w:rsid w:val="00170F33"/>
    <w:rsid w:val="001723D6"/>
    <w:rsid w:val="00176495"/>
    <w:rsid w:val="00181B95"/>
    <w:rsid w:val="00181BC2"/>
    <w:rsid w:val="00194096"/>
    <w:rsid w:val="00197E22"/>
    <w:rsid w:val="001A0871"/>
    <w:rsid w:val="001A3DFA"/>
    <w:rsid w:val="001B45F3"/>
    <w:rsid w:val="001B4AB9"/>
    <w:rsid w:val="001B5404"/>
    <w:rsid w:val="001C3B39"/>
    <w:rsid w:val="001D291B"/>
    <w:rsid w:val="001D6436"/>
    <w:rsid w:val="001E0C36"/>
    <w:rsid w:val="001E4469"/>
    <w:rsid w:val="00200266"/>
    <w:rsid w:val="00204414"/>
    <w:rsid w:val="00207DEA"/>
    <w:rsid w:val="00214DE6"/>
    <w:rsid w:val="00220CE4"/>
    <w:rsid w:val="00221119"/>
    <w:rsid w:val="0022127E"/>
    <w:rsid w:val="00230024"/>
    <w:rsid w:val="002404A2"/>
    <w:rsid w:val="0024664E"/>
    <w:rsid w:val="00247791"/>
    <w:rsid w:val="00253CAD"/>
    <w:rsid w:val="00254049"/>
    <w:rsid w:val="00260771"/>
    <w:rsid w:val="0026273A"/>
    <w:rsid w:val="002720DD"/>
    <w:rsid w:val="00272E1B"/>
    <w:rsid w:val="00274246"/>
    <w:rsid w:val="00285CB7"/>
    <w:rsid w:val="00286414"/>
    <w:rsid w:val="002876F3"/>
    <w:rsid w:val="0029401D"/>
    <w:rsid w:val="002A2F32"/>
    <w:rsid w:val="002B0FB6"/>
    <w:rsid w:val="002B60B3"/>
    <w:rsid w:val="002B6F4C"/>
    <w:rsid w:val="002C248D"/>
    <w:rsid w:val="002C63EC"/>
    <w:rsid w:val="002C6BED"/>
    <w:rsid w:val="002D1149"/>
    <w:rsid w:val="002D1F04"/>
    <w:rsid w:val="003020FD"/>
    <w:rsid w:val="00304A52"/>
    <w:rsid w:val="00327A68"/>
    <w:rsid w:val="00327A70"/>
    <w:rsid w:val="00342E15"/>
    <w:rsid w:val="003467A3"/>
    <w:rsid w:val="0035289B"/>
    <w:rsid w:val="00353620"/>
    <w:rsid w:val="00355CEF"/>
    <w:rsid w:val="00356011"/>
    <w:rsid w:val="00364623"/>
    <w:rsid w:val="00376B1B"/>
    <w:rsid w:val="00377253"/>
    <w:rsid w:val="00380CCF"/>
    <w:rsid w:val="00384C7F"/>
    <w:rsid w:val="00387497"/>
    <w:rsid w:val="00390B7A"/>
    <w:rsid w:val="00395A28"/>
    <w:rsid w:val="00397CB7"/>
    <w:rsid w:val="003A0A08"/>
    <w:rsid w:val="003A4CDC"/>
    <w:rsid w:val="003B5301"/>
    <w:rsid w:val="003B6855"/>
    <w:rsid w:val="003C4BCD"/>
    <w:rsid w:val="003D1733"/>
    <w:rsid w:val="003D2033"/>
    <w:rsid w:val="003D7B9E"/>
    <w:rsid w:val="003E48C8"/>
    <w:rsid w:val="003F58E9"/>
    <w:rsid w:val="003F5C46"/>
    <w:rsid w:val="003F6FE5"/>
    <w:rsid w:val="0040244B"/>
    <w:rsid w:val="0041636A"/>
    <w:rsid w:val="004403F5"/>
    <w:rsid w:val="00441BBA"/>
    <w:rsid w:val="00460893"/>
    <w:rsid w:val="00461C5B"/>
    <w:rsid w:val="004653A1"/>
    <w:rsid w:val="00467674"/>
    <w:rsid w:val="00474A77"/>
    <w:rsid w:val="00476230"/>
    <w:rsid w:val="0048424E"/>
    <w:rsid w:val="004849D5"/>
    <w:rsid w:val="004A66B4"/>
    <w:rsid w:val="004B52AA"/>
    <w:rsid w:val="004C0800"/>
    <w:rsid w:val="004C583D"/>
    <w:rsid w:val="004C6372"/>
    <w:rsid w:val="004D571D"/>
    <w:rsid w:val="004D7117"/>
    <w:rsid w:val="004E099C"/>
    <w:rsid w:val="004E1F39"/>
    <w:rsid w:val="004F14FB"/>
    <w:rsid w:val="004F59AA"/>
    <w:rsid w:val="005128F6"/>
    <w:rsid w:val="00515C04"/>
    <w:rsid w:val="005227BF"/>
    <w:rsid w:val="005260C2"/>
    <w:rsid w:val="00532C94"/>
    <w:rsid w:val="00535386"/>
    <w:rsid w:val="005437F7"/>
    <w:rsid w:val="0055008D"/>
    <w:rsid w:val="00566A4C"/>
    <w:rsid w:val="00572996"/>
    <w:rsid w:val="00581B5C"/>
    <w:rsid w:val="00592236"/>
    <w:rsid w:val="005A6ECF"/>
    <w:rsid w:val="005C30D7"/>
    <w:rsid w:val="005D7474"/>
    <w:rsid w:val="005E094C"/>
    <w:rsid w:val="005E3728"/>
    <w:rsid w:val="005E5E1B"/>
    <w:rsid w:val="005F5576"/>
    <w:rsid w:val="005F6CAE"/>
    <w:rsid w:val="00600554"/>
    <w:rsid w:val="0060547A"/>
    <w:rsid w:val="006151A2"/>
    <w:rsid w:val="00616FE4"/>
    <w:rsid w:val="00620764"/>
    <w:rsid w:val="006216DE"/>
    <w:rsid w:val="00630A63"/>
    <w:rsid w:val="00633EB4"/>
    <w:rsid w:val="006438C0"/>
    <w:rsid w:val="00645081"/>
    <w:rsid w:val="006509C7"/>
    <w:rsid w:val="0065104D"/>
    <w:rsid w:val="00661B5B"/>
    <w:rsid w:val="006639D2"/>
    <w:rsid w:val="00681E62"/>
    <w:rsid w:val="006A4FE4"/>
    <w:rsid w:val="006A5617"/>
    <w:rsid w:val="006A675E"/>
    <w:rsid w:val="006B30A7"/>
    <w:rsid w:val="006B6059"/>
    <w:rsid w:val="006C5C11"/>
    <w:rsid w:val="006C638E"/>
    <w:rsid w:val="006F6C32"/>
    <w:rsid w:val="0072688A"/>
    <w:rsid w:val="00731E40"/>
    <w:rsid w:val="00736AD7"/>
    <w:rsid w:val="0074489A"/>
    <w:rsid w:val="00744EA5"/>
    <w:rsid w:val="00751128"/>
    <w:rsid w:val="0075195D"/>
    <w:rsid w:val="00755B8C"/>
    <w:rsid w:val="007610A4"/>
    <w:rsid w:val="007676AE"/>
    <w:rsid w:val="00771196"/>
    <w:rsid w:val="00776903"/>
    <w:rsid w:val="007863A3"/>
    <w:rsid w:val="007A4872"/>
    <w:rsid w:val="007B0240"/>
    <w:rsid w:val="007B267B"/>
    <w:rsid w:val="007C62DA"/>
    <w:rsid w:val="007D5EE1"/>
    <w:rsid w:val="007E1D0B"/>
    <w:rsid w:val="007F0628"/>
    <w:rsid w:val="007F1272"/>
    <w:rsid w:val="00807FE1"/>
    <w:rsid w:val="00812496"/>
    <w:rsid w:val="00817DAA"/>
    <w:rsid w:val="0082147A"/>
    <w:rsid w:val="00830BFE"/>
    <w:rsid w:val="008370A0"/>
    <w:rsid w:val="0084421D"/>
    <w:rsid w:val="008454E3"/>
    <w:rsid w:val="00847D0F"/>
    <w:rsid w:val="00854426"/>
    <w:rsid w:val="008553E2"/>
    <w:rsid w:val="00855C58"/>
    <w:rsid w:val="0086793D"/>
    <w:rsid w:val="00874019"/>
    <w:rsid w:val="00883C72"/>
    <w:rsid w:val="008843CD"/>
    <w:rsid w:val="008870D7"/>
    <w:rsid w:val="00893C29"/>
    <w:rsid w:val="008A0A7C"/>
    <w:rsid w:val="008B7F25"/>
    <w:rsid w:val="008C0748"/>
    <w:rsid w:val="008C4D0D"/>
    <w:rsid w:val="008C5BE7"/>
    <w:rsid w:val="008C7B29"/>
    <w:rsid w:val="008D25C1"/>
    <w:rsid w:val="008D6488"/>
    <w:rsid w:val="008E03C4"/>
    <w:rsid w:val="008E0F5B"/>
    <w:rsid w:val="008E4B30"/>
    <w:rsid w:val="008F188A"/>
    <w:rsid w:val="008F36BD"/>
    <w:rsid w:val="008F68F7"/>
    <w:rsid w:val="009002F4"/>
    <w:rsid w:val="00903269"/>
    <w:rsid w:val="00905065"/>
    <w:rsid w:val="0090677D"/>
    <w:rsid w:val="009142ED"/>
    <w:rsid w:val="00920721"/>
    <w:rsid w:val="00920D8B"/>
    <w:rsid w:val="00923FF7"/>
    <w:rsid w:val="00941427"/>
    <w:rsid w:val="0094705D"/>
    <w:rsid w:val="009552E2"/>
    <w:rsid w:val="00983237"/>
    <w:rsid w:val="00990338"/>
    <w:rsid w:val="00997756"/>
    <w:rsid w:val="00997A57"/>
    <w:rsid w:val="009A0142"/>
    <w:rsid w:val="009A2F30"/>
    <w:rsid w:val="009B3082"/>
    <w:rsid w:val="009B41D3"/>
    <w:rsid w:val="009B4E72"/>
    <w:rsid w:val="009C00C2"/>
    <w:rsid w:val="009C1545"/>
    <w:rsid w:val="009D107A"/>
    <w:rsid w:val="009D61D8"/>
    <w:rsid w:val="009F412F"/>
    <w:rsid w:val="00A010DD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62F67"/>
    <w:rsid w:val="00A64B7E"/>
    <w:rsid w:val="00A74A4E"/>
    <w:rsid w:val="00A80C77"/>
    <w:rsid w:val="00A90F8C"/>
    <w:rsid w:val="00A91E1C"/>
    <w:rsid w:val="00AA0D27"/>
    <w:rsid w:val="00AA26B5"/>
    <w:rsid w:val="00AA2989"/>
    <w:rsid w:val="00AB3A73"/>
    <w:rsid w:val="00AB4EDD"/>
    <w:rsid w:val="00AC06A4"/>
    <w:rsid w:val="00AC4FAF"/>
    <w:rsid w:val="00AD28D2"/>
    <w:rsid w:val="00AD52F0"/>
    <w:rsid w:val="00AE05FC"/>
    <w:rsid w:val="00AE378D"/>
    <w:rsid w:val="00AE562D"/>
    <w:rsid w:val="00AF7E47"/>
    <w:rsid w:val="00B0535A"/>
    <w:rsid w:val="00B12748"/>
    <w:rsid w:val="00B13892"/>
    <w:rsid w:val="00B13CDC"/>
    <w:rsid w:val="00B165CB"/>
    <w:rsid w:val="00B20D0C"/>
    <w:rsid w:val="00B24F08"/>
    <w:rsid w:val="00B262F7"/>
    <w:rsid w:val="00B27589"/>
    <w:rsid w:val="00B422DE"/>
    <w:rsid w:val="00B53E8D"/>
    <w:rsid w:val="00B55D61"/>
    <w:rsid w:val="00B63628"/>
    <w:rsid w:val="00B70DA3"/>
    <w:rsid w:val="00B715B6"/>
    <w:rsid w:val="00B74031"/>
    <w:rsid w:val="00B8179A"/>
    <w:rsid w:val="00B8536B"/>
    <w:rsid w:val="00B92C33"/>
    <w:rsid w:val="00BA395A"/>
    <w:rsid w:val="00BA69E6"/>
    <w:rsid w:val="00BB12D8"/>
    <w:rsid w:val="00BB34F7"/>
    <w:rsid w:val="00BC09E3"/>
    <w:rsid w:val="00BE3943"/>
    <w:rsid w:val="00BE5F66"/>
    <w:rsid w:val="00C129FB"/>
    <w:rsid w:val="00C22350"/>
    <w:rsid w:val="00C22959"/>
    <w:rsid w:val="00C30A55"/>
    <w:rsid w:val="00C3312E"/>
    <w:rsid w:val="00C332F3"/>
    <w:rsid w:val="00C33920"/>
    <w:rsid w:val="00C37D77"/>
    <w:rsid w:val="00C40F29"/>
    <w:rsid w:val="00C4654F"/>
    <w:rsid w:val="00C507E9"/>
    <w:rsid w:val="00C56014"/>
    <w:rsid w:val="00C56585"/>
    <w:rsid w:val="00C62B87"/>
    <w:rsid w:val="00C63521"/>
    <w:rsid w:val="00C73645"/>
    <w:rsid w:val="00C8132F"/>
    <w:rsid w:val="00C85C41"/>
    <w:rsid w:val="00C87682"/>
    <w:rsid w:val="00C92881"/>
    <w:rsid w:val="00CB2AB4"/>
    <w:rsid w:val="00CC050A"/>
    <w:rsid w:val="00CD60B9"/>
    <w:rsid w:val="00CE78B9"/>
    <w:rsid w:val="00D06520"/>
    <w:rsid w:val="00D10452"/>
    <w:rsid w:val="00D25018"/>
    <w:rsid w:val="00D27EED"/>
    <w:rsid w:val="00D31B37"/>
    <w:rsid w:val="00D347AB"/>
    <w:rsid w:val="00D347B6"/>
    <w:rsid w:val="00D35A4C"/>
    <w:rsid w:val="00D410D7"/>
    <w:rsid w:val="00D65DAD"/>
    <w:rsid w:val="00D76FB3"/>
    <w:rsid w:val="00D800A9"/>
    <w:rsid w:val="00D90B8B"/>
    <w:rsid w:val="00D95257"/>
    <w:rsid w:val="00DA12C5"/>
    <w:rsid w:val="00DA3EFA"/>
    <w:rsid w:val="00DB4562"/>
    <w:rsid w:val="00DC0182"/>
    <w:rsid w:val="00DC0AAE"/>
    <w:rsid w:val="00DC1A2A"/>
    <w:rsid w:val="00DC29E4"/>
    <w:rsid w:val="00DC67E8"/>
    <w:rsid w:val="00DE0DF6"/>
    <w:rsid w:val="00DE1AE4"/>
    <w:rsid w:val="00DF2A52"/>
    <w:rsid w:val="00DF3FFE"/>
    <w:rsid w:val="00E211ED"/>
    <w:rsid w:val="00E24AA7"/>
    <w:rsid w:val="00E348D9"/>
    <w:rsid w:val="00E41A76"/>
    <w:rsid w:val="00E574C0"/>
    <w:rsid w:val="00E62EFD"/>
    <w:rsid w:val="00E65C08"/>
    <w:rsid w:val="00E71B55"/>
    <w:rsid w:val="00E73658"/>
    <w:rsid w:val="00E817FB"/>
    <w:rsid w:val="00EA6A61"/>
    <w:rsid w:val="00EB2586"/>
    <w:rsid w:val="00EB42D4"/>
    <w:rsid w:val="00EB6340"/>
    <w:rsid w:val="00ED15A8"/>
    <w:rsid w:val="00EE4557"/>
    <w:rsid w:val="00EE4E59"/>
    <w:rsid w:val="00EF360F"/>
    <w:rsid w:val="00EF3B15"/>
    <w:rsid w:val="00EF679B"/>
    <w:rsid w:val="00EF78B2"/>
    <w:rsid w:val="00F03AB9"/>
    <w:rsid w:val="00F05852"/>
    <w:rsid w:val="00F27CE5"/>
    <w:rsid w:val="00F31C62"/>
    <w:rsid w:val="00F32160"/>
    <w:rsid w:val="00F44350"/>
    <w:rsid w:val="00F45963"/>
    <w:rsid w:val="00F46B82"/>
    <w:rsid w:val="00F75C9D"/>
    <w:rsid w:val="00F806B3"/>
    <w:rsid w:val="00F80B48"/>
    <w:rsid w:val="00F85B7E"/>
    <w:rsid w:val="00F93EDB"/>
    <w:rsid w:val="00F94863"/>
    <w:rsid w:val="00FA415F"/>
    <w:rsid w:val="00FA6E11"/>
    <w:rsid w:val="00FB06CB"/>
    <w:rsid w:val="00FB39A7"/>
    <w:rsid w:val="00FB6D0D"/>
    <w:rsid w:val="00FC4E7E"/>
    <w:rsid w:val="00FC5B42"/>
    <w:rsid w:val="00FD63EC"/>
    <w:rsid w:val="00FE73F3"/>
    <w:rsid w:val="00FF4D70"/>
    <w:rsid w:val="00FF5C5D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2977"/>
    <o:shapelayout v:ext="edit">
      <o:idmap v:ext="edit" data="1"/>
    </o:shapelayout>
  </w:shapeDefaults>
  <w:decimalSymbol w:val=","/>
  <w:listSeparator w:val=";"/>
  <w14:docId w14:val="534B70F4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D3C68-B9FB-494F-A53C-1C6E10D14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3</TotalTime>
  <Pages>2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Bezchlebova Lenka</cp:lastModifiedBy>
  <cp:revision>5</cp:revision>
  <cp:lastPrinted>2019-11-27T08:46:00Z</cp:lastPrinted>
  <dcterms:created xsi:type="dcterms:W3CDTF">2019-11-27T17:29:00Z</dcterms:created>
  <dcterms:modified xsi:type="dcterms:W3CDTF">2019-12-04T14:42:00Z</dcterms:modified>
</cp:coreProperties>
</file>