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DF3FFE">
        <w:t>9</w:t>
      </w:r>
    </w:p>
    <w:p w:rsidR="00DC29E4" w:rsidRDefault="00E71B55" w:rsidP="00377253">
      <w:pPr>
        <w:pStyle w:val="PS-hlavika1"/>
      </w:pPr>
      <w:r>
        <w:t>8</w:t>
      </w:r>
      <w:r w:rsidR="00DC29E4">
        <w:t>. volební období</w:t>
      </w:r>
    </w:p>
    <w:p w:rsidR="00DC29E4" w:rsidRDefault="0035289B" w:rsidP="00AA26B5">
      <w:pPr>
        <w:pStyle w:val="PS-slousnesen"/>
        <w:spacing w:before="240" w:after="240"/>
      </w:pPr>
      <w:r>
        <w:t>2</w:t>
      </w:r>
      <w:r w:rsidR="008F68F7">
        <w:t>3</w:t>
      </w:r>
      <w:r w:rsidR="002B6F4C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D10452">
        <w:t>e</w:t>
      </w:r>
      <w:r w:rsidR="009B4E72">
        <w:t xml:space="preserve"> </w:t>
      </w:r>
      <w:r w:rsidR="00D10452">
        <w:t>4</w:t>
      </w:r>
      <w:r w:rsidR="002B6F4C">
        <w:t>8</w:t>
      </w:r>
      <w:r>
        <w:t>. schůze</w:t>
      </w:r>
    </w:p>
    <w:p w:rsidR="00DC29E4" w:rsidRDefault="00DC29E4" w:rsidP="00CD60B9">
      <w:pPr>
        <w:pStyle w:val="PS-hlavika1"/>
        <w:spacing w:after="840"/>
      </w:pPr>
      <w:r>
        <w:t>ze dne</w:t>
      </w:r>
      <w:r w:rsidR="002720DD">
        <w:t xml:space="preserve"> </w:t>
      </w:r>
      <w:r w:rsidR="002B6F4C">
        <w:t>14</w:t>
      </w:r>
      <w:r>
        <w:t>.</w:t>
      </w:r>
      <w:r w:rsidR="00DF3FFE">
        <w:t xml:space="preserve"> </w:t>
      </w:r>
      <w:r w:rsidR="002B6F4C">
        <w:t>listopadu</w:t>
      </w:r>
      <w:r>
        <w:t xml:space="preserve"> 201</w:t>
      </w:r>
      <w:r w:rsidR="00DF3FFE">
        <w:t>9</w:t>
      </w:r>
    </w:p>
    <w:p w:rsidR="002720DD" w:rsidRPr="00630A63" w:rsidRDefault="00630A63" w:rsidP="00CD60B9">
      <w:pPr>
        <w:pStyle w:val="PS-pedmtusnesen"/>
        <w:spacing w:before="0" w:after="360"/>
        <w:jc w:val="both"/>
        <w:rPr>
          <w:szCs w:val="24"/>
        </w:rPr>
      </w:pPr>
      <w:r w:rsidRPr="00630A63">
        <w:rPr>
          <w:color w:val="000000"/>
          <w:szCs w:val="24"/>
        </w:rPr>
        <w:t>k návrhu na přikázání došlých návrhů k projednání výborům Poslanecké sněmovny a na určení zpravodajů pro prvé čtení</w:t>
      </w:r>
    </w:p>
    <w:p w:rsidR="00630A63" w:rsidRDefault="00630A63" w:rsidP="00DA3EFA">
      <w:pPr>
        <w:pStyle w:val="StylPS-uvodnodstavecTun"/>
        <w:spacing w:before="600" w:after="480"/>
      </w:pPr>
      <w:r w:rsidRPr="00E24AA7">
        <w:t>Organizační výbor Poslanecké sněmovny</w:t>
      </w:r>
    </w:p>
    <w:p w:rsidR="00CD60B9" w:rsidRPr="00CA1839" w:rsidRDefault="00FB39A7" w:rsidP="008454E3">
      <w:pPr>
        <w:suppressAutoHyphens/>
        <w:spacing w:after="360" w:line="240" w:lineRule="auto"/>
        <w:ind w:firstLine="708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I. </w:t>
      </w:r>
      <w:r w:rsidR="00EE4557" w:rsidRPr="00803291">
        <w:rPr>
          <w:b/>
          <w:color w:val="000000"/>
          <w:szCs w:val="24"/>
        </w:rPr>
        <w:t xml:space="preserve">navrhuje </w:t>
      </w:r>
      <w:r w:rsidR="00EE4557" w:rsidRPr="00803291">
        <w:rPr>
          <w:color w:val="000000"/>
          <w:szCs w:val="24"/>
        </w:rPr>
        <w:t>podle § 46 odst. 4 písm. c) zákona č. 90/1995 Sb., o jednacím řádu Poslanecké sněmovny, ve znění pozdějších předpisů, Poslanecké sněmovně, aby přikázala k</w:t>
      </w:r>
      <w:r w:rsidR="00D10452">
        <w:rPr>
          <w:color w:val="000000"/>
          <w:szCs w:val="24"/>
        </w:rPr>
        <w:t> </w:t>
      </w:r>
      <w:r w:rsidR="00EE4557" w:rsidRPr="00803291">
        <w:rPr>
          <w:color w:val="000000"/>
          <w:szCs w:val="24"/>
        </w:rPr>
        <w:t>projednání</w:t>
      </w:r>
    </w:p>
    <w:p w:rsidR="00F85B7E" w:rsidRPr="00364EAD" w:rsidRDefault="00F85B7E" w:rsidP="00D2501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64EAD">
        <w:rPr>
          <w:sz w:val="24"/>
          <w:szCs w:val="24"/>
        </w:rPr>
        <w:t xml:space="preserve">Návrh poslanců Heleny Válkové, Jany Pastuchové, Lenky Dražilové, Pavly Golasowské, Markéty Pekarové Adamové, Karla Schwarzenberga, Marka Nováka, Aleny Gajdůškové a Evy Matyášové na vydání zákona o poskytnutí jednorázové peněžní částky osobám sterilizovaným v rozporu s právem /sněmovní tisk 603/ </w:t>
      </w:r>
    </w:p>
    <w:p w:rsidR="00F85B7E" w:rsidRPr="00364EAD" w:rsidRDefault="00F85B7E" w:rsidP="00D25018">
      <w:pPr>
        <w:pStyle w:val="vbory"/>
        <w:spacing w:after="360"/>
        <w:jc w:val="left"/>
        <w:rPr>
          <w:sz w:val="24"/>
          <w:szCs w:val="24"/>
        </w:rPr>
      </w:pPr>
      <w:r w:rsidRPr="00364EAD">
        <w:rPr>
          <w:sz w:val="24"/>
          <w:szCs w:val="24"/>
        </w:rPr>
        <w:t>petičním</w:t>
      </w:r>
      <w:r w:rsidR="00D25018">
        <w:rPr>
          <w:sz w:val="24"/>
          <w:szCs w:val="24"/>
        </w:rPr>
        <w:t>u výboru jako garančnímu výboru</w:t>
      </w:r>
    </w:p>
    <w:p w:rsidR="00F85B7E" w:rsidRPr="00364EAD" w:rsidRDefault="00F85B7E" w:rsidP="00D2501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64EAD">
        <w:rPr>
          <w:sz w:val="24"/>
          <w:szCs w:val="24"/>
        </w:rPr>
        <w:t>Návrh poslanců Jany Krutákové, Věry Kovářové, Vojtěcha Munzara, Heleny Langšádlové, Lenky Kozlové, Přemysla Mališe, Mari</w:t>
      </w:r>
      <w:r w:rsidR="00D25018">
        <w:rPr>
          <w:sz w:val="24"/>
          <w:szCs w:val="24"/>
        </w:rPr>
        <w:t>ana Jurečky, Petra Dolínka, Leo </w:t>
      </w:r>
      <w:r w:rsidRPr="00364EAD">
        <w:rPr>
          <w:sz w:val="24"/>
          <w:szCs w:val="24"/>
        </w:rPr>
        <w:t>Luzara a dalších na vydání zákona, kterým s</w:t>
      </w:r>
      <w:r w:rsidR="00D25018">
        <w:rPr>
          <w:sz w:val="24"/>
          <w:szCs w:val="24"/>
        </w:rPr>
        <w:t>e mění zákon č. 114/1995 Sb., o </w:t>
      </w:r>
      <w:r w:rsidRPr="00364EAD">
        <w:rPr>
          <w:sz w:val="24"/>
          <w:szCs w:val="24"/>
        </w:rPr>
        <w:t xml:space="preserve">vnitrozemské plavbě, ve znění pozdějších předpisů /sněmovní tisk 604/ (jednání podle § 90 odst. 2) </w:t>
      </w:r>
    </w:p>
    <w:p w:rsidR="00F85B7E" w:rsidRPr="00364EAD" w:rsidRDefault="00F85B7E" w:rsidP="00D25018">
      <w:pPr>
        <w:pStyle w:val="vbory"/>
        <w:spacing w:after="360"/>
        <w:jc w:val="left"/>
        <w:rPr>
          <w:sz w:val="24"/>
          <w:szCs w:val="24"/>
        </w:rPr>
      </w:pPr>
      <w:r w:rsidRPr="00364EAD">
        <w:rPr>
          <w:sz w:val="24"/>
          <w:szCs w:val="24"/>
        </w:rPr>
        <w:t xml:space="preserve">hospodářskému výboru jako garančnímu výboru </w:t>
      </w:r>
    </w:p>
    <w:p w:rsidR="00F85B7E" w:rsidRPr="00364EAD" w:rsidRDefault="00F85B7E" w:rsidP="00D25018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64EAD">
        <w:rPr>
          <w:sz w:val="24"/>
          <w:szCs w:val="24"/>
        </w:rPr>
        <w:t>Vládní návrh zákona, kterým se mění zákon č. 106/1</w:t>
      </w:r>
      <w:r w:rsidR="00D25018">
        <w:rPr>
          <w:sz w:val="24"/>
          <w:szCs w:val="24"/>
        </w:rPr>
        <w:t>999 Sb., o svobodném přístupu k </w:t>
      </w:r>
      <w:r w:rsidRPr="00364EAD">
        <w:rPr>
          <w:sz w:val="24"/>
          <w:szCs w:val="24"/>
        </w:rPr>
        <w:t xml:space="preserve">informacím, ve znění pozdějších předpisů, a zákon č. 123/1998 Sb., o právu </w:t>
      </w:r>
      <w:r w:rsidR="00D25018">
        <w:rPr>
          <w:sz w:val="24"/>
          <w:szCs w:val="24"/>
        </w:rPr>
        <w:t>na </w:t>
      </w:r>
      <w:r w:rsidRPr="00364EAD">
        <w:rPr>
          <w:sz w:val="24"/>
          <w:szCs w:val="24"/>
        </w:rPr>
        <w:t>informace o životním prostředí, ve znění pozdějších předpisů</w:t>
      </w:r>
      <w:r w:rsidR="00D25018">
        <w:rPr>
          <w:sz w:val="24"/>
          <w:szCs w:val="24"/>
        </w:rPr>
        <w:t xml:space="preserve"> /sněmovní tisk 633/</w:t>
      </w:r>
    </w:p>
    <w:p w:rsidR="00F85B7E" w:rsidRPr="00364EAD" w:rsidRDefault="00F85B7E" w:rsidP="00F85B7E">
      <w:pPr>
        <w:pStyle w:val="vbory"/>
        <w:jc w:val="left"/>
        <w:rPr>
          <w:sz w:val="24"/>
          <w:szCs w:val="24"/>
        </w:rPr>
      </w:pPr>
      <w:r w:rsidRPr="00364EAD">
        <w:rPr>
          <w:sz w:val="24"/>
          <w:szCs w:val="24"/>
        </w:rPr>
        <w:t>výboru pro veřejnou správu a regionální rozvoj jako garančnímu výboru</w:t>
      </w:r>
      <w:r w:rsidR="00D25018">
        <w:rPr>
          <w:sz w:val="24"/>
          <w:szCs w:val="24"/>
        </w:rPr>
        <w:t xml:space="preserve">  </w:t>
      </w:r>
      <w:r w:rsidRPr="00364EAD">
        <w:rPr>
          <w:sz w:val="24"/>
          <w:szCs w:val="24"/>
        </w:rPr>
        <w:t xml:space="preserve">       ústavně právnímu výboru jako dalšímu výboru</w:t>
      </w:r>
    </w:p>
    <w:p w:rsidR="00F85B7E" w:rsidRPr="00364EAD" w:rsidRDefault="00F85B7E" w:rsidP="001E0C3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64EAD">
        <w:rPr>
          <w:sz w:val="24"/>
          <w:szCs w:val="24"/>
        </w:rPr>
        <w:lastRenderedPageBreak/>
        <w:t>Rozpočet Státního fondu dopravní infrastruktury na r</w:t>
      </w:r>
      <w:r w:rsidR="001E0C36">
        <w:rPr>
          <w:sz w:val="24"/>
          <w:szCs w:val="24"/>
        </w:rPr>
        <w:t>ok 2020 a střednědobý výhled na </w:t>
      </w:r>
      <w:r w:rsidRPr="00364EAD">
        <w:rPr>
          <w:sz w:val="24"/>
          <w:szCs w:val="24"/>
        </w:rPr>
        <w:t>roky 2021 a 2022</w:t>
      </w:r>
      <w:r w:rsidR="001E0C36">
        <w:rPr>
          <w:sz w:val="24"/>
          <w:szCs w:val="24"/>
        </w:rPr>
        <w:t xml:space="preserve"> /sněmovní tisk 636/</w:t>
      </w:r>
    </w:p>
    <w:p w:rsidR="00F85B7E" w:rsidRPr="00364EAD" w:rsidRDefault="00F85B7E" w:rsidP="001E0C36">
      <w:pPr>
        <w:pStyle w:val="vbory"/>
        <w:spacing w:after="360"/>
        <w:rPr>
          <w:sz w:val="24"/>
          <w:szCs w:val="24"/>
        </w:rPr>
      </w:pPr>
      <w:r w:rsidRPr="00364EAD">
        <w:rPr>
          <w:sz w:val="24"/>
          <w:szCs w:val="24"/>
        </w:rPr>
        <w:t xml:space="preserve">hospodářskému výboru </w:t>
      </w:r>
    </w:p>
    <w:p w:rsidR="00F85B7E" w:rsidRPr="00364EAD" w:rsidRDefault="00F85B7E" w:rsidP="001E0C3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64EAD">
        <w:rPr>
          <w:sz w:val="24"/>
          <w:szCs w:val="24"/>
        </w:rPr>
        <w:t xml:space="preserve">Vládní návrh zákona, kterým se mění zákon č. 40/2009 Sb., trestní zákoník, ve znění pozdějších předpisů /sněmovní tisk 639/ </w:t>
      </w:r>
    </w:p>
    <w:p w:rsidR="00F85B7E" w:rsidRPr="00364EAD" w:rsidRDefault="00F85B7E" w:rsidP="001E0C36">
      <w:pPr>
        <w:pStyle w:val="vbory"/>
        <w:spacing w:after="360"/>
        <w:jc w:val="left"/>
        <w:rPr>
          <w:sz w:val="24"/>
          <w:szCs w:val="24"/>
        </w:rPr>
      </w:pPr>
      <w:r w:rsidRPr="00364EAD">
        <w:rPr>
          <w:sz w:val="24"/>
          <w:szCs w:val="24"/>
        </w:rPr>
        <w:t xml:space="preserve">ústavně právnímu výboru jako garančnímu výboru </w:t>
      </w:r>
    </w:p>
    <w:p w:rsidR="00F85B7E" w:rsidRPr="00364EAD" w:rsidRDefault="00F85B7E" w:rsidP="001E0C3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64EAD">
        <w:rPr>
          <w:sz w:val="24"/>
          <w:szCs w:val="24"/>
        </w:rPr>
        <w:t>Vládní návrh zákona, kterým se mění zákon č. 312/2002 Sb., o úřednících územních samosprávných celků a o změně některých zákonů, ve znění pozdějších předpisů, a další související zákony /sněmovní tisk 641/</w:t>
      </w:r>
    </w:p>
    <w:p w:rsidR="00F85B7E" w:rsidRPr="00364EAD" w:rsidRDefault="00F85B7E" w:rsidP="001E0C36">
      <w:pPr>
        <w:pStyle w:val="vbory"/>
        <w:spacing w:after="360"/>
        <w:jc w:val="left"/>
        <w:rPr>
          <w:sz w:val="24"/>
          <w:szCs w:val="24"/>
        </w:rPr>
      </w:pPr>
      <w:r w:rsidRPr="00364EAD">
        <w:rPr>
          <w:sz w:val="24"/>
          <w:szCs w:val="24"/>
        </w:rPr>
        <w:t xml:space="preserve">výboru pro veřejnou správu a regionální rozvoj jako garančnímu výboru </w:t>
      </w:r>
    </w:p>
    <w:p w:rsidR="00F85B7E" w:rsidRPr="00364EAD" w:rsidRDefault="00F85B7E" w:rsidP="00F85B7E">
      <w:pPr>
        <w:pStyle w:val="pikzn"/>
        <w:numPr>
          <w:ilvl w:val="0"/>
          <w:numId w:val="22"/>
        </w:numPr>
        <w:rPr>
          <w:sz w:val="24"/>
          <w:szCs w:val="24"/>
        </w:rPr>
      </w:pPr>
      <w:r w:rsidRPr="00364EAD">
        <w:rPr>
          <w:sz w:val="24"/>
          <w:szCs w:val="24"/>
        </w:rPr>
        <w:t>Vládní návrh zákona, kterým se mění zákon č. 273/2008 Sb., o Policii České republiky, ve znění pozdějších předpisů, a některé další zákony /sněmovní tisk 642/</w:t>
      </w:r>
    </w:p>
    <w:p w:rsidR="00F85B7E" w:rsidRPr="00364EAD" w:rsidRDefault="00F85B7E" w:rsidP="001E0C36">
      <w:pPr>
        <w:pStyle w:val="vbory"/>
        <w:spacing w:after="360"/>
        <w:rPr>
          <w:sz w:val="24"/>
          <w:szCs w:val="24"/>
        </w:rPr>
      </w:pPr>
      <w:r w:rsidRPr="00364EAD">
        <w:rPr>
          <w:sz w:val="24"/>
          <w:szCs w:val="24"/>
        </w:rPr>
        <w:t xml:space="preserve">výboru pro bezpečnost jako garančnímu výboru            </w:t>
      </w:r>
      <w:r w:rsidR="001E0C36">
        <w:rPr>
          <w:sz w:val="24"/>
          <w:szCs w:val="24"/>
        </w:rPr>
        <w:t xml:space="preserve">       </w:t>
      </w:r>
      <w:r w:rsidRPr="00364EAD">
        <w:rPr>
          <w:sz w:val="24"/>
          <w:szCs w:val="24"/>
        </w:rPr>
        <w:t xml:space="preserve">                                             ústavně právnímu výboru jako dalšímu výboru</w:t>
      </w:r>
    </w:p>
    <w:p w:rsidR="00F85B7E" w:rsidRPr="00364EAD" w:rsidRDefault="00F85B7E" w:rsidP="001E0C3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64EAD">
        <w:rPr>
          <w:sz w:val="24"/>
          <w:szCs w:val="24"/>
        </w:rPr>
        <w:t>Vládní návrh zákona, kterým se mění zákon č. 111/1</w:t>
      </w:r>
      <w:r w:rsidR="001E0C36">
        <w:rPr>
          <w:sz w:val="24"/>
          <w:szCs w:val="24"/>
        </w:rPr>
        <w:t>994 Sb., o silniční dopravě, ve </w:t>
      </w:r>
      <w:r w:rsidRPr="00364EAD">
        <w:rPr>
          <w:sz w:val="24"/>
          <w:szCs w:val="24"/>
        </w:rPr>
        <w:t>znění pozdějších předpisů, a další související zákony /sněmovní tisk 643/</w:t>
      </w:r>
    </w:p>
    <w:p w:rsidR="00F85B7E" w:rsidRPr="00364EAD" w:rsidRDefault="00F85B7E" w:rsidP="00F85B7E">
      <w:pPr>
        <w:pStyle w:val="vbory"/>
        <w:jc w:val="left"/>
        <w:rPr>
          <w:sz w:val="24"/>
          <w:szCs w:val="24"/>
        </w:rPr>
      </w:pPr>
      <w:r w:rsidRPr="00364EAD">
        <w:rPr>
          <w:sz w:val="24"/>
          <w:szCs w:val="24"/>
        </w:rPr>
        <w:t xml:space="preserve">hospodářskému výboru jako garančnímu výboru </w:t>
      </w:r>
    </w:p>
    <w:p w:rsidR="00F85B7E" w:rsidRPr="00364EAD" w:rsidRDefault="00F85B7E" w:rsidP="001E0C3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64EAD">
        <w:rPr>
          <w:sz w:val="24"/>
          <w:szCs w:val="24"/>
        </w:rPr>
        <w:t xml:space="preserve">Vládní návrh zákona, kterým se mění zákon č. 22/1997 Sb., o technických požadavcích na výrobky a o změně a doplnění některých zákonů, </w:t>
      </w:r>
      <w:r w:rsidR="001E0C36">
        <w:rPr>
          <w:sz w:val="24"/>
          <w:szCs w:val="24"/>
        </w:rPr>
        <w:t>ve znění pozdějších předpisů, a </w:t>
      </w:r>
      <w:r w:rsidRPr="00364EAD">
        <w:rPr>
          <w:sz w:val="24"/>
          <w:szCs w:val="24"/>
        </w:rPr>
        <w:t>zákon č. 90/2016 Sb., o posuzování shody stanovených výrobků při jejich dodávání na trh, ve znění pozdějších předpisů /sněmovní tisk 644/</w:t>
      </w:r>
    </w:p>
    <w:p w:rsidR="00F85B7E" w:rsidRPr="00364EAD" w:rsidRDefault="00F85B7E" w:rsidP="001E0C36">
      <w:pPr>
        <w:pStyle w:val="vbory"/>
        <w:spacing w:after="360"/>
        <w:jc w:val="left"/>
        <w:rPr>
          <w:sz w:val="24"/>
          <w:szCs w:val="24"/>
        </w:rPr>
      </w:pPr>
      <w:r w:rsidRPr="00364EAD">
        <w:rPr>
          <w:sz w:val="24"/>
          <w:szCs w:val="24"/>
        </w:rPr>
        <w:t xml:space="preserve">hospodářskému výboru jako garančnímu výboru </w:t>
      </w:r>
    </w:p>
    <w:p w:rsidR="00F85B7E" w:rsidRPr="00364EAD" w:rsidRDefault="00F85B7E" w:rsidP="001E0C3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64EAD">
        <w:rPr>
          <w:sz w:val="24"/>
          <w:szCs w:val="24"/>
        </w:rPr>
        <w:t>Vládní návrh zákona, kterým se mění zákon č. 561/2004 Sb., o předškolním, základním, středním, vyšším odborném a jiném vzdělávání (školský zákon), ve znění pozdějších předpisů, a zákon č. 178/2016 Sb., kterým se mění zákon č. </w:t>
      </w:r>
      <w:r w:rsidR="001E0C36">
        <w:rPr>
          <w:sz w:val="24"/>
          <w:szCs w:val="24"/>
        </w:rPr>
        <w:t>561/2004 Sb., o </w:t>
      </w:r>
      <w:r w:rsidRPr="00364EAD">
        <w:rPr>
          <w:sz w:val="24"/>
          <w:szCs w:val="24"/>
        </w:rPr>
        <w:t>předškolním, základním, středním, vyšším odborném a jiném vzdělávání (školský zákon), ve znění pozdějších předpisů, a zákon č. 200/1990 Sb., o přestupcích, ve znění pozdějších předpisů, ve znění pozdějších předpisů /sněm</w:t>
      </w:r>
      <w:r w:rsidR="001E0C36">
        <w:rPr>
          <w:sz w:val="24"/>
          <w:szCs w:val="24"/>
        </w:rPr>
        <w:t>ovní tisk 645/ (jednání podle § </w:t>
      </w:r>
      <w:r w:rsidRPr="00364EAD">
        <w:rPr>
          <w:sz w:val="24"/>
          <w:szCs w:val="24"/>
        </w:rPr>
        <w:t xml:space="preserve">90 odst. 2) </w:t>
      </w:r>
    </w:p>
    <w:p w:rsidR="00F85B7E" w:rsidRPr="00364EAD" w:rsidRDefault="00F85B7E" w:rsidP="00F85B7E">
      <w:pPr>
        <w:pStyle w:val="vbory"/>
        <w:jc w:val="left"/>
        <w:rPr>
          <w:sz w:val="24"/>
          <w:szCs w:val="24"/>
        </w:rPr>
      </w:pPr>
      <w:r w:rsidRPr="00364EAD">
        <w:rPr>
          <w:sz w:val="24"/>
          <w:szCs w:val="24"/>
        </w:rPr>
        <w:t xml:space="preserve">výboru pro vědu, vzdělání, kulturu, mládež a tělovýchovu jako garančnímu výboru </w:t>
      </w:r>
    </w:p>
    <w:p w:rsidR="00F85B7E" w:rsidRPr="00364EAD" w:rsidRDefault="00F85B7E" w:rsidP="001E0C3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64EAD">
        <w:rPr>
          <w:sz w:val="24"/>
          <w:szCs w:val="24"/>
        </w:rPr>
        <w:lastRenderedPageBreak/>
        <w:t>Vládní návrh zákona, kterým se mění zákon č. 257/2001 Sb., o knihovnách a podmínkách provozování veřejných knihovnických a informačních služeb (knihovní zákon), ve znění pozdějších předpisů, zákon č. 37/1995 Sb., o neperiodických publikacích, ve znění pozdějších předpisů, a zá</w:t>
      </w:r>
      <w:r w:rsidR="001E0C36">
        <w:rPr>
          <w:sz w:val="24"/>
          <w:szCs w:val="24"/>
        </w:rPr>
        <w:t>kon č. 46/2000 Sb., o právech a </w:t>
      </w:r>
      <w:r w:rsidRPr="00364EAD">
        <w:rPr>
          <w:sz w:val="24"/>
          <w:szCs w:val="24"/>
        </w:rPr>
        <w:t>povinnostech při vydávání periodického tisku a o změně některých dalších zákonů (tiskový zákon), ve znění pozdějších předpisů /sněmovní tisk 646/</w:t>
      </w:r>
    </w:p>
    <w:p w:rsidR="00F85B7E" w:rsidRPr="00364EAD" w:rsidRDefault="00F85B7E" w:rsidP="001E0C36">
      <w:pPr>
        <w:pStyle w:val="vbory"/>
        <w:spacing w:after="360"/>
        <w:jc w:val="left"/>
        <w:rPr>
          <w:sz w:val="24"/>
          <w:szCs w:val="24"/>
        </w:rPr>
      </w:pPr>
      <w:r w:rsidRPr="00364EAD">
        <w:rPr>
          <w:sz w:val="24"/>
          <w:szCs w:val="24"/>
        </w:rPr>
        <w:t xml:space="preserve">výboru pro vědu, vzdělání, kulturu, mládež a tělovýchovu jako garančnímu výboru </w:t>
      </w:r>
    </w:p>
    <w:p w:rsidR="00F85B7E" w:rsidRPr="00364EAD" w:rsidRDefault="00F85B7E" w:rsidP="001E0C3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64EAD">
        <w:rPr>
          <w:sz w:val="24"/>
          <w:szCs w:val="24"/>
        </w:rPr>
        <w:t>Dotační programy zemědělství pro rok 2020 poskytované podle § 1, § 2 a § 2d zákona č. 252/1997 Sb., o zemědělství, ve znění pozdějších předpisů /sněmovní tisk 647/</w:t>
      </w:r>
    </w:p>
    <w:p w:rsidR="00F85B7E" w:rsidRPr="00364EAD" w:rsidRDefault="00F85B7E" w:rsidP="001E0C36">
      <w:pPr>
        <w:pStyle w:val="vbory"/>
        <w:spacing w:after="360"/>
        <w:jc w:val="left"/>
        <w:rPr>
          <w:sz w:val="24"/>
          <w:szCs w:val="24"/>
        </w:rPr>
      </w:pPr>
      <w:r w:rsidRPr="00364EAD">
        <w:rPr>
          <w:sz w:val="24"/>
          <w:szCs w:val="24"/>
        </w:rPr>
        <w:t xml:space="preserve">zemědělskému výboru </w:t>
      </w:r>
    </w:p>
    <w:p w:rsidR="00F85B7E" w:rsidRPr="00364EAD" w:rsidRDefault="00F85B7E" w:rsidP="001E0C36">
      <w:pPr>
        <w:pStyle w:val="pikzn"/>
        <w:numPr>
          <w:ilvl w:val="0"/>
          <w:numId w:val="22"/>
        </w:numPr>
        <w:spacing w:after="120"/>
        <w:rPr>
          <w:sz w:val="24"/>
          <w:szCs w:val="24"/>
        </w:rPr>
      </w:pPr>
      <w:r w:rsidRPr="00364EAD">
        <w:rPr>
          <w:sz w:val="24"/>
          <w:szCs w:val="24"/>
        </w:rPr>
        <w:t>Návrhy výročních zpráv a účetní závěrky zdravotních pojišťoven za rok 2018 s vyjádřením vlády spolu s hodnocením návrhů výročn</w:t>
      </w:r>
      <w:r w:rsidR="001E0C36">
        <w:rPr>
          <w:sz w:val="24"/>
          <w:szCs w:val="24"/>
        </w:rPr>
        <w:t>ích zpráv a účetních závěrek za </w:t>
      </w:r>
      <w:r w:rsidRPr="00364EAD">
        <w:rPr>
          <w:sz w:val="24"/>
          <w:szCs w:val="24"/>
        </w:rPr>
        <w:t>rok 2018 a tabulkovými přílohami</w:t>
      </w:r>
      <w:r w:rsidR="001E0C36">
        <w:rPr>
          <w:sz w:val="24"/>
          <w:szCs w:val="24"/>
        </w:rPr>
        <w:t xml:space="preserve"> /sněmovní tisk 648/ </w:t>
      </w:r>
    </w:p>
    <w:p w:rsidR="00F85B7E" w:rsidRPr="00364EAD" w:rsidRDefault="00F85B7E" w:rsidP="00F85B7E">
      <w:pPr>
        <w:pStyle w:val="vbory"/>
        <w:jc w:val="left"/>
        <w:rPr>
          <w:sz w:val="24"/>
          <w:szCs w:val="24"/>
        </w:rPr>
      </w:pPr>
      <w:r w:rsidRPr="00364EAD">
        <w:rPr>
          <w:sz w:val="24"/>
          <w:szCs w:val="24"/>
        </w:rPr>
        <w:t>výboru pro zdravotnictví;</w:t>
      </w:r>
    </w:p>
    <w:p w:rsidR="0090677D" w:rsidRPr="00E62EFD" w:rsidRDefault="00855C58" w:rsidP="002D1149">
      <w:pPr>
        <w:suppressAutoHyphens/>
        <w:spacing w:before="240" w:after="120" w:line="240" w:lineRule="auto"/>
        <w:ind w:firstLine="708"/>
        <w:jc w:val="both"/>
        <w:rPr>
          <w:color w:val="000000"/>
          <w:szCs w:val="24"/>
        </w:rPr>
      </w:pPr>
      <w:r w:rsidRPr="00E62EFD">
        <w:rPr>
          <w:b/>
          <w:color w:val="000000"/>
          <w:szCs w:val="24"/>
        </w:rPr>
        <w:t xml:space="preserve">II. určuje </w:t>
      </w:r>
      <w:r w:rsidRPr="00E62EFD">
        <w:rPr>
          <w:color w:val="000000"/>
          <w:szCs w:val="24"/>
        </w:rPr>
        <w:t>zpravodajem pro prvé čtení</w:t>
      </w:r>
    </w:p>
    <w:p w:rsidR="00F85B7E" w:rsidRPr="00364EAD" w:rsidRDefault="00F85B7E" w:rsidP="001E0C36">
      <w:pPr>
        <w:suppressAutoHyphens/>
        <w:spacing w:after="120"/>
        <w:jc w:val="both"/>
        <w:rPr>
          <w:color w:val="000000"/>
          <w:szCs w:val="24"/>
        </w:rPr>
      </w:pPr>
      <w:r w:rsidRPr="00364EAD">
        <w:rPr>
          <w:color w:val="000000"/>
          <w:szCs w:val="24"/>
        </w:rPr>
        <w:t>ke sněmovnímu tisku 603 poslance Františka Elfmarka</w:t>
      </w:r>
    </w:p>
    <w:p w:rsidR="00F85B7E" w:rsidRPr="00364EAD" w:rsidRDefault="00F85B7E" w:rsidP="001E0C36">
      <w:pPr>
        <w:suppressAutoHyphens/>
        <w:spacing w:after="120"/>
        <w:jc w:val="both"/>
        <w:rPr>
          <w:color w:val="000000"/>
          <w:szCs w:val="24"/>
        </w:rPr>
      </w:pPr>
      <w:r w:rsidRPr="00364EAD">
        <w:rPr>
          <w:color w:val="000000"/>
          <w:szCs w:val="24"/>
        </w:rPr>
        <w:t>ke sněmovnímu tisku 604 poslance Martina Kolovratníka</w:t>
      </w:r>
    </w:p>
    <w:p w:rsidR="00F85B7E" w:rsidRPr="00364EAD" w:rsidRDefault="00F85B7E" w:rsidP="001E0C36">
      <w:pPr>
        <w:suppressAutoHyphens/>
        <w:spacing w:after="120"/>
        <w:jc w:val="both"/>
        <w:rPr>
          <w:color w:val="000000"/>
          <w:szCs w:val="24"/>
        </w:rPr>
      </w:pPr>
      <w:r w:rsidRPr="00364EAD">
        <w:rPr>
          <w:color w:val="000000"/>
          <w:szCs w:val="24"/>
        </w:rPr>
        <w:t>ke sněmovnímu tisku 633 poslance Ivana Bartoše</w:t>
      </w:r>
    </w:p>
    <w:p w:rsidR="00F85B7E" w:rsidRPr="00364EAD" w:rsidRDefault="00F85B7E" w:rsidP="001E0C36">
      <w:pPr>
        <w:suppressAutoHyphens/>
        <w:spacing w:after="120"/>
        <w:jc w:val="both"/>
        <w:rPr>
          <w:color w:val="000000"/>
          <w:szCs w:val="24"/>
        </w:rPr>
      </w:pPr>
      <w:r w:rsidRPr="00364EAD">
        <w:rPr>
          <w:color w:val="000000"/>
          <w:szCs w:val="24"/>
        </w:rPr>
        <w:t>ke sněmovnímu tisku 639 poslance Dominika Feriho</w:t>
      </w:r>
    </w:p>
    <w:p w:rsidR="00F85B7E" w:rsidRPr="00364EAD" w:rsidRDefault="00F85B7E" w:rsidP="001E0C36">
      <w:pPr>
        <w:suppressAutoHyphens/>
        <w:spacing w:after="120"/>
        <w:jc w:val="both"/>
        <w:rPr>
          <w:color w:val="000000"/>
          <w:szCs w:val="24"/>
        </w:rPr>
      </w:pPr>
      <w:r w:rsidRPr="00364EAD">
        <w:rPr>
          <w:color w:val="000000"/>
          <w:szCs w:val="24"/>
        </w:rPr>
        <w:t>ke sněmovnímu tisku 641 poslance Ivana Bartoše</w:t>
      </w:r>
    </w:p>
    <w:p w:rsidR="00F85B7E" w:rsidRPr="00364EAD" w:rsidRDefault="00F85B7E" w:rsidP="001E0C36">
      <w:pPr>
        <w:suppressAutoHyphens/>
        <w:spacing w:after="120"/>
        <w:jc w:val="both"/>
        <w:rPr>
          <w:color w:val="000000"/>
          <w:szCs w:val="24"/>
        </w:rPr>
      </w:pPr>
      <w:r w:rsidRPr="00364EAD">
        <w:rPr>
          <w:color w:val="000000"/>
          <w:szCs w:val="24"/>
        </w:rPr>
        <w:t>ke sněmovnímu tisku 642 poslance Zdeňka Ondráčka</w:t>
      </w:r>
    </w:p>
    <w:p w:rsidR="00F85B7E" w:rsidRPr="00364EAD" w:rsidRDefault="00F85B7E" w:rsidP="001E0C36">
      <w:pPr>
        <w:suppressAutoHyphens/>
        <w:spacing w:after="120"/>
        <w:jc w:val="both"/>
        <w:rPr>
          <w:color w:val="000000"/>
          <w:szCs w:val="24"/>
        </w:rPr>
      </w:pPr>
      <w:r w:rsidRPr="00364EAD">
        <w:rPr>
          <w:color w:val="000000"/>
          <w:szCs w:val="24"/>
        </w:rPr>
        <w:t>ke sněmovnímu tisku 643 poslankyni Zuzanu Ožanovou</w:t>
      </w:r>
    </w:p>
    <w:p w:rsidR="00F85B7E" w:rsidRPr="00364EAD" w:rsidRDefault="00F85B7E" w:rsidP="001E0C36">
      <w:pPr>
        <w:suppressAutoHyphens/>
        <w:spacing w:after="120"/>
        <w:jc w:val="both"/>
        <w:rPr>
          <w:color w:val="000000"/>
          <w:szCs w:val="24"/>
        </w:rPr>
      </w:pPr>
      <w:r w:rsidRPr="00364EAD">
        <w:rPr>
          <w:color w:val="000000"/>
          <w:szCs w:val="24"/>
        </w:rPr>
        <w:t>ke sněmovnímu tisku 644 poslance Leo Luzara</w:t>
      </w:r>
    </w:p>
    <w:p w:rsidR="00F85B7E" w:rsidRPr="00364EAD" w:rsidRDefault="00F85B7E" w:rsidP="001E0C36">
      <w:pPr>
        <w:suppressAutoHyphens/>
        <w:spacing w:after="120"/>
        <w:jc w:val="both"/>
        <w:rPr>
          <w:color w:val="000000"/>
          <w:szCs w:val="24"/>
        </w:rPr>
      </w:pPr>
      <w:r w:rsidRPr="00364EAD">
        <w:rPr>
          <w:color w:val="000000"/>
          <w:szCs w:val="24"/>
        </w:rPr>
        <w:t>ke sněmovnímu tisku 645 poslance Lukáše Bartoně</w:t>
      </w:r>
    </w:p>
    <w:p w:rsidR="00F85B7E" w:rsidRPr="00364EAD" w:rsidRDefault="00F85B7E" w:rsidP="001E0C36">
      <w:pPr>
        <w:spacing w:after="120"/>
        <w:jc w:val="both"/>
        <w:rPr>
          <w:color w:val="000000"/>
          <w:szCs w:val="24"/>
        </w:rPr>
      </w:pPr>
      <w:r w:rsidRPr="00364EAD">
        <w:rPr>
          <w:color w:val="000000"/>
          <w:szCs w:val="24"/>
        </w:rPr>
        <w:t>ke sněmovnímu tisku 646 poslankyni Terezu Hyťhovou.</w:t>
      </w:r>
    </w:p>
    <w:p w:rsidR="00EB2586" w:rsidRDefault="00EB2586" w:rsidP="0010723A">
      <w:pPr>
        <w:spacing w:after="0"/>
        <w:rPr>
          <w:color w:val="000000"/>
          <w:szCs w:val="24"/>
        </w:rPr>
      </w:pPr>
    </w:p>
    <w:p w:rsidR="006C5C11" w:rsidRDefault="006C5C11" w:rsidP="0010723A">
      <w:pPr>
        <w:spacing w:after="0"/>
        <w:rPr>
          <w:color w:val="000000"/>
          <w:szCs w:val="24"/>
        </w:rPr>
      </w:pPr>
    </w:p>
    <w:p w:rsidR="00E62EFD" w:rsidRDefault="00E62EFD" w:rsidP="0010723A">
      <w:pPr>
        <w:spacing w:after="0"/>
        <w:rPr>
          <w:color w:val="000000"/>
          <w:szCs w:val="24"/>
        </w:rPr>
      </w:pPr>
    </w:p>
    <w:p w:rsidR="002D1149" w:rsidRDefault="002D1149" w:rsidP="0010723A">
      <w:pPr>
        <w:spacing w:after="0"/>
        <w:rPr>
          <w:color w:val="000000"/>
          <w:szCs w:val="24"/>
        </w:rPr>
      </w:pPr>
    </w:p>
    <w:p w:rsidR="00AF7E47" w:rsidRDefault="00AF7E47" w:rsidP="0010723A">
      <w:pPr>
        <w:spacing w:after="0"/>
        <w:rPr>
          <w:color w:val="000000"/>
          <w:szCs w:val="24"/>
        </w:rPr>
      </w:pPr>
    </w:p>
    <w:p w:rsidR="004C0800" w:rsidRDefault="001B4AB9" w:rsidP="003D1733">
      <w:pPr>
        <w:spacing w:after="0"/>
        <w:jc w:val="center"/>
      </w:pPr>
      <w:r>
        <w:t xml:space="preserve">Radek Vondráček v. r. </w:t>
      </w:r>
      <w:bookmarkStart w:id="0" w:name="_GoBack"/>
      <w:bookmarkEnd w:id="0"/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84421D" w:rsidRDefault="0084421D" w:rsidP="0084421D">
      <w:pPr>
        <w:spacing w:after="0"/>
        <w:jc w:val="both"/>
      </w:pPr>
    </w:p>
    <w:p w:rsidR="0090677D" w:rsidRDefault="0090677D" w:rsidP="0084421D">
      <w:pPr>
        <w:spacing w:after="0"/>
        <w:jc w:val="both"/>
      </w:pPr>
    </w:p>
    <w:p w:rsidR="00E62EFD" w:rsidRDefault="00E62EFD" w:rsidP="0084421D">
      <w:pPr>
        <w:spacing w:after="0"/>
        <w:jc w:val="both"/>
      </w:pPr>
    </w:p>
    <w:p w:rsidR="003D1733" w:rsidRDefault="00B27589" w:rsidP="003D1733">
      <w:pPr>
        <w:spacing w:after="0"/>
        <w:jc w:val="center"/>
      </w:pPr>
      <w:r>
        <w:t xml:space="preserve">Tomio Okamura v. r. </w:t>
      </w:r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D25018">
      <w:footerReference w:type="default" r:id="rId8"/>
      <w:pgSz w:w="11906" w:h="16838"/>
      <w:pgMar w:top="1560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80078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AB9">
          <w:rPr>
            <w:noProof/>
          </w:rPr>
          <w:t>3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1" w15:restartNumberingAfterBreak="0">
    <w:nsid w:val="00000003"/>
    <w:multiLevelType w:val="multilevel"/>
    <w:tmpl w:val="4EBACB48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2215FB6"/>
    <w:multiLevelType w:val="hybridMultilevel"/>
    <w:tmpl w:val="3ECA2C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125BAE"/>
    <w:multiLevelType w:val="multilevel"/>
    <w:tmpl w:val="CB00422E"/>
    <w:lvl w:ilvl="0">
      <w:start w:val="1"/>
      <w:numFmt w:val="decimal"/>
      <w:pStyle w:val="pikz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48640DC"/>
    <w:multiLevelType w:val="multilevel"/>
    <w:tmpl w:val="065EAFB2"/>
    <w:lvl w:ilvl="0">
      <w:start w:val="1"/>
      <w:numFmt w:val="ordin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9C2B3D"/>
    <w:multiLevelType w:val="multilevel"/>
    <w:tmpl w:val="151C17F8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D5BCB"/>
    <w:multiLevelType w:val="singleLevel"/>
    <w:tmpl w:val="8604E940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</w:rPr>
    </w:lvl>
  </w:abstractNum>
  <w:abstractNum w:abstractNumId="2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4A7769B5"/>
    <w:multiLevelType w:val="hybridMultilevel"/>
    <w:tmpl w:val="FD402D86"/>
    <w:lvl w:ilvl="0" w:tplc="31609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F7B04"/>
    <w:multiLevelType w:val="singleLevel"/>
    <w:tmpl w:val="C17684C0"/>
    <w:lvl w:ilvl="0">
      <w:start w:val="1"/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7475020F"/>
    <w:multiLevelType w:val="singleLevel"/>
    <w:tmpl w:val="18F242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9"/>
  </w:num>
  <w:num w:numId="8">
    <w:abstractNumId w:val="1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3"/>
  </w:num>
  <w:num w:numId="16">
    <w:abstractNumId w:val="12"/>
  </w:num>
  <w:num w:numId="17">
    <w:abstractNumId w:val="16"/>
  </w:num>
  <w:num w:numId="18">
    <w:abstractNumId w:val="20"/>
  </w:num>
  <w:num w:numId="19">
    <w:abstractNumId w:val="11"/>
  </w:num>
  <w:num w:numId="20">
    <w:abstractNumId w:val="10"/>
  </w:num>
  <w:num w:numId="21">
    <w:abstractNumId w:val="15"/>
  </w:num>
  <w:num w:numId="22">
    <w:abstractNumId w:val="17"/>
  </w:num>
  <w:num w:numId="23">
    <w:abstractNumId w:val="24"/>
  </w:num>
  <w:num w:numId="24">
    <w:abstractNumId w:val="25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21"/>
    <w:lvlOverride w:ilvl="0">
      <w:startOverride w:val="1"/>
    </w:lvlOverride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370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00A18"/>
    <w:rsid w:val="000124D8"/>
    <w:rsid w:val="00013C29"/>
    <w:rsid w:val="00020A29"/>
    <w:rsid w:val="000274A4"/>
    <w:rsid w:val="0002756A"/>
    <w:rsid w:val="00043302"/>
    <w:rsid w:val="000476E4"/>
    <w:rsid w:val="00055DA1"/>
    <w:rsid w:val="0006727F"/>
    <w:rsid w:val="000858B6"/>
    <w:rsid w:val="00092206"/>
    <w:rsid w:val="000B5365"/>
    <w:rsid w:val="000C140B"/>
    <w:rsid w:val="000C5278"/>
    <w:rsid w:val="000C6794"/>
    <w:rsid w:val="000E730C"/>
    <w:rsid w:val="000E7441"/>
    <w:rsid w:val="000F1D5C"/>
    <w:rsid w:val="000F21A3"/>
    <w:rsid w:val="000F35CE"/>
    <w:rsid w:val="000F656B"/>
    <w:rsid w:val="00103C04"/>
    <w:rsid w:val="00106842"/>
    <w:rsid w:val="0010723A"/>
    <w:rsid w:val="0011648D"/>
    <w:rsid w:val="00116976"/>
    <w:rsid w:val="00122904"/>
    <w:rsid w:val="0012500E"/>
    <w:rsid w:val="001319C0"/>
    <w:rsid w:val="00132E65"/>
    <w:rsid w:val="00133D0D"/>
    <w:rsid w:val="00135ED0"/>
    <w:rsid w:val="00141EAA"/>
    <w:rsid w:val="00151093"/>
    <w:rsid w:val="00152BE2"/>
    <w:rsid w:val="00156402"/>
    <w:rsid w:val="00161158"/>
    <w:rsid w:val="001616B0"/>
    <w:rsid w:val="00170F33"/>
    <w:rsid w:val="001723D6"/>
    <w:rsid w:val="00176495"/>
    <w:rsid w:val="00181B95"/>
    <w:rsid w:val="00181BC2"/>
    <w:rsid w:val="00194096"/>
    <w:rsid w:val="00197E22"/>
    <w:rsid w:val="001A0871"/>
    <w:rsid w:val="001A3DFA"/>
    <w:rsid w:val="001B45F3"/>
    <w:rsid w:val="001B4AB9"/>
    <w:rsid w:val="001B5404"/>
    <w:rsid w:val="001D291B"/>
    <w:rsid w:val="001D6436"/>
    <w:rsid w:val="001E0C36"/>
    <w:rsid w:val="001E4469"/>
    <w:rsid w:val="00200266"/>
    <w:rsid w:val="00204414"/>
    <w:rsid w:val="00207DEA"/>
    <w:rsid w:val="00214DE6"/>
    <w:rsid w:val="00220CE4"/>
    <w:rsid w:val="00221119"/>
    <w:rsid w:val="0022127E"/>
    <w:rsid w:val="00230024"/>
    <w:rsid w:val="002404A2"/>
    <w:rsid w:val="0024664E"/>
    <w:rsid w:val="00247791"/>
    <w:rsid w:val="00253CAD"/>
    <w:rsid w:val="00254049"/>
    <w:rsid w:val="00260771"/>
    <w:rsid w:val="0026273A"/>
    <w:rsid w:val="002720DD"/>
    <w:rsid w:val="00272E1B"/>
    <w:rsid w:val="00274246"/>
    <w:rsid w:val="00285CB7"/>
    <w:rsid w:val="00286414"/>
    <w:rsid w:val="002876F3"/>
    <w:rsid w:val="0029401D"/>
    <w:rsid w:val="002A2F32"/>
    <w:rsid w:val="002B0FB6"/>
    <w:rsid w:val="002B60B3"/>
    <w:rsid w:val="002B6F4C"/>
    <w:rsid w:val="002C248D"/>
    <w:rsid w:val="002C63EC"/>
    <w:rsid w:val="002C6BED"/>
    <w:rsid w:val="002D1149"/>
    <w:rsid w:val="002D1F04"/>
    <w:rsid w:val="003020FD"/>
    <w:rsid w:val="00304A52"/>
    <w:rsid w:val="00327A68"/>
    <w:rsid w:val="00327A70"/>
    <w:rsid w:val="00342E15"/>
    <w:rsid w:val="003467A3"/>
    <w:rsid w:val="0035289B"/>
    <w:rsid w:val="00353620"/>
    <w:rsid w:val="00355CEF"/>
    <w:rsid w:val="00356011"/>
    <w:rsid w:val="00364623"/>
    <w:rsid w:val="00376B1B"/>
    <w:rsid w:val="00377253"/>
    <w:rsid w:val="00380CCF"/>
    <w:rsid w:val="00384C7F"/>
    <w:rsid w:val="00387497"/>
    <w:rsid w:val="00390B7A"/>
    <w:rsid w:val="00395A28"/>
    <w:rsid w:val="00397CB7"/>
    <w:rsid w:val="003A0A08"/>
    <w:rsid w:val="003A4CDC"/>
    <w:rsid w:val="003B5301"/>
    <w:rsid w:val="003B6855"/>
    <w:rsid w:val="003C4BCD"/>
    <w:rsid w:val="003D1733"/>
    <w:rsid w:val="003D2033"/>
    <w:rsid w:val="003D7B9E"/>
    <w:rsid w:val="003E48C8"/>
    <w:rsid w:val="003F58E9"/>
    <w:rsid w:val="003F5C46"/>
    <w:rsid w:val="003F6FE5"/>
    <w:rsid w:val="0040244B"/>
    <w:rsid w:val="0041636A"/>
    <w:rsid w:val="004403F5"/>
    <w:rsid w:val="00441BBA"/>
    <w:rsid w:val="00460893"/>
    <w:rsid w:val="00461C5B"/>
    <w:rsid w:val="004653A1"/>
    <w:rsid w:val="00467674"/>
    <w:rsid w:val="00474A77"/>
    <w:rsid w:val="00476230"/>
    <w:rsid w:val="0048424E"/>
    <w:rsid w:val="004849D5"/>
    <w:rsid w:val="004A66B4"/>
    <w:rsid w:val="004B52AA"/>
    <w:rsid w:val="004C0800"/>
    <w:rsid w:val="004C6372"/>
    <w:rsid w:val="004D571D"/>
    <w:rsid w:val="004D7117"/>
    <w:rsid w:val="004E099C"/>
    <w:rsid w:val="004E1F39"/>
    <w:rsid w:val="004F14FB"/>
    <w:rsid w:val="004F59AA"/>
    <w:rsid w:val="005128F6"/>
    <w:rsid w:val="00515C04"/>
    <w:rsid w:val="005227BF"/>
    <w:rsid w:val="005260C2"/>
    <w:rsid w:val="00532C94"/>
    <w:rsid w:val="00535386"/>
    <w:rsid w:val="005437F7"/>
    <w:rsid w:val="0055008D"/>
    <w:rsid w:val="00566A4C"/>
    <w:rsid w:val="00572996"/>
    <w:rsid w:val="00581B5C"/>
    <w:rsid w:val="00592236"/>
    <w:rsid w:val="005C30D7"/>
    <w:rsid w:val="005D7474"/>
    <w:rsid w:val="005E094C"/>
    <w:rsid w:val="005E3728"/>
    <w:rsid w:val="005E5E1B"/>
    <w:rsid w:val="005F5576"/>
    <w:rsid w:val="005F6CAE"/>
    <w:rsid w:val="00600554"/>
    <w:rsid w:val="0060547A"/>
    <w:rsid w:val="006151A2"/>
    <w:rsid w:val="00616FE4"/>
    <w:rsid w:val="00620764"/>
    <w:rsid w:val="006216DE"/>
    <w:rsid w:val="00630A63"/>
    <w:rsid w:val="00633EB4"/>
    <w:rsid w:val="006438C0"/>
    <w:rsid w:val="00645081"/>
    <w:rsid w:val="006509C7"/>
    <w:rsid w:val="0065104D"/>
    <w:rsid w:val="00661B5B"/>
    <w:rsid w:val="006639D2"/>
    <w:rsid w:val="00681E62"/>
    <w:rsid w:val="006A4FE4"/>
    <w:rsid w:val="006A5617"/>
    <w:rsid w:val="006A675E"/>
    <w:rsid w:val="006B30A7"/>
    <w:rsid w:val="006B6059"/>
    <w:rsid w:val="006C5C11"/>
    <w:rsid w:val="006C638E"/>
    <w:rsid w:val="006F6C32"/>
    <w:rsid w:val="0072688A"/>
    <w:rsid w:val="00731E40"/>
    <w:rsid w:val="00736AD7"/>
    <w:rsid w:val="0074489A"/>
    <w:rsid w:val="00744EA5"/>
    <w:rsid w:val="00751128"/>
    <w:rsid w:val="0075195D"/>
    <w:rsid w:val="00755B8C"/>
    <w:rsid w:val="007610A4"/>
    <w:rsid w:val="007676AE"/>
    <w:rsid w:val="00776903"/>
    <w:rsid w:val="007863A3"/>
    <w:rsid w:val="007A4872"/>
    <w:rsid w:val="007B0240"/>
    <w:rsid w:val="007B267B"/>
    <w:rsid w:val="007C62DA"/>
    <w:rsid w:val="007D5EE1"/>
    <w:rsid w:val="007E1D0B"/>
    <w:rsid w:val="007F0628"/>
    <w:rsid w:val="007F1272"/>
    <w:rsid w:val="00807FE1"/>
    <w:rsid w:val="00812496"/>
    <w:rsid w:val="00817DAA"/>
    <w:rsid w:val="0082147A"/>
    <w:rsid w:val="00830BFE"/>
    <w:rsid w:val="008370A0"/>
    <w:rsid w:val="0084421D"/>
    <w:rsid w:val="008454E3"/>
    <w:rsid w:val="00847D0F"/>
    <w:rsid w:val="00854426"/>
    <w:rsid w:val="008553E2"/>
    <w:rsid w:val="00855C58"/>
    <w:rsid w:val="0086793D"/>
    <w:rsid w:val="00874019"/>
    <w:rsid w:val="00883C72"/>
    <w:rsid w:val="008843CD"/>
    <w:rsid w:val="008870D7"/>
    <w:rsid w:val="00893C29"/>
    <w:rsid w:val="008A0A7C"/>
    <w:rsid w:val="008B7F25"/>
    <w:rsid w:val="008C0748"/>
    <w:rsid w:val="008C4D0D"/>
    <w:rsid w:val="008C5BE7"/>
    <w:rsid w:val="008C7B29"/>
    <w:rsid w:val="008D25C1"/>
    <w:rsid w:val="008D6488"/>
    <w:rsid w:val="008E03C4"/>
    <w:rsid w:val="008E0F5B"/>
    <w:rsid w:val="008E4B30"/>
    <w:rsid w:val="008F188A"/>
    <w:rsid w:val="008F36BD"/>
    <w:rsid w:val="008F68F7"/>
    <w:rsid w:val="009002F4"/>
    <w:rsid w:val="00903269"/>
    <w:rsid w:val="00905065"/>
    <w:rsid w:val="0090677D"/>
    <w:rsid w:val="009142ED"/>
    <w:rsid w:val="00920721"/>
    <w:rsid w:val="00920D8B"/>
    <w:rsid w:val="00923FF7"/>
    <w:rsid w:val="00941427"/>
    <w:rsid w:val="0094705D"/>
    <w:rsid w:val="009552E2"/>
    <w:rsid w:val="00983237"/>
    <w:rsid w:val="00990338"/>
    <w:rsid w:val="00997756"/>
    <w:rsid w:val="00997A57"/>
    <w:rsid w:val="009A0142"/>
    <w:rsid w:val="009A2F30"/>
    <w:rsid w:val="009B3082"/>
    <w:rsid w:val="009B41D3"/>
    <w:rsid w:val="009B4E72"/>
    <w:rsid w:val="009C00C2"/>
    <w:rsid w:val="009C1545"/>
    <w:rsid w:val="009D61D8"/>
    <w:rsid w:val="009F412F"/>
    <w:rsid w:val="00A010DD"/>
    <w:rsid w:val="00A36C24"/>
    <w:rsid w:val="00A36D3B"/>
    <w:rsid w:val="00A36F1C"/>
    <w:rsid w:val="00A3732E"/>
    <w:rsid w:val="00A3744F"/>
    <w:rsid w:val="00A37551"/>
    <w:rsid w:val="00A41028"/>
    <w:rsid w:val="00A43D2D"/>
    <w:rsid w:val="00A45B98"/>
    <w:rsid w:val="00A46A5E"/>
    <w:rsid w:val="00A46CDA"/>
    <w:rsid w:val="00A50A6C"/>
    <w:rsid w:val="00A62F67"/>
    <w:rsid w:val="00A64B7E"/>
    <w:rsid w:val="00A74A4E"/>
    <w:rsid w:val="00A80C77"/>
    <w:rsid w:val="00A90F8C"/>
    <w:rsid w:val="00A91E1C"/>
    <w:rsid w:val="00AA0D27"/>
    <w:rsid w:val="00AA26B5"/>
    <w:rsid w:val="00AA2989"/>
    <w:rsid w:val="00AB4EDD"/>
    <w:rsid w:val="00AC06A4"/>
    <w:rsid w:val="00AC4FAF"/>
    <w:rsid w:val="00AD28D2"/>
    <w:rsid w:val="00AD52F0"/>
    <w:rsid w:val="00AE05FC"/>
    <w:rsid w:val="00AE378D"/>
    <w:rsid w:val="00AE562D"/>
    <w:rsid w:val="00AF7E47"/>
    <w:rsid w:val="00B0535A"/>
    <w:rsid w:val="00B12748"/>
    <w:rsid w:val="00B13892"/>
    <w:rsid w:val="00B13CDC"/>
    <w:rsid w:val="00B165CB"/>
    <w:rsid w:val="00B20D0C"/>
    <w:rsid w:val="00B24F08"/>
    <w:rsid w:val="00B262F7"/>
    <w:rsid w:val="00B27589"/>
    <w:rsid w:val="00B422DE"/>
    <w:rsid w:val="00B53E8D"/>
    <w:rsid w:val="00B55D61"/>
    <w:rsid w:val="00B63628"/>
    <w:rsid w:val="00B70DA3"/>
    <w:rsid w:val="00B715B6"/>
    <w:rsid w:val="00B74031"/>
    <w:rsid w:val="00B8179A"/>
    <w:rsid w:val="00B8536B"/>
    <w:rsid w:val="00B92C33"/>
    <w:rsid w:val="00BA395A"/>
    <w:rsid w:val="00BA69E6"/>
    <w:rsid w:val="00BB12D8"/>
    <w:rsid w:val="00BB34F7"/>
    <w:rsid w:val="00BC09E3"/>
    <w:rsid w:val="00BE3943"/>
    <w:rsid w:val="00BE5F66"/>
    <w:rsid w:val="00C129FB"/>
    <w:rsid w:val="00C22350"/>
    <w:rsid w:val="00C22959"/>
    <w:rsid w:val="00C30A55"/>
    <w:rsid w:val="00C3312E"/>
    <w:rsid w:val="00C332F3"/>
    <w:rsid w:val="00C33920"/>
    <w:rsid w:val="00C37D77"/>
    <w:rsid w:val="00C40F29"/>
    <w:rsid w:val="00C4654F"/>
    <w:rsid w:val="00C507E9"/>
    <w:rsid w:val="00C56014"/>
    <w:rsid w:val="00C56585"/>
    <w:rsid w:val="00C62B87"/>
    <w:rsid w:val="00C63521"/>
    <w:rsid w:val="00C73645"/>
    <w:rsid w:val="00C8132F"/>
    <w:rsid w:val="00C85C41"/>
    <w:rsid w:val="00C87682"/>
    <w:rsid w:val="00C92881"/>
    <w:rsid w:val="00CB2AB4"/>
    <w:rsid w:val="00CC050A"/>
    <w:rsid w:val="00CD60B9"/>
    <w:rsid w:val="00CE78B9"/>
    <w:rsid w:val="00D06520"/>
    <w:rsid w:val="00D10452"/>
    <w:rsid w:val="00D25018"/>
    <w:rsid w:val="00D27EED"/>
    <w:rsid w:val="00D31B37"/>
    <w:rsid w:val="00D347AB"/>
    <w:rsid w:val="00D347B6"/>
    <w:rsid w:val="00D35A4C"/>
    <w:rsid w:val="00D410D7"/>
    <w:rsid w:val="00D65DAD"/>
    <w:rsid w:val="00D76FB3"/>
    <w:rsid w:val="00D800A9"/>
    <w:rsid w:val="00D90B8B"/>
    <w:rsid w:val="00D95257"/>
    <w:rsid w:val="00DA12C5"/>
    <w:rsid w:val="00DA3EFA"/>
    <w:rsid w:val="00DB4562"/>
    <w:rsid w:val="00DC0182"/>
    <w:rsid w:val="00DC0AAE"/>
    <w:rsid w:val="00DC1A2A"/>
    <w:rsid w:val="00DC29E4"/>
    <w:rsid w:val="00DC67E8"/>
    <w:rsid w:val="00DE0DF6"/>
    <w:rsid w:val="00DE1AE4"/>
    <w:rsid w:val="00DF2A52"/>
    <w:rsid w:val="00DF3FFE"/>
    <w:rsid w:val="00E211ED"/>
    <w:rsid w:val="00E24AA7"/>
    <w:rsid w:val="00E348D9"/>
    <w:rsid w:val="00E41A76"/>
    <w:rsid w:val="00E574C0"/>
    <w:rsid w:val="00E62EFD"/>
    <w:rsid w:val="00E65C08"/>
    <w:rsid w:val="00E71B55"/>
    <w:rsid w:val="00E73658"/>
    <w:rsid w:val="00EA6A61"/>
    <w:rsid w:val="00EB2586"/>
    <w:rsid w:val="00EB42D4"/>
    <w:rsid w:val="00EB6340"/>
    <w:rsid w:val="00ED15A8"/>
    <w:rsid w:val="00EE4557"/>
    <w:rsid w:val="00EE4E59"/>
    <w:rsid w:val="00EF360F"/>
    <w:rsid w:val="00EF3B15"/>
    <w:rsid w:val="00EF679B"/>
    <w:rsid w:val="00EF78B2"/>
    <w:rsid w:val="00F03AB9"/>
    <w:rsid w:val="00F05852"/>
    <w:rsid w:val="00F27CE5"/>
    <w:rsid w:val="00F31C62"/>
    <w:rsid w:val="00F32160"/>
    <w:rsid w:val="00F44350"/>
    <w:rsid w:val="00F46B82"/>
    <w:rsid w:val="00F75C9D"/>
    <w:rsid w:val="00F806B3"/>
    <w:rsid w:val="00F80B48"/>
    <w:rsid w:val="00F85B7E"/>
    <w:rsid w:val="00F93EDB"/>
    <w:rsid w:val="00F94863"/>
    <w:rsid w:val="00FA415F"/>
    <w:rsid w:val="00FA6E11"/>
    <w:rsid w:val="00FB06CB"/>
    <w:rsid w:val="00FB39A7"/>
    <w:rsid w:val="00FB6D0D"/>
    <w:rsid w:val="00FC4E7E"/>
    <w:rsid w:val="00FC5B42"/>
    <w:rsid w:val="00FD63EC"/>
    <w:rsid w:val="00FE73F3"/>
    <w:rsid w:val="00FF4D70"/>
    <w:rsid w:val="00FF5C5D"/>
    <w:rsid w:val="00FF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0689"/>
    <o:shapelayout v:ext="edit">
      <o:idmap v:ext="edit" data="1"/>
    </o:shapelayout>
  </w:shapeDefaults>
  <w:decimalSymbol w:val=","/>
  <w:listSeparator w:val=";"/>
  <w14:docId w14:val="4C3FEBB4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1C62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customStyle="1" w:styleId="vbory">
    <w:name w:val="_výbory"/>
    <w:basedOn w:val="Normln"/>
    <w:next w:val="pikzn"/>
    <w:rsid w:val="00630A63"/>
    <w:pPr>
      <w:suppressAutoHyphens/>
      <w:spacing w:after="520" w:line="240" w:lineRule="auto"/>
      <w:ind w:left="482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customStyle="1" w:styleId="pikzn">
    <w:name w:val="_přikázání"/>
    <w:basedOn w:val="Normln"/>
    <w:next w:val="vbory"/>
    <w:rsid w:val="00630A63"/>
    <w:pPr>
      <w:numPr>
        <w:numId w:val="17"/>
      </w:numPr>
      <w:suppressAutoHyphens/>
      <w:spacing w:after="280" w:line="240" w:lineRule="auto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22127E"/>
    <w:pPr>
      <w:spacing w:after="0" w:line="240" w:lineRule="auto"/>
      <w:ind w:left="708"/>
    </w:pPr>
    <w:rPr>
      <w:rFonts w:eastAsia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1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1A265-1D79-4CDF-85F9-60F55CFED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6</TotalTime>
  <Pages>3</Pages>
  <Words>752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Bezchlebova Lenka</cp:lastModifiedBy>
  <cp:revision>7</cp:revision>
  <cp:lastPrinted>2019-10-23T09:53:00Z</cp:lastPrinted>
  <dcterms:created xsi:type="dcterms:W3CDTF">2019-10-24T06:05:00Z</dcterms:created>
  <dcterms:modified xsi:type="dcterms:W3CDTF">2019-11-14T14:33:00Z</dcterms:modified>
</cp:coreProperties>
</file>