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E5644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181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F93CC2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E2F0D">
        <w:rPr>
          <w:bCs/>
          <w:iCs/>
        </w:rPr>
        <w:t>15</w:t>
      </w:r>
      <w:r>
        <w:rPr>
          <w:bCs/>
          <w:iCs/>
        </w:rPr>
        <w:t xml:space="preserve">. </w:t>
      </w:r>
      <w:r w:rsidR="00494032">
        <w:rPr>
          <w:bCs/>
          <w:iCs/>
        </w:rPr>
        <w:t>květ</w:t>
      </w:r>
      <w:r w:rsidR="007B6DE0">
        <w:rPr>
          <w:bCs/>
          <w:iCs/>
        </w:rPr>
        <w:t>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5F3D1E" w:rsidRPr="005F3D1E" w:rsidRDefault="001D480E" w:rsidP="005F3D1E">
      <w:pPr>
        <w:pStyle w:val="Odstavecseseznamem"/>
        <w:tabs>
          <w:tab w:val="left" w:pos="284"/>
        </w:tabs>
        <w:spacing w:before="600" w:after="0"/>
        <w:ind w:left="0"/>
        <w:contextualSpacing w:val="0"/>
        <w:jc w:val="center"/>
        <w:rPr>
          <w:rFonts w:ascii="Times New Roman" w:eastAsia="SimSun" w:hAnsi="Times New Roman"/>
          <w:i/>
          <w:kern w:val="3"/>
          <w:sz w:val="20"/>
          <w:szCs w:val="20"/>
          <w:lang w:eastAsia="zh-CN" w:bidi="hi-IN"/>
        </w:rPr>
      </w:pPr>
      <w:r w:rsidRPr="005F3D1E">
        <w:rPr>
          <w:rFonts w:ascii="Times New Roman" w:hAnsi="Times New Roman"/>
          <w:sz w:val="24"/>
          <w:szCs w:val="24"/>
        </w:rPr>
        <w:t>k vládnímu návrh</w:t>
      </w:r>
      <w:r w:rsidR="005F3D1E">
        <w:rPr>
          <w:rFonts w:ascii="Times New Roman" w:hAnsi="Times New Roman"/>
          <w:sz w:val="24"/>
          <w:szCs w:val="24"/>
        </w:rPr>
        <w:t>u</w:t>
      </w:r>
      <w:r w:rsidR="005F3D1E" w:rsidRPr="005F3D1E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 xml:space="preserve"> zákona, kterým se mění zákon č. 127/2005 Sb., o elektronických komunikacích a o změně některých souvisejících zákonů (zákon o elektronických komunikacích), ve znění pozdějších zákonů – </w:t>
      </w:r>
      <w:r w:rsidR="005F3D1E" w:rsidRPr="005F3D1E"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  <w:t>sněmovní tisk 420</w:t>
      </w:r>
    </w:p>
    <w:p w:rsidR="00060BDA" w:rsidRPr="005F3D1E" w:rsidRDefault="00060BDA" w:rsidP="005F3D1E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2"/>
          <w:lang w:eastAsia="cs-CZ"/>
        </w:rPr>
      </w:pPr>
    </w:p>
    <w:p w:rsidR="008C30DC" w:rsidRPr="008C30DC" w:rsidRDefault="00E83F84" w:rsidP="008C30DC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</w:t>
      </w:r>
      <w:r w:rsidR="009B1BD7" w:rsidRPr="00F93CC2">
        <w:rPr>
          <w:rFonts w:ascii="Times New Roman" w:hAnsi="Times New Roman"/>
          <w:sz w:val="24"/>
          <w:szCs w:val="24"/>
        </w:rPr>
        <w:t xml:space="preserve">náměstka </w:t>
      </w:r>
      <w:r w:rsidR="00940C0E" w:rsidRPr="00F93CC2">
        <w:rPr>
          <w:rFonts w:ascii="Times New Roman" w:hAnsi="Times New Roman"/>
          <w:sz w:val="24"/>
          <w:szCs w:val="24"/>
        </w:rPr>
        <w:t>ministr</w:t>
      </w:r>
      <w:r w:rsidR="0040756C" w:rsidRPr="00F93CC2">
        <w:rPr>
          <w:rFonts w:ascii="Times New Roman" w:hAnsi="Times New Roman"/>
          <w:sz w:val="24"/>
          <w:szCs w:val="24"/>
        </w:rPr>
        <w:t>a</w:t>
      </w:r>
      <w:r w:rsidR="00940C0E" w:rsidRPr="00F93CC2">
        <w:rPr>
          <w:rFonts w:ascii="Times New Roman" w:hAnsi="Times New Roman"/>
          <w:sz w:val="24"/>
          <w:szCs w:val="24"/>
        </w:rPr>
        <w:t xml:space="preserve"> průmyslu a obchodu</w:t>
      </w:r>
      <w:r w:rsidR="008A29E6" w:rsidRPr="00F93CC2">
        <w:rPr>
          <w:rFonts w:ascii="Times New Roman" w:hAnsi="Times New Roman"/>
          <w:sz w:val="24"/>
          <w:szCs w:val="24"/>
        </w:rPr>
        <w:t xml:space="preserve"> </w:t>
      </w:r>
      <w:r w:rsidR="00830C07" w:rsidRPr="00F93CC2">
        <w:rPr>
          <w:rFonts w:ascii="Times New Roman" w:hAnsi="Times New Roman"/>
          <w:sz w:val="24"/>
          <w:szCs w:val="24"/>
        </w:rPr>
        <w:t>Petra Očka</w:t>
      </w:r>
      <w:r w:rsidR="00940C0E" w:rsidRPr="009B1BD7">
        <w:rPr>
          <w:rFonts w:ascii="Times New Roman" w:hAnsi="Times New Roman"/>
          <w:sz w:val="24"/>
          <w:szCs w:val="24"/>
        </w:rPr>
        <w:t xml:space="preserve">, </w:t>
      </w:r>
      <w:r w:rsidRPr="009B1BD7">
        <w:rPr>
          <w:rFonts w:ascii="Times New Roman" w:hAnsi="Times New Roman"/>
          <w:sz w:val="24"/>
          <w:szCs w:val="24"/>
        </w:rPr>
        <w:t xml:space="preserve">zpravodajské zprávy poslance </w:t>
      </w:r>
      <w:r w:rsidR="0082381B" w:rsidRPr="009B1BD7">
        <w:rPr>
          <w:rFonts w:ascii="Times New Roman" w:hAnsi="Times New Roman"/>
          <w:sz w:val="24"/>
          <w:szCs w:val="24"/>
        </w:rPr>
        <w:t>Martina</w:t>
      </w:r>
      <w:r w:rsidR="0040756C">
        <w:rPr>
          <w:rFonts w:ascii="Times New Roman" w:hAnsi="Times New Roman"/>
          <w:sz w:val="24"/>
          <w:szCs w:val="24"/>
        </w:rPr>
        <w:t xml:space="preserve"> Jiránka</w:t>
      </w:r>
      <w:r w:rsidR="0082381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8C30DC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8C30DC" w:rsidRDefault="008C30DC" w:rsidP="00252E3A">
      <w:pPr>
        <w:numPr>
          <w:ilvl w:val="0"/>
          <w:numId w:val="27"/>
        </w:numPr>
        <w:suppressAutoHyphens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8C30DC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8C30DC">
        <w:rPr>
          <w:rFonts w:ascii="Times New Roman" w:hAnsi="Times New Roman"/>
          <w:b/>
          <w:sz w:val="24"/>
          <w:szCs w:val="24"/>
        </w:rPr>
        <w:t xml:space="preserve"> </w:t>
      </w:r>
      <w:r w:rsidRPr="008C30DC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8C30DC">
        <w:rPr>
          <w:rFonts w:ascii="Times New Roman" w:hAnsi="Times New Roman"/>
          <w:spacing w:val="30"/>
          <w:sz w:val="24"/>
          <w:szCs w:val="24"/>
        </w:rPr>
        <w:t>projednat a schválit</w:t>
      </w:r>
      <w:r w:rsidRPr="008C30DC">
        <w:rPr>
          <w:rFonts w:ascii="Times New Roman" w:hAnsi="Times New Roman"/>
          <w:sz w:val="24"/>
          <w:szCs w:val="24"/>
        </w:rPr>
        <w:t xml:space="preserve"> </w:t>
      </w:r>
      <w:r w:rsidRPr="008C30DC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420</w:t>
      </w:r>
      <w:r w:rsidRPr="008C30DC">
        <w:rPr>
          <w:rFonts w:ascii="Times New Roman" w:hAnsi="Times New Roman"/>
          <w:sz w:val="24"/>
          <w:szCs w:val="24"/>
        </w:rPr>
        <w:t xml:space="preserve"> </w:t>
      </w:r>
      <w:r w:rsidRPr="000620C7">
        <w:rPr>
          <w:rFonts w:ascii="Times New Roman" w:hAnsi="Times New Roman"/>
          <w:color w:val="000000" w:themeColor="text1"/>
          <w:sz w:val="24"/>
          <w:szCs w:val="24"/>
        </w:rPr>
        <w:t>ve znění schválen</w:t>
      </w:r>
      <w:r w:rsidR="00C87030" w:rsidRPr="000620C7">
        <w:rPr>
          <w:rFonts w:ascii="Times New Roman" w:hAnsi="Times New Roman"/>
          <w:color w:val="000000" w:themeColor="text1"/>
          <w:sz w:val="24"/>
          <w:szCs w:val="24"/>
        </w:rPr>
        <w:t xml:space="preserve">ého komplexního </w:t>
      </w:r>
      <w:r w:rsidRPr="000620C7">
        <w:rPr>
          <w:rFonts w:ascii="Times New Roman" w:hAnsi="Times New Roman"/>
          <w:color w:val="000000" w:themeColor="text1"/>
          <w:sz w:val="24"/>
          <w:szCs w:val="24"/>
        </w:rPr>
        <w:t>pozměňovacíh</w:t>
      </w:r>
      <w:r w:rsidR="00C87030" w:rsidRPr="000620C7">
        <w:rPr>
          <w:rFonts w:ascii="Times New Roman" w:hAnsi="Times New Roman"/>
          <w:color w:val="000000" w:themeColor="text1"/>
          <w:sz w:val="24"/>
          <w:szCs w:val="24"/>
        </w:rPr>
        <w:t>o</w:t>
      </w:r>
      <w:r w:rsidRPr="000620C7">
        <w:rPr>
          <w:rFonts w:ascii="Times New Roman" w:hAnsi="Times New Roman"/>
          <w:color w:val="000000" w:themeColor="text1"/>
          <w:sz w:val="24"/>
          <w:szCs w:val="24"/>
        </w:rPr>
        <w:t xml:space="preserve"> návrh</w:t>
      </w:r>
      <w:r w:rsidR="00C87030" w:rsidRPr="000620C7">
        <w:rPr>
          <w:rFonts w:ascii="Times New Roman" w:hAnsi="Times New Roman"/>
          <w:color w:val="000000" w:themeColor="text1"/>
          <w:sz w:val="24"/>
          <w:szCs w:val="24"/>
        </w:rPr>
        <w:t>u</w:t>
      </w:r>
    </w:p>
    <w:p w:rsidR="00C87030" w:rsidRPr="009379B1" w:rsidRDefault="00C87030" w:rsidP="00252E3A">
      <w:pPr>
        <w:autoSpaceDE w:val="0"/>
        <w:autoSpaceDN w:val="0"/>
        <w:adjustRightInd w:val="0"/>
        <w:spacing w:before="240"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87030">
        <w:rPr>
          <w:rFonts w:ascii="Times New Roman" w:hAnsi="Times New Roman"/>
          <w:bCs/>
          <w:sz w:val="24"/>
          <w:szCs w:val="24"/>
        </w:rPr>
        <w:t>„</w:t>
      </w:r>
      <w:r w:rsidRPr="009379B1">
        <w:rPr>
          <w:rFonts w:ascii="Times New Roman" w:hAnsi="Times New Roman"/>
          <w:b/>
          <w:bCs/>
          <w:sz w:val="24"/>
          <w:szCs w:val="24"/>
        </w:rPr>
        <w:t>ZÁKON</w:t>
      </w:r>
    </w:p>
    <w:p w:rsidR="00C87030" w:rsidRPr="009379B1" w:rsidRDefault="00C87030" w:rsidP="00252E3A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Cs/>
          <w:sz w:val="24"/>
          <w:szCs w:val="24"/>
        </w:rPr>
      </w:pPr>
      <w:r w:rsidRPr="009379B1">
        <w:rPr>
          <w:rFonts w:ascii="Times New Roman" w:hAnsi="Times New Roman"/>
          <w:bCs/>
          <w:sz w:val="24"/>
          <w:szCs w:val="24"/>
        </w:rPr>
        <w:t>ze dne……2019,</w:t>
      </w:r>
    </w:p>
    <w:p w:rsidR="00C87030" w:rsidRPr="009379B1" w:rsidRDefault="00C87030" w:rsidP="00252E3A">
      <w:pPr>
        <w:autoSpaceDE w:val="0"/>
        <w:autoSpaceDN w:val="0"/>
        <w:adjustRightInd w:val="0"/>
        <w:spacing w:before="240"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79B1">
        <w:rPr>
          <w:rFonts w:ascii="Times New Roman" w:hAnsi="Times New Roman"/>
          <w:b/>
          <w:bCs/>
          <w:sz w:val="24"/>
          <w:szCs w:val="24"/>
        </w:rPr>
        <w:t xml:space="preserve">kterým se mění zákon č. 127/2005 Sb., o elektronických komunikacích a o změně některých souvisejících zákonů (zákon o elektronických komunikacích), </w:t>
      </w:r>
    </w:p>
    <w:p w:rsidR="00C87030" w:rsidRPr="009379B1" w:rsidRDefault="00C87030" w:rsidP="00252E3A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79B1">
        <w:rPr>
          <w:rFonts w:ascii="Times New Roman" w:hAnsi="Times New Roman"/>
          <w:b/>
          <w:bCs/>
          <w:sz w:val="24"/>
          <w:szCs w:val="24"/>
        </w:rPr>
        <w:t>ve znění pozdějších předpisů</w:t>
      </w:r>
    </w:p>
    <w:p w:rsidR="00C87030" w:rsidRPr="009379B1" w:rsidRDefault="00C87030" w:rsidP="00252E3A">
      <w:pPr>
        <w:autoSpaceDE w:val="0"/>
        <w:autoSpaceDN w:val="0"/>
        <w:adjustRightInd w:val="0"/>
        <w:spacing w:before="240" w:after="24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>Parlament se usnesl na tomto zákoně České republiky:</w:t>
      </w:r>
    </w:p>
    <w:p w:rsidR="00C87030" w:rsidRPr="009379B1" w:rsidRDefault="00C87030" w:rsidP="00BF3EB5">
      <w:pPr>
        <w:autoSpaceDE w:val="0"/>
        <w:autoSpaceDN w:val="0"/>
        <w:adjustRightInd w:val="0"/>
        <w:spacing w:before="240"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>Čl. I</w:t>
      </w:r>
    </w:p>
    <w:p w:rsidR="00C87030" w:rsidRPr="009379B1" w:rsidRDefault="00C87030" w:rsidP="00252E3A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379B1">
        <w:rPr>
          <w:rFonts w:ascii="Times New Roman" w:hAnsi="Times New Roman"/>
          <w:b/>
          <w:bCs/>
          <w:sz w:val="24"/>
          <w:szCs w:val="24"/>
        </w:rPr>
        <w:t>Změna zákona o elektronických komunikacích</w:t>
      </w:r>
    </w:p>
    <w:p w:rsidR="00C87030" w:rsidRPr="009379B1" w:rsidRDefault="00C87030" w:rsidP="00BF3EB5">
      <w:pPr>
        <w:autoSpaceDE w:val="0"/>
        <w:autoSpaceDN w:val="0"/>
        <w:adjustRightInd w:val="0"/>
        <w:spacing w:before="240" w:after="0" w:line="240" w:lineRule="auto"/>
        <w:ind w:left="709" w:firstLine="709"/>
        <w:jc w:val="both"/>
        <w:rPr>
          <w:rFonts w:ascii="Times New Roman" w:hAnsi="Times New Roman"/>
          <w:bCs/>
          <w:sz w:val="24"/>
          <w:szCs w:val="24"/>
        </w:rPr>
      </w:pPr>
      <w:r w:rsidRPr="009379B1">
        <w:rPr>
          <w:rFonts w:ascii="Times New Roman" w:hAnsi="Times New Roman"/>
          <w:bCs/>
          <w:sz w:val="24"/>
          <w:szCs w:val="24"/>
        </w:rPr>
        <w:t>Zákon č. 127/2005 Sb., o elektronických komunikacích a o změně některých souvisejících zákonů (zákon o elektronických komunikacích), ve znění zákona č. 290/2005 Sb., zákona č. 361/2005 Sb., zákona č. 186/2006 Sb., zákona č. 235/2006 Sb., zákona č. 310/2006 Sb., zákona č. 110/2007 Sb., zákona č. 261/2007 Sb., zákona č. 304/2007 Sb., zákona č. 124/2008 Sb., zákona č. 177/2008 Sb., zákona č. 189/2008 Sb., zákona č. 247/2008 Sb., zákona č. 384/2008 Sb., zákona č. 227/2009 Sb., zákona č. 281/2009 Sb., zákona č. 153/2010 Sb., nálezu Ústavního soudu, vyhlášeného pod č.</w:t>
      </w:r>
      <w:r>
        <w:rPr>
          <w:rFonts w:ascii="Times New Roman" w:hAnsi="Times New Roman"/>
          <w:bCs/>
          <w:sz w:val="24"/>
          <w:szCs w:val="24"/>
        </w:rPr>
        <w:t> </w:t>
      </w:r>
      <w:r w:rsidRPr="009379B1">
        <w:rPr>
          <w:rFonts w:ascii="Times New Roman" w:hAnsi="Times New Roman"/>
          <w:bCs/>
          <w:sz w:val="24"/>
          <w:szCs w:val="24"/>
        </w:rPr>
        <w:t>94/2011 Sb., zákona č. 137/2011 Sb., zákona č. 341/2011 Sb., zákona č. 375/2011 Sb., zákona č.</w:t>
      </w:r>
      <w:r>
        <w:rPr>
          <w:rFonts w:ascii="Times New Roman" w:hAnsi="Times New Roman"/>
          <w:bCs/>
          <w:sz w:val="24"/>
          <w:szCs w:val="24"/>
        </w:rPr>
        <w:t> </w:t>
      </w:r>
      <w:r w:rsidRPr="009379B1">
        <w:rPr>
          <w:rFonts w:ascii="Times New Roman" w:hAnsi="Times New Roman"/>
          <w:bCs/>
          <w:sz w:val="24"/>
          <w:szCs w:val="24"/>
        </w:rPr>
        <w:t xml:space="preserve">420/2011 Sb., zákona č. 457/2011 Sb., zákona č. 468/2011 Sb., zákona č. 18/2012 Sb., zákona č. 19/2012 Sb., zákona č. 142/2012 Sb., zákona č. 167/2012 Sb., </w:t>
      </w:r>
      <w:r w:rsidRPr="009379B1">
        <w:rPr>
          <w:rFonts w:ascii="Times New Roman" w:hAnsi="Times New Roman"/>
          <w:bCs/>
          <w:sz w:val="24"/>
          <w:szCs w:val="24"/>
        </w:rPr>
        <w:lastRenderedPageBreak/>
        <w:t>zákona č. 273/2012 Sb., zákona č. 214/2013 Sb., zákona č. 303/2013 Sb., zákona č. 181/2014 Sb., zákona č. 234/2014 Sb., zákona č.</w:t>
      </w:r>
      <w:r>
        <w:rPr>
          <w:rFonts w:ascii="Times New Roman" w:hAnsi="Times New Roman"/>
          <w:bCs/>
          <w:sz w:val="24"/>
          <w:szCs w:val="24"/>
        </w:rPr>
        <w:t> </w:t>
      </w:r>
      <w:r w:rsidRPr="009379B1">
        <w:rPr>
          <w:rFonts w:ascii="Times New Roman" w:hAnsi="Times New Roman"/>
          <w:bCs/>
          <w:sz w:val="24"/>
          <w:szCs w:val="24"/>
        </w:rPr>
        <w:t>250/2014 Sb., zákona č. 258/2014 Sb., zákona č. 318/2015 Sb., zákona č. 378/2015 Sb., zákona č.</w:t>
      </w:r>
      <w:r>
        <w:rPr>
          <w:rFonts w:ascii="Times New Roman" w:hAnsi="Times New Roman"/>
          <w:bCs/>
          <w:sz w:val="24"/>
          <w:szCs w:val="24"/>
        </w:rPr>
        <w:t> </w:t>
      </w:r>
      <w:r w:rsidRPr="009379B1">
        <w:rPr>
          <w:rFonts w:ascii="Times New Roman" w:hAnsi="Times New Roman"/>
          <w:bCs/>
          <w:sz w:val="24"/>
          <w:szCs w:val="24"/>
        </w:rPr>
        <w:t>298/2016 Sb., zákona č. 183/2017 Sb., zákona č. 194/2017 Sb., zákona č. 225/2017 Sb., zákona č.</w:t>
      </w:r>
      <w:r>
        <w:rPr>
          <w:rFonts w:ascii="Times New Roman" w:hAnsi="Times New Roman"/>
          <w:bCs/>
          <w:sz w:val="24"/>
          <w:szCs w:val="24"/>
        </w:rPr>
        <w:t> </w:t>
      </w:r>
      <w:r w:rsidRPr="009379B1">
        <w:rPr>
          <w:rFonts w:ascii="Times New Roman" w:hAnsi="Times New Roman"/>
          <w:bCs/>
          <w:sz w:val="24"/>
          <w:szCs w:val="24"/>
        </w:rPr>
        <w:t>252/2017 Sb. a zákona č. 287/2018 Sb., se mění takto:</w:t>
      </w:r>
    </w:p>
    <w:p w:rsidR="00C87030" w:rsidRPr="009379B1" w:rsidRDefault="00C87030" w:rsidP="00C87030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7030" w:rsidRDefault="00C87030" w:rsidP="00C8703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>V § 34 odst. 1 se za slova „si mohl“ vkládá slovo „bezplatně“.</w:t>
      </w:r>
    </w:p>
    <w:p w:rsidR="00C87030" w:rsidRPr="009379B1" w:rsidRDefault="00C87030" w:rsidP="00C8703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>V § 34 se doplňují odstavce 6 a</w:t>
      </w:r>
      <w:r>
        <w:rPr>
          <w:rFonts w:ascii="Times New Roman" w:hAnsi="Times New Roman"/>
          <w:sz w:val="24"/>
          <w:szCs w:val="24"/>
        </w:rPr>
        <w:t>ž</w:t>
      </w:r>
      <w:r w:rsidRPr="00937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9379B1">
        <w:rPr>
          <w:rFonts w:ascii="Times New Roman" w:hAnsi="Times New Roman"/>
          <w:sz w:val="24"/>
          <w:szCs w:val="24"/>
        </w:rPr>
        <w:t>, které znějí:</w:t>
      </w:r>
    </w:p>
    <w:p w:rsidR="00C87030" w:rsidRPr="009379B1" w:rsidRDefault="00C87030" w:rsidP="00BF3EB5">
      <w:pPr>
        <w:spacing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„(6) Účastník, který hodlá uzavřít smlouvu o poskytování </w:t>
      </w:r>
      <w:r>
        <w:rPr>
          <w:rFonts w:ascii="Times New Roman" w:hAnsi="Times New Roman"/>
          <w:sz w:val="24"/>
          <w:szCs w:val="24"/>
        </w:rPr>
        <w:t>veřejně dostupné služby</w:t>
      </w:r>
      <w:r w:rsidRPr="009379B1">
        <w:rPr>
          <w:rFonts w:ascii="Times New Roman" w:hAnsi="Times New Roman"/>
          <w:sz w:val="24"/>
          <w:szCs w:val="24"/>
        </w:rPr>
        <w:t xml:space="preserve"> elektronických komunikací </w:t>
      </w:r>
      <w:r>
        <w:rPr>
          <w:rFonts w:ascii="Times New Roman" w:hAnsi="Times New Roman"/>
          <w:sz w:val="24"/>
          <w:szCs w:val="24"/>
        </w:rPr>
        <w:t xml:space="preserve">nebo připojení k veřejné komunikační síti </w:t>
      </w:r>
      <w:r w:rsidRPr="009379B1">
        <w:rPr>
          <w:rFonts w:ascii="Times New Roman" w:hAnsi="Times New Roman"/>
          <w:sz w:val="24"/>
          <w:szCs w:val="24"/>
        </w:rPr>
        <w:t>s jiným podnikatelem zajišťujícím veřejnou komunikační síť nebo poskytujícím veřejně dostupnou službu elektronických komunikací, než se kterým má uzavřenu smlouvu o</w:t>
      </w:r>
      <w:r>
        <w:rPr>
          <w:rFonts w:ascii="Times New Roman" w:hAnsi="Times New Roman"/>
          <w:sz w:val="24"/>
          <w:szCs w:val="24"/>
        </w:rPr>
        <w:t> </w:t>
      </w:r>
      <w:r w:rsidRPr="009379B1">
        <w:rPr>
          <w:rFonts w:ascii="Times New Roman" w:hAnsi="Times New Roman"/>
          <w:sz w:val="24"/>
          <w:szCs w:val="24"/>
        </w:rPr>
        <w:t xml:space="preserve">poskytování </w:t>
      </w:r>
      <w:r>
        <w:rPr>
          <w:rFonts w:ascii="Times New Roman" w:hAnsi="Times New Roman"/>
          <w:sz w:val="24"/>
          <w:szCs w:val="24"/>
        </w:rPr>
        <w:t>veřejně dostupné služby</w:t>
      </w:r>
      <w:r w:rsidRPr="009379B1">
        <w:rPr>
          <w:rFonts w:ascii="Times New Roman" w:hAnsi="Times New Roman"/>
          <w:sz w:val="24"/>
          <w:szCs w:val="24"/>
        </w:rPr>
        <w:t xml:space="preserve"> elektronických komunikací </w:t>
      </w:r>
      <w:r>
        <w:rPr>
          <w:rFonts w:ascii="Times New Roman" w:hAnsi="Times New Roman"/>
          <w:sz w:val="24"/>
          <w:szCs w:val="24"/>
        </w:rPr>
        <w:t>nebo připojení k veřejné komunikační síti</w:t>
      </w:r>
      <w:r w:rsidRPr="009379B1">
        <w:rPr>
          <w:rFonts w:ascii="Times New Roman" w:hAnsi="Times New Roman"/>
          <w:sz w:val="24"/>
          <w:szCs w:val="24"/>
        </w:rPr>
        <w:t xml:space="preserve"> (dále jen „přejímající poskytovatel služby“), může zároveň přejímajícího poskytovatele služby požádat o zajištění přenesení telefonního čísla. V žádosti uvede zejména </w:t>
      </w:r>
    </w:p>
    <w:p w:rsidR="00C87030" w:rsidRDefault="00C87030" w:rsidP="00BF3EB5">
      <w:pPr>
        <w:pStyle w:val="Odstavecseseznamem"/>
        <w:numPr>
          <w:ilvl w:val="0"/>
          <w:numId w:val="29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bookmarkStart w:id="0" w:name="_Hlk1999138"/>
      <w:r>
        <w:rPr>
          <w:rFonts w:ascii="Times New Roman" w:hAnsi="Times New Roman"/>
          <w:sz w:val="24"/>
          <w:szCs w:val="24"/>
        </w:rPr>
        <w:t>identifikační údaje účastníka,</w:t>
      </w:r>
    </w:p>
    <w:p w:rsidR="00C87030" w:rsidRPr="009379B1" w:rsidRDefault="00C87030" w:rsidP="00BF3EB5">
      <w:pPr>
        <w:pStyle w:val="Odstavecseseznamem"/>
        <w:numPr>
          <w:ilvl w:val="0"/>
          <w:numId w:val="29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podnikatele </w:t>
      </w:r>
      <w:bookmarkEnd w:id="0"/>
      <w:r>
        <w:rPr>
          <w:rFonts w:ascii="Times New Roman" w:hAnsi="Times New Roman"/>
          <w:sz w:val="24"/>
          <w:szCs w:val="24"/>
        </w:rPr>
        <w:t xml:space="preserve">doposud </w:t>
      </w:r>
      <w:r w:rsidRPr="009379B1">
        <w:rPr>
          <w:rFonts w:ascii="Times New Roman" w:hAnsi="Times New Roman"/>
          <w:sz w:val="24"/>
          <w:szCs w:val="24"/>
        </w:rPr>
        <w:t>zajišťujícího účastníkovi veřejnou komunikační síť nebo poskytujícího účastníkovi veřejně dostupnou službu elektronických komunikací</w:t>
      </w:r>
      <w:r>
        <w:rPr>
          <w:rFonts w:ascii="Times New Roman" w:hAnsi="Times New Roman"/>
          <w:sz w:val="24"/>
          <w:szCs w:val="24"/>
        </w:rPr>
        <w:t xml:space="preserve"> (dále jen „opouštěný poskytovatel služby“),</w:t>
      </w:r>
      <w:r w:rsidRPr="009379B1" w:rsidDel="00976F2E">
        <w:rPr>
          <w:rFonts w:ascii="Times New Roman" w:hAnsi="Times New Roman"/>
          <w:sz w:val="24"/>
          <w:szCs w:val="24"/>
        </w:rPr>
        <w:t xml:space="preserve"> </w:t>
      </w:r>
      <w:r w:rsidRPr="009379B1">
        <w:rPr>
          <w:rFonts w:ascii="Times New Roman" w:hAnsi="Times New Roman"/>
          <w:sz w:val="24"/>
          <w:szCs w:val="24"/>
        </w:rPr>
        <w:t xml:space="preserve"> </w:t>
      </w:r>
    </w:p>
    <w:p w:rsidR="00C87030" w:rsidRPr="00090BF5" w:rsidRDefault="00C87030" w:rsidP="00BF3EB5">
      <w:pPr>
        <w:pStyle w:val="Odstavecseseznamem"/>
        <w:numPr>
          <w:ilvl w:val="0"/>
          <w:numId w:val="29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090BF5">
        <w:rPr>
          <w:rFonts w:ascii="Times New Roman" w:hAnsi="Times New Roman"/>
          <w:sz w:val="24"/>
          <w:szCs w:val="24"/>
        </w:rPr>
        <w:t>telefonní číslo, o jehož přenesení žádá, a</w:t>
      </w:r>
    </w:p>
    <w:p w:rsidR="00C87030" w:rsidRPr="009379B1" w:rsidRDefault="00C87030" w:rsidP="00BF3EB5">
      <w:pPr>
        <w:pStyle w:val="Odstavecseseznamem"/>
        <w:numPr>
          <w:ilvl w:val="0"/>
          <w:numId w:val="29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den, ke kterému má přenos telefonního čísla proběhnout; přejímající poskytovatel služby neprodleně </w:t>
      </w:r>
      <w:r>
        <w:rPr>
          <w:rFonts w:ascii="Times New Roman" w:hAnsi="Times New Roman"/>
          <w:sz w:val="24"/>
          <w:szCs w:val="24"/>
        </w:rPr>
        <w:t xml:space="preserve">po splnění podmínek přenositelnosti telefonního čísla zajistí provedení úkonů potřebných k přenesení telefonního čísla a </w:t>
      </w:r>
      <w:r w:rsidRPr="009379B1">
        <w:rPr>
          <w:rFonts w:ascii="Times New Roman" w:hAnsi="Times New Roman"/>
          <w:sz w:val="24"/>
          <w:szCs w:val="24"/>
        </w:rPr>
        <w:t xml:space="preserve">informuje účastníka o dni, ke kterému má přenos telefonního čísla proběhnout a </w:t>
      </w:r>
      <w:r>
        <w:rPr>
          <w:rFonts w:ascii="Times New Roman" w:hAnsi="Times New Roman"/>
          <w:sz w:val="24"/>
          <w:szCs w:val="24"/>
        </w:rPr>
        <w:t>který je zároveň dnem</w:t>
      </w:r>
      <w:r w:rsidRPr="009379B1">
        <w:rPr>
          <w:rFonts w:ascii="Times New Roman" w:hAnsi="Times New Roman"/>
          <w:sz w:val="24"/>
          <w:szCs w:val="24"/>
        </w:rPr>
        <w:t xml:space="preserve"> ukončení smluvního vztahu s </w:t>
      </w:r>
      <w:r w:rsidRPr="00A36D89">
        <w:rPr>
          <w:rFonts w:ascii="Times New Roman" w:hAnsi="Times New Roman"/>
          <w:sz w:val="24"/>
          <w:szCs w:val="24"/>
        </w:rPr>
        <w:t>opouštěný</w:t>
      </w:r>
      <w:r>
        <w:rPr>
          <w:rFonts w:ascii="Times New Roman" w:hAnsi="Times New Roman"/>
          <w:sz w:val="24"/>
          <w:szCs w:val="24"/>
        </w:rPr>
        <w:t>m</w:t>
      </w:r>
      <w:r w:rsidRPr="00A36D89">
        <w:rPr>
          <w:rFonts w:ascii="Times New Roman" w:hAnsi="Times New Roman"/>
          <w:sz w:val="24"/>
          <w:szCs w:val="24"/>
        </w:rPr>
        <w:t xml:space="preserve"> poskytovatel</w:t>
      </w:r>
      <w:r>
        <w:rPr>
          <w:rFonts w:ascii="Times New Roman" w:hAnsi="Times New Roman"/>
          <w:sz w:val="24"/>
          <w:szCs w:val="24"/>
        </w:rPr>
        <w:t>em</w:t>
      </w:r>
      <w:r w:rsidRPr="00A36D89">
        <w:rPr>
          <w:rFonts w:ascii="Times New Roman" w:hAnsi="Times New Roman"/>
          <w:sz w:val="24"/>
          <w:szCs w:val="24"/>
        </w:rPr>
        <w:t xml:space="preserve"> služby</w:t>
      </w:r>
      <w:r w:rsidRPr="009379B1">
        <w:rPr>
          <w:rFonts w:ascii="Times New Roman" w:hAnsi="Times New Roman"/>
          <w:sz w:val="24"/>
          <w:szCs w:val="24"/>
        </w:rPr>
        <w:t xml:space="preserve">.   </w:t>
      </w:r>
    </w:p>
    <w:p w:rsidR="00C87030" w:rsidRDefault="00C87030" w:rsidP="00BF3EB5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(7) Přejímající poskytovatel služby je oprávněn ověřit totožnost účastníka před tím, než jeho jménem požádá </w:t>
      </w:r>
      <w:r w:rsidRPr="00A36D89">
        <w:rPr>
          <w:rFonts w:ascii="Times New Roman" w:hAnsi="Times New Roman"/>
          <w:sz w:val="24"/>
          <w:szCs w:val="24"/>
        </w:rPr>
        <w:t>opouštěn</w:t>
      </w:r>
      <w:r>
        <w:rPr>
          <w:rFonts w:ascii="Times New Roman" w:hAnsi="Times New Roman"/>
          <w:sz w:val="24"/>
          <w:szCs w:val="24"/>
        </w:rPr>
        <w:t>ého</w:t>
      </w:r>
      <w:r w:rsidRPr="00A36D89">
        <w:rPr>
          <w:rFonts w:ascii="Times New Roman" w:hAnsi="Times New Roman"/>
          <w:sz w:val="24"/>
          <w:szCs w:val="24"/>
        </w:rPr>
        <w:t xml:space="preserve"> poskytovatel</w:t>
      </w:r>
      <w:r>
        <w:rPr>
          <w:rFonts w:ascii="Times New Roman" w:hAnsi="Times New Roman"/>
          <w:sz w:val="24"/>
          <w:szCs w:val="24"/>
        </w:rPr>
        <w:t>e</w:t>
      </w:r>
      <w:r w:rsidRPr="00A36D89">
        <w:rPr>
          <w:rFonts w:ascii="Times New Roman" w:hAnsi="Times New Roman"/>
          <w:sz w:val="24"/>
          <w:szCs w:val="24"/>
        </w:rPr>
        <w:t xml:space="preserve"> služby</w:t>
      </w:r>
      <w:r w:rsidRPr="009379B1">
        <w:rPr>
          <w:rFonts w:ascii="Times New Roman" w:hAnsi="Times New Roman"/>
          <w:sz w:val="24"/>
          <w:szCs w:val="24"/>
        </w:rPr>
        <w:t xml:space="preserve"> o přenesení telefonního čísla; neposkytne-li účastník na výzvu přejímajícího poskytovatele služby potřebnou součinnost při ověření své totožnosti, hledí se na něho, jako by o přenesení telefonního čísla nepožádal.</w:t>
      </w:r>
    </w:p>
    <w:p w:rsidR="00C87030" w:rsidRDefault="00C87030" w:rsidP="00BF3EB5">
      <w:pPr>
        <w:autoSpaceDE w:val="0"/>
        <w:autoSpaceDN w:val="0"/>
        <w:adjustRightInd w:val="0"/>
        <w:spacing w:before="120"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 xml:space="preserve">(8) Přejímající poskytovatel služby do </w:t>
      </w:r>
      <w:r>
        <w:rPr>
          <w:rFonts w:ascii="Times New Roman" w:hAnsi="Times New Roman"/>
          <w:sz w:val="24"/>
          <w:szCs w:val="24"/>
        </w:rPr>
        <w:t>jednoho pracovního dne</w:t>
      </w:r>
      <w:r w:rsidRPr="00BD11FE">
        <w:rPr>
          <w:rFonts w:ascii="Times New Roman" w:hAnsi="Times New Roman"/>
          <w:sz w:val="24"/>
          <w:szCs w:val="24"/>
        </w:rPr>
        <w:t xml:space="preserve"> od </w:t>
      </w:r>
      <w:r>
        <w:rPr>
          <w:rFonts w:ascii="Times New Roman" w:hAnsi="Times New Roman"/>
          <w:sz w:val="24"/>
          <w:szCs w:val="24"/>
        </w:rPr>
        <w:t>obdržení žádosti účastníka podle odstavce 6</w:t>
      </w:r>
      <w:r w:rsidRPr="006A5BD6">
        <w:rPr>
          <w:rFonts w:ascii="Times New Roman" w:hAnsi="Times New Roman"/>
          <w:sz w:val="24"/>
          <w:szCs w:val="24"/>
        </w:rPr>
        <w:t xml:space="preserve"> </w:t>
      </w:r>
      <w:r w:rsidRPr="00BD11FE">
        <w:rPr>
          <w:rFonts w:ascii="Times New Roman" w:hAnsi="Times New Roman"/>
          <w:sz w:val="24"/>
          <w:szCs w:val="24"/>
        </w:rPr>
        <w:t xml:space="preserve">vyrozumí </w:t>
      </w:r>
      <w:r w:rsidRPr="00414F99">
        <w:rPr>
          <w:rFonts w:ascii="Times New Roman" w:hAnsi="Times New Roman"/>
          <w:sz w:val="24"/>
          <w:szCs w:val="24"/>
        </w:rPr>
        <w:t>opouštěn</w:t>
      </w:r>
      <w:r>
        <w:rPr>
          <w:rFonts w:ascii="Times New Roman" w:hAnsi="Times New Roman"/>
          <w:sz w:val="24"/>
          <w:szCs w:val="24"/>
        </w:rPr>
        <w:t>ého</w:t>
      </w:r>
      <w:r w:rsidRPr="00414F99">
        <w:rPr>
          <w:rFonts w:ascii="Times New Roman" w:hAnsi="Times New Roman"/>
          <w:sz w:val="24"/>
          <w:szCs w:val="24"/>
        </w:rPr>
        <w:t xml:space="preserve"> poskytovatel</w:t>
      </w:r>
      <w:r>
        <w:rPr>
          <w:rFonts w:ascii="Times New Roman" w:hAnsi="Times New Roman"/>
          <w:sz w:val="24"/>
          <w:szCs w:val="24"/>
        </w:rPr>
        <w:t>e</w:t>
      </w:r>
      <w:r w:rsidRPr="00414F99">
        <w:rPr>
          <w:rFonts w:ascii="Times New Roman" w:hAnsi="Times New Roman"/>
          <w:sz w:val="24"/>
          <w:szCs w:val="24"/>
        </w:rPr>
        <w:t xml:space="preserve"> služby</w:t>
      </w:r>
      <w:r w:rsidRPr="00BD11FE">
        <w:rPr>
          <w:rFonts w:ascii="Times New Roman" w:hAnsi="Times New Roman"/>
          <w:sz w:val="24"/>
          <w:szCs w:val="24"/>
        </w:rPr>
        <w:t xml:space="preserve"> o </w:t>
      </w:r>
      <w:r>
        <w:rPr>
          <w:rFonts w:ascii="Times New Roman" w:hAnsi="Times New Roman"/>
          <w:sz w:val="24"/>
          <w:szCs w:val="24"/>
        </w:rPr>
        <w:t xml:space="preserve">žádosti účastníka o přenesení telefonního čísla a </w:t>
      </w:r>
      <w:r w:rsidRPr="00BD11FE">
        <w:rPr>
          <w:rFonts w:ascii="Times New Roman" w:hAnsi="Times New Roman"/>
          <w:sz w:val="24"/>
          <w:szCs w:val="24"/>
        </w:rPr>
        <w:t>okamžiku zániku smlouvy podle § 63 odst. 12 a společně s ním zajistí, aby jimi poskytované služby na sebe přímo navazovaly.</w:t>
      </w:r>
    </w:p>
    <w:p w:rsidR="00C87030" w:rsidRDefault="00C87030" w:rsidP="00BF3EB5">
      <w:pPr>
        <w:autoSpaceDE w:val="0"/>
        <w:autoSpaceDN w:val="0"/>
        <w:adjustRightInd w:val="0"/>
        <w:spacing w:before="120"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</w:t>
      </w:r>
      <w:r w:rsidRPr="003235D4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O</w:t>
      </w:r>
      <w:r w:rsidRPr="00414F99">
        <w:rPr>
          <w:rFonts w:ascii="Times New Roman" w:hAnsi="Times New Roman"/>
          <w:sz w:val="24"/>
          <w:szCs w:val="24"/>
        </w:rPr>
        <w:t>pouštěný poskytovatel služby</w:t>
      </w:r>
      <w:r w:rsidRPr="003235D4">
        <w:rPr>
          <w:rFonts w:ascii="Times New Roman" w:hAnsi="Times New Roman"/>
          <w:sz w:val="24"/>
          <w:szCs w:val="24"/>
        </w:rPr>
        <w:t xml:space="preserve"> na žádost spotřebitele využívajícího předplacené služby podanou nejpozději do 30 dn</w:t>
      </w:r>
      <w:r>
        <w:rPr>
          <w:rFonts w:ascii="Times New Roman" w:hAnsi="Times New Roman"/>
          <w:sz w:val="24"/>
          <w:szCs w:val="24"/>
        </w:rPr>
        <w:t>ů</w:t>
      </w:r>
      <w:r w:rsidRPr="003235D4">
        <w:rPr>
          <w:rFonts w:ascii="Times New Roman" w:hAnsi="Times New Roman"/>
          <w:sz w:val="24"/>
          <w:szCs w:val="24"/>
        </w:rPr>
        <w:t xml:space="preserve"> ode dne </w:t>
      </w:r>
      <w:r>
        <w:rPr>
          <w:rFonts w:ascii="Times New Roman" w:hAnsi="Times New Roman"/>
          <w:sz w:val="24"/>
          <w:szCs w:val="24"/>
        </w:rPr>
        <w:t>ukončení smlouvy</w:t>
      </w:r>
      <w:r w:rsidRPr="003235D4">
        <w:rPr>
          <w:rFonts w:ascii="Times New Roman" w:hAnsi="Times New Roman"/>
          <w:sz w:val="24"/>
          <w:szCs w:val="24"/>
        </w:rPr>
        <w:t xml:space="preserve"> vrátí zbývající zůstatek</w:t>
      </w:r>
      <w:r>
        <w:rPr>
          <w:rFonts w:ascii="Times New Roman" w:hAnsi="Times New Roman"/>
          <w:sz w:val="24"/>
          <w:szCs w:val="24"/>
        </w:rPr>
        <w:t xml:space="preserve"> předplatného</w:t>
      </w:r>
      <w:r w:rsidRPr="003235D4">
        <w:rPr>
          <w:rFonts w:ascii="Times New Roman" w:hAnsi="Times New Roman"/>
          <w:sz w:val="24"/>
          <w:szCs w:val="24"/>
        </w:rPr>
        <w:t xml:space="preserve">. Vrácení zůstatku může být zpoplatněno, pouze pokud je tak uvedeno ve smlouvě a výše zpoplatnění musí odpovídat skutečným nákladům, které </w:t>
      </w:r>
      <w:r w:rsidRPr="00414F99">
        <w:rPr>
          <w:rFonts w:ascii="Times New Roman" w:hAnsi="Times New Roman"/>
          <w:sz w:val="24"/>
          <w:szCs w:val="24"/>
        </w:rPr>
        <w:t>opouštěn</w:t>
      </w:r>
      <w:r>
        <w:rPr>
          <w:rFonts w:ascii="Times New Roman" w:hAnsi="Times New Roman"/>
          <w:sz w:val="24"/>
          <w:szCs w:val="24"/>
        </w:rPr>
        <w:t>ému</w:t>
      </w:r>
      <w:r w:rsidRPr="00414F99">
        <w:rPr>
          <w:rFonts w:ascii="Times New Roman" w:hAnsi="Times New Roman"/>
          <w:sz w:val="24"/>
          <w:szCs w:val="24"/>
        </w:rPr>
        <w:t xml:space="preserve"> poskytovatel</w:t>
      </w:r>
      <w:r>
        <w:rPr>
          <w:rFonts w:ascii="Times New Roman" w:hAnsi="Times New Roman"/>
          <w:sz w:val="24"/>
          <w:szCs w:val="24"/>
        </w:rPr>
        <w:t>i</w:t>
      </w:r>
      <w:r w:rsidRPr="00414F99">
        <w:rPr>
          <w:rFonts w:ascii="Times New Roman" w:hAnsi="Times New Roman"/>
          <w:sz w:val="24"/>
          <w:szCs w:val="24"/>
        </w:rPr>
        <w:t xml:space="preserve"> služby</w:t>
      </w:r>
      <w:r w:rsidRPr="003235D4">
        <w:rPr>
          <w:rFonts w:ascii="Times New Roman" w:hAnsi="Times New Roman"/>
          <w:sz w:val="24"/>
          <w:szCs w:val="24"/>
        </w:rPr>
        <w:t xml:space="preserve"> prokazatelně vznikly při vrácení zůstatku.</w:t>
      </w:r>
      <w:r w:rsidRPr="006A5BD6">
        <w:rPr>
          <w:rFonts w:ascii="Times New Roman" w:hAnsi="Times New Roman"/>
          <w:sz w:val="24"/>
          <w:szCs w:val="24"/>
        </w:rPr>
        <w:t>“.</w:t>
      </w:r>
    </w:p>
    <w:p w:rsidR="00C87030" w:rsidRDefault="00C87030" w:rsidP="00C8703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360" w:after="36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>V § 55 odst. 3 se slova „§ 34 nebo“ zrušují.</w:t>
      </w:r>
    </w:p>
    <w:p w:rsidR="00C87030" w:rsidRDefault="00C87030" w:rsidP="00C8703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360" w:after="36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 § 57 odst. 4 se slova „§ 34 nebo“ </w:t>
      </w:r>
      <w:r>
        <w:rPr>
          <w:rFonts w:ascii="Times New Roman" w:hAnsi="Times New Roman"/>
          <w:sz w:val="24"/>
          <w:szCs w:val="24"/>
        </w:rPr>
        <w:t xml:space="preserve">a poslední věta </w:t>
      </w:r>
      <w:r w:rsidRPr="003235D4">
        <w:rPr>
          <w:rFonts w:ascii="Times New Roman" w:hAnsi="Times New Roman"/>
          <w:sz w:val="24"/>
          <w:szCs w:val="24"/>
        </w:rPr>
        <w:t>zrušují.</w:t>
      </w:r>
    </w:p>
    <w:p w:rsidR="00C87030" w:rsidRDefault="00C87030" w:rsidP="00BF3EB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C5718">
        <w:rPr>
          <w:rFonts w:ascii="Times New Roman" w:hAnsi="Times New Roman"/>
          <w:sz w:val="24"/>
          <w:szCs w:val="24"/>
        </w:rPr>
        <w:lastRenderedPageBreak/>
        <w:t>V § 63 odst. 1 písm</w:t>
      </w:r>
      <w:r>
        <w:rPr>
          <w:rFonts w:ascii="Times New Roman" w:hAnsi="Times New Roman"/>
          <w:sz w:val="24"/>
          <w:szCs w:val="24"/>
        </w:rPr>
        <w:t>eno</w:t>
      </w:r>
      <w:r w:rsidRPr="00BC5718">
        <w:rPr>
          <w:rFonts w:ascii="Times New Roman" w:hAnsi="Times New Roman"/>
          <w:sz w:val="24"/>
          <w:szCs w:val="24"/>
        </w:rPr>
        <w:t xml:space="preserve"> o) </w:t>
      </w:r>
      <w:r>
        <w:rPr>
          <w:rFonts w:ascii="Times New Roman" w:hAnsi="Times New Roman"/>
          <w:sz w:val="24"/>
          <w:szCs w:val="24"/>
        </w:rPr>
        <w:t>zní:</w:t>
      </w:r>
    </w:p>
    <w:p w:rsidR="00C87030" w:rsidRDefault="00C87030" w:rsidP="00C87030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„o) podmínky pro přenesení telefonního čísla,“.</w:t>
      </w:r>
    </w:p>
    <w:p w:rsidR="00C87030" w:rsidRPr="00BD11FE" w:rsidRDefault="00C87030" w:rsidP="00C87030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>V § 63 odst. 1 písmeno p) zní:</w:t>
      </w:r>
    </w:p>
    <w:p w:rsidR="00C87030" w:rsidRPr="00BD11FE" w:rsidRDefault="00252E3A" w:rsidP="00252E3A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87030">
        <w:rPr>
          <w:rFonts w:ascii="Times New Roman" w:hAnsi="Times New Roman"/>
          <w:sz w:val="24"/>
          <w:szCs w:val="24"/>
        </w:rPr>
        <w:t>„</w:t>
      </w:r>
      <w:r w:rsidR="00C87030" w:rsidRPr="00BD11FE">
        <w:rPr>
          <w:rFonts w:ascii="Times New Roman" w:hAnsi="Times New Roman"/>
          <w:sz w:val="24"/>
          <w:szCs w:val="24"/>
        </w:rPr>
        <w:t xml:space="preserve">p) </w:t>
      </w:r>
      <w:r w:rsidR="00C87030">
        <w:rPr>
          <w:rFonts w:ascii="Times New Roman" w:hAnsi="Times New Roman"/>
          <w:sz w:val="24"/>
          <w:szCs w:val="24"/>
        </w:rPr>
        <w:t>pro případ</w:t>
      </w:r>
      <w:r w:rsidR="00C87030" w:rsidRPr="00BD11FE">
        <w:rPr>
          <w:rFonts w:ascii="Times New Roman" w:hAnsi="Times New Roman"/>
          <w:sz w:val="24"/>
          <w:szCs w:val="24"/>
        </w:rPr>
        <w:t xml:space="preserve"> ukončení smlouvy před uplynutím doby trvání, na kterou je smlouva uzavřena, ať již výpovědí, nebo dohodou smluvních stran, </w:t>
      </w:r>
    </w:p>
    <w:p w:rsidR="00C87030" w:rsidRPr="006A5BD6" w:rsidRDefault="00C87030" w:rsidP="00252E3A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>informace o výši úhrady, kter</w:t>
      </w:r>
      <w:r w:rsidR="00252E3A">
        <w:rPr>
          <w:rFonts w:ascii="Times New Roman" w:hAnsi="Times New Roman"/>
          <w:sz w:val="24"/>
          <w:szCs w:val="24"/>
        </w:rPr>
        <w:t xml:space="preserve">á smí být v případě smlouvy se </w:t>
      </w:r>
      <w:r w:rsidRPr="00BD11FE">
        <w:rPr>
          <w:rFonts w:ascii="Times New Roman" w:hAnsi="Times New Roman"/>
          <w:sz w:val="24"/>
          <w:szCs w:val="24"/>
        </w:rPr>
        <w:t>spotřebitelem</w:t>
      </w:r>
      <w:r w:rsidR="00252E3A">
        <w:rPr>
          <w:rFonts w:ascii="Times New Roman" w:hAnsi="Times New Roman"/>
          <w:sz w:val="24"/>
          <w:szCs w:val="24"/>
        </w:rPr>
        <w:t xml:space="preserve"> </w:t>
      </w:r>
      <w:r w:rsidRPr="00BD11FE">
        <w:rPr>
          <w:rFonts w:ascii="Times New Roman" w:hAnsi="Times New Roman"/>
          <w:sz w:val="24"/>
          <w:szCs w:val="24"/>
        </w:rPr>
        <w:t>požadována pouze, pokud smlouva skončí do tří měsíců od uzavření, a která</w:t>
      </w:r>
      <w:r w:rsidRPr="006A5BD6">
        <w:rPr>
          <w:rFonts w:ascii="Times New Roman" w:hAnsi="Times New Roman"/>
          <w:sz w:val="24"/>
          <w:szCs w:val="24"/>
        </w:rPr>
        <w:t xml:space="preserve"> nesmí být v případě smlouvy uzavřené se spotřebitelem vyšší než jedna </w:t>
      </w:r>
      <w:r w:rsidRPr="00BD11FE">
        <w:rPr>
          <w:rFonts w:ascii="Times New Roman" w:hAnsi="Times New Roman"/>
          <w:sz w:val="24"/>
          <w:szCs w:val="24"/>
        </w:rPr>
        <w:t>dvacetina</w:t>
      </w:r>
      <w:r w:rsidRPr="006A5BD6">
        <w:rPr>
          <w:rFonts w:ascii="Times New Roman" w:hAnsi="Times New Roman"/>
          <w:b/>
          <w:sz w:val="24"/>
          <w:szCs w:val="24"/>
        </w:rPr>
        <w:t xml:space="preserve"> </w:t>
      </w:r>
      <w:r w:rsidRPr="006A5BD6">
        <w:rPr>
          <w:rFonts w:ascii="Times New Roman" w:hAnsi="Times New Roman"/>
          <w:sz w:val="24"/>
          <w:szCs w:val="24"/>
        </w:rPr>
        <w:t>součtu měsíčních paušálů zbývajících do kon</w:t>
      </w:r>
      <w:r w:rsidRPr="00BD11FE">
        <w:rPr>
          <w:rFonts w:ascii="Times New Roman" w:hAnsi="Times New Roman"/>
          <w:sz w:val="24"/>
          <w:szCs w:val="24"/>
        </w:rPr>
        <w:t>ce sjednané doby trvání smlouvy nebo jedna dvacetina součtu minimálních sjednaných měsíčních plnění zbývajících do konce sjednané doby trvání smlouvy, přičemž výše úhrady se počítá z částky placené v průběhu trvání smlouvy, a pokud je poskytována sleva oproti ceníkové ceně, nelze určit výši úhrady z ceníkové ceny,</w:t>
      </w:r>
      <w:r w:rsidRPr="006A5BD6">
        <w:rPr>
          <w:rFonts w:ascii="Times New Roman" w:hAnsi="Times New Roman"/>
          <w:sz w:val="24"/>
          <w:szCs w:val="24"/>
        </w:rPr>
        <w:t xml:space="preserve"> a </w:t>
      </w:r>
    </w:p>
    <w:p w:rsidR="00C87030" w:rsidRPr="00BD11FE" w:rsidRDefault="00C87030" w:rsidP="00252E3A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A5BD6">
        <w:rPr>
          <w:rFonts w:ascii="Times New Roman" w:hAnsi="Times New Roman"/>
          <w:sz w:val="24"/>
          <w:szCs w:val="24"/>
        </w:rPr>
        <w:t>výše úhrady nákladů spojených s telekomunikačním koncovým zařízením, které bylo účastníkovi poskytnuto za zvý</w:t>
      </w:r>
      <w:r w:rsidRPr="00BD11FE">
        <w:rPr>
          <w:rFonts w:ascii="Times New Roman" w:hAnsi="Times New Roman"/>
          <w:sz w:val="24"/>
          <w:szCs w:val="24"/>
        </w:rPr>
        <w:t>hodněných podmínek,“.</w:t>
      </w:r>
    </w:p>
    <w:p w:rsidR="00C87030" w:rsidRPr="00BD11FE" w:rsidRDefault="00C87030" w:rsidP="00252E3A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 xml:space="preserve">V § 63 odstavec </w:t>
      </w:r>
      <w:r>
        <w:rPr>
          <w:rFonts w:ascii="Times New Roman" w:hAnsi="Times New Roman"/>
          <w:sz w:val="24"/>
          <w:szCs w:val="24"/>
        </w:rPr>
        <w:t xml:space="preserve">12 </w:t>
      </w:r>
      <w:r w:rsidRPr="00BD11FE">
        <w:rPr>
          <w:rFonts w:ascii="Times New Roman" w:hAnsi="Times New Roman"/>
          <w:sz w:val="24"/>
          <w:szCs w:val="24"/>
        </w:rPr>
        <w:t>zní:</w:t>
      </w:r>
    </w:p>
    <w:p w:rsidR="00C87030" w:rsidRPr="00BD11FE" w:rsidRDefault="00C87030" w:rsidP="00252E3A">
      <w:pPr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 xml:space="preserve">„(12) Využije-li účastník právo podle § 34 odst. 1, dojde k zániku smlouvy nejpozději ve lhůtě </w:t>
      </w:r>
      <w:r w:rsidRPr="004B714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pracovních</w:t>
      </w:r>
      <w:r w:rsidRPr="006A5BD6">
        <w:rPr>
          <w:rFonts w:ascii="Times New Roman" w:hAnsi="Times New Roman"/>
          <w:b/>
          <w:sz w:val="24"/>
          <w:szCs w:val="24"/>
        </w:rPr>
        <w:t xml:space="preserve"> </w:t>
      </w:r>
      <w:r w:rsidRPr="006A5BD6">
        <w:rPr>
          <w:rFonts w:ascii="Times New Roman" w:hAnsi="Times New Roman"/>
          <w:sz w:val="24"/>
          <w:szCs w:val="24"/>
        </w:rPr>
        <w:t xml:space="preserve">dnů, která začne běžet, jakmile </w:t>
      </w:r>
      <w:r w:rsidRPr="00BD11FE">
        <w:rPr>
          <w:rFonts w:ascii="Times New Roman" w:hAnsi="Times New Roman"/>
          <w:sz w:val="24"/>
          <w:szCs w:val="24"/>
        </w:rPr>
        <w:t xml:space="preserve">přejímající poskytovatel služby </w:t>
      </w:r>
      <w:r>
        <w:rPr>
          <w:rFonts w:ascii="Times New Roman" w:hAnsi="Times New Roman"/>
          <w:sz w:val="24"/>
          <w:szCs w:val="24"/>
        </w:rPr>
        <w:t xml:space="preserve">vyrozumí </w:t>
      </w:r>
      <w:r w:rsidRPr="00414F99">
        <w:rPr>
          <w:rFonts w:ascii="Times New Roman" w:hAnsi="Times New Roman"/>
          <w:sz w:val="24"/>
          <w:szCs w:val="24"/>
        </w:rPr>
        <w:t>opouštěn</w:t>
      </w:r>
      <w:r>
        <w:rPr>
          <w:rFonts w:ascii="Times New Roman" w:hAnsi="Times New Roman"/>
          <w:sz w:val="24"/>
          <w:szCs w:val="24"/>
        </w:rPr>
        <w:t>ého</w:t>
      </w:r>
      <w:r w:rsidRPr="00414F99">
        <w:rPr>
          <w:rFonts w:ascii="Times New Roman" w:hAnsi="Times New Roman"/>
          <w:sz w:val="24"/>
          <w:szCs w:val="24"/>
        </w:rPr>
        <w:t xml:space="preserve"> poskytovatel</w:t>
      </w:r>
      <w:r>
        <w:rPr>
          <w:rFonts w:ascii="Times New Roman" w:hAnsi="Times New Roman"/>
          <w:sz w:val="24"/>
          <w:szCs w:val="24"/>
        </w:rPr>
        <w:t>e</w:t>
      </w:r>
      <w:r w:rsidRPr="00414F99">
        <w:rPr>
          <w:rFonts w:ascii="Times New Roman" w:hAnsi="Times New Roman"/>
          <w:sz w:val="24"/>
          <w:szCs w:val="24"/>
        </w:rPr>
        <w:t xml:space="preserve"> služby</w:t>
      </w:r>
      <w:r>
        <w:rPr>
          <w:rFonts w:ascii="Times New Roman" w:hAnsi="Times New Roman"/>
          <w:sz w:val="24"/>
          <w:szCs w:val="24"/>
        </w:rPr>
        <w:t xml:space="preserve"> podle § 34 odst. 8</w:t>
      </w:r>
      <w:r w:rsidRPr="006A5BD6">
        <w:rPr>
          <w:rFonts w:ascii="Times New Roman" w:hAnsi="Times New Roman"/>
          <w:sz w:val="24"/>
          <w:szCs w:val="24"/>
        </w:rPr>
        <w:t xml:space="preserve">. Tato lhůta se neuplatní, pokud doba zbývající do zániku smlouvy je kratší než </w:t>
      </w:r>
      <w:r>
        <w:rPr>
          <w:rFonts w:ascii="Times New Roman" w:hAnsi="Times New Roman"/>
          <w:sz w:val="24"/>
          <w:szCs w:val="24"/>
        </w:rPr>
        <w:t>2 pracovní</w:t>
      </w:r>
      <w:r w:rsidRPr="00BD11FE">
        <w:rPr>
          <w:rFonts w:ascii="Times New Roman" w:hAnsi="Times New Roman"/>
          <w:sz w:val="24"/>
          <w:szCs w:val="24"/>
        </w:rPr>
        <w:t xml:space="preserve"> dny</w:t>
      </w:r>
      <w:r w:rsidRPr="006A5BD6">
        <w:rPr>
          <w:rFonts w:ascii="Times New Roman" w:hAnsi="Times New Roman"/>
          <w:b/>
          <w:sz w:val="24"/>
          <w:szCs w:val="24"/>
        </w:rPr>
        <w:t xml:space="preserve"> </w:t>
      </w:r>
      <w:r w:rsidRPr="006A5BD6">
        <w:rPr>
          <w:rFonts w:ascii="Times New Roman" w:hAnsi="Times New Roman"/>
          <w:sz w:val="24"/>
          <w:szCs w:val="24"/>
        </w:rPr>
        <w:t>nebo k přenesení telefonního čísla nedošlo.</w:t>
      </w:r>
      <w:r w:rsidRPr="00BD11FE">
        <w:rPr>
          <w:rFonts w:ascii="Times New Roman" w:hAnsi="Times New Roman"/>
          <w:sz w:val="24"/>
          <w:szCs w:val="24"/>
        </w:rPr>
        <w:t>“.</w:t>
      </w:r>
    </w:p>
    <w:p w:rsidR="00C87030" w:rsidRPr="00BD11FE" w:rsidRDefault="00C87030" w:rsidP="00252E3A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>V § 63 se doplňuje odstavec 13, který zní:</w:t>
      </w:r>
    </w:p>
    <w:p w:rsidR="00C87030" w:rsidRPr="00BD11FE" w:rsidRDefault="00C87030" w:rsidP="00252E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 xml:space="preserve">„(13) Ustanovení odstavce 1 písm. p) a odstavců 7 a 9 až 11 se vedle spotřebitele použijí i na </w:t>
      </w:r>
      <w:r w:rsidRPr="00245A19">
        <w:rPr>
          <w:rFonts w:ascii="Times New Roman" w:hAnsi="Times New Roman"/>
          <w:sz w:val="24"/>
          <w:szCs w:val="24"/>
        </w:rPr>
        <w:t>podnikající fyzickou osobu</w:t>
      </w:r>
      <w:r w:rsidRPr="00BD11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“.</w:t>
      </w:r>
    </w:p>
    <w:p w:rsidR="00C87030" w:rsidRPr="006D41ED" w:rsidRDefault="00C87030" w:rsidP="00252E3A">
      <w:pPr>
        <w:pStyle w:val="Odstavecseseznamem"/>
        <w:numPr>
          <w:ilvl w:val="0"/>
          <w:numId w:val="28"/>
        </w:numPr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Za § 66 se vkládá nový § 66a, který zní:</w:t>
      </w:r>
    </w:p>
    <w:p w:rsidR="00C87030" w:rsidRDefault="00C87030" w:rsidP="00C870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7030" w:rsidRDefault="00C87030" w:rsidP="00BF3EB5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757730">
        <w:rPr>
          <w:rFonts w:ascii="Times New Roman" w:hAnsi="Times New Roman"/>
          <w:sz w:val="24"/>
          <w:szCs w:val="24"/>
        </w:rPr>
        <w:t>„</w:t>
      </w:r>
      <w:r w:rsidRPr="006D41ED">
        <w:rPr>
          <w:rFonts w:ascii="Times New Roman" w:hAnsi="Times New Roman"/>
          <w:b/>
          <w:sz w:val="24"/>
          <w:szCs w:val="24"/>
        </w:rPr>
        <w:t>§ 66a</w:t>
      </w:r>
    </w:p>
    <w:p w:rsidR="00C87030" w:rsidRPr="006D41ED" w:rsidRDefault="00C87030" w:rsidP="005E16FA">
      <w:pPr>
        <w:spacing w:before="240" w:after="12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(1) Úřad zveřejní způsobem umožňujícím dálkový přístup bezplatný nezávislý srovnávací nástroj, který umožní porovnávat a posuzovat různé veřejně dostupné služby elektronických komunikací (dále jen „srovnávací nástroj“) z hlediska</w:t>
      </w:r>
    </w:p>
    <w:p w:rsidR="00C87030" w:rsidRPr="006D41ED" w:rsidRDefault="00C87030" w:rsidP="00BF3EB5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a) cen za poskytování služeb, a</w:t>
      </w:r>
    </w:p>
    <w:p w:rsidR="00C87030" w:rsidRDefault="005E16FA" w:rsidP="005E16FA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C87030" w:rsidRPr="006D41ED">
        <w:rPr>
          <w:rFonts w:ascii="Times New Roman" w:hAnsi="Times New Roman"/>
          <w:sz w:val="24"/>
          <w:szCs w:val="24"/>
        </w:rPr>
        <w:t>kvality poskytované služby, je-li nabízena minimální kvalita služby nebo je-li poskytovatel služby povinen takové informace zveřejnit podle § 71.</w:t>
      </w:r>
    </w:p>
    <w:p w:rsidR="00C87030" w:rsidRPr="006D41ED" w:rsidRDefault="00C87030" w:rsidP="00BF3EB5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C87030" w:rsidRPr="006D41ED" w:rsidRDefault="00C87030" w:rsidP="00BF3EB5">
      <w:pPr>
        <w:spacing w:after="12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(2) Srovnávací nástroj uvedený v odstavci 1 musí</w:t>
      </w:r>
    </w:p>
    <w:p w:rsidR="00C87030" w:rsidRPr="006D41ED" w:rsidRDefault="00BF3EB5" w:rsidP="005E16FA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C87030" w:rsidRPr="006D41ED">
        <w:rPr>
          <w:rFonts w:ascii="Times New Roman" w:hAnsi="Times New Roman"/>
          <w:sz w:val="24"/>
          <w:szCs w:val="24"/>
        </w:rPr>
        <w:t xml:space="preserve">být provozně nezávislý na podnikatelích poskytujících veřejně dostupné služby elektronických komunikací, </w:t>
      </w:r>
    </w:p>
    <w:p w:rsidR="00C87030" w:rsidRPr="006D41ED" w:rsidRDefault="00C87030" w:rsidP="005E16FA">
      <w:pPr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b)</w:t>
      </w:r>
      <w:r w:rsidR="00BF3EB5">
        <w:rPr>
          <w:rFonts w:ascii="Times New Roman" w:hAnsi="Times New Roman"/>
          <w:sz w:val="24"/>
          <w:szCs w:val="24"/>
        </w:rPr>
        <w:t xml:space="preserve"> </w:t>
      </w:r>
      <w:r w:rsidRPr="006D41ED">
        <w:rPr>
          <w:rFonts w:ascii="Times New Roman" w:hAnsi="Times New Roman"/>
          <w:sz w:val="24"/>
          <w:szCs w:val="24"/>
        </w:rPr>
        <w:t>jasně uvádět identifikační údaje provozovatele srovnávacího nástroje,</w:t>
      </w:r>
    </w:p>
    <w:p w:rsidR="00C87030" w:rsidRPr="006D41ED" w:rsidRDefault="00C87030" w:rsidP="005E16FA">
      <w:pPr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c)</w:t>
      </w:r>
      <w:r w:rsidR="00BF3EB5">
        <w:rPr>
          <w:rFonts w:ascii="Times New Roman" w:hAnsi="Times New Roman"/>
          <w:sz w:val="24"/>
          <w:szCs w:val="24"/>
        </w:rPr>
        <w:t xml:space="preserve"> </w:t>
      </w:r>
      <w:r w:rsidRPr="006D41ED">
        <w:rPr>
          <w:rFonts w:ascii="Times New Roman" w:hAnsi="Times New Roman"/>
          <w:sz w:val="24"/>
          <w:szCs w:val="24"/>
        </w:rPr>
        <w:t>stanovit jasná a objektivní kritéria, z nichž bude porovnání vycházet,</w:t>
      </w:r>
    </w:p>
    <w:p w:rsidR="00C87030" w:rsidRPr="006D41ED" w:rsidRDefault="00C87030" w:rsidP="005E16FA">
      <w:pPr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d)</w:t>
      </w:r>
      <w:r w:rsidR="00BF3EB5">
        <w:rPr>
          <w:rFonts w:ascii="Times New Roman" w:hAnsi="Times New Roman"/>
          <w:sz w:val="24"/>
          <w:szCs w:val="24"/>
        </w:rPr>
        <w:t xml:space="preserve"> </w:t>
      </w:r>
      <w:r w:rsidRPr="006D41ED">
        <w:rPr>
          <w:rFonts w:ascii="Times New Roman" w:hAnsi="Times New Roman"/>
          <w:sz w:val="24"/>
          <w:szCs w:val="24"/>
        </w:rPr>
        <w:t>poskytovat přesné a aktuální informace a uvádět čas poslední aktualizace,</w:t>
      </w:r>
    </w:p>
    <w:p w:rsidR="00C87030" w:rsidRPr="006D41ED" w:rsidRDefault="00C87030" w:rsidP="000520FF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lastRenderedPageBreak/>
        <w:t>e)</w:t>
      </w:r>
      <w:r w:rsidR="000520FF">
        <w:rPr>
          <w:rFonts w:ascii="Times New Roman" w:hAnsi="Times New Roman"/>
          <w:sz w:val="24"/>
          <w:szCs w:val="24"/>
        </w:rPr>
        <w:t xml:space="preserve"> </w:t>
      </w:r>
      <w:r w:rsidR="000520FF">
        <w:rPr>
          <w:rFonts w:ascii="Times New Roman" w:hAnsi="Times New Roman"/>
          <w:sz w:val="24"/>
          <w:szCs w:val="24"/>
        </w:rPr>
        <w:tab/>
      </w:r>
      <w:r w:rsidRPr="006D41ED">
        <w:rPr>
          <w:rFonts w:ascii="Times New Roman" w:hAnsi="Times New Roman"/>
          <w:sz w:val="24"/>
          <w:szCs w:val="24"/>
        </w:rPr>
        <w:t>být otevřený jakémukoli podnikateli poskytujícímu veřejně dostupné služby elektronických komunikací, zpřístupňovat důležité informace a obsahovat širokou škálu nabídek, jež pokrývá významnou část trhu, a v případě, že zobrazené informace nepředstavují úplný přehled trhu, zřetelné prohlášení v tomto smyslu před zobrazením výsledků,</w:t>
      </w:r>
    </w:p>
    <w:p w:rsidR="00C87030" w:rsidRPr="006D41ED" w:rsidRDefault="00C87030" w:rsidP="000520FF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f)</w:t>
      </w:r>
      <w:r w:rsidR="00BF3EB5">
        <w:rPr>
          <w:rFonts w:ascii="Times New Roman" w:hAnsi="Times New Roman"/>
          <w:sz w:val="24"/>
          <w:szCs w:val="24"/>
        </w:rPr>
        <w:t xml:space="preserve"> </w:t>
      </w:r>
      <w:r w:rsidR="000520FF">
        <w:rPr>
          <w:rFonts w:ascii="Times New Roman" w:hAnsi="Times New Roman"/>
          <w:sz w:val="24"/>
          <w:szCs w:val="24"/>
        </w:rPr>
        <w:tab/>
      </w:r>
      <w:r w:rsidRPr="006D41ED">
        <w:rPr>
          <w:rFonts w:ascii="Times New Roman" w:hAnsi="Times New Roman"/>
          <w:sz w:val="24"/>
          <w:szCs w:val="24"/>
        </w:rPr>
        <w:t>nabízet účinný postup pro nahlášení nesprávných informací,</w:t>
      </w:r>
    </w:p>
    <w:p w:rsidR="00C87030" w:rsidRPr="006D41ED" w:rsidRDefault="00C87030" w:rsidP="000520FF">
      <w:pPr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g)</w:t>
      </w:r>
      <w:r w:rsidR="00BF3EB5">
        <w:rPr>
          <w:rFonts w:ascii="Times New Roman" w:hAnsi="Times New Roman"/>
          <w:sz w:val="24"/>
          <w:szCs w:val="24"/>
        </w:rPr>
        <w:t xml:space="preserve"> </w:t>
      </w:r>
      <w:r w:rsidRPr="006D41ED">
        <w:rPr>
          <w:rFonts w:ascii="Times New Roman" w:hAnsi="Times New Roman"/>
          <w:sz w:val="24"/>
          <w:szCs w:val="24"/>
        </w:rPr>
        <w:t>obsahovat možnost srovnání cen a kvality poskytovaných služeb mezi nabídkami dostupnými pro spotřebitele a mezi těmito nabídkami a standardními veřejně dostupnými nabídkami pro jiné koncové uživatele.</w:t>
      </w:r>
    </w:p>
    <w:p w:rsidR="00C87030" w:rsidRDefault="00C87030" w:rsidP="000520FF">
      <w:pPr>
        <w:spacing w:before="120" w:after="12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 xml:space="preserve">(3) Úřad může zajistit provozování srovnávacího nástroje podle odstavce 1 certifikací poskytovatele srovnávacího nástroje, který splňuje požadavky podle odstavce 2. </w:t>
      </w:r>
    </w:p>
    <w:p w:rsidR="00C87030" w:rsidRDefault="00C87030" w:rsidP="000520FF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(4) Podnikatelé poskytující veřejně dostupné služby elektronických komunikací jsou povinni předávat Úřadu nebo poskytovateli srovnávacího nástroje veškeré informace nezbytné pro zajištění srovnávacího nástroje.</w:t>
      </w:r>
    </w:p>
    <w:p w:rsidR="00C87030" w:rsidRPr="006D41ED" w:rsidRDefault="00C87030" w:rsidP="000520FF">
      <w:pPr>
        <w:spacing w:before="120" w:after="12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6D41ED">
        <w:rPr>
          <w:rFonts w:ascii="Times New Roman" w:hAnsi="Times New Roman"/>
          <w:sz w:val="24"/>
          <w:szCs w:val="24"/>
        </w:rPr>
        <w:t>(5) Rozsah, formu a způsob předávání informací podle odstavce 4 stanoví prováděcí právní předpis.</w:t>
      </w:r>
    </w:p>
    <w:p w:rsidR="00C87030" w:rsidRPr="003235D4" w:rsidRDefault="00F517BC" w:rsidP="00252E3A">
      <w:pPr>
        <w:pStyle w:val="Odstavecseseznamem"/>
        <w:numPr>
          <w:ilvl w:val="0"/>
          <w:numId w:val="28"/>
        </w:numPr>
        <w:spacing w:before="36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§ 118 odst. 12 se na konci </w:t>
      </w:r>
      <w:r w:rsidRPr="000374AE">
        <w:rPr>
          <w:rFonts w:ascii="Times New Roman" w:hAnsi="Times New Roman"/>
          <w:color w:val="000000" w:themeColor="text1"/>
          <w:sz w:val="24"/>
          <w:szCs w:val="24"/>
        </w:rPr>
        <w:t>textu</w:t>
      </w:r>
      <w:r w:rsidR="00C87030" w:rsidRPr="000374AE">
        <w:rPr>
          <w:rFonts w:ascii="Times New Roman" w:hAnsi="Times New Roman"/>
          <w:color w:val="000000" w:themeColor="text1"/>
          <w:sz w:val="24"/>
          <w:szCs w:val="24"/>
        </w:rPr>
        <w:t xml:space="preserve"> písmene b) doplňuj</w:t>
      </w:r>
      <w:r w:rsidRPr="000374AE">
        <w:rPr>
          <w:rFonts w:ascii="Times New Roman" w:hAnsi="Times New Roman"/>
          <w:color w:val="000000" w:themeColor="text1"/>
          <w:sz w:val="24"/>
          <w:szCs w:val="24"/>
        </w:rPr>
        <w:t>í slova</w:t>
      </w:r>
      <w:r w:rsidR="00C87030" w:rsidRPr="000374AE">
        <w:rPr>
          <w:rFonts w:ascii="Times New Roman" w:hAnsi="Times New Roman"/>
          <w:color w:val="000000" w:themeColor="text1"/>
          <w:sz w:val="24"/>
          <w:szCs w:val="24"/>
        </w:rPr>
        <w:t xml:space="preserve"> „nebo </w:t>
      </w:r>
      <w:r w:rsidR="00C87030" w:rsidRPr="003235D4">
        <w:rPr>
          <w:rFonts w:ascii="Times New Roman" w:hAnsi="Times New Roman"/>
          <w:sz w:val="24"/>
          <w:szCs w:val="24"/>
        </w:rPr>
        <w:t>§ 66a odst. 4“.</w:t>
      </w:r>
    </w:p>
    <w:p w:rsidR="00C87030" w:rsidRPr="003235D4" w:rsidRDefault="00C87030" w:rsidP="00252E3A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360" w:after="12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 § 118 se na konci odstavce 14 tečka nahrazuje čárkou a </w:t>
      </w:r>
      <w:r w:rsidRPr="003235D4">
        <w:rPr>
          <w:rFonts w:ascii="Times New Roman" w:hAnsi="Times New Roman"/>
          <w:sz w:val="24"/>
          <w:szCs w:val="24"/>
          <w:lang w:eastAsia="cs-CZ"/>
        </w:rPr>
        <w:t>doplňuje se písmeno</w:t>
      </w:r>
      <w:r w:rsidRPr="003235D4">
        <w:rPr>
          <w:rFonts w:ascii="Times New Roman" w:hAnsi="Times New Roman"/>
          <w:sz w:val="24"/>
          <w:szCs w:val="24"/>
        </w:rPr>
        <w:t xml:space="preserve"> af), které zní:</w:t>
      </w:r>
    </w:p>
    <w:p w:rsidR="00C87030" w:rsidRPr="00BD11FE" w:rsidRDefault="00C87030" w:rsidP="000520F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D11FE">
        <w:rPr>
          <w:rFonts w:ascii="Times New Roman" w:hAnsi="Times New Roman"/>
          <w:sz w:val="24"/>
          <w:szCs w:val="24"/>
        </w:rPr>
        <w:t>„af)</w:t>
      </w:r>
      <w:r w:rsidR="000520FF">
        <w:rPr>
          <w:rFonts w:ascii="Times New Roman" w:hAnsi="Times New Roman"/>
          <w:sz w:val="24"/>
          <w:szCs w:val="24"/>
        </w:rPr>
        <w:t xml:space="preserve"> </w:t>
      </w:r>
      <w:r w:rsidRPr="00BD11FE">
        <w:rPr>
          <w:rFonts w:ascii="Times New Roman" w:hAnsi="Times New Roman"/>
          <w:sz w:val="24"/>
          <w:szCs w:val="24"/>
        </w:rPr>
        <w:t xml:space="preserve">nevyrozumí </w:t>
      </w:r>
      <w:r w:rsidRPr="00414F99">
        <w:rPr>
          <w:rFonts w:ascii="Times New Roman" w:hAnsi="Times New Roman"/>
          <w:sz w:val="24"/>
          <w:szCs w:val="24"/>
        </w:rPr>
        <w:t>opouštěn</w:t>
      </w:r>
      <w:r>
        <w:rPr>
          <w:rFonts w:ascii="Times New Roman" w:hAnsi="Times New Roman"/>
          <w:sz w:val="24"/>
          <w:szCs w:val="24"/>
        </w:rPr>
        <w:t>ého</w:t>
      </w:r>
      <w:r w:rsidRPr="00414F99">
        <w:rPr>
          <w:rFonts w:ascii="Times New Roman" w:hAnsi="Times New Roman"/>
          <w:sz w:val="24"/>
          <w:szCs w:val="24"/>
        </w:rPr>
        <w:t xml:space="preserve"> poskytovatel</w:t>
      </w:r>
      <w:r>
        <w:rPr>
          <w:rFonts w:ascii="Times New Roman" w:hAnsi="Times New Roman"/>
          <w:sz w:val="24"/>
          <w:szCs w:val="24"/>
        </w:rPr>
        <w:t>e</w:t>
      </w:r>
      <w:r w:rsidRPr="00414F99">
        <w:rPr>
          <w:rFonts w:ascii="Times New Roman" w:hAnsi="Times New Roman"/>
          <w:sz w:val="24"/>
          <w:szCs w:val="24"/>
        </w:rPr>
        <w:t xml:space="preserve"> služby</w:t>
      </w:r>
      <w:r w:rsidRPr="00BD11FE">
        <w:rPr>
          <w:rFonts w:ascii="Times New Roman" w:hAnsi="Times New Roman"/>
          <w:sz w:val="24"/>
          <w:szCs w:val="24"/>
        </w:rPr>
        <w:t xml:space="preserve"> podle § 34 odst. 8 nebo v rozporu s § 34 odst. 8 nezajistí přímou návaznost služeb.“.</w:t>
      </w:r>
    </w:p>
    <w:p w:rsidR="00C87030" w:rsidRPr="003235D4" w:rsidRDefault="00C87030" w:rsidP="00252E3A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360" w:after="36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 § 118 odst. 23 písm. b) se za slova „odstavce 14 písm. k) až ad)“ vkládají slova „nebo af)“. </w:t>
      </w:r>
    </w:p>
    <w:p w:rsidR="00C87030" w:rsidRPr="003235D4" w:rsidRDefault="00C87030" w:rsidP="00252E3A">
      <w:pPr>
        <w:pStyle w:val="Odstavecseseznamem"/>
        <w:numPr>
          <w:ilvl w:val="0"/>
          <w:numId w:val="28"/>
        </w:numPr>
        <w:spacing w:before="360" w:after="36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3235D4">
        <w:rPr>
          <w:rFonts w:ascii="Times New Roman" w:hAnsi="Times New Roman"/>
          <w:sz w:val="24"/>
          <w:szCs w:val="24"/>
        </w:rPr>
        <w:t xml:space="preserve">V § 150 odst. 5 se za </w:t>
      </w:r>
      <w:r>
        <w:rPr>
          <w:rFonts w:ascii="Times New Roman" w:hAnsi="Times New Roman"/>
          <w:sz w:val="24"/>
          <w:szCs w:val="24"/>
        </w:rPr>
        <w:t>text</w:t>
      </w:r>
      <w:r w:rsidRPr="003235D4">
        <w:rPr>
          <w:rFonts w:ascii="Times New Roman" w:hAnsi="Times New Roman"/>
          <w:sz w:val="24"/>
          <w:szCs w:val="24"/>
        </w:rPr>
        <w:t xml:space="preserve"> „§ 64 odst. 13,“ vklád</w:t>
      </w:r>
      <w:r>
        <w:rPr>
          <w:rFonts w:ascii="Times New Roman" w:hAnsi="Times New Roman"/>
          <w:sz w:val="24"/>
          <w:szCs w:val="24"/>
        </w:rPr>
        <w:t>á</w:t>
      </w:r>
      <w:r w:rsidRPr="003235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text</w:t>
      </w:r>
      <w:r w:rsidRPr="003235D4">
        <w:rPr>
          <w:rFonts w:ascii="Times New Roman" w:hAnsi="Times New Roman"/>
          <w:sz w:val="24"/>
          <w:szCs w:val="24"/>
        </w:rPr>
        <w:t xml:space="preserve"> „§ 66a odst. 5,“.</w:t>
      </w:r>
    </w:p>
    <w:p w:rsidR="00C87030" w:rsidRDefault="00C87030" w:rsidP="00C87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II</w:t>
      </w:r>
    </w:p>
    <w:p w:rsidR="00C87030" w:rsidRPr="00531B55" w:rsidRDefault="00C87030" w:rsidP="00C87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B55">
        <w:rPr>
          <w:rFonts w:ascii="Times New Roman" w:hAnsi="Times New Roman"/>
          <w:b/>
          <w:sz w:val="24"/>
          <w:szCs w:val="24"/>
        </w:rPr>
        <w:t>Přechodné ustanovení</w:t>
      </w:r>
    </w:p>
    <w:p w:rsidR="00C87030" w:rsidRDefault="00C87030" w:rsidP="00C87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7030" w:rsidRDefault="00C87030" w:rsidP="00C870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Srovnávací nástroj podle § 66a zákona č. 127/2005 Sb., ve znění účinném ode dne nabytí účinnosti tohoto zákona, Český telekomunikační úřad v části týkající se kvality poskytované služby zveřejní nebo zajistí jeho provozování certifikací podle § 66a odst. 3 </w:t>
      </w:r>
      <w:r w:rsidRPr="008F3C8E">
        <w:rPr>
          <w:rFonts w:ascii="Times New Roman" w:hAnsi="Times New Roman"/>
          <w:sz w:val="24"/>
          <w:szCs w:val="24"/>
        </w:rPr>
        <w:t>zákona č. 127/2005 Sb., ve znění účinném ode dne nabytí účinnosti tohoto zákona</w:t>
      </w:r>
      <w:r>
        <w:rPr>
          <w:rFonts w:ascii="Times New Roman" w:hAnsi="Times New Roman"/>
          <w:sz w:val="24"/>
          <w:szCs w:val="24"/>
        </w:rPr>
        <w:t>,</w:t>
      </w:r>
      <w:r w:rsidRPr="008F3C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 9 měsíců ode dne nabytí účinnosti tohoto zákona.  </w:t>
      </w:r>
    </w:p>
    <w:p w:rsidR="00C87030" w:rsidRDefault="00C87030" w:rsidP="00C87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7030" w:rsidRPr="009379B1" w:rsidRDefault="00C87030" w:rsidP="00C8703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>Čl. II</w:t>
      </w:r>
      <w:r>
        <w:rPr>
          <w:rFonts w:ascii="Times New Roman" w:hAnsi="Times New Roman"/>
          <w:sz w:val="24"/>
          <w:szCs w:val="24"/>
        </w:rPr>
        <w:t>I</w:t>
      </w:r>
    </w:p>
    <w:p w:rsidR="00C87030" w:rsidRPr="009379B1" w:rsidRDefault="00C87030" w:rsidP="00C8703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379B1">
        <w:rPr>
          <w:rFonts w:ascii="Times New Roman" w:hAnsi="Times New Roman"/>
          <w:b/>
          <w:bCs/>
          <w:sz w:val="24"/>
          <w:szCs w:val="24"/>
        </w:rPr>
        <w:t>Účinnost</w:t>
      </w:r>
    </w:p>
    <w:p w:rsidR="00C87030" w:rsidRDefault="00C87030" w:rsidP="00C87030">
      <w:pPr>
        <w:jc w:val="both"/>
        <w:rPr>
          <w:rFonts w:ascii="Times New Roman" w:hAnsi="Times New Roman"/>
          <w:sz w:val="24"/>
          <w:szCs w:val="24"/>
        </w:rPr>
      </w:pPr>
      <w:r w:rsidRPr="009379B1">
        <w:rPr>
          <w:rFonts w:ascii="Times New Roman" w:hAnsi="Times New Roman"/>
          <w:sz w:val="24"/>
          <w:szCs w:val="24"/>
        </w:rPr>
        <w:t xml:space="preserve">Tento zákon nabývá účinnosti </w:t>
      </w:r>
      <w:r w:rsidR="00D93308" w:rsidRPr="000374AE">
        <w:rPr>
          <w:rFonts w:ascii="Times New Roman" w:hAnsi="Times New Roman"/>
          <w:color w:val="000000" w:themeColor="text1"/>
          <w:sz w:val="24"/>
          <w:szCs w:val="24"/>
        </w:rPr>
        <w:t xml:space="preserve">dnem </w:t>
      </w:r>
      <w:r>
        <w:rPr>
          <w:rFonts w:ascii="Times New Roman" w:hAnsi="Times New Roman"/>
          <w:sz w:val="24"/>
          <w:szCs w:val="24"/>
        </w:rPr>
        <w:t>1. ledna 2020</w:t>
      </w:r>
      <w:r w:rsidRPr="009379B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“.</w:t>
      </w:r>
    </w:p>
    <w:p w:rsidR="00C87030" w:rsidRDefault="00C87030" w:rsidP="00C87030">
      <w:pPr>
        <w:jc w:val="both"/>
        <w:rPr>
          <w:rFonts w:ascii="Times New Roman" w:hAnsi="Times New Roman"/>
          <w:sz w:val="24"/>
          <w:szCs w:val="24"/>
        </w:rPr>
      </w:pPr>
    </w:p>
    <w:p w:rsidR="008C30DC" w:rsidRPr="008C30DC" w:rsidRDefault="008C30DC" w:rsidP="008C30DC">
      <w:pPr>
        <w:rPr>
          <w:rFonts w:ascii="Times New Roman" w:hAnsi="Times New Roman"/>
          <w:sz w:val="24"/>
          <w:szCs w:val="24"/>
        </w:rPr>
      </w:pPr>
    </w:p>
    <w:p w:rsidR="008C30DC" w:rsidRPr="008C30DC" w:rsidRDefault="008C30DC" w:rsidP="008C30DC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0DC">
        <w:rPr>
          <w:rFonts w:ascii="Times New Roman" w:hAnsi="Times New Roman"/>
          <w:b/>
          <w:spacing w:val="40"/>
          <w:sz w:val="24"/>
          <w:szCs w:val="24"/>
        </w:rPr>
        <w:t>Zmocňuje</w:t>
      </w:r>
      <w:r w:rsidRPr="008C30DC">
        <w:rPr>
          <w:rFonts w:ascii="Times New Roman" w:hAnsi="Times New Roman"/>
          <w:sz w:val="24"/>
          <w:szCs w:val="24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8C30DC" w:rsidRPr="008C30DC" w:rsidRDefault="008C30DC" w:rsidP="008C30DC">
      <w:pPr>
        <w:rPr>
          <w:rFonts w:ascii="Times New Roman" w:hAnsi="Times New Roman"/>
          <w:sz w:val="24"/>
          <w:szCs w:val="24"/>
        </w:rPr>
      </w:pPr>
    </w:p>
    <w:p w:rsidR="008C30DC" w:rsidRPr="008C30DC" w:rsidRDefault="008C30DC" w:rsidP="008C30DC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0DC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8C30DC">
        <w:rPr>
          <w:rFonts w:ascii="Times New Roman" w:hAnsi="Times New Roman"/>
          <w:b/>
          <w:sz w:val="24"/>
          <w:szCs w:val="24"/>
        </w:rPr>
        <w:t xml:space="preserve"> </w:t>
      </w:r>
      <w:r w:rsidRPr="008C30DC">
        <w:rPr>
          <w:rFonts w:ascii="Times New Roman" w:hAnsi="Times New Roman"/>
          <w:sz w:val="24"/>
          <w:szCs w:val="24"/>
        </w:rPr>
        <w:t>zpravodaje výboru, aby na schůzi Poslanecké sněmovny Parlamentu ČR přednesl zprávu o výsledcích projednávání tohoto návrhu zákona v hospodářském výboru.</w:t>
      </w:r>
    </w:p>
    <w:p w:rsidR="008C30DC" w:rsidRPr="008C30DC" w:rsidRDefault="008C30DC" w:rsidP="008C30DC">
      <w:pPr>
        <w:rPr>
          <w:rFonts w:ascii="Times New Roman" w:hAnsi="Times New Roman"/>
          <w:sz w:val="24"/>
          <w:szCs w:val="24"/>
        </w:rPr>
      </w:pPr>
    </w:p>
    <w:p w:rsidR="008C30DC" w:rsidRPr="008C30DC" w:rsidRDefault="008C30DC" w:rsidP="008C30DC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30DC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8C30DC">
        <w:rPr>
          <w:rFonts w:ascii="Times New Roman" w:hAnsi="Times New Roman"/>
          <w:b/>
          <w:sz w:val="24"/>
          <w:szCs w:val="24"/>
        </w:rPr>
        <w:t xml:space="preserve"> </w:t>
      </w:r>
      <w:r w:rsidRPr="008C30DC">
        <w:rPr>
          <w:rFonts w:ascii="Times New Roman" w:hAnsi="Times New Roman"/>
          <w:sz w:val="24"/>
          <w:szCs w:val="24"/>
        </w:rPr>
        <w:t>předsedu výboru, aby předložil toto usnesení předsedovi Poslanecké sněmovny Parlamentu ČR.</w:t>
      </w:r>
    </w:p>
    <w:p w:rsidR="00C3035B" w:rsidRPr="00524661" w:rsidRDefault="00744C47" w:rsidP="000520FF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4307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2381B">
        <w:rPr>
          <w:rFonts w:ascii="Times New Roman" w:hAnsi="Times New Roman"/>
          <w:sz w:val="24"/>
          <w:szCs w:val="24"/>
          <w:lang w:eastAsia="cs-CZ"/>
        </w:rPr>
        <w:t xml:space="preserve">Martin </w:t>
      </w:r>
      <w:r w:rsidR="001E305C">
        <w:rPr>
          <w:rFonts w:ascii="Times New Roman" w:hAnsi="Times New Roman"/>
          <w:sz w:val="24"/>
          <w:szCs w:val="24"/>
          <w:lang w:eastAsia="cs-CZ"/>
        </w:rPr>
        <w:t>JIRÁNEK</w:t>
      </w:r>
      <w:r w:rsidR="0024307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351308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0520FF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243074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1" w:name="_GoBack"/>
      <w:bookmarkEnd w:id="1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CE7B85"/>
    <w:multiLevelType w:val="hybridMultilevel"/>
    <w:tmpl w:val="0EF06CC4"/>
    <w:lvl w:ilvl="0" w:tplc="F84E6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C160780"/>
    <w:multiLevelType w:val="hybridMultilevel"/>
    <w:tmpl w:val="0832B776"/>
    <w:lvl w:ilvl="0" w:tplc="C9CC1D2E">
      <w:start w:val="1"/>
      <w:numFmt w:val="decimal"/>
      <w:lvlText w:val="%1."/>
      <w:lvlJc w:val="left"/>
      <w:pPr>
        <w:ind w:left="1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506" w:hanging="360"/>
      </w:pPr>
    </w:lvl>
    <w:lvl w:ilvl="2" w:tplc="0405001B" w:tentative="1">
      <w:start w:val="1"/>
      <w:numFmt w:val="lowerRoman"/>
      <w:lvlText w:val="%3."/>
      <w:lvlJc w:val="right"/>
      <w:pPr>
        <w:ind w:left="3226" w:hanging="180"/>
      </w:pPr>
    </w:lvl>
    <w:lvl w:ilvl="3" w:tplc="0405000F" w:tentative="1">
      <w:start w:val="1"/>
      <w:numFmt w:val="decimal"/>
      <w:lvlText w:val="%4."/>
      <w:lvlJc w:val="left"/>
      <w:pPr>
        <w:ind w:left="3946" w:hanging="360"/>
      </w:pPr>
    </w:lvl>
    <w:lvl w:ilvl="4" w:tplc="04050019" w:tentative="1">
      <w:start w:val="1"/>
      <w:numFmt w:val="lowerLetter"/>
      <w:lvlText w:val="%5."/>
      <w:lvlJc w:val="left"/>
      <w:pPr>
        <w:ind w:left="4666" w:hanging="360"/>
      </w:pPr>
    </w:lvl>
    <w:lvl w:ilvl="5" w:tplc="0405001B" w:tentative="1">
      <w:start w:val="1"/>
      <w:numFmt w:val="lowerRoman"/>
      <w:lvlText w:val="%6."/>
      <w:lvlJc w:val="right"/>
      <w:pPr>
        <w:ind w:left="5386" w:hanging="180"/>
      </w:pPr>
    </w:lvl>
    <w:lvl w:ilvl="6" w:tplc="0405000F" w:tentative="1">
      <w:start w:val="1"/>
      <w:numFmt w:val="decimal"/>
      <w:lvlText w:val="%7."/>
      <w:lvlJc w:val="left"/>
      <w:pPr>
        <w:ind w:left="6106" w:hanging="360"/>
      </w:pPr>
    </w:lvl>
    <w:lvl w:ilvl="7" w:tplc="04050019" w:tentative="1">
      <w:start w:val="1"/>
      <w:numFmt w:val="lowerLetter"/>
      <w:lvlText w:val="%8."/>
      <w:lvlJc w:val="left"/>
      <w:pPr>
        <w:ind w:left="6826" w:hanging="360"/>
      </w:pPr>
    </w:lvl>
    <w:lvl w:ilvl="8" w:tplc="040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F1436"/>
    <w:multiLevelType w:val="hybridMultilevel"/>
    <w:tmpl w:val="4E1E5BDC"/>
    <w:lvl w:ilvl="0" w:tplc="04050017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6"/>
  </w:num>
  <w:num w:numId="14">
    <w:abstractNumId w:val="27"/>
  </w:num>
  <w:num w:numId="15">
    <w:abstractNumId w:val="13"/>
  </w:num>
  <w:num w:numId="16">
    <w:abstractNumId w:val="23"/>
  </w:num>
  <w:num w:numId="17">
    <w:abstractNumId w:val="19"/>
  </w:num>
  <w:num w:numId="18">
    <w:abstractNumId w:val="21"/>
  </w:num>
  <w:num w:numId="19">
    <w:abstractNumId w:val="16"/>
  </w:num>
  <w:num w:numId="20">
    <w:abstractNumId w:val="25"/>
  </w:num>
  <w:num w:numId="21">
    <w:abstractNumId w:val="29"/>
  </w:num>
  <w:num w:numId="22">
    <w:abstractNumId w:val="18"/>
  </w:num>
  <w:num w:numId="23">
    <w:abstractNumId w:val="10"/>
  </w:num>
  <w:num w:numId="24">
    <w:abstractNumId w:val="12"/>
  </w:num>
  <w:num w:numId="25">
    <w:abstractNumId w:val="28"/>
  </w:num>
  <w:num w:numId="26">
    <w:abstractNumId w:val="14"/>
  </w:num>
  <w:num w:numId="27">
    <w:abstractNumId w:val="11"/>
  </w:num>
  <w:num w:numId="28">
    <w:abstractNumId w:val="17"/>
  </w:num>
  <w:num w:numId="29">
    <w:abstractNumId w:val="2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374AE"/>
    <w:rsid w:val="000520FF"/>
    <w:rsid w:val="00056E19"/>
    <w:rsid w:val="00060BDA"/>
    <w:rsid w:val="000620C7"/>
    <w:rsid w:val="000A2E73"/>
    <w:rsid w:val="000A3377"/>
    <w:rsid w:val="000A7C74"/>
    <w:rsid w:val="000B0CAF"/>
    <w:rsid w:val="000B46D9"/>
    <w:rsid w:val="000F3F85"/>
    <w:rsid w:val="001D31DB"/>
    <w:rsid w:val="001D480E"/>
    <w:rsid w:val="001D6D68"/>
    <w:rsid w:val="001E305C"/>
    <w:rsid w:val="00216D4E"/>
    <w:rsid w:val="002214A3"/>
    <w:rsid w:val="00243074"/>
    <w:rsid w:val="00252E3A"/>
    <w:rsid w:val="002C5CAA"/>
    <w:rsid w:val="00323B6C"/>
    <w:rsid w:val="00351308"/>
    <w:rsid w:val="003C1519"/>
    <w:rsid w:val="003E0A61"/>
    <w:rsid w:val="003E1216"/>
    <w:rsid w:val="003E3668"/>
    <w:rsid w:val="003E65E5"/>
    <w:rsid w:val="003F7969"/>
    <w:rsid w:val="0040756C"/>
    <w:rsid w:val="00416EA7"/>
    <w:rsid w:val="00422A4C"/>
    <w:rsid w:val="00433B08"/>
    <w:rsid w:val="00466026"/>
    <w:rsid w:val="00476F64"/>
    <w:rsid w:val="00494032"/>
    <w:rsid w:val="004A6789"/>
    <w:rsid w:val="004D71CF"/>
    <w:rsid w:val="004F072B"/>
    <w:rsid w:val="004F0F9F"/>
    <w:rsid w:val="004F18AA"/>
    <w:rsid w:val="004F6F69"/>
    <w:rsid w:val="00524661"/>
    <w:rsid w:val="005644BF"/>
    <w:rsid w:val="005A6FA8"/>
    <w:rsid w:val="005E16FA"/>
    <w:rsid w:val="005F3D1E"/>
    <w:rsid w:val="00616FD9"/>
    <w:rsid w:val="00623F70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0A5"/>
    <w:rsid w:val="00704CD8"/>
    <w:rsid w:val="00744C47"/>
    <w:rsid w:val="0077108E"/>
    <w:rsid w:val="007958F9"/>
    <w:rsid w:val="007B1C49"/>
    <w:rsid w:val="007B6DE0"/>
    <w:rsid w:val="007F2C7C"/>
    <w:rsid w:val="00815047"/>
    <w:rsid w:val="00822FAC"/>
    <w:rsid w:val="0082381B"/>
    <w:rsid w:val="00830C07"/>
    <w:rsid w:val="0083658A"/>
    <w:rsid w:val="00850610"/>
    <w:rsid w:val="008A29E6"/>
    <w:rsid w:val="008C30DC"/>
    <w:rsid w:val="008D02DE"/>
    <w:rsid w:val="008E3EAF"/>
    <w:rsid w:val="00920BD2"/>
    <w:rsid w:val="00940C0E"/>
    <w:rsid w:val="009543BC"/>
    <w:rsid w:val="009649C6"/>
    <w:rsid w:val="00993ADE"/>
    <w:rsid w:val="009B1BD7"/>
    <w:rsid w:val="009C00F0"/>
    <w:rsid w:val="009D3FBD"/>
    <w:rsid w:val="00A159C1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3EB5"/>
    <w:rsid w:val="00BF61D7"/>
    <w:rsid w:val="00BF65D9"/>
    <w:rsid w:val="00C150FE"/>
    <w:rsid w:val="00C3035B"/>
    <w:rsid w:val="00C54849"/>
    <w:rsid w:val="00C60195"/>
    <w:rsid w:val="00C67A97"/>
    <w:rsid w:val="00C87030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D93308"/>
    <w:rsid w:val="00DE2F0D"/>
    <w:rsid w:val="00E31117"/>
    <w:rsid w:val="00E31D3B"/>
    <w:rsid w:val="00E50212"/>
    <w:rsid w:val="00E5644F"/>
    <w:rsid w:val="00E83F84"/>
    <w:rsid w:val="00EA0554"/>
    <w:rsid w:val="00EA70E0"/>
    <w:rsid w:val="00EB2343"/>
    <w:rsid w:val="00EC647B"/>
    <w:rsid w:val="00EE2C12"/>
    <w:rsid w:val="00EE7105"/>
    <w:rsid w:val="00EF6829"/>
    <w:rsid w:val="00F061AC"/>
    <w:rsid w:val="00F517BC"/>
    <w:rsid w:val="00F55AFD"/>
    <w:rsid w:val="00F6673C"/>
    <w:rsid w:val="00F67053"/>
    <w:rsid w:val="00F93CC2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63DF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A3164-CC85-4CA6-9F76-D63F51DE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5</Pages>
  <Words>1419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4</cp:revision>
  <cp:lastPrinted>2019-05-15T08:40:00Z</cp:lastPrinted>
  <dcterms:created xsi:type="dcterms:W3CDTF">2019-05-15T09:08:00Z</dcterms:created>
  <dcterms:modified xsi:type="dcterms:W3CDTF">2019-05-15T09:27:00Z</dcterms:modified>
</cp:coreProperties>
</file>