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BE1CA0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180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5E08C0">
        <w:t>8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5E08C0">
        <w:rPr>
          <w:bCs/>
          <w:iCs/>
        </w:rPr>
        <w:t>15</w:t>
      </w:r>
      <w:r>
        <w:rPr>
          <w:bCs/>
          <w:iCs/>
        </w:rPr>
        <w:t xml:space="preserve">. </w:t>
      </w:r>
      <w:r w:rsidR="005E08C0">
        <w:rPr>
          <w:bCs/>
          <w:iCs/>
        </w:rPr>
        <w:t>květ</w:t>
      </w:r>
      <w:r w:rsidR="009D160F">
        <w:rPr>
          <w:bCs/>
          <w:iCs/>
        </w:rPr>
        <w:t>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návrh</w:t>
      </w:r>
      <w:r>
        <w:t>u</w:t>
      </w:r>
      <w:r w:rsidRPr="0011685E">
        <w:t xml:space="preserve"> zákona, kterým se mění zákon č. 90/2012 Sb., o obchodních společnostech a družstvech (zákon o obchodních korporacích), ve znění zákona č. 458/2016 Sb., a další související zákony</w:t>
      </w:r>
      <w:r w:rsidRPr="00373A4B">
        <w:t xml:space="preserve"> – </w:t>
      </w:r>
      <w:r w:rsidRPr="00373A4B">
        <w:rPr>
          <w:b/>
        </w:rPr>
        <w:t>sněmovní tisk 2</w:t>
      </w:r>
      <w:r>
        <w:rPr>
          <w:b/>
        </w:rPr>
        <w:t>07</w:t>
      </w:r>
    </w:p>
    <w:p w:rsidR="00E83F84" w:rsidRPr="00E83F84" w:rsidRDefault="00E83F84" w:rsidP="004B31B0">
      <w:pPr>
        <w:spacing w:before="480" w:after="3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A84635" w:rsidRPr="009B1740">
        <w:rPr>
          <w:rFonts w:ascii="Times New Roman" w:hAnsi="Times New Roman"/>
          <w:sz w:val="24"/>
          <w:szCs w:val="24"/>
        </w:rPr>
        <w:t xml:space="preserve"> </w:t>
      </w:r>
      <w:r w:rsidR="005565A2">
        <w:rPr>
          <w:rFonts w:ascii="Times New Roman" w:hAnsi="Times New Roman"/>
          <w:sz w:val="24"/>
          <w:szCs w:val="24"/>
        </w:rPr>
        <w:t>náměstka</w:t>
      </w:r>
      <w:r w:rsidR="008163FA" w:rsidRPr="005565A2">
        <w:rPr>
          <w:rFonts w:ascii="Times New Roman" w:hAnsi="Times New Roman"/>
          <w:sz w:val="24"/>
          <w:szCs w:val="24"/>
        </w:rPr>
        <w:t xml:space="preserve"> </w:t>
      </w:r>
      <w:r w:rsidR="005565A2">
        <w:rPr>
          <w:rFonts w:ascii="Times New Roman" w:hAnsi="Times New Roman"/>
          <w:sz w:val="24"/>
          <w:szCs w:val="24"/>
        </w:rPr>
        <w:t>ministryně spravedlnosti</w:t>
      </w:r>
      <w:r w:rsidR="009B1740" w:rsidRPr="005565A2">
        <w:rPr>
          <w:rFonts w:ascii="Times New Roman" w:hAnsi="Times New Roman"/>
          <w:sz w:val="24"/>
          <w:szCs w:val="24"/>
        </w:rPr>
        <w:t xml:space="preserve"> </w:t>
      </w:r>
      <w:r w:rsidR="005565A2">
        <w:rPr>
          <w:rFonts w:ascii="Times New Roman" w:hAnsi="Times New Roman"/>
          <w:sz w:val="24"/>
          <w:szCs w:val="24"/>
        </w:rPr>
        <w:t>Michala Fraňka</w:t>
      </w:r>
      <w:r w:rsidR="00940C0E" w:rsidRPr="009B1740">
        <w:rPr>
          <w:rFonts w:ascii="Times New Roman" w:hAnsi="Times New Roman"/>
          <w:sz w:val="24"/>
          <w:szCs w:val="24"/>
        </w:rPr>
        <w:t>,</w:t>
      </w:r>
      <w:r w:rsidR="009B1740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zprávy poslance </w:t>
      </w:r>
      <w:r w:rsidR="00A84635">
        <w:rPr>
          <w:rFonts w:ascii="Times New Roman" w:hAnsi="Times New Roman"/>
          <w:sz w:val="24"/>
          <w:szCs w:val="24"/>
        </w:rPr>
        <w:t>Petra Pávka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653D5D">
        <w:rPr>
          <w:rFonts w:ascii="Times New Roman" w:hAnsi="Times New Roman"/>
          <w:sz w:val="24"/>
          <w:szCs w:val="24"/>
        </w:rPr>
        <w:t>a podrobné rozpravě</w:t>
      </w:r>
    </w:p>
    <w:p w:rsidR="000624F9" w:rsidRPr="00BE1CA0" w:rsidRDefault="000624F9" w:rsidP="000624F9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1CA0">
        <w:rPr>
          <w:rFonts w:ascii="Times New Roman" w:hAnsi="Times New Roman"/>
          <w:b/>
          <w:spacing w:val="40"/>
          <w:sz w:val="24"/>
          <w:szCs w:val="24"/>
        </w:rPr>
        <w:t>doporučuje</w:t>
      </w:r>
      <w:r w:rsidRPr="00BE1CA0">
        <w:rPr>
          <w:rFonts w:ascii="Times New Roman" w:hAnsi="Times New Roman"/>
          <w:b/>
          <w:sz w:val="24"/>
          <w:szCs w:val="24"/>
        </w:rPr>
        <w:t xml:space="preserve"> </w:t>
      </w:r>
      <w:r w:rsidRPr="00BE1CA0">
        <w:rPr>
          <w:rFonts w:ascii="Times New Roman" w:hAnsi="Times New Roman"/>
          <w:sz w:val="24"/>
          <w:szCs w:val="24"/>
        </w:rPr>
        <w:t xml:space="preserve">Poslanecké sněmovně Parlamentu ČR </w:t>
      </w:r>
      <w:r w:rsidRPr="00BE1CA0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BE1CA0">
        <w:rPr>
          <w:rFonts w:ascii="Times New Roman" w:hAnsi="Times New Roman"/>
          <w:sz w:val="24"/>
          <w:szCs w:val="24"/>
        </w:rPr>
        <w:t xml:space="preserve"> </w:t>
      </w:r>
      <w:r w:rsidRPr="00BE1CA0">
        <w:rPr>
          <w:rFonts w:ascii="Times New Roman" w:hAnsi="Times New Roman"/>
          <w:b/>
          <w:sz w:val="24"/>
          <w:szCs w:val="24"/>
        </w:rPr>
        <w:t>sněmovní tisk 207</w:t>
      </w:r>
      <w:r w:rsidRPr="00BE1CA0">
        <w:rPr>
          <w:rFonts w:ascii="Times New Roman" w:hAnsi="Times New Roman"/>
          <w:sz w:val="24"/>
          <w:szCs w:val="24"/>
        </w:rPr>
        <w:t xml:space="preserve"> </w:t>
      </w:r>
      <w:r w:rsidR="00B40C59">
        <w:rPr>
          <w:rFonts w:ascii="Times New Roman" w:hAnsi="Times New Roman"/>
          <w:sz w:val="24"/>
          <w:szCs w:val="24"/>
        </w:rPr>
        <w:t>ve znění</w:t>
      </w:r>
      <w:r w:rsidR="005565A2" w:rsidRPr="00BE1CA0">
        <w:rPr>
          <w:rFonts w:ascii="Times New Roman" w:hAnsi="Times New Roman"/>
          <w:sz w:val="24"/>
          <w:szCs w:val="24"/>
        </w:rPr>
        <w:t xml:space="preserve"> předloženého </w:t>
      </w:r>
      <w:r w:rsidR="0078494A">
        <w:rPr>
          <w:rFonts w:ascii="Times New Roman" w:hAnsi="Times New Roman"/>
          <w:sz w:val="24"/>
          <w:szCs w:val="24"/>
        </w:rPr>
        <w:t xml:space="preserve">vládního </w:t>
      </w:r>
      <w:r w:rsidR="005565A2" w:rsidRPr="00BE1CA0">
        <w:rPr>
          <w:rFonts w:ascii="Times New Roman" w:hAnsi="Times New Roman"/>
          <w:sz w:val="24"/>
          <w:szCs w:val="24"/>
        </w:rPr>
        <w:t>návrhu zákona</w:t>
      </w:r>
      <w:r w:rsidR="0078494A">
        <w:rPr>
          <w:rFonts w:ascii="Times New Roman" w:hAnsi="Times New Roman"/>
          <w:sz w:val="24"/>
          <w:szCs w:val="24"/>
        </w:rPr>
        <w:t>.</w:t>
      </w:r>
    </w:p>
    <w:p w:rsidR="000624F9" w:rsidRPr="000624F9" w:rsidRDefault="000624F9" w:rsidP="0078494A">
      <w:pPr>
        <w:numPr>
          <w:ilvl w:val="0"/>
          <w:numId w:val="27"/>
        </w:numPr>
        <w:suppressAutoHyphens/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0624F9">
        <w:rPr>
          <w:rFonts w:ascii="Times New Roman" w:hAnsi="Times New Roman"/>
          <w:b/>
          <w:spacing w:val="40"/>
          <w:sz w:val="24"/>
          <w:szCs w:val="24"/>
        </w:rPr>
        <w:t>Zmocňuje</w:t>
      </w:r>
      <w:r w:rsidRPr="000624F9">
        <w:rPr>
          <w:rFonts w:ascii="Times New Roman" w:hAnsi="Times New Roman"/>
          <w:sz w:val="24"/>
          <w:szCs w:val="24"/>
        </w:rPr>
        <w:t xml:space="preserve"> zpravodaje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0624F9" w:rsidRPr="000624F9" w:rsidRDefault="000624F9" w:rsidP="0078494A">
      <w:pPr>
        <w:numPr>
          <w:ilvl w:val="0"/>
          <w:numId w:val="27"/>
        </w:numPr>
        <w:suppressAutoHyphens/>
        <w:spacing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0624F9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0624F9">
        <w:rPr>
          <w:rFonts w:ascii="Times New Roman" w:hAnsi="Times New Roman"/>
          <w:b/>
          <w:sz w:val="24"/>
          <w:szCs w:val="24"/>
        </w:rPr>
        <w:t xml:space="preserve"> </w:t>
      </w:r>
      <w:r w:rsidRPr="000624F9">
        <w:rPr>
          <w:rFonts w:ascii="Times New Roman" w:hAnsi="Times New Roman"/>
          <w:sz w:val="24"/>
          <w:szCs w:val="24"/>
        </w:rPr>
        <w:t>zpravodaje výboru, aby na schůzi Poslanecké sněmovny Parlamentu ČR přednesl zprávu o výsledcích projednávání tohoto návrhu zákona v hospodářském výboru.</w:t>
      </w:r>
    </w:p>
    <w:p w:rsidR="000624F9" w:rsidRPr="000624F9" w:rsidRDefault="000624F9" w:rsidP="000624F9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24F9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0624F9">
        <w:rPr>
          <w:rFonts w:ascii="Times New Roman" w:hAnsi="Times New Roman"/>
          <w:b/>
          <w:sz w:val="24"/>
          <w:szCs w:val="24"/>
        </w:rPr>
        <w:t xml:space="preserve"> </w:t>
      </w:r>
      <w:r w:rsidRPr="000624F9">
        <w:rPr>
          <w:rFonts w:ascii="Times New Roman" w:hAnsi="Times New Roman"/>
          <w:sz w:val="24"/>
          <w:szCs w:val="24"/>
        </w:rPr>
        <w:t>předsedu výboru, aby předložil toto usnesení předsedovi Poslanecké sněmovny Parlamentu ČR.</w:t>
      </w:r>
    </w:p>
    <w:p w:rsidR="00C3035B" w:rsidRPr="00524661" w:rsidRDefault="00744C47" w:rsidP="0078494A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0624F9"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580588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2C5CAA" w:rsidRPr="000624F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A84635">
        <w:rPr>
          <w:rFonts w:ascii="Times New Roman" w:hAnsi="Times New Roman"/>
          <w:sz w:val="24"/>
          <w:szCs w:val="24"/>
          <w:lang w:eastAsia="cs-CZ"/>
        </w:rPr>
        <w:t>Petr PÁVEK</w:t>
      </w:r>
      <w:r w:rsidR="00580588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9F54D5">
      <w:pPr>
        <w:tabs>
          <w:tab w:val="center" w:pos="1418"/>
          <w:tab w:val="center" w:pos="4536"/>
          <w:tab w:val="center" w:pos="7655"/>
        </w:tabs>
        <w:spacing w:after="36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025BB0">
      <w:pPr>
        <w:tabs>
          <w:tab w:val="center" w:pos="1418"/>
          <w:tab w:val="center" w:pos="4536"/>
          <w:tab w:val="center" w:pos="7655"/>
        </w:tabs>
        <w:spacing w:before="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580588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093E4C59"/>
    <w:multiLevelType w:val="hybridMultilevel"/>
    <w:tmpl w:val="08C26C22"/>
    <w:lvl w:ilvl="0" w:tplc="2F9A8DA8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331D25"/>
    <w:multiLevelType w:val="hybridMultilevel"/>
    <w:tmpl w:val="86B2C492"/>
    <w:lvl w:ilvl="0" w:tplc="9564B2C0">
      <w:start w:val="1"/>
      <w:numFmt w:val="decimal"/>
      <w:lvlText w:val="(%1)"/>
      <w:lvlJc w:val="left"/>
      <w:pPr>
        <w:ind w:left="106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23AC3367"/>
    <w:multiLevelType w:val="hybridMultilevel"/>
    <w:tmpl w:val="D60E6B1A"/>
    <w:lvl w:ilvl="0" w:tplc="2640AB94">
      <w:start w:val="1"/>
      <w:numFmt w:val="decimal"/>
      <w:lvlText w:val="%1."/>
      <w:lvlJc w:val="left"/>
      <w:pPr>
        <w:ind w:left="70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F45D90"/>
    <w:multiLevelType w:val="hybridMultilevel"/>
    <w:tmpl w:val="972E447A"/>
    <w:lvl w:ilvl="0" w:tplc="645A37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D075E7"/>
    <w:multiLevelType w:val="hybridMultilevel"/>
    <w:tmpl w:val="1ED66F10"/>
    <w:lvl w:ilvl="0" w:tplc="A934DA52">
      <w:start w:val="1"/>
      <w:numFmt w:val="decimal"/>
      <w:lvlText w:val="%1."/>
      <w:lvlJc w:val="left"/>
      <w:pPr>
        <w:ind w:left="10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6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C610EC"/>
    <w:multiLevelType w:val="hybridMultilevel"/>
    <w:tmpl w:val="9616441E"/>
    <w:lvl w:ilvl="0" w:tplc="B6AEBD8C">
      <w:start w:val="1"/>
      <w:numFmt w:val="decimal"/>
      <w:lvlText w:val="(%1)"/>
      <w:lvlJc w:val="left"/>
      <w:pPr>
        <w:ind w:left="106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8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6A796E"/>
    <w:multiLevelType w:val="hybridMultilevel"/>
    <w:tmpl w:val="07A6BF0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9"/>
  </w:num>
  <w:num w:numId="13">
    <w:abstractNumId w:val="29"/>
  </w:num>
  <w:num w:numId="14">
    <w:abstractNumId w:val="30"/>
  </w:num>
  <w:num w:numId="15">
    <w:abstractNumId w:val="14"/>
  </w:num>
  <w:num w:numId="16">
    <w:abstractNumId w:val="26"/>
  </w:num>
  <w:num w:numId="17">
    <w:abstractNumId w:val="23"/>
  </w:num>
  <w:num w:numId="18">
    <w:abstractNumId w:val="25"/>
  </w:num>
  <w:num w:numId="19">
    <w:abstractNumId w:val="20"/>
  </w:num>
  <w:num w:numId="20">
    <w:abstractNumId w:val="28"/>
  </w:num>
  <w:num w:numId="21">
    <w:abstractNumId w:val="32"/>
  </w:num>
  <w:num w:numId="22">
    <w:abstractNumId w:val="22"/>
  </w:num>
  <w:num w:numId="23">
    <w:abstractNumId w:val="10"/>
  </w:num>
  <w:num w:numId="24">
    <w:abstractNumId w:val="12"/>
  </w:num>
  <w:num w:numId="25">
    <w:abstractNumId w:val="31"/>
  </w:num>
  <w:num w:numId="26">
    <w:abstractNumId w:val="17"/>
  </w:num>
  <w:num w:numId="27">
    <w:abstractNumId w:val="11"/>
  </w:num>
  <w:num w:numId="28">
    <w:abstractNumId w:val="16"/>
  </w:num>
  <w:num w:numId="29">
    <w:abstractNumId w:val="18"/>
  </w:num>
  <w:num w:numId="30">
    <w:abstractNumId w:val="27"/>
  </w:num>
  <w:num w:numId="31">
    <w:abstractNumId w:val="13"/>
  </w:num>
  <w:num w:numId="32">
    <w:abstractNumId w:val="15"/>
  </w:num>
  <w:num w:numId="33">
    <w:abstractNumId w:val="3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25BB0"/>
    <w:rsid w:val="00036756"/>
    <w:rsid w:val="00056E19"/>
    <w:rsid w:val="00060BDA"/>
    <w:rsid w:val="000624F9"/>
    <w:rsid w:val="000A2E73"/>
    <w:rsid w:val="000A3377"/>
    <w:rsid w:val="000A7C74"/>
    <w:rsid w:val="000B0CAF"/>
    <w:rsid w:val="000B46D9"/>
    <w:rsid w:val="000F3F85"/>
    <w:rsid w:val="0015212C"/>
    <w:rsid w:val="001D31DB"/>
    <w:rsid w:val="001D480E"/>
    <w:rsid w:val="001D62A9"/>
    <w:rsid w:val="00216D4E"/>
    <w:rsid w:val="002214A3"/>
    <w:rsid w:val="002C5CAA"/>
    <w:rsid w:val="00323B6C"/>
    <w:rsid w:val="003C1519"/>
    <w:rsid w:val="003E0A61"/>
    <w:rsid w:val="003E1216"/>
    <w:rsid w:val="003E3668"/>
    <w:rsid w:val="003E65E5"/>
    <w:rsid w:val="003F7969"/>
    <w:rsid w:val="00416EA7"/>
    <w:rsid w:val="00422A4C"/>
    <w:rsid w:val="00433077"/>
    <w:rsid w:val="00433B08"/>
    <w:rsid w:val="00444ABC"/>
    <w:rsid w:val="0047485A"/>
    <w:rsid w:val="00476F64"/>
    <w:rsid w:val="004A6789"/>
    <w:rsid w:val="004B31B0"/>
    <w:rsid w:val="004C2102"/>
    <w:rsid w:val="004D71CF"/>
    <w:rsid w:val="004F072B"/>
    <w:rsid w:val="004F0F9F"/>
    <w:rsid w:val="004F18AA"/>
    <w:rsid w:val="004F6F69"/>
    <w:rsid w:val="00507D78"/>
    <w:rsid w:val="00524661"/>
    <w:rsid w:val="005565A2"/>
    <w:rsid w:val="00580588"/>
    <w:rsid w:val="005A6FA8"/>
    <w:rsid w:val="005E08C0"/>
    <w:rsid w:val="00616FD9"/>
    <w:rsid w:val="00653D5D"/>
    <w:rsid w:val="006571DB"/>
    <w:rsid w:val="006817ED"/>
    <w:rsid w:val="00681EC1"/>
    <w:rsid w:val="00684000"/>
    <w:rsid w:val="006933ED"/>
    <w:rsid w:val="006964AB"/>
    <w:rsid w:val="006C62FB"/>
    <w:rsid w:val="006C7E89"/>
    <w:rsid w:val="006D02C4"/>
    <w:rsid w:val="006E41C4"/>
    <w:rsid w:val="006E430E"/>
    <w:rsid w:val="00704CD8"/>
    <w:rsid w:val="00744C47"/>
    <w:rsid w:val="0077108E"/>
    <w:rsid w:val="0078494A"/>
    <w:rsid w:val="007958F9"/>
    <w:rsid w:val="007B1C49"/>
    <w:rsid w:val="007B6DE0"/>
    <w:rsid w:val="007F2C7C"/>
    <w:rsid w:val="00815047"/>
    <w:rsid w:val="008163FA"/>
    <w:rsid w:val="00822FAC"/>
    <w:rsid w:val="0083658A"/>
    <w:rsid w:val="00837AA7"/>
    <w:rsid w:val="00850610"/>
    <w:rsid w:val="008A29E6"/>
    <w:rsid w:val="008D02DE"/>
    <w:rsid w:val="008E3EAF"/>
    <w:rsid w:val="00920BD2"/>
    <w:rsid w:val="00940C0E"/>
    <w:rsid w:val="009543BC"/>
    <w:rsid w:val="009649C6"/>
    <w:rsid w:val="00993ADE"/>
    <w:rsid w:val="009B1740"/>
    <w:rsid w:val="009C00F0"/>
    <w:rsid w:val="009D160F"/>
    <w:rsid w:val="009D3FBD"/>
    <w:rsid w:val="009F54D5"/>
    <w:rsid w:val="00A371B0"/>
    <w:rsid w:val="00A47BEA"/>
    <w:rsid w:val="00A640F6"/>
    <w:rsid w:val="00A84635"/>
    <w:rsid w:val="00AA1BEC"/>
    <w:rsid w:val="00AB30C2"/>
    <w:rsid w:val="00AD2944"/>
    <w:rsid w:val="00AF156A"/>
    <w:rsid w:val="00B04998"/>
    <w:rsid w:val="00B17153"/>
    <w:rsid w:val="00B21021"/>
    <w:rsid w:val="00B40C59"/>
    <w:rsid w:val="00B611EE"/>
    <w:rsid w:val="00B85113"/>
    <w:rsid w:val="00BE1CA0"/>
    <w:rsid w:val="00BE35FA"/>
    <w:rsid w:val="00BF61D7"/>
    <w:rsid w:val="00BF65D9"/>
    <w:rsid w:val="00C1254B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43421"/>
    <w:rsid w:val="00D70B05"/>
    <w:rsid w:val="00D87B3C"/>
    <w:rsid w:val="00DA1A01"/>
    <w:rsid w:val="00DC7719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43A5F"/>
    <w:rsid w:val="00F55AFD"/>
    <w:rsid w:val="00F6673C"/>
    <w:rsid w:val="00F67053"/>
    <w:rsid w:val="00FA2792"/>
    <w:rsid w:val="00FA4D43"/>
    <w:rsid w:val="00FC2BE0"/>
    <w:rsid w:val="00FD5EF2"/>
    <w:rsid w:val="00FF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3AA55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B1B41-47B1-4604-A528-B7728C4FD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3</cp:revision>
  <cp:lastPrinted>2019-05-15T08:09:00Z</cp:lastPrinted>
  <dcterms:created xsi:type="dcterms:W3CDTF">2019-05-15T09:24:00Z</dcterms:created>
  <dcterms:modified xsi:type="dcterms:W3CDTF">2019-05-15T10:29:00Z</dcterms:modified>
</cp:coreProperties>
</file>