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20</w:t>
      </w:r>
      <w:r w:rsidR="00A90F8C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D10452">
        <w:t>e</w:t>
      </w:r>
      <w:r w:rsidR="009B4E72">
        <w:t xml:space="preserve"> </w:t>
      </w:r>
      <w:r w:rsidR="00D10452">
        <w:t>4</w:t>
      </w:r>
      <w:r w:rsidR="00A90F8C">
        <w:t>2</w:t>
      </w:r>
      <w:r>
        <w:t>. schůze</w:t>
      </w:r>
    </w:p>
    <w:p w:rsidR="00DC29E4" w:rsidRDefault="00DC29E4" w:rsidP="00380CCF">
      <w:pPr>
        <w:pStyle w:val="PS-hlavika1"/>
        <w:spacing w:after="1080"/>
      </w:pPr>
      <w:r>
        <w:t>ze dne</w:t>
      </w:r>
      <w:r w:rsidR="002720DD">
        <w:t xml:space="preserve"> </w:t>
      </w:r>
      <w:r w:rsidR="00A90F8C">
        <w:t>10</w:t>
      </w:r>
      <w:r>
        <w:t>.</w:t>
      </w:r>
      <w:r w:rsidR="00DF3FFE">
        <w:t xml:space="preserve"> </w:t>
      </w:r>
      <w:r w:rsidR="00D10452">
        <w:t>červ</w:t>
      </w:r>
      <w:r w:rsidR="00A90F8C">
        <w:t>e</w:t>
      </w:r>
      <w:r w:rsidR="002C63EC">
        <w:t>n</w:t>
      </w:r>
      <w:r w:rsidR="00A90F8C">
        <w:t>ce</w:t>
      </w:r>
      <w:r>
        <w:t xml:space="preserve"> 201</w:t>
      </w:r>
      <w:r w:rsidR="00DF3FFE">
        <w:t>9</w:t>
      </w:r>
    </w:p>
    <w:p w:rsidR="002720DD" w:rsidRPr="00630A63" w:rsidRDefault="00630A63" w:rsidP="006438C0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380CCF">
      <w:pPr>
        <w:pStyle w:val="StylPS-uvodnodstavecTun"/>
        <w:spacing w:before="720" w:after="600"/>
      </w:pPr>
      <w:r w:rsidRPr="00E24AA7">
        <w:t>Organizační výbor Poslanecké sněmovny</w:t>
      </w:r>
    </w:p>
    <w:p w:rsidR="00380CCF" w:rsidRPr="006469EC" w:rsidRDefault="00FB39A7" w:rsidP="00380CCF">
      <w:pPr>
        <w:suppressAutoHyphens/>
        <w:spacing w:after="60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380CCF" w:rsidRPr="006469EC" w:rsidRDefault="00380CCF" w:rsidP="00380CC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6469EC">
        <w:rPr>
          <w:sz w:val="24"/>
          <w:szCs w:val="24"/>
        </w:rPr>
        <w:t>Návrh poslanců Věry Kovářové, Petra Gazdíka, Víta Rakušana, Kateřiny Valachové, Terezy Hyťhové, Františka Váchy, Jany Krutákové, Jana Farského, Petra Pávka, Romana Onderky, Petra Dolínka a Ondřeje Veselého na vydání zákona, kterým se mění zákon č. 563/2004 Sb., o pedagogických pracovnících a </w:t>
      </w:r>
      <w:r>
        <w:rPr>
          <w:sz w:val="24"/>
          <w:szCs w:val="24"/>
        </w:rPr>
        <w:t>o změně některých zákonů, ve </w:t>
      </w:r>
      <w:r w:rsidRPr="006469EC">
        <w:rPr>
          <w:sz w:val="24"/>
          <w:szCs w:val="24"/>
        </w:rPr>
        <w:t>znění pozdějších předpisů</w:t>
      </w:r>
      <w:r>
        <w:rPr>
          <w:sz w:val="24"/>
          <w:szCs w:val="24"/>
        </w:rPr>
        <w:t xml:space="preserve"> /sněmovní tisk 494/</w:t>
      </w:r>
    </w:p>
    <w:p w:rsidR="00380CCF" w:rsidRPr="006469EC" w:rsidRDefault="00380CCF" w:rsidP="00380CCF">
      <w:pPr>
        <w:pStyle w:val="vbory"/>
        <w:spacing w:after="360"/>
        <w:jc w:val="left"/>
        <w:rPr>
          <w:sz w:val="24"/>
          <w:szCs w:val="24"/>
        </w:rPr>
      </w:pPr>
      <w:r w:rsidRPr="006469EC">
        <w:rPr>
          <w:sz w:val="24"/>
          <w:szCs w:val="24"/>
        </w:rPr>
        <w:t>výboru pro vědu, vzdělání, kulturu, mládež a těl</w:t>
      </w:r>
      <w:r>
        <w:rPr>
          <w:sz w:val="24"/>
          <w:szCs w:val="24"/>
        </w:rPr>
        <w:t>ovýchovu jako garančnímu výboru</w:t>
      </w:r>
    </w:p>
    <w:p w:rsidR="00380CCF" w:rsidRPr="006469EC" w:rsidRDefault="00380CCF" w:rsidP="00380CC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6469EC">
        <w:rPr>
          <w:sz w:val="24"/>
          <w:szCs w:val="24"/>
        </w:rPr>
        <w:t>Návrh poslanců Mikuláše Peksy, Olgy Richterové, Dominika Feriho a dalších na vydání zákona, kterým se mění zákon č. 285/2002 Sb., o darování, odběrech a transplantacích tkání a orgánů a o změně některých zákonů (transplantační zákon), ve znění pozdějších předpisů, a zákon č. 40/2009 Sb., trestní zákoník, ve znění pozdějších předpisů</w:t>
      </w:r>
      <w:r>
        <w:rPr>
          <w:sz w:val="24"/>
          <w:szCs w:val="24"/>
        </w:rPr>
        <w:t xml:space="preserve"> /sněmovní tisk 498/</w:t>
      </w:r>
    </w:p>
    <w:p w:rsidR="00380CCF" w:rsidRPr="006469EC" w:rsidRDefault="00380CCF" w:rsidP="00380CCF">
      <w:pPr>
        <w:pStyle w:val="vbory"/>
        <w:spacing w:after="360"/>
        <w:jc w:val="left"/>
        <w:rPr>
          <w:sz w:val="24"/>
          <w:szCs w:val="24"/>
        </w:rPr>
      </w:pPr>
      <w:r w:rsidRPr="006469EC">
        <w:rPr>
          <w:sz w:val="24"/>
          <w:szCs w:val="24"/>
        </w:rPr>
        <w:t>výboru pro zdravotnictví jako</w:t>
      </w:r>
      <w:r>
        <w:rPr>
          <w:sz w:val="24"/>
          <w:szCs w:val="24"/>
        </w:rPr>
        <w:t xml:space="preserve"> garančnímu výboru</w:t>
      </w:r>
    </w:p>
    <w:p w:rsidR="00380CCF" w:rsidRPr="006469EC" w:rsidRDefault="00380CCF" w:rsidP="00380CC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6469EC">
        <w:rPr>
          <w:sz w:val="24"/>
          <w:szCs w:val="24"/>
        </w:rPr>
        <w:lastRenderedPageBreak/>
        <w:t xml:space="preserve">Návrh poslanců Tomia Okamury, Radima Fialy a dalších na vydání zákona, kterým se mění zákon č. 155/1995 Sb., o důchodovém pojištění, </w:t>
      </w:r>
      <w:r>
        <w:rPr>
          <w:sz w:val="24"/>
          <w:szCs w:val="24"/>
        </w:rPr>
        <w:t>ve znění pozdějších předpisů, a </w:t>
      </w:r>
      <w:r w:rsidRPr="006469EC">
        <w:rPr>
          <w:sz w:val="24"/>
          <w:szCs w:val="24"/>
        </w:rPr>
        <w:t>zákon č. 73/2011 Sb., o Úřadu práce České republiky a o změně souvisejících zákonů, ve znění pozdějších předpisů /sněmovní tisk 500/</w:t>
      </w:r>
    </w:p>
    <w:p w:rsidR="00380CCF" w:rsidRPr="006469EC" w:rsidRDefault="00380CCF" w:rsidP="00380CCF">
      <w:pPr>
        <w:pStyle w:val="vbory"/>
        <w:spacing w:after="360"/>
        <w:jc w:val="left"/>
        <w:rPr>
          <w:sz w:val="24"/>
          <w:szCs w:val="24"/>
        </w:rPr>
      </w:pPr>
      <w:r w:rsidRPr="006469EC">
        <w:rPr>
          <w:sz w:val="24"/>
          <w:szCs w:val="24"/>
        </w:rPr>
        <w:t xml:space="preserve">výboru pro sociální politiku jako garančnímu výboru </w:t>
      </w:r>
    </w:p>
    <w:p w:rsidR="00380CCF" w:rsidRPr="006469EC" w:rsidRDefault="00380CCF" w:rsidP="00380CC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6469EC">
        <w:rPr>
          <w:sz w:val="24"/>
          <w:szCs w:val="24"/>
        </w:rPr>
        <w:t>Zprávu o výkonu dohledu nad finančním trhem v roce 2018 /sněmovní tisk 537/</w:t>
      </w:r>
    </w:p>
    <w:p w:rsidR="00380CCF" w:rsidRPr="006469EC" w:rsidRDefault="00380CCF" w:rsidP="00380CCF">
      <w:pPr>
        <w:pStyle w:val="vbory"/>
        <w:spacing w:after="360"/>
        <w:rPr>
          <w:sz w:val="24"/>
          <w:szCs w:val="24"/>
        </w:rPr>
      </w:pPr>
      <w:r w:rsidRPr="006469EC">
        <w:rPr>
          <w:sz w:val="24"/>
          <w:szCs w:val="24"/>
        </w:rPr>
        <w:t xml:space="preserve">rozpočtovému výboru </w:t>
      </w:r>
    </w:p>
    <w:p w:rsidR="00380CCF" w:rsidRPr="006469EC" w:rsidRDefault="00380CCF" w:rsidP="00380CC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6469EC">
        <w:rPr>
          <w:sz w:val="24"/>
          <w:szCs w:val="24"/>
        </w:rPr>
        <w:t>Informaci o podpořeném financování za rok 2018 /sněmovní tisk 539/</w:t>
      </w:r>
    </w:p>
    <w:p w:rsidR="00380CCF" w:rsidRDefault="00380CCF" w:rsidP="00380CCF">
      <w:pPr>
        <w:pStyle w:val="vbory"/>
        <w:spacing w:after="0"/>
        <w:jc w:val="left"/>
        <w:rPr>
          <w:sz w:val="24"/>
          <w:szCs w:val="24"/>
        </w:rPr>
      </w:pPr>
      <w:r w:rsidRPr="006469EC">
        <w:rPr>
          <w:sz w:val="24"/>
          <w:szCs w:val="24"/>
        </w:rPr>
        <w:t>hospodářskému výboru</w:t>
      </w:r>
    </w:p>
    <w:p w:rsidR="00380CCF" w:rsidRPr="006469EC" w:rsidRDefault="00380CCF" w:rsidP="00380CCF">
      <w:pPr>
        <w:pStyle w:val="vbory"/>
        <w:spacing w:after="360"/>
        <w:jc w:val="left"/>
        <w:rPr>
          <w:sz w:val="24"/>
          <w:szCs w:val="24"/>
        </w:rPr>
      </w:pPr>
      <w:r w:rsidRPr="006469EC">
        <w:rPr>
          <w:sz w:val="24"/>
          <w:szCs w:val="24"/>
        </w:rPr>
        <w:t xml:space="preserve">rozpočtovému výboru </w:t>
      </w:r>
    </w:p>
    <w:p w:rsidR="00380CCF" w:rsidRPr="006469EC" w:rsidRDefault="00380CCF" w:rsidP="00380CC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6469EC">
        <w:rPr>
          <w:sz w:val="24"/>
          <w:szCs w:val="24"/>
        </w:rPr>
        <w:t xml:space="preserve">Informaci o pojišťování vývozu se státní podporou </w:t>
      </w:r>
      <w:r w:rsidR="00BA395A">
        <w:rPr>
          <w:sz w:val="24"/>
          <w:szCs w:val="24"/>
        </w:rPr>
        <w:t>v roce 2018 /sněmovní tisk 540/</w:t>
      </w:r>
    </w:p>
    <w:p w:rsidR="00380CCF" w:rsidRDefault="00380CCF" w:rsidP="00380CCF">
      <w:pPr>
        <w:pStyle w:val="vbory"/>
        <w:spacing w:after="0"/>
        <w:jc w:val="left"/>
        <w:rPr>
          <w:sz w:val="24"/>
          <w:szCs w:val="24"/>
        </w:rPr>
      </w:pPr>
      <w:r w:rsidRPr="006469EC">
        <w:rPr>
          <w:sz w:val="24"/>
          <w:szCs w:val="24"/>
        </w:rPr>
        <w:t>hospodářskému výboru</w:t>
      </w:r>
    </w:p>
    <w:p w:rsidR="00380CCF" w:rsidRPr="006469EC" w:rsidRDefault="00380CCF" w:rsidP="00380CCF">
      <w:pPr>
        <w:pStyle w:val="vbory"/>
        <w:spacing w:after="360"/>
        <w:jc w:val="left"/>
        <w:rPr>
          <w:sz w:val="24"/>
          <w:szCs w:val="24"/>
        </w:rPr>
      </w:pPr>
      <w:r w:rsidRPr="006469EC">
        <w:rPr>
          <w:sz w:val="24"/>
          <w:szCs w:val="24"/>
        </w:rPr>
        <w:t xml:space="preserve">rozpočtovému výboru </w:t>
      </w:r>
    </w:p>
    <w:p w:rsidR="00380CCF" w:rsidRPr="006469EC" w:rsidRDefault="00380CCF" w:rsidP="00380CC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6469EC">
        <w:rPr>
          <w:sz w:val="24"/>
          <w:szCs w:val="24"/>
        </w:rPr>
        <w:t>Výroční zprávu o činnosti a účetní závěrku Státního f</w:t>
      </w:r>
      <w:r>
        <w:rPr>
          <w:sz w:val="24"/>
          <w:szCs w:val="24"/>
        </w:rPr>
        <w:t>ondu dopravní infrastruktury za </w:t>
      </w:r>
      <w:r w:rsidRPr="006469EC">
        <w:rPr>
          <w:sz w:val="24"/>
          <w:szCs w:val="24"/>
        </w:rPr>
        <w:t>rok 2018</w:t>
      </w:r>
      <w:r w:rsidR="00BA395A">
        <w:rPr>
          <w:sz w:val="24"/>
          <w:szCs w:val="24"/>
        </w:rPr>
        <w:t xml:space="preserve"> /sněmovní tisk 541/</w:t>
      </w:r>
    </w:p>
    <w:p w:rsidR="00380CCF" w:rsidRPr="006469EC" w:rsidRDefault="00380CCF" w:rsidP="00380CCF">
      <w:pPr>
        <w:pStyle w:val="vbory"/>
        <w:spacing w:after="360"/>
        <w:rPr>
          <w:sz w:val="24"/>
          <w:szCs w:val="24"/>
        </w:rPr>
      </w:pPr>
      <w:r w:rsidRPr="006469EC">
        <w:rPr>
          <w:sz w:val="24"/>
          <w:szCs w:val="24"/>
        </w:rPr>
        <w:t xml:space="preserve">hospodářskému výboru </w:t>
      </w:r>
    </w:p>
    <w:p w:rsidR="00380CCF" w:rsidRPr="006469EC" w:rsidRDefault="00380CCF" w:rsidP="00380CC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6469EC">
        <w:rPr>
          <w:sz w:val="24"/>
          <w:szCs w:val="24"/>
        </w:rPr>
        <w:t>Vládní návrh zákona o mezinárodní spolupráci při řešení daňových sporů v Evropské unii /sněmovní tisk 544/</w:t>
      </w:r>
    </w:p>
    <w:p w:rsidR="00380CCF" w:rsidRPr="006469EC" w:rsidRDefault="00380CCF" w:rsidP="00380CCF">
      <w:pPr>
        <w:pStyle w:val="vbory"/>
        <w:spacing w:after="360"/>
        <w:jc w:val="left"/>
        <w:rPr>
          <w:sz w:val="24"/>
          <w:szCs w:val="24"/>
        </w:rPr>
      </w:pPr>
      <w:r w:rsidRPr="006469EC">
        <w:rPr>
          <w:sz w:val="24"/>
          <w:szCs w:val="24"/>
        </w:rPr>
        <w:t xml:space="preserve">rozpočtovému výboru jako garančnímu výboru </w:t>
      </w:r>
    </w:p>
    <w:p w:rsidR="00380CCF" w:rsidRPr="006469EC" w:rsidRDefault="00380CCF" w:rsidP="00380CC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6469EC">
        <w:rPr>
          <w:sz w:val="24"/>
          <w:szCs w:val="24"/>
        </w:rPr>
        <w:t>Vládní návrh zákona, kterým se mění zákon č. 99/19</w:t>
      </w:r>
      <w:r>
        <w:rPr>
          <w:sz w:val="24"/>
          <w:szCs w:val="24"/>
        </w:rPr>
        <w:t>63 Sb., občanský soudní řád, ve </w:t>
      </w:r>
      <w:r w:rsidRPr="006469EC">
        <w:rPr>
          <w:sz w:val="24"/>
          <w:szCs w:val="24"/>
        </w:rPr>
        <w:t>znění pozdějších předpisů, zákon č. 120/2001 Sb., o soudních exekutorech a exekuční činnosti (exekuční řád) a o změně dalších zákonů, ve znění pozdějších předpisů, a některé další zákony /sněmovní tisk 545/</w:t>
      </w:r>
    </w:p>
    <w:p w:rsidR="00380CCF" w:rsidRPr="006469EC" w:rsidRDefault="00380CCF" w:rsidP="00380CCF">
      <w:pPr>
        <w:pStyle w:val="vbory"/>
        <w:spacing w:after="600"/>
        <w:jc w:val="left"/>
        <w:rPr>
          <w:sz w:val="24"/>
          <w:szCs w:val="24"/>
        </w:rPr>
      </w:pPr>
      <w:r w:rsidRPr="006469EC">
        <w:rPr>
          <w:sz w:val="24"/>
          <w:szCs w:val="24"/>
        </w:rPr>
        <w:t>ústavně právnímu výboru jako garančnímu výboru;</w:t>
      </w:r>
    </w:p>
    <w:p w:rsidR="0090677D" w:rsidRPr="004D7117" w:rsidRDefault="00855C58" w:rsidP="00C22350">
      <w:pPr>
        <w:suppressAutoHyphens/>
        <w:spacing w:after="240" w:line="240" w:lineRule="auto"/>
        <w:ind w:firstLine="708"/>
        <w:jc w:val="both"/>
        <w:rPr>
          <w:color w:val="000000"/>
          <w:szCs w:val="24"/>
        </w:rPr>
      </w:pPr>
      <w:r w:rsidRPr="004D7117">
        <w:rPr>
          <w:b/>
          <w:color w:val="000000"/>
          <w:szCs w:val="24"/>
        </w:rPr>
        <w:t xml:space="preserve">II. určuje </w:t>
      </w:r>
      <w:r w:rsidRPr="004D7117">
        <w:rPr>
          <w:color w:val="000000"/>
          <w:szCs w:val="24"/>
        </w:rPr>
        <w:t>zpravodajem pro prvé čtení</w:t>
      </w:r>
    </w:p>
    <w:p w:rsidR="00380CCF" w:rsidRPr="006469EC" w:rsidRDefault="00380CCF" w:rsidP="00380CCF">
      <w:pPr>
        <w:suppressAutoHyphens/>
        <w:jc w:val="both"/>
        <w:rPr>
          <w:color w:val="000000"/>
          <w:szCs w:val="24"/>
        </w:rPr>
      </w:pPr>
      <w:r w:rsidRPr="006469EC">
        <w:rPr>
          <w:color w:val="000000"/>
          <w:szCs w:val="24"/>
        </w:rPr>
        <w:t>ke sněmovnímu tisku 494 poslankyni Miloslavu Rutovou</w:t>
      </w:r>
    </w:p>
    <w:p w:rsidR="00380CCF" w:rsidRPr="006469EC" w:rsidRDefault="00380CCF" w:rsidP="00380CCF">
      <w:pPr>
        <w:suppressAutoHyphens/>
        <w:jc w:val="both"/>
        <w:rPr>
          <w:color w:val="000000"/>
          <w:szCs w:val="24"/>
        </w:rPr>
      </w:pPr>
      <w:r w:rsidRPr="006469EC">
        <w:rPr>
          <w:color w:val="000000"/>
          <w:szCs w:val="24"/>
        </w:rPr>
        <w:t>ke sněmovnímu tisku 498 poslance Julia Špičáka</w:t>
      </w:r>
    </w:p>
    <w:p w:rsidR="00380CCF" w:rsidRPr="006469EC" w:rsidRDefault="00380CCF" w:rsidP="00380CCF">
      <w:pPr>
        <w:suppressAutoHyphens/>
        <w:jc w:val="both"/>
        <w:rPr>
          <w:color w:val="000000"/>
          <w:szCs w:val="24"/>
        </w:rPr>
      </w:pPr>
      <w:r w:rsidRPr="006469EC">
        <w:rPr>
          <w:color w:val="000000"/>
          <w:szCs w:val="24"/>
        </w:rPr>
        <w:lastRenderedPageBreak/>
        <w:t>ke sněmovnímu tisku 500 poslankyni Lenku Dražilovou</w:t>
      </w:r>
    </w:p>
    <w:p w:rsidR="00380CCF" w:rsidRPr="006469EC" w:rsidRDefault="00380CCF" w:rsidP="00380CCF">
      <w:pPr>
        <w:suppressAutoHyphens/>
        <w:jc w:val="both"/>
        <w:rPr>
          <w:color w:val="000000"/>
          <w:szCs w:val="24"/>
        </w:rPr>
      </w:pPr>
      <w:r w:rsidRPr="006469EC">
        <w:rPr>
          <w:color w:val="000000"/>
          <w:szCs w:val="24"/>
        </w:rPr>
        <w:t>ke sněmovnímu tisku 544 poslankyni Ivu Kalátovou</w:t>
      </w:r>
    </w:p>
    <w:p w:rsidR="00380CCF" w:rsidRPr="006469EC" w:rsidRDefault="00380CCF" w:rsidP="00380CCF">
      <w:pPr>
        <w:suppressAutoHyphens/>
        <w:jc w:val="both"/>
        <w:rPr>
          <w:color w:val="000000"/>
          <w:szCs w:val="24"/>
        </w:rPr>
      </w:pPr>
      <w:r w:rsidRPr="006469EC">
        <w:rPr>
          <w:color w:val="000000"/>
          <w:szCs w:val="24"/>
        </w:rPr>
        <w:t>ke sněmovnímu tisku 545 poslance Jana Chvojku.</w:t>
      </w:r>
    </w:p>
    <w:p w:rsidR="000F656B" w:rsidRPr="000C1209" w:rsidRDefault="000F656B" w:rsidP="000F656B">
      <w:pPr>
        <w:spacing w:after="120"/>
        <w:jc w:val="both"/>
        <w:rPr>
          <w:color w:val="000000"/>
          <w:szCs w:val="24"/>
        </w:rPr>
      </w:pPr>
    </w:p>
    <w:p w:rsidR="007B267B" w:rsidRDefault="007B267B" w:rsidP="000C6794">
      <w:pPr>
        <w:spacing w:after="0"/>
        <w:rPr>
          <w:color w:val="000000"/>
          <w:szCs w:val="24"/>
        </w:rPr>
      </w:pPr>
    </w:p>
    <w:p w:rsidR="007B267B" w:rsidRPr="00E348D9" w:rsidRDefault="007B267B" w:rsidP="000C6794">
      <w:pPr>
        <w:spacing w:after="0"/>
        <w:rPr>
          <w:color w:val="000000"/>
          <w:szCs w:val="24"/>
        </w:rPr>
      </w:pPr>
    </w:p>
    <w:p w:rsidR="00AA26B5" w:rsidRDefault="00AA26B5" w:rsidP="000C6794">
      <w:pPr>
        <w:spacing w:after="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776903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FB06CB" w:rsidRDefault="00FB06CB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3D1733" w:rsidRDefault="00776903" w:rsidP="003D1733">
      <w:pPr>
        <w:spacing w:after="0"/>
        <w:jc w:val="center"/>
      </w:pPr>
      <w:r>
        <w:t xml:space="preserve">Jan Bartošek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380CCF">
      <w:footerReference w:type="default" r:id="rId8"/>
      <w:pgSz w:w="11906" w:h="16838"/>
      <w:pgMar w:top="1702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230166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903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42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5404"/>
    <w:rsid w:val="001D291B"/>
    <w:rsid w:val="001D6436"/>
    <w:rsid w:val="001E4469"/>
    <w:rsid w:val="00200266"/>
    <w:rsid w:val="00204414"/>
    <w:rsid w:val="00207DEA"/>
    <w:rsid w:val="00214DE6"/>
    <w:rsid w:val="00220CE4"/>
    <w:rsid w:val="00221119"/>
    <w:rsid w:val="00230024"/>
    <w:rsid w:val="002404A2"/>
    <w:rsid w:val="0024664E"/>
    <w:rsid w:val="00247791"/>
    <w:rsid w:val="00253CAD"/>
    <w:rsid w:val="00254049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C248D"/>
    <w:rsid w:val="002C63EC"/>
    <w:rsid w:val="002C6BED"/>
    <w:rsid w:val="002D1F04"/>
    <w:rsid w:val="003020FD"/>
    <w:rsid w:val="00304A52"/>
    <w:rsid w:val="00327A68"/>
    <w:rsid w:val="00327A70"/>
    <w:rsid w:val="003467A3"/>
    <w:rsid w:val="0035289B"/>
    <w:rsid w:val="00353620"/>
    <w:rsid w:val="00355CEF"/>
    <w:rsid w:val="00356011"/>
    <w:rsid w:val="00364623"/>
    <w:rsid w:val="00376B1B"/>
    <w:rsid w:val="00377253"/>
    <w:rsid w:val="00380CCF"/>
    <w:rsid w:val="00384C7F"/>
    <w:rsid w:val="00387497"/>
    <w:rsid w:val="00390B7A"/>
    <w:rsid w:val="00395A28"/>
    <w:rsid w:val="00397CB7"/>
    <w:rsid w:val="003A0A08"/>
    <w:rsid w:val="003B5301"/>
    <w:rsid w:val="003B6855"/>
    <w:rsid w:val="003C4BCD"/>
    <w:rsid w:val="003D1733"/>
    <w:rsid w:val="003D2033"/>
    <w:rsid w:val="003D7B9E"/>
    <w:rsid w:val="003E48C8"/>
    <w:rsid w:val="003F58E9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6372"/>
    <w:rsid w:val="004D571D"/>
    <w:rsid w:val="004D7117"/>
    <w:rsid w:val="004E099C"/>
    <w:rsid w:val="004E1F39"/>
    <w:rsid w:val="004F14FB"/>
    <w:rsid w:val="004F59AA"/>
    <w:rsid w:val="005128F6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C30D7"/>
    <w:rsid w:val="005D7474"/>
    <w:rsid w:val="005E094C"/>
    <w:rsid w:val="005E3728"/>
    <w:rsid w:val="005E5E1B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95D"/>
    <w:rsid w:val="00755B8C"/>
    <w:rsid w:val="007610A4"/>
    <w:rsid w:val="007676AE"/>
    <w:rsid w:val="00776903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9002F4"/>
    <w:rsid w:val="00903269"/>
    <w:rsid w:val="00905065"/>
    <w:rsid w:val="0090677D"/>
    <w:rsid w:val="009142ED"/>
    <w:rsid w:val="00920D8B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5B98"/>
    <w:rsid w:val="00A46A5E"/>
    <w:rsid w:val="00A46CDA"/>
    <w:rsid w:val="00A50A6C"/>
    <w:rsid w:val="00A62F67"/>
    <w:rsid w:val="00A74A4E"/>
    <w:rsid w:val="00A80C77"/>
    <w:rsid w:val="00A90F8C"/>
    <w:rsid w:val="00A91E1C"/>
    <w:rsid w:val="00AA0D27"/>
    <w:rsid w:val="00AA26B5"/>
    <w:rsid w:val="00AA2989"/>
    <w:rsid w:val="00AB4EDD"/>
    <w:rsid w:val="00AC06A4"/>
    <w:rsid w:val="00AC4FAF"/>
    <w:rsid w:val="00AD28D2"/>
    <w:rsid w:val="00AD52F0"/>
    <w:rsid w:val="00AE05FC"/>
    <w:rsid w:val="00AE378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30A55"/>
    <w:rsid w:val="00C3312E"/>
    <w:rsid w:val="00C332F3"/>
    <w:rsid w:val="00C33920"/>
    <w:rsid w:val="00C37D77"/>
    <w:rsid w:val="00C40F29"/>
    <w:rsid w:val="00C4654F"/>
    <w:rsid w:val="00C56014"/>
    <w:rsid w:val="00C56585"/>
    <w:rsid w:val="00C62B87"/>
    <w:rsid w:val="00C63521"/>
    <w:rsid w:val="00C73645"/>
    <w:rsid w:val="00C85C41"/>
    <w:rsid w:val="00C87682"/>
    <w:rsid w:val="00C92881"/>
    <w:rsid w:val="00CB2AB4"/>
    <w:rsid w:val="00CC050A"/>
    <w:rsid w:val="00CE78B9"/>
    <w:rsid w:val="00D10452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4AA7"/>
    <w:rsid w:val="00E348D9"/>
    <w:rsid w:val="00E41A76"/>
    <w:rsid w:val="00E574C0"/>
    <w:rsid w:val="00E65C08"/>
    <w:rsid w:val="00E71B55"/>
    <w:rsid w:val="00E73658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2017"/>
    <o:shapelayout v:ext="edit">
      <o:idmap v:ext="edit" data="1"/>
    </o:shapelayout>
  </w:shapeDefaults>
  <w:decimalSymbol w:val=","/>
  <w:listSeparator w:val=";"/>
  <w14:docId w14:val="222405F2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5B2F1-5A80-4225-AAC1-40A9C592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5</TotalTime>
  <Pages>3</Pages>
  <Words>439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6</cp:revision>
  <cp:lastPrinted>2019-07-10T08:40:00Z</cp:lastPrinted>
  <dcterms:created xsi:type="dcterms:W3CDTF">2019-07-01T07:10:00Z</dcterms:created>
  <dcterms:modified xsi:type="dcterms:W3CDTF">2019-07-10T15:54:00Z</dcterms:modified>
</cp:coreProperties>
</file>