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F3FFE">
        <w:t>9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35289B" w:rsidP="00AA26B5">
      <w:pPr>
        <w:pStyle w:val="PS-slousnesen"/>
        <w:spacing w:before="240" w:after="240"/>
      </w:pPr>
      <w:r>
        <w:t>203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D10452">
        <w:t>e</w:t>
      </w:r>
      <w:r w:rsidR="009B4E72">
        <w:t xml:space="preserve"> </w:t>
      </w:r>
      <w:r w:rsidR="00D10452">
        <w:t>4</w:t>
      </w:r>
      <w:r w:rsidR="0035289B">
        <w:t>1</w:t>
      </w:r>
      <w:r>
        <w:t>. schůze</w:t>
      </w:r>
    </w:p>
    <w:p w:rsidR="00DC29E4" w:rsidRDefault="00DC29E4" w:rsidP="006438C0">
      <w:pPr>
        <w:pStyle w:val="PS-hlavika1"/>
        <w:spacing w:after="720"/>
      </w:pPr>
      <w:r>
        <w:t>ze dne</w:t>
      </w:r>
      <w:r w:rsidR="002720DD">
        <w:t xml:space="preserve"> </w:t>
      </w:r>
      <w:r w:rsidR="0035289B">
        <w:t>27</w:t>
      </w:r>
      <w:r>
        <w:t>.</w:t>
      </w:r>
      <w:r w:rsidR="00DF3FFE">
        <w:t xml:space="preserve"> </w:t>
      </w:r>
      <w:r w:rsidR="00D10452">
        <w:t>červ</w:t>
      </w:r>
      <w:r w:rsidR="002C63EC">
        <w:t>n</w:t>
      </w:r>
      <w:r w:rsidR="00DF3FFE">
        <w:t>a</w:t>
      </w:r>
      <w:r>
        <w:t xml:space="preserve"> 201</w:t>
      </w:r>
      <w:r w:rsidR="00DF3FFE">
        <w:t>9</w:t>
      </w:r>
    </w:p>
    <w:p w:rsidR="002720DD" w:rsidRPr="00630A63" w:rsidRDefault="00630A63" w:rsidP="006438C0">
      <w:pPr>
        <w:pStyle w:val="PS-pedmtusnesen"/>
        <w:spacing w:before="0" w:after="360"/>
        <w:jc w:val="both"/>
        <w:rPr>
          <w:szCs w:val="24"/>
        </w:rPr>
      </w:pPr>
      <w:r w:rsidRPr="00630A63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AC06A4">
      <w:pPr>
        <w:pStyle w:val="StylPS-uvodnodstavecTun"/>
        <w:spacing w:before="720"/>
      </w:pPr>
      <w:r w:rsidRPr="00E24AA7">
        <w:t>Organizační výbor Poslanecké sněmovny</w:t>
      </w:r>
    </w:p>
    <w:p w:rsidR="004B52AA" w:rsidRDefault="00FB39A7" w:rsidP="004B52AA">
      <w:pPr>
        <w:suppressAutoHyphens/>
        <w:spacing w:after="360" w:line="240" w:lineRule="auto"/>
        <w:ind w:firstLine="708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I. </w:t>
      </w:r>
      <w:r w:rsidR="00EE4557" w:rsidRPr="00803291">
        <w:rPr>
          <w:b/>
          <w:color w:val="000000"/>
          <w:szCs w:val="24"/>
        </w:rPr>
        <w:t xml:space="preserve">navrhuje </w:t>
      </w:r>
      <w:r w:rsidR="00EE4557" w:rsidRPr="00803291">
        <w:rPr>
          <w:color w:val="000000"/>
          <w:szCs w:val="24"/>
        </w:rPr>
        <w:t>podle § 46 odst. 4 písm. c) zákona č. 90/1995 Sb., o jednacím řádu Poslanecké sněmovny, ve znění pozdějších předpisů, Poslanecké sněmovně, aby přikázala k</w:t>
      </w:r>
      <w:r w:rsidR="00D10452">
        <w:rPr>
          <w:color w:val="000000"/>
          <w:szCs w:val="24"/>
        </w:rPr>
        <w:t> </w:t>
      </w:r>
      <w:r w:rsidR="00EE4557" w:rsidRPr="00803291">
        <w:rPr>
          <w:color w:val="000000"/>
          <w:szCs w:val="24"/>
        </w:rPr>
        <w:t>projednání</w:t>
      </w:r>
    </w:p>
    <w:p w:rsidR="00AC06A4" w:rsidRPr="00905DCD" w:rsidRDefault="00AC06A4" w:rsidP="00AC06A4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05DCD">
        <w:rPr>
          <w:sz w:val="24"/>
          <w:szCs w:val="24"/>
        </w:rPr>
        <w:t>Návrh poslanců Markéty Pekarové Adamové, Jana Farského a dalších na vydání zákona, kterým se mění zákon č. 283/1993 Sb., o státním zastupitelství, ve znění pozdějších předpisů, a zákon č. 7/2002 Sb., o řízení ve věcech soudců, státních zástupců a soudních exekutorů, ve znění pozdějších předpisů /sněmovní tisk 476/</w:t>
      </w:r>
    </w:p>
    <w:p w:rsidR="00AC06A4" w:rsidRPr="00905DCD" w:rsidRDefault="00AC06A4" w:rsidP="00AC06A4">
      <w:pPr>
        <w:pStyle w:val="vbory"/>
        <w:spacing w:after="240"/>
        <w:jc w:val="left"/>
        <w:rPr>
          <w:sz w:val="24"/>
          <w:szCs w:val="24"/>
        </w:rPr>
      </w:pPr>
      <w:r w:rsidRPr="00905DCD">
        <w:rPr>
          <w:sz w:val="24"/>
          <w:szCs w:val="24"/>
        </w:rPr>
        <w:t>ústavně právnímu</w:t>
      </w:r>
      <w:r>
        <w:rPr>
          <w:sz w:val="24"/>
          <w:szCs w:val="24"/>
        </w:rPr>
        <w:t xml:space="preserve"> výboru jako garančnímu výboru</w:t>
      </w:r>
    </w:p>
    <w:p w:rsidR="00AC06A4" w:rsidRPr="00905DCD" w:rsidRDefault="00AC06A4" w:rsidP="00AC06A4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05DCD">
        <w:rPr>
          <w:sz w:val="24"/>
          <w:szCs w:val="24"/>
        </w:rPr>
        <w:t xml:space="preserve">Návrh poslanců Petra Třešňáka, Olgy Richterové, Petra Pávka a dalších na vydání zákona, kterým se mění zákon č. 280/1992 Sb., o resortních, oborových, podnikových a dalších zdravotních pojišťovnách, ve znění pozdějších předpisů /sněmovní tisk 479/ (jednání podle § 90 odst. 2) </w:t>
      </w:r>
    </w:p>
    <w:p w:rsidR="00AC06A4" w:rsidRPr="00905DCD" w:rsidRDefault="00AC06A4" w:rsidP="00AC06A4">
      <w:pPr>
        <w:pStyle w:val="vbory"/>
        <w:spacing w:after="240"/>
        <w:jc w:val="left"/>
        <w:rPr>
          <w:sz w:val="24"/>
          <w:szCs w:val="24"/>
        </w:rPr>
      </w:pPr>
      <w:r w:rsidRPr="00905DCD">
        <w:rPr>
          <w:sz w:val="24"/>
          <w:szCs w:val="24"/>
        </w:rPr>
        <w:t xml:space="preserve">výboru pro zdravotnictví jako garančnímu výboru </w:t>
      </w:r>
    </w:p>
    <w:p w:rsidR="00AC06A4" w:rsidRPr="00905DCD" w:rsidRDefault="00AC06A4" w:rsidP="00AC06A4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905DCD">
        <w:rPr>
          <w:sz w:val="24"/>
          <w:szCs w:val="24"/>
        </w:rPr>
        <w:t>Návrh poslanců Ondřeje Polanského, Zuzany Ožanové, Leo Luzara, Marka Výborného, Heleny Langšádlové, Věry Kovářové, Jany Levové a dalších na vydání zákona, kterým se mění zákon č. 183/2006 Sb., o územním plánování a stavebním řádu (stavební zákon), ve znění pozdějších předpisů, a zákon č. 134/2016 Sb., o zadávání veřejných zakázek, ve znění pozdějších předpisů /sněmovní tisk 484/</w:t>
      </w:r>
    </w:p>
    <w:p w:rsidR="00AC06A4" w:rsidRPr="00905DCD" w:rsidRDefault="00AC06A4" w:rsidP="00AC06A4">
      <w:pPr>
        <w:pStyle w:val="vbory"/>
        <w:jc w:val="left"/>
        <w:rPr>
          <w:sz w:val="24"/>
          <w:szCs w:val="24"/>
        </w:rPr>
      </w:pPr>
      <w:r w:rsidRPr="00905DCD">
        <w:rPr>
          <w:sz w:val="24"/>
          <w:szCs w:val="24"/>
        </w:rPr>
        <w:t xml:space="preserve">výboru pro veřejnou správu a regionální rozvoj jako garančnímu výboru </w:t>
      </w:r>
    </w:p>
    <w:p w:rsidR="00AC06A4" w:rsidRPr="00905DCD" w:rsidRDefault="00AC06A4" w:rsidP="00AC06A4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05DCD">
        <w:rPr>
          <w:sz w:val="24"/>
          <w:szCs w:val="24"/>
        </w:rPr>
        <w:lastRenderedPageBreak/>
        <w:t>Návrh poslankyně Lenky Kozlové na vydání zákona, kterým se mění zákon č. 203/2006 Sb., o některých druzích podpory kultury a o změně některých souvisejících zákonů, v</w:t>
      </w:r>
      <w:r>
        <w:rPr>
          <w:sz w:val="24"/>
          <w:szCs w:val="24"/>
        </w:rPr>
        <w:t>e </w:t>
      </w:r>
      <w:r w:rsidRPr="00905DCD">
        <w:rPr>
          <w:sz w:val="24"/>
          <w:szCs w:val="24"/>
        </w:rPr>
        <w:t>znění pozdějších předpisů /sněmovní tisk 488/</w:t>
      </w:r>
    </w:p>
    <w:p w:rsidR="00AC06A4" w:rsidRPr="00905DCD" w:rsidRDefault="00AC06A4" w:rsidP="00AC06A4">
      <w:pPr>
        <w:pStyle w:val="vbory"/>
        <w:spacing w:after="240"/>
        <w:jc w:val="left"/>
        <w:rPr>
          <w:sz w:val="24"/>
          <w:szCs w:val="24"/>
        </w:rPr>
      </w:pPr>
      <w:r w:rsidRPr="00905DCD">
        <w:rPr>
          <w:sz w:val="24"/>
          <w:szCs w:val="24"/>
        </w:rPr>
        <w:t>výboru pro vědu, vzdělání, kulturu, mládež a těl</w:t>
      </w:r>
      <w:r>
        <w:rPr>
          <w:sz w:val="24"/>
          <w:szCs w:val="24"/>
        </w:rPr>
        <w:t>ovýchovu jako garančnímu výboru</w:t>
      </w:r>
    </w:p>
    <w:p w:rsidR="00AC06A4" w:rsidRPr="00905DCD" w:rsidRDefault="00AC06A4" w:rsidP="00AC06A4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05DCD">
        <w:rPr>
          <w:sz w:val="24"/>
          <w:szCs w:val="24"/>
        </w:rPr>
        <w:t>Návrh poslance Petra Dolínka na vydání zákona, kterým se mění zákon č. 219/2000 Sb., o majetku České republiky a jejím vystupování v právních vztazích, ve znění pozdějších předpisů /sněmovní tisk 491/</w:t>
      </w:r>
    </w:p>
    <w:p w:rsidR="00AC06A4" w:rsidRPr="00905DCD" w:rsidRDefault="00AC06A4" w:rsidP="00AC06A4">
      <w:pPr>
        <w:pStyle w:val="vbory"/>
        <w:spacing w:after="240"/>
        <w:jc w:val="left"/>
        <w:rPr>
          <w:sz w:val="24"/>
          <w:szCs w:val="24"/>
        </w:rPr>
      </w:pPr>
      <w:r w:rsidRPr="00905DCD">
        <w:rPr>
          <w:sz w:val="24"/>
          <w:szCs w:val="24"/>
        </w:rPr>
        <w:t>rozpočtovém</w:t>
      </w:r>
      <w:r>
        <w:rPr>
          <w:sz w:val="24"/>
          <w:szCs w:val="24"/>
        </w:rPr>
        <w:t>u výboru jako garančnímu výboru</w:t>
      </w:r>
    </w:p>
    <w:p w:rsidR="00AC06A4" w:rsidRPr="00905DCD" w:rsidRDefault="00AC06A4" w:rsidP="00AC06A4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05DCD">
        <w:rPr>
          <w:sz w:val="24"/>
          <w:szCs w:val="24"/>
        </w:rPr>
        <w:t xml:space="preserve">Návrh poslanců Kateřiny Valachové, Patrika Nachera, Aleny Gajdůškové, Marka Bendy, Lukáše Koláříka a dalších na vydání zákona, kterým se mění zákon č. 182/2006 Sb., o úpadku a způsobech jeho řešení (insolvenční zákon), ve znění pozdějších předpisů /sněmovní tisk 493/ (jednání podle § 90 odst. 2) </w:t>
      </w:r>
    </w:p>
    <w:p w:rsidR="00AC06A4" w:rsidRPr="00905DCD" w:rsidRDefault="00AC06A4" w:rsidP="00AC06A4">
      <w:pPr>
        <w:pStyle w:val="vbory"/>
        <w:spacing w:after="240"/>
        <w:jc w:val="left"/>
        <w:rPr>
          <w:sz w:val="24"/>
          <w:szCs w:val="24"/>
        </w:rPr>
      </w:pPr>
      <w:r w:rsidRPr="00905DCD">
        <w:rPr>
          <w:sz w:val="24"/>
          <w:szCs w:val="24"/>
        </w:rPr>
        <w:t xml:space="preserve">ústavně právnímu výboru jako garančnímu výboru </w:t>
      </w:r>
    </w:p>
    <w:p w:rsidR="00AC06A4" w:rsidRPr="00905DCD" w:rsidRDefault="00AC06A4" w:rsidP="00AC06A4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05DCD">
        <w:rPr>
          <w:sz w:val="24"/>
          <w:szCs w:val="24"/>
        </w:rPr>
        <w:t>Vládní návrh zákona, kterým se mění zákon č. 563/2004 Sb., o pedagogických pracovnících a o změně některých zákonů, ve znění pozdějších předpisů</w:t>
      </w:r>
      <w:r>
        <w:rPr>
          <w:sz w:val="24"/>
          <w:szCs w:val="24"/>
        </w:rPr>
        <w:t xml:space="preserve"> /sněmovní tisk </w:t>
      </w:r>
      <w:r w:rsidRPr="00905DCD">
        <w:rPr>
          <w:sz w:val="24"/>
          <w:szCs w:val="24"/>
        </w:rPr>
        <w:t>503/</w:t>
      </w:r>
    </w:p>
    <w:p w:rsidR="00AC06A4" w:rsidRPr="00905DCD" w:rsidRDefault="00AC06A4" w:rsidP="00AC06A4">
      <w:pPr>
        <w:pStyle w:val="vbory"/>
        <w:spacing w:after="240"/>
        <w:jc w:val="left"/>
        <w:rPr>
          <w:sz w:val="24"/>
          <w:szCs w:val="24"/>
        </w:rPr>
      </w:pPr>
      <w:r w:rsidRPr="00905DCD">
        <w:rPr>
          <w:sz w:val="24"/>
          <w:szCs w:val="24"/>
        </w:rPr>
        <w:t xml:space="preserve">výboru pro vědu, vzdělání, kulturu, mládež a tělovýchovu jako garančnímu výboru </w:t>
      </w:r>
    </w:p>
    <w:p w:rsidR="00AC06A4" w:rsidRPr="00905DCD" w:rsidRDefault="00AC06A4" w:rsidP="00AC06A4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05DCD">
        <w:rPr>
          <w:sz w:val="24"/>
          <w:szCs w:val="24"/>
        </w:rPr>
        <w:t xml:space="preserve">Zprávu o dlouhodobé udržitelnosti veřejných financí červen 2019 /sněmovní tisk 505/ </w:t>
      </w:r>
    </w:p>
    <w:p w:rsidR="00AC06A4" w:rsidRPr="00905DCD" w:rsidRDefault="00AC06A4" w:rsidP="00AC06A4">
      <w:pPr>
        <w:pStyle w:val="vbory"/>
        <w:spacing w:after="240"/>
        <w:jc w:val="left"/>
        <w:rPr>
          <w:sz w:val="24"/>
          <w:szCs w:val="24"/>
        </w:rPr>
      </w:pPr>
      <w:r w:rsidRPr="00905DCD">
        <w:rPr>
          <w:sz w:val="24"/>
          <w:szCs w:val="24"/>
        </w:rPr>
        <w:t xml:space="preserve">rozpočtovému výboru </w:t>
      </w:r>
    </w:p>
    <w:p w:rsidR="00AC06A4" w:rsidRPr="00905DCD" w:rsidRDefault="00AC06A4" w:rsidP="00AC06A4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05DCD">
        <w:rPr>
          <w:sz w:val="24"/>
          <w:szCs w:val="24"/>
        </w:rPr>
        <w:t>Vládní návrh, kterým se předkládá Parlamentu České r</w:t>
      </w:r>
      <w:r>
        <w:rPr>
          <w:sz w:val="24"/>
          <w:szCs w:val="24"/>
        </w:rPr>
        <w:t>epubliky k vyslovení souhlasu s </w:t>
      </w:r>
      <w:r w:rsidRPr="00905DCD">
        <w:rPr>
          <w:sz w:val="24"/>
          <w:szCs w:val="24"/>
        </w:rPr>
        <w:t>ratifikací Smlouva mezi Českou republikou a Argentinskou republikou o vzájemné správní pomoci v celních otázkách /sněmovní tisk 507/</w:t>
      </w:r>
    </w:p>
    <w:p w:rsidR="00AC06A4" w:rsidRPr="00905DCD" w:rsidRDefault="00AC06A4" w:rsidP="00AC06A4">
      <w:pPr>
        <w:pStyle w:val="vbory"/>
        <w:spacing w:after="240"/>
        <w:jc w:val="left"/>
        <w:rPr>
          <w:sz w:val="24"/>
          <w:szCs w:val="24"/>
        </w:rPr>
      </w:pPr>
      <w:r w:rsidRPr="00905DCD">
        <w:rPr>
          <w:sz w:val="24"/>
          <w:szCs w:val="24"/>
        </w:rPr>
        <w:t xml:space="preserve">zahraničnímu výboru </w:t>
      </w:r>
    </w:p>
    <w:p w:rsidR="00AC06A4" w:rsidRPr="00905DCD" w:rsidRDefault="00AC06A4" w:rsidP="00AC06A4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05DCD">
        <w:rPr>
          <w:sz w:val="24"/>
          <w:szCs w:val="24"/>
        </w:rPr>
        <w:t>Vládní návrh zákona, kterým se mění některé zákony v oblasti daní v souvislosti se zvyšováním příjmů veřejných rozpočtů /sněmovní tisk 509/</w:t>
      </w:r>
    </w:p>
    <w:p w:rsidR="00AC06A4" w:rsidRPr="00905DCD" w:rsidRDefault="00AC06A4" w:rsidP="00AC06A4">
      <w:pPr>
        <w:pStyle w:val="vbory"/>
        <w:spacing w:after="240"/>
        <w:jc w:val="left"/>
        <w:rPr>
          <w:sz w:val="24"/>
          <w:szCs w:val="24"/>
        </w:rPr>
      </w:pPr>
      <w:r w:rsidRPr="00905DCD">
        <w:rPr>
          <w:sz w:val="24"/>
          <w:szCs w:val="24"/>
        </w:rPr>
        <w:t xml:space="preserve">rozpočtovému výboru jako garančnímu výboru </w:t>
      </w:r>
    </w:p>
    <w:p w:rsidR="00AC06A4" w:rsidRPr="00905DCD" w:rsidRDefault="00AC06A4" w:rsidP="00AC06A4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05DCD">
        <w:rPr>
          <w:sz w:val="24"/>
          <w:szCs w:val="24"/>
        </w:rPr>
        <w:t xml:space="preserve">Zprávu o finanční stabilitě 2018/2019 /sněmovní tisk 510/ </w:t>
      </w:r>
    </w:p>
    <w:p w:rsidR="00AC06A4" w:rsidRPr="00905DCD" w:rsidRDefault="00AC06A4" w:rsidP="00AC06A4">
      <w:pPr>
        <w:pStyle w:val="vbory"/>
        <w:spacing w:after="240"/>
        <w:jc w:val="left"/>
        <w:rPr>
          <w:sz w:val="24"/>
          <w:szCs w:val="24"/>
        </w:rPr>
      </w:pPr>
      <w:r w:rsidRPr="00905DCD">
        <w:rPr>
          <w:sz w:val="24"/>
          <w:szCs w:val="24"/>
        </w:rPr>
        <w:t xml:space="preserve">rozpočtovému výboru </w:t>
      </w:r>
    </w:p>
    <w:p w:rsidR="00AC06A4" w:rsidRPr="00905DCD" w:rsidRDefault="00AC06A4" w:rsidP="00AC06A4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05DCD">
        <w:rPr>
          <w:sz w:val="24"/>
          <w:szCs w:val="24"/>
        </w:rPr>
        <w:t>Vládní návrh, kterým se předkládá Parlamentu České r</w:t>
      </w:r>
      <w:r>
        <w:rPr>
          <w:sz w:val="24"/>
          <w:szCs w:val="24"/>
        </w:rPr>
        <w:t>epubliky k vyslovení souhlasu s </w:t>
      </w:r>
      <w:r w:rsidRPr="00905DCD">
        <w:rPr>
          <w:sz w:val="24"/>
          <w:szCs w:val="24"/>
        </w:rPr>
        <w:t>ratifikací Smlouva o sociálním zabezpečení mezi Českou republikou a Mongolskem, podepsaná v Praze 20. května 2019 /sněmovní tisk 511/</w:t>
      </w:r>
    </w:p>
    <w:p w:rsidR="00AC06A4" w:rsidRPr="00905DCD" w:rsidRDefault="00AC06A4" w:rsidP="00AC06A4">
      <w:pPr>
        <w:pStyle w:val="vbory"/>
        <w:spacing w:after="240"/>
        <w:rPr>
          <w:sz w:val="24"/>
          <w:szCs w:val="24"/>
        </w:rPr>
      </w:pPr>
      <w:r w:rsidRPr="00905DCD">
        <w:rPr>
          <w:sz w:val="24"/>
          <w:szCs w:val="24"/>
        </w:rPr>
        <w:t xml:space="preserve">zahraničnímu výboru </w:t>
      </w:r>
    </w:p>
    <w:p w:rsidR="00AC06A4" w:rsidRPr="00905DCD" w:rsidRDefault="00AC06A4" w:rsidP="00AC06A4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05DCD">
        <w:rPr>
          <w:sz w:val="24"/>
          <w:szCs w:val="24"/>
        </w:rPr>
        <w:lastRenderedPageBreak/>
        <w:t>Vládní návrh, kterým se předkládá Parlamentu České r</w:t>
      </w:r>
      <w:r>
        <w:rPr>
          <w:sz w:val="24"/>
          <w:szCs w:val="24"/>
        </w:rPr>
        <w:t>epubliky k vyslovení souhlasu s </w:t>
      </w:r>
      <w:r w:rsidRPr="00905DCD">
        <w:rPr>
          <w:sz w:val="24"/>
          <w:szCs w:val="24"/>
        </w:rPr>
        <w:t>ratifikací změna Dohody o zřízení Mezinárodní investiční banky v části uvádějící sídlo této instituce sjednána dne 4. prosince 2018 ve Varaderu /sněmovní tisk 512/</w:t>
      </w:r>
    </w:p>
    <w:p w:rsidR="00AC06A4" w:rsidRPr="00905DCD" w:rsidRDefault="00AC06A4" w:rsidP="00AC06A4">
      <w:pPr>
        <w:pStyle w:val="vbory"/>
        <w:spacing w:after="240"/>
        <w:rPr>
          <w:sz w:val="24"/>
          <w:szCs w:val="24"/>
        </w:rPr>
      </w:pPr>
      <w:r w:rsidRPr="00905DCD">
        <w:rPr>
          <w:sz w:val="24"/>
          <w:szCs w:val="24"/>
        </w:rPr>
        <w:t xml:space="preserve">zahraničnímu výboru </w:t>
      </w:r>
    </w:p>
    <w:p w:rsidR="00AC06A4" w:rsidRPr="00905DCD" w:rsidRDefault="00AC06A4" w:rsidP="00AC06A4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05DCD">
        <w:rPr>
          <w:sz w:val="24"/>
          <w:szCs w:val="24"/>
        </w:rPr>
        <w:t>Vládní návrh, kterým se předkládá Parlamentu České r</w:t>
      </w:r>
      <w:r>
        <w:rPr>
          <w:sz w:val="24"/>
          <w:szCs w:val="24"/>
        </w:rPr>
        <w:t>epubliky k vyslovení souhlasu s </w:t>
      </w:r>
      <w:r w:rsidRPr="00905DCD">
        <w:rPr>
          <w:sz w:val="24"/>
          <w:szCs w:val="24"/>
        </w:rPr>
        <w:t>ratifikací Dohoda mezi Českou republikou a Nizoz</w:t>
      </w:r>
      <w:r>
        <w:rPr>
          <w:sz w:val="24"/>
          <w:szCs w:val="24"/>
        </w:rPr>
        <w:t>emským královstvím ve vztahu ke </w:t>
      </w:r>
      <w:r w:rsidRPr="00905DCD">
        <w:rPr>
          <w:sz w:val="24"/>
          <w:szCs w:val="24"/>
        </w:rPr>
        <w:t>Curaçau o letecké dopravě /sněmovní tisk 513/</w:t>
      </w:r>
    </w:p>
    <w:p w:rsidR="00AC06A4" w:rsidRPr="00905DCD" w:rsidRDefault="00AC06A4" w:rsidP="00AC06A4">
      <w:pPr>
        <w:pStyle w:val="vbory"/>
        <w:spacing w:after="240"/>
        <w:rPr>
          <w:sz w:val="24"/>
          <w:szCs w:val="24"/>
        </w:rPr>
      </w:pPr>
      <w:r w:rsidRPr="00905DCD">
        <w:rPr>
          <w:sz w:val="24"/>
          <w:szCs w:val="24"/>
        </w:rPr>
        <w:t xml:space="preserve">zahraničnímu výboru </w:t>
      </w:r>
    </w:p>
    <w:p w:rsidR="00AC06A4" w:rsidRPr="00905DCD" w:rsidRDefault="00AC06A4" w:rsidP="00AC06A4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05DCD">
        <w:rPr>
          <w:sz w:val="24"/>
          <w:szCs w:val="24"/>
        </w:rPr>
        <w:t>Vládní návrh zákona, kterým se mění zákon č. 246/1992 Sb., na ochranu zvířat proti týrání, ve znění pozdějších předpisů, a zákon č. 634/2004 Sb., o správních poplatcích, ve znění pozdějších předpisů /sněmovní tisk 514/</w:t>
      </w:r>
    </w:p>
    <w:p w:rsidR="00AC06A4" w:rsidRPr="00905DCD" w:rsidRDefault="00AC06A4" w:rsidP="00AC06A4">
      <w:pPr>
        <w:pStyle w:val="vbory"/>
        <w:spacing w:after="240"/>
        <w:jc w:val="left"/>
        <w:rPr>
          <w:sz w:val="24"/>
          <w:szCs w:val="24"/>
        </w:rPr>
      </w:pPr>
      <w:r w:rsidRPr="00905DCD">
        <w:rPr>
          <w:sz w:val="24"/>
          <w:szCs w:val="24"/>
        </w:rPr>
        <w:t xml:space="preserve">zemědělskému výboru jako garančnímu výboru </w:t>
      </w:r>
    </w:p>
    <w:p w:rsidR="00AC06A4" w:rsidRPr="00905DCD" w:rsidRDefault="00AC06A4" w:rsidP="00AC06A4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05DCD">
        <w:rPr>
          <w:sz w:val="24"/>
          <w:szCs w:val="24"/>
        </w:rPr>
        <w:t>Vládní návrh zákona, kterým se mění zákon č. 551/1991 Sb., o Všeobecné zdravotní pojišťovně České republiky, ve znění pozdějších předpisů, a zákon č. </w:t>
      </w:r>
      <w:r>
        <w:rPr>
          <w:sz w:val="24"/>
          <w:szCs w:val="24"/>
        </w:rPr>
        <w:t>280/1992 Sb., o </w:t>
      </w:r>
      <w:r w:rsidRPr="00905DCD">
        <w:rPr>
          <w:sz w:val="24"/>
          <w:szCs w:val="24"/>
        </w:rPr>
        <w:t>resortních, oborových, podnikových a dalších zdravotních pojišťovnách, ve znění pozdějších předpisů /sněmovní tisk 516/</w:t>
      </w:r>
    </w:p>
    <w:p w:rsidR="00AC06A4" w:rsidRPr="00905DCD" w:rsidRDefault="00AC06A4" w:rsidP="00AC06A4">
      <w:pPr>
        <w:pStyle w:val="vbory"/>
        <w:spacing w:after="240"/>
        <w:jc w:val="left"/>
        <w:rPr>
          <w:sz w:val="24"/>
          <w:szCs w:val="24"/>
        </w:rPr>
      </w:pPr>
      <w:r w:rsidRPr="00905DCD">
        <w:rPr>
          <w:sz w:val="24"/>
          <w:szCs w:val="24"/>
        </w:rPr>
        <w:t xml:space="preserve">výboru pro zdravotnictví jako garančnímu výboru </w:t>
      </w:r>
    </w:p>
    <w:p w:rsidR="00AC06A4" w:rsidRPr="00905DCD" w:rsidRDefault="00AC06A4" w:rsidP="00AC06A4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05DCD">
        <w:rPr>
          <w:sz w:val="24"/>
          <w:szCs w:val="24"/>
        </w:rPr>
        <w:t>Vládní návrh, kterým se předkládá Parlamentu České r</w:t>
      </w:r>
      <w:r>
        <w:rPr>
          <w:sz w:val="24"/>
          <w:szCs w:val="24"/>
        </w:rPr>
        <w:t>epubliky k vyslovení souhlasu s </w:t>
      </w:r>
      <w:r w:rsidRPr="00905DCD">
        <w:rPr>
          <w:sz w:val="24"/>
          <w:szCs w:val="24"/>
        </w:rPr>
        <w:t>ratifikací Dohoda mezi vládou České republiky a vládou Sultanátu Omán o letecké dopravě /sněmovní tisk 522/</w:t>
      </w:r>
    </w:p>
    <w:p w:rsidR="00AC06A4" w:rsidRPr="00905DCD" w:rsidRDefault="00AC06A4" w:rsidP="00AC06A4">
      <w:pPr>
        <w:pStyle w:val="vbory"/>
        <w:spacing w:after="240"/>
        <w:rPr>
          <w:sz w:val="24"/>
          <w:szCs w:val="24"/>
        </w:rPr>
      </w:pPr>
      <w:r w:rsidRPr="00905DCD">
        <w:rPr>
          <w:sz w:val="24"/>
          <w:szCs w:val="24"/>
        </w:rPr>
        <w:t xml:space="preserve">zahraničnímu výboru </w:t>
      </w:r>
    </w:p>
    <w:p w:rsidR="00AC06A4" w:rsidRPr="00905DCD" w:rsidRDefault="00AC06A4" w:rsidP="00AC06A4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05DCD">
        <w:rPr>
          <w:sz w:val="24"/>
          <w:szCs w:val="24"/>
        </w:rPr>
        <w:t xml:space="preserve">Výroční zprávu o činnosti a hospodaření České tiskové kanceláře v roce 2018 /sněmovní tisk 523/ </w:t>
      </w:r>
    </w:p>
    <w:p w:rsidR="00AC06A4" w:rsidRPr="00905DCD" w:rsidRDefault="00AC06A4" w:rsidP="00AC06A4">
      <w:pPr>
        <w:pStyle w:val="vbory"/>
        <w:spacing w:after="240"/>
        <w:rPr>
          <w:sz w:val="24"/>
          <w:szCs w:val="24"/>
        </w:rPr>
      </w:pPr>
      <w:r w:rsidRPr="00905DCD">
        <w:rPr>
          <w:sz w:val="24"/>
          <w:szCs w:val="24"/>
        </w:rPr>
        <w:t xml:space="preserve">volebnímu výboru </w:t>
      </w:r>
    </w:p>
    <w:p w:rsidR="00AC06A4" w:rsidRPr="00905DCD" w:rsidRDefault="00AC06A4" w:rsidP="00AC06A4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05DCD">
        <w:rPr>
          <w:sz w:val="24"/>
          <w:szCs w:val="24"/>
        </w:rPr>
        <w:t>Vládní návrh ústavního zákona, kterým se mění ústavní zákon č. 1/1993 Sb., Ústava České republiky, ve znění pozdějších ústavních zákonů /sněmovní tisk 527/</w:t>
      </w:r>
    </w:p>
    <w:p w:rsidR="00AC06A4" w:rsidRPr="00905DCD" w:rsidRDefault="00AC06A4" w:rsidP="00AC06A4">
      <w:pPr>
        <w:pStyle w:val="vbory"/>
        <w:spacing w:after="240"/>
        <w:jc w:val="left"/>
        <w:rPr>
          <w:sz w:val="24"/>
          <w:szCs w:val="24"/>
        </w:rPr>
      </w:pPr>
      <w:r w:rsidRPr="00905DCD">
        <w:rPr>
          <w:sz w:val="24"/>
          <w:szCs w:val="24"/>
        </w:rPr>
        <w:t xml:space="preserve">ústavně právnímu výboru jako garančnímu výboru </w:t>
      </w:r>
    </w:p>
    <w:p w:rsidR="00AC06A4" w:rsidRPr="00905DCD" w:rsidRDefault="00AC06A4" w:rsidP="00AC06A4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05DCD">
        <w:rPr>
          <w:sz w:val="24"/>
          <w:szCs w:val="24"/>
        </w:rPr>
        <w:t>Vládní návrh ústavního zákona o volebních obvodech pro volby do Senátu Parlamentu České republiky /sněmovní tisk 528/</w:t>
      </w:r>
    </w:p>
    <w:p w:rsidR="00AC06A4" w:rsidRPr="00905DCD" w:rsidRDefault="00AC06A4" w:rsidP="00AC06A4">
      <w:pPr>
        <w:pStyle w:val="vbory"/>
        <w:spacing w:after="240"/>
        <w:jc w:val="left"/>
        <w:rPr>
          <w:sz w:val="24"/>
          <w:szCs w:val="24"/>
        </w:rPr>
      </w:pPr>
      <w:r w:rsidRPr="00905DCD">
        <w:rPr>
          <w:sz w:val="24"/>
          <w:szCs w:val="24"/>
        </w:rPr>
        <w:t xml:space="preserve">ústavně právnímu výboru jako garančnímu výboru </w:t>
      </w:r>
    </w:p>
    <w:p w:rsidR="00AC06A4" w:rsidRPr="00905DCD" w:rsidRDefault="00AC06A4" w:rsidP="00AC06A4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05DCD">
        <w:rPr>
          <w:sz w:val="24"/>
          <w:szCs w:val="24"/>
        </w:rPr>
        <w:t>Vládní návrh zákona, kterým se mění některé volební zákony /sněmovní tisk 529/</w:t>
      </w:r>
    </w:p>
    <w:p w:rsidR="00AC06A4" w:rsidRPr="00905DCD" w:rsidRDefault="00AC06A4" w:rsidP="00AC06A4">
      <w:pPr>
        <w:pStyle w:val="vbory"/>
        <w:spacing w:after="240"/>
        <w:jc w:val="left"/>
        <w:rPr>
          <w:sz w:val="24"/>
          <w:szCs w:val="24"/>
        </w:rPr>
      </w:pPr>
      <w:r w:rsidRPr="00905DCD">
        <w:rPr>
          <w:sz w:val="24"/>
          <w:szCs w:val="24"/>
        </w:rPr>
        <w:t xml:space="preserve">ústavně právnímu výboru jako garančnímu výboru </w:t>
      </w:r>
    </w:p>
    <w:p w:rsidR="00AC06A4" w:rsidRPr="00905DCD" w:rsidRDefault="00AC06A4" w:rsidP="00AC06A4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05DCD">
        <w:rPr>
          <w:sz w:val="24"/>
          <w:szCs w:val="24"/>
        </w:rPr>
        <w:lastRenderedPageBreak/>
        <w:t>Vládní návrh zákona, kterým se mění zákon č. 258/2000 Sb., o ochraně veřejného zdraví a o změně některých souvisejících zákonů, ve znění pozdějších předpisů, a další související zákony /sněmovní tisk 530/</w:t>
      </w:r>
    </w:p>
    <w:p w:rsidR="00AC06A4" w:rsidRPr="00905DCD" w:rsidRDefault="00AC06A4" w:rsidP="00AC06A4">
      <w:pPr>
        <w:pStyle w:val="vbory"/>
        <w:spacing w:after="240"/>
        <w:jc w:val="left"/>
        <w:rPr>
          <w:sz w:val="24"/>
          <w:szCs w:val="24"/>
        </w:rPr>
      </w:pPr>
      <w:r w:rsidRPr="00905DCD">
        <w:rPr>
          <w:sz w:val="24"/>
          <w:szCs w:val="24"/>
        </w:rPr>
        <w:t xml:space="preserve">výboru pro zdravotnictví jako garančnímu výboru </w:t>
      </w:r>
    </w:p>
    <w:p w:rsidR="00AC06A4" w:rsidRPr="00905DCD" w:rsidRDefault="00AC06A4" w:rsidP="00AC06A4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05DCD">
        <w:rPr>
          <w:sz w:val="24"/>
          <w:szCs w:val="24"/>
        </w:rPr>
        <w:t>Vládní návrh zákona, kterým se mění zákon č. 44/1988 Sb., o ochraně a využití nerostného bohatství (horní zákon), ve znění pozdějších předpisů, a další související zákony /sněmovní tisk 531/</w:t>
      </w:r>
    </w:p>
    <w:p w:rsidR="00AC06A4" w:rsidRPr="00905DCD" w:rsidRDefault="00AC06A4" w:rsidP="00AC06A4">
      <w:pPr>
        <w:pStyle w:val="vbory"/>
        <w:spacing w:after="240"/>
        <w:jc w:val="left"/>
        <w:rPr>
          <w:sz w:val="24"/>
          <w:szCs w:val="24"/>
        </w:rPr>
      </w:pPr>
      <w:r w:rsidRPr="00905DCD">
        <w:rPr>
          <w:sz w:val="24"/>
          <w:szCs w:val="24"/>
        </w:rPr>
        <w:t xml:space="preserve">hospodářskému výboru jako garančnímu výboru </w:t>
      </w:r>
    </w:p>
    <w:p w:rsidR="00AC06A4" w:rsidRPr="00905DCD" w:rsidRDefault="00AC06A4" w:rsidP="00AC06A4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05DCD">
        <w:rPr>
          <w:sz w:val="24"/>
          <w:szCs w:val="24"/>
        </w:rPr>
        <w:t>Vládní návrh zákona, kterým se mění zákon č. 6/1993</w:t>
      </w:r>
      <w:r>
        <w:rPr>
          <w:sz w:val="24"/>
          <w:szCs w:val="24"/>
        </w:rPr>
        <w:t xml:space="preserve"> Sb., o České národní bance, ve </w:t>
      </w:r>
      <w:r w:rsidRPr="00905DCD">
        <w:rPr>
          <w:sz w:val="24"/>
          <w:szCs w:val="24"/>
        </w:rPr>
        <w:t>znění pozdějších předpisů /sněmovní tisk 532/</w:t>
      </w:r>
    </w:p>
    <w:p w:rsidR="00AC06A4" w:rsidRPr="00905DCD" w:rsidRDefault="00AC06A4" w:rsidP="00AC06A4">
      <w:pPr>
        <w:pStyle w:val="vbory"/>
        <w:spacing w:after="240"/>
        <w:jc w:val="left"/>
        <w:rPr>
          <w:sz w:val="24"/>
          <w:szCs w:val="24"/>
        </w:rPr>
      </w:pPr>
      <w:r w:rsidRPr="00905DCD">
        <w:rPr>
          <w:sz w:val="24"/>
          <w:szCs w:val="24"/>
        </w:rPr>
        <w:t xml:space="preserve">rozpočtovému výboru jako garančnímu výboru </w:t>
      </w:r>
    </w:p>
    <w:p w:rsidR="00AC06A4" w:rsidRPr="00905DCD" w:rsidRDefault="00AC06A4" w:rsidP="00AC06A4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05DCD">
        <w:rPr>
          <w:sz w:val="24"/>
          <w:szCs w:val="24"/>
        </w:rPr>
        <w:t xml:space="preserve">Vládní návrh, kterým se předkládá Parlamentu České republiky k vyslovení souhlasu s ratifikací Dohoda mezi vládou České republiky a vládou Mongolska o zpětném přebírání osob s neoprávněným pobytem, podepsaná dne 20. května 2019 v Praze /sněmovní tisk 533/ </w:t>
      </w:r>
    </w:p>
    <w:p w:rsidR="00AC06A4" w:rsidRPr="00905DCD" w:rsidRDefault="00AC06A4" w:rsidP="00AC06A4">
      <w:pPr>
        <w:pStyle w:val="vbory"/>
        <w:spacing w:after="240"/>
        <w:rPr>
          <w:sz w:val="24"/>
          <w:szCs w:val="24"/>
        </w:rPr>
      </w:pPr>
      <w:r w:rsidRPr="00905DCD">
        <w:rPr>
          <w:sz w:val="24"/>
          <w:szCs w:val="24"/>
        </w:rPr>
        <w:t xml:space="preserve">zahraničnímu výboru </w:t>
      </w:r>
    </w:p>
    <w:p w:rsidR="00AC06A4" w:rsidRPr="00905DCD" w:rsidRDefault="00AC06A4" w:rsidP="00AC06A4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05DCD">
        <w:rPr>
          <w:sz w:val="24"/>
          <w:szCs w:val="24"/>
        </w:rPr>
        <w:t xml:space="preserve">Vládní návrh zákona, kterým se mění zákon č. 499/2004 Sb., o archivnictví a spisové službě a o změně některých zákonů, ve znění pozdějších předpisů /sněmovní tisk 534/ </w:t>
      </w:r>
    </w:p>
    <w:p w:rsidR="00AC06A4" w:rsidRPr="00905DCD" w:rsidRDefault="00AC06A4" w:rsidP="00AC06A4">
      <w:pPr>
        <w:pStyle w:val="vbory"/>
        <w:spacing w:after="240"/>
        <w:jc w:val="left"/>
        <w:rPr>
          <w:sz w:val="24"/>
          <w:szCs w:val="24"/>
        </w:rPr>
      </w:pPr>
      <w:r w:rsidRPr="00905DCD">
        <w:rPr>
          <w:sz w:val="24"/>
          <w:szCs w:val="24"/>
        </w:rPr>
        <w:t xml:space="preserve">výboru pro veřejnou správu a regionální rozvoj jako garančnímu výboru </w:t>
      </w:r>
    </w:p>
    <w:p w:rsidR="00AC06A4" w:rsidRPr="00905DCD" w:rsidRDefault="00AC06A4" w:rsidP="00AC06A4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905DCD">
        <w:rPr>
          <w:sz w:val="24"/>
          <w:szCs w:val="24"/>
        </w:rPr>
        <w:t>Vládní návrh zákona o bezpečnosti práce v souvislosti s provozem vyhrazených technických zařízení a o změně souvisejících zákonů /sněmovní tisk 535/</w:t>
      </w:r>
    </w:p>
    <w:p w:rsidR="00AC06A4" w:rsidRPr="00905DCD" w:rsidRDefault="00AC06A4" w:rsidP="00AC06A4">
      <w:pPr>
        <w:pStyle w:val="vbory"/>
        <w:spacing w:after="240"/>
        <w:jc w:val="left"/>
        <w:rPr>
          <w:sz w:val="24"/>
          <w:szCs w:val="24"/>
        </w:rPr>
      </w:pPr>
      <w:r w:rsidRPr="00905DCD">
        <w:rPr>
          <w:sz w:val="24"/>
          <w:szCs w:val="24"/>
        </w:rPr>
        <w:t>výboru pro sociální politiku jako garančnímu výboru;</w:t>
      </w:r>
    </w:p>
    <w:p w:rsidR="00AC06A4" w:rsidRPr="00905DCD" w:rsidRDefault="00AC06A4" w:rsidP="00AC06A4">
      <w:pPr>
        <w:pStyle w:val="pikzn"/>
        <w:numPr>
          <w:ilvl w:val="0"/>
          <w:numId w:val="0"/>
        </w:numPr>
        <w:ind w:left="709" w:hanging="709"/>
        <w:rPr>
          <w:sz w:val="24"/>
          <w:szCs w:val="24"/>
        </w:rPr>
      </w:pPr>
    </w:p>
    <w:p w:rsidR="0090677D" w:rsidRPr="004D7117" w:rsidRDefault="00855C58" w:rsidP="00C22350">
      <w:pPr>
        <w:suppressAutoHyphens/>
        <w:spacing w:after="240" w:line="240" w:lineRule="auto"/>
        <w:ind w:firstLine="708"/>
        <w:jc w:val="both"/>
        <w:rPr>
          <w:color w:val="000000"/>
          <w:szCs w:val="24"/>
        </w:rPr>
      </w:pPr>
      <w:r w:rsidRPr="004D7117">
        <w:rPr>
          <w:b/>
          <w:color w:val="000000"/>
          <w:szCs w:val="24"/>
        </w:rPr>
        <w:t xml:space="preserve">II. určuje </w:t>
      </w:r>
      <w:r w:rsidRPr="004D7117">
        <w:rPr>
          <w:color w:val="000000"/>
          <w:szCs w:val="24"/>
        </w:rPr>
        <w:t>zpravodajem pro prvé čtení</w:t>
      </w:r>
    </w:p>
    <w:p w:rsidR="000F656B" w:rsidRPr="000C1209" w:rsidRDefault="000F656B" w:rsidP="000F656B">
      <w:pPr>
        <w:suppressAutoHyphens/>
        <w:spacing w:after="120"/>
        <w:jc w:val="both"/>
        <w:rPr>
          <w:color w:val="000000"/>
          <w:szCs w:val="24"/>
        </w:rPr>
      </w:pPr>
      <w:r w:rsidRPr="000C1209">
        <w:rPr>
          <w:color w:val="000000"/>
          <w:szCs w:val="24"/>
        </w:rPr>
        <w:t>ke sněmovnímu tisku 476 poslance Marka Výborného</w:t>
      </w:r>
    </w:p>
    <w:p w:rsidR="000F656B" w:rsidRPr="000C1209" w:rsidRDefault="000F656B" w:rsidP="000F656B">
      <w:pPr>
        <w:suppressAutoHyphens/>
        <w:spacing w:after="120"/>
        <w:jc w:val="both"/>
        <w:rPr>
          <w:color w:val="000000"/>
          <w:szCs w:val="24"/>
        </w:rPr>
      </w:pPr>
      <w:r w:rsidRPr="000C1209">
        <w:rPr>
          <w:color w:val="000000"/>
          <w:szCs w:val="24"/>
        </w:rPr>
        <w:t>ke sněmovnímu tisku 479 poslance Víta Kaňkovského</w:t>
      </w:r>
    </w:p>
    <w:p w:rsidR="000F656B" w:rsidRPr="000C1209" w:rsidRDefault="000F656B" w:rsidP="000F656B">
      <w:pPr>
        <w:suppressAutoHyphens/>
        <w:spacing w:after="120"/>
        <w:jc w:val="both"/>
        <w:rPr>
          <w:color w:val="000000"/>
          <w:szCs w:val="24"/>
        </w:rPr>
      </w:pPr>
      <w:r w:rsidRPr="000C1209">
        <w:rPr>
          <w:color w:val="000000"/>
          <w:szCs w:val="24"/>
        </w:rPr>
        <w:t>ke sněmovnímu tisku 484 poslance Jana Schillera</w:t>
      </w:r>
    </w:p>
    <w:p w:rsidR="000F656B" w:rsidRPr="000C1209" w:rsidRDefault="000F656B" w:rsidP="000F656B">
      <w:pPr>
        <w:suppressAutoHyphens/>
        <w:spacing w:after="120"/>
        <w:jc w:val="both"/>
        <w:rPr>
          <w:color w:val="000000"/>
          <w:szCs w:val="24"/>
        </w:rPr>
      </w:pPr>
      <w:r w:rsidRPr="000C1209">
        <w:rPr>
          <w:color w:val="000000"/>
          <w:szCs w:val="24"/>
        </w:rPr>
        <w:t>ke sněmovnímu tisku 488 poslankyni Marcelu Melkovou</w:t>
      </w:r>
    </w:p>
    <w:p w:rsidR="000F656B" w:rsidRPr="000C1209" w:rsidRDefault="000F656B" w:rsidP="000F656B">
      <w:pPr>
        <w:suppressAutoHyphens/>
        <w:spacing w:after="120"/>
        <w:jc w:val="both"/>
        <w:rPr>
          <w:color w:val="000000"/>
          <w:szCs w:val="24"/>
        </w:rPr>
      </w:pPr>
      <w:r w:rsidRPr="000C1209">
        <w:rPr>
          <w:color w:val="000000"/>
          <w:szCs w:val="24"/>
        </w:rPr>
        <w:t>ke sněmovnímu tisku 491 poslance Tomáše Martínka</w:t>
      </w:r>
    </w:p>
    <w:p w:rsidR="000F656B" w:rsidRPr="000C1209" w:rsidRDefault="000F656B" w:rsidP="000F656B">
      <w:pPr>
        <w:suppressAutoHyphens/>
        <w:spacing w:after="120"/>
        <w:jc w:val="both"/>
        <w:rPr>
          <w:color w:val="000000"/>
          <w:szCs w:val="24"/>
        </w:rPr>
      </w:pPr>
      <w:r w:rsidRPr="000C1209">
        <w:rPr>
          <w:color w:val="000000"/>
          <w:szCs w:val="24"/>
        </w:rPr>
        <w:t>ke sněmovnímu tisku 493 poslankyni Moniku Červíčkovou</w:t>
      </w:r>
    </w:p>
    <w:p w:rsidR="000F656B" w:rsidRPr="000C1209" w:rsidRDefault="000F656B" w:rsidP="000F656B">
      <w:pPr>
        <w:suppressAutoHyphens/>
        <w:spacing w:after="120"/>
        <w:jc w:val="both"/>
        <w:rPr>
          <w:color w:val="000000"/>
          <w:szCs w:val="24"/>
        </w:rPr>
      </w:pPr>
      <w:r w:rsidRPr="000C1209">
        <w:rPr>
          <w:color w:val="000000"/>
          <w:szCs w:val="24"/>
        </w:rPr>
        <w:t>ke sněmovnímu tisku 503 poslance Lukáše Bartoně</w:t>
      </w:r>
    </w:p>
    <w:p w:rsidR="000F656B" w:rsidRPr="000C1209" w:rsidRDefault="000F656B" w:rsidP="000F656B">
      <w:pPr>
        <w:suppressAutoHyphens/>
        <w:spacing w:after="120"/>
        <w:jc w:val="both"/>
        <w:rPr>
          <w:color w:val="000000"/>
          <w:szCs w:val="24"/>
        </w:rPr>
      </w:pPr>
      <w:r w:rsidRPr="000C1209">
        <w:rPr>
          <w:color w:val="000000"/>
          <w:szCs w:val="24"/>
        </w:rPr>
        <w:lastRenderedPageBreak/>
        <w:t>ke sněmovnímu tisku 507 poslance Petra Beitla</w:t>
      </w:r>
    </w:p>
    <w:p w:rsidR="000F656B" w:rsidRPr="000C1209" w:rsidRDefault="000F656B" w:rsidP="000F656B">
      <w:pPr>
        <w:suppressAutoHyphens/>
        <w:spacing w:after="120"/>
        <w:jc w:val="both"/>
        <w:rPr>
          <w:color w:val="000000"/>
          <w:szCs w:val="24"/>
        </w:rPr>
      </w:pPr>
      <w:r w:rsidRPr="000C1209">
        <w:rPr>
          <w:color w:val="000000"/>
          <w:szCs w:val="24"/>
        </w:rPr>
        <w:t>ke sněmovnímu tisku 509 poslance Jana Volného</w:t>
      </w:r>
    </w:p>
    <w:p w:rsidR="000F656B" w:rsidRPr="000C1209" w:rsidRDefault="000F656B" w:rsidP="000F656B">
      <w:pPr>
        <w:suppressAutoHyphens/>
        <w:spacing w:after="120"/>
        <w:jc w:val="both"/>
        <w:rPr>
          <w:color w:val="000000"/>
          <w:szCs w:val="24"/>
        </w:rPr>
      </w:pPr>
      <w:r w:rsidRPr="000C1209">
        <w:rPr>
          <w:color w:val="000000"/>
          <w:szCs w:val="24"/>
        </w:rPr>
        <w:t>ke sněmovnímu tisku 511 poslance Jiřího Miholu</w:t>
      </w:r>
    </w:p>
    <w:p w:rsidR="000F656B" w:rsidRPr="000C1209" w:rsidRDefault="000F656B" w:rsidP="000F656B">
      <w:pPr>
        <w:suppressAutoHyphens/>
        <w:spacing w:after="120"/>
        <w:jc w:val="both"/>
        <w:rPr>
          <w:color w:val="000000"/>
          <w:szCs w:val="24"/>
        </w:rPr>
      </w:pPr>
      <w:r w:rsidRPr="000C1209">
        <w:rPr>
          <w:color w:val="000000"/>
          <w:szCs w:val="24"/>
        </w:rPr>
        <w:t>ke sněmovnímu tisku 512 poslance Víta Rakušana</w:t>
      </w:r>
    </w:p>
    <w:p w:rsidR="000F656B" w:rsidRPr="000C1209" w:rsidRDefault="000F656B" w:rsidP="000F656B">
      <w:pPr>
        <w:suppressAutoHyphens/>
        <w:spacing w:after="120"/>
        <w:jc w:val="both"/>
        <w:rPr>
          <w:color w:val="000000"/>
          <w:szCs w:val="24"/>
        </w:rPr>
      </w:pPr>
      <w:r w:rsidRPr="000C1209">
        <w:rPr>
          <w:color w:val="000000"/>
          <w:szCs w:val="24"/>
        </w:rPr>
        <w:t>ke sněmovnímu tisku 513 poslankyni Karlu Šlechtovou</w:t>
      </w:r>
    </w:p>
    <w:p w:rsidR="000F656B" w:rsidRPr="000C1209" w:rsidRDefault="000F656B" w:rsidP="000F656B">
      <w:pPr>
        <w:suppressAutoHyphens/>
        <w:spacing w:after="120"/>
        <w:jc w:val="both"/>
        <w:rPr>
          <w:color w:val="000000"/>
          <w:szCs w:val="24"/>
        </w:rPr>
      </w:pPr>
      <w:r w:rsidRPr="000C1209">
        <w:rPr>
          <w:color w:val="000000"/>
          <w:szCs w:val="24"/>
        </w:rPr>
        <w:t>ke sněmovnímu tisku 514 poslance Pavla Kováčika</w:t>
      </w:r>
    </w:p>
    <w:p w:rsidR="000F656B" w:rsidRPr="000C1209" w:rsidRDefault="000F656B" w:rsidP="000F656B">
      <w:pPr>
        <w:suppressAutoHyphens/>
        <w:spacing w:after="120"/>
        <w:jc w:val="both"/>
        <w:rPr>
          <w:color w:val="000000"/>
          <w:szCs w:val="24"/>
        </w:rPr>
      </w:pPr>
      <w:r w:rsidRPr="000C1209">
        <w:rPr>
          <w:color w:val="000000"/>
          <w:szCs w:val="24"/>
        </w:rPr>
        <w:t>ke sněmovnímu tisku 516 poslance Kamala Farhana</w:t>
      </w:r>
    </w:p>
    <w:p w:rsidR="000F656B" w:rsidRPr="000C1209" w:rsidRDefault="000F656B" w:rsidP="000F656B">
      <w:pPr>
        <w:suppressAutoHyphens/>
        <w:spacing w:after="120"/>
        <w:jc w:val="both"/>
        <w:rPr>
          <w:color w:val="000000"/>
          <w:szCs w:val="24"/>
        </w:rPr>
      </w:pPr>
      <w:r w:rsidRPr="000C1209">
        <w:rPr>
          <w:color w:val="000000"/>
          <w:szCs w:val="24"/>
        </w:rPr>
        <w:t>ke sněmovnímu tisku 522 poslance Jiřího Kobzu</w:t>
      </w:r>
    </w:p>
    <w:p w:rsidR="000F656B" w:rsidRPr="000C1209" w:rsidRDefault="000F656B" w:rsidP="000F656B">
      <w:pPr>
        <w:suppressAutoHyphens/>
        <w:spacing w:after="120"/>
        <w:jc w:val="both"/>
        <w:rPr>
          <w:color w:val="000000"/>
          <w:szCs w:val="24"/>
        </w:rPr>
      </w:pPr>
      <w:r w:rsidRPr="000C1209">
        <w:rPr>
          <w:color w:val="000000"/>
          <w:szCs w:val="24"/>
        </w:rPr>
        <w:t>ke sněmovnímu tisku 527 poslance Jana Farského</w:t>
      </w:r>
    </w:p>
    <w:p w:rsidR="000F656B" w:rsidRPr="000C1209" w:rsidRDefault="000F656B" w:rsidP="000F656B">
      <w:pPr>
        <w:suppressAutoHyphens/>
        <w:spacing w:after="120"/>
        <w:jc w:val="both"/>
        <w:rPr>
          <w:color w:val="000000"/>
          <w:szCs w:val="24"/>
        </w:rPr>
      </w:pPr>
      <w:r w:rsidRPr="000C1209">
        <w:rPr>
          <w:color w:val="000000"/>
          <w:szCs w:val="24"/>
        </w:rPr>
        <w:t>ke sněmovnímu tisku 528 poslance Jana Farského</w:t>
      </w:r>
    </w:p>
    <w:p w:rsidR="000F656B" w:rsidRPr="000C1209" w:rsidRDefault="000F656B" w:rsidP="000F656B">
      <w:pPr>
        <w:suppressAutoHyphens/>
        <w:spacing w:after="120"/>
        <w:jc w:val="both"/>
        <w:rPr>
          <w:color w:val="000000"/>
          <w:szCs w:val="24"/>
        </w:rPr>
      </w:pPr>
      <w:r w:rsidRPr="000C1209">
        <w:rPr>
          <w:color w:val="000000"/>
          <w:szCs w:val="24"/>
        </w:rPr>
        <w:t>ke sněmovnímu tisku 529 poslance Jana Farského</w:t>
      </w:r>
    </w:p>
    <w:p w:rsidR="000F656B" w:rsidRPr="000C1209" w:rsidRDefault="000F656B" w:rsidP="000F656B">
      <w:pPr>
        <w:suppressAutoHyphens/>
        <w:spacing w:after="120"/>
        <w:jc w:val="both"/>
        <w:rPr>
          <w:color w:val="000000"/>
          <w:szCs w:val="24"/>
        </w:rPr>
      </w:pPr>
      <w:r w:rsidRPr="000C1209">
        <w:rPr>
          <w:color w:val="000000"/>
          <w:szCs w:val="24"/>
        </w:rPr>
        <w:t>ke sněmovnímu tisku 530 poslankyni Olgu Richterovou</w:t>
      </w:r>
    </w:p>
    <w:p w:rsidR="000F656B" w:rsidRPr="000C1209" w:rsidRDefault="000F656B" w:rsidP="000F656B">
      <w:pPr>
        <w:suppressAutoHyphens/>
        <w:spacing w:after="120"/>
        <w:jc w:val="both"/>
        <w:rPr>
          <w:color w:val="000000"/>
          <w:szCs w:val="24"/>
        </w:rPr>
      </w:pPr>
      <w:r w:rsidRPr="000C1209">
        <w:rPr>
          <w:color w:val="000000"/>
          <w:szCs w:val="24"/>
        </w:rPr>
        <w:t>ke sněmovnímu tisku 531 poslance Leo Luzara</w:t>
      </w:r>
    </w:p>
    <w:p w:rsidR="000F656B" w:rsidRPr="000C1209" w:rsidRDefault="000F656B" w:rsidP="000F656B">
      <w:pPr>
        <w:suppressAutoHyphens/>
        <w:spacing w:after="120"/>
        <w:jc w:val="both"/>
        <w:rPr>
          <w:color w:val="000000"/>
          <w:szCs w:val="24"/>
        </w:rPr>
      </w:pPr>
      <w:r w:rsidRPr="000C1209">
        <w:rPr>
          <w:color w:val="000000"/>
          <w:szCs w:val="24"/>
        </w:rPr>
        <w:t>ke sněmovnímu tisku 532 poslance Jiřího Dolejše</w:t>
      </w:r>
    </w:p>
    <w:p w:rsidR="000F656B" w:rsidRPr="000C1209" w:rsidRDefault="000F656B" w:rsidP="000F656B">
      <w:pPr>
        <w:suppressAutoHyphens/>
        <w:spacing w:after="120"/>
        <w:jc w:val="both"/>
        <w:rPr>
          <w:color w:val="000000"/>
          <w:szCs w:val="24"/>
        </w:rPr>
      </w:pPr>
      <w:r w:rsidRPr="000C1209">
        <w:rPr>
          <w:color w:val="000000"/>
          <w:szCs w:val="24"/>
        </w:rPr>
        <w:t>ke sněmovnímu tisku 533 poslankyni Karlu Šlechtovou</w:t>
      </w:r>
    </w:p>
    <w:p w:rsidR="000F656B" w:rsidRPr="000C1209" w:rsidRDefault="000F656B" w:rsidP="000F656B">
      <w:pPr>
        <w:suppressAutoHyphens/>
        <w:spacing w:after="120"/>
        <w:jc w:val="both"/>
        <w:rPr>
          <w:color w:val="000000"/>
          <w:szCs w:val="24"/>
        </w:rPr>
      </w:pPr>
      <w:r w:rsidRPr="000C1209">
        <w:rPr>
          <w:color w:val="000000"/>
          <w:szCs w:val="24"/>
        </w:rPr>
        <w:t>ke sněmovnímu tisku 534 poslance Jaroslava Kytýra</w:t>
      </w:r>
    </w:p>
    <w:p w:rsidR="000F656B" w:rsidRPr="000C1209" w:rsidRDefault="000F656B" w:rsidP="000F656B">
      <w:pPr>
        <w:spacing w:after="120"/>
        <w:jc w:val="both"/>
        <w:rPr>
          <w:color w:val="000000"/>
          <w:szCs w:val="24"/>
        </w:rPr>
      </w:pPr>
      <w:r w:rsidRPr="000C1209">
        <w:rPr>
          <w:color w:val="000000"/>
          <w:szCs w:val="24"/>
        </w:rPr>
        <w:t>ke sněmovnímu tisku 535 poslankyni Andreu Babišovou.</w:t>
      </w:r>
    </w:p>
    <w:p w:rsidR="000F656B" w:rsidRPr="000C1209" w:rsidRDefault="000F656B" w:rsidP="000F656B">
      <w:pPr>
        <w:spacing w:after="120"/>
        <w:jc w:val="both"/>
        <w:rPr>
          <w:color w:val="000000"/>
          <w:szCs w:val="24"/>
        </w:rPr>
      </w:pPr>
    </w:p>
    <w:p w:rsidR="007B267B" w:rsidRDefault="007B267B" w:rsidP="000C6794">
      <w:pPr>
        <w:spacing w:after="0"/>
        <w:rPr>
          <w:color w:val="000000"/>
          <w:szCs w:val="24"/>
        </w:rPr>
      </w:pPr>
    </w:p>
    <w:p w:rsidR="007B267B" w:rsidRPr="00E348D9" w:rsidRDefault="007B267B" w:rsidP="000C6794">
      <w:pPr>
        <w:spacing w:after="0"/>
        <w:rPr>
          <w:color w:val="000000"/>
          <w:szCs w:val="24"/>
        </w:rPr>
      </w:pPr>
    </w:p>
    <w:p w:rsidR="00AA26B5" w:rsidRDefault="00AA26B5" w:rsidP="000C6794">
      <w:pPr>
        <w:spacing w:after="0"/>
        <w:rPr>
          <w:color w:val="000000"/>
          <w:szCs w:val="24"/>
        </w:rPr>
      </w:pPr>
    </w:p>
    <w:p w:rsidR="00EB2586" w:rsidRDefault="00EB2586" w:rsidP="0010723A">
      <w:pPr>
        <w:spacing w:after="0"/>
        <w:rPr>
          <w:color w:val="000000"/>
          <w:szCs w:val="24"/>
        </w:rPr>
      </w:pPr>
    </w:p>
    <w:p w:rsidR="006C5C11" w:rsidRDefault="006C5C11" w:rsidP="0010723A">
      <w:pPr>
        <w:spacing w:after="0"/>
        <w:rPr>
          <w:color w:val="000000"/>
          <w:szCs w:val="24"/>
        </w:rPr>
      </w:pPr>
    </w:p>
    <w:p w:rsidR="00AF7E47" w:rsidRDefault="00AF7E47" w:rsidP="0010723A">
      <w:pPr>
        <w:spacing w:after="0"/>
        <w:rPr>
          <w:color w:val="000000"/>
          <w:szCs w:val="24"/>
        </w:rPr>
      </w:pPr>
    </w:p>
    <w:p w:rsidR="004C0800" w:rsidRDefault="001D6436" w:rsidP="003D1733">
      <w:pPr>
        <w:spacing w:after="0"/>
        <w:jc w:val="center"/>
      </w:pPr>
      <w:r>
        <w:t xml:space="preserve">v z. Tomio Okamura v. r. </w:t>
      </w:r>
    </w:p>
    <w:p w:rsidR="003D1733" w:rsidRDefault="003D1733" w:rsidP="003D1733">
      <w:pPr>
        <w:spacing w:after="0"/>
        <w:jc w:val="center"/>
      </w:pPr>
      <w:r>
        <w:t>předseda Poslanecké sněmovny</w:t>
      </w:r>
    </w:p>
    <w:p w:rsidR="0084421D" w:rsidRDefault="0084421D" w:rsidP="0084421D">
      <w:pPr>
        <w:spacing w:after="0"/>
        <w:jc w:val="both"/>
      </w:pPr>
    </w:p>
    <w:p w:rsidR="00FB06CB" w:rsidRDefault="00FB06CB" w:rsidP="0084421D">
      <w:pPr>
        <w:spacing w:after="0"/>
        <w:jc w:val="both"/>
      </w:pPr>
    </w:p>
    <w:p w:rsidR="0090677D" w:rsidRDefault="0090677D" w:rsidP="0084421D">
      <w:pPr>
        <w:spacing w:after="0"/>
        <w:jc w:val="both"/>
      </w:pPr>
    </w:p>
    <w:p w:rsidR="003D1733" w:rsidRDefault="001D6436" w:rsidP="003D1733">
      <w:pPr>
        <w:spacing w:after="0"/>
        <w:jc w:val="center"/>
      </w:pPr>
      <w:r>
        <w:t xml:space="preserve">Vojtěch Pikal v. r. </w:t>
      </w:r>
      <w:bookmarkStart w:id="0" w:name="_GoBack"/>
      <w:bookmarkEnd w:id="0"/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355CEF">
      <w:footerReference w:type="default" r:id="rId8"/>
      <w:pgSz w:w="11906" w:h="16838"/>
      <w:pgMar w:top="1702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8230166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6436">
          <w:rPr>
            <w:noProof/>
          </w:rPr>
          <w:t>5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3"/>
  </w:num>
  <w:num w:numId="24">
    <w:abstractNumId w:val="24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337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124D8"/>
    <w:rsid w:val="00013C29"/>
    <w:rsid w:val="00020A29"/>
    <w:rsid w:val="000274A4"/>
    <w:rsid w:val="0002756A"/>
    <w:rsid w:val="00043302"/>
    <w:rsid w:val="000476E4"/>
    <w:rsid w:val="00055DA1"/>
    <w:rsid w:val="0006727F"/>
    <w:rsid w:val="000858B6"/>
    <w:rsid w:val="00092206"/>
    <w:rsid w:val="000B5365"/>
    <w:rsid w:val="000C140B"/>
    <w:rsid w:val="000C5278"/>
    <w:rsid w:val="000C6794"/>
    <w:rsid w:val="000E730C"/>
    <w:rsid w:val="000E7441"/>
    <w:rsid w:val="000F1D5C"/>
    <w:rsid w:val="000F21A3"/>
    <w:rsid w:val="000F35CE"/>
    <w:rsid w:val="000F656B"/>
    <w:rsid w:val="00103C04"/>
    <w:rsid w:val="00106842"/>
    <w:rsid w:val="0010723A"/>
    <w:rsid w:val="0011648D"/>
    <w:rsid w:val="00116976"/>
    <w:rsid w:val="00122904"/>
    <w:rsid w:val="0012500E"/>
    <w:rsid w:val="001319C0"/>
    <w:rsid w:val="00132E65"/>
    <w:rsid w:val="00133D0D"/>
    <w:rsid w:val="00135ED0"/>
    <w:rsid w:val="00141EAA"/>
    <w:rsid w:val="00152BE2"/>
    <w:rsid w:val="00156402"/>
    <w:rsid w:val="00161158"/>
    <w:rsid w:val="001616B0"/>
    <w:rsid w:val="00170F33"/>
    <w:rsid w:val="001723D6"/>
    <w:rsid w:val="00176495"/>
    <w:rsid w:val="00181B95"/>
    <w:rsid w:val="00181BC2"/>
    <w:rsid w:val="00194096"/>
    <w:rsid w:val="00197E22"/>
    <w:rsid w:val="001A0871"/>
    <w:rsid w:val="001A3DFA"/>
    <w:rsid w:val="001B45F3"/>
    <w:rsid w:val="001B5404"/>
    <w:rsid w:val="001D291B"/>
    <w:rsid w:val="001D6436"/>
    <w:rsid w:val="001E4469"/>
    <w:rsid w:val="00200266"/>
    <w:rsid w:val="00204414"/>
    <w:rsid w:val="00207DEA"/>
    <w:rsid w:val="00214DE6"/>
    <w:rsid w:val="00220CE4"/>
    <w:rsid w:val="00221119"/>
    <w:rsid w:val="00230024"/>
    <w:rsid w:val="002404A2"/>
    <w:rsid w:val="0024664E"/>
    <w:rsid w:val="00247791"/>
    <w:rsid w:val="00253CAD"/>
    <w:rsid w:val="00254049"/>
    <w:rsid w:val="0026273A"/>
    <w:rsid w:val="002720DD"/>
    <w:rsid w:val="00272E1B"/>
    <w:rsid w:val="00274246"/>
    <w:rsid w:val="00285CB7"/>
    <w:rsid w:val="00286414"/>
    <w:rsid w:val="002876F3"/>
    <w:rsid w:val="0029401D"/>
    <w:rsid w:val="002A2F32"/>
    <w:rsid w:val="002B0FB6"/>
    <w:rsid w:val="002B60B3"/>
    <w:rsid w:val="002C248D"/>
    <w:rsid w:val="002C63EC"/>
    <w:rsid w:val="002C6BED"/>
    <w:rsid w:val="002D1F04"/>
    <w:rsid w:val="003020FD"/>
    <w:rsid w:val="00304A52"/>
    <w:rsid w:val="00327A68"/>
    <w:rsid w:val="00327A70"/>
    <w:rsid w:val="003467A3"/>
    <w:rsid w:val="0035289B"/>
    <w:rsid w:val="00353620"/>
    <w:rsid w:val="00355CEF"/>
    <w:rsid w:val="00356011"/>
    <w:rsid w:val="00364623"/>
    <w:rsid w:val="00376B1B"/>
    <w:rsid w:val="00377253"/>
    <w:rsid w:val="00384C7F"/>
    <w:rsid w:val="00387497"/>
    <w:rsid w:val="00390B7A"/>
    <w:rsid w:val="00395A28"/>
    <w:rsid w:val="00397CB7"/>
    <w:rsid w:val="003A0A08"/>
    <w:rsid w:val="003B5301"/>
    <w:rsid w:val="003B6855"/>
    <w:rsid w:val="003C4BCD"/>
    <w:rsid w:val="003D1733"/>
    <w:rsid w:val="003D2033"/>
    <w:rsid w:val="003D7B9E"/>
    <w:rsid w:val="003E48C8"/>
    <w:rsid w:val="003F58E9"/>
    <w:rsid w:val="003F6FE5"/>
    <w:rsid w:val="0040244B"/>
    <w:rsid w:val="0041636A"/>
    <w:rsid w:val="004403F5"/>
    <w:rsid w:val="00441BBA"/>
    <w:rsid w:val="00460893"/>
    <w:rsid w:val="00461C5B"/>
    <w:rsid w:val="004653A1"/>
    <w:rsid w:val="00467674"/>
    <w:rsid w:val="00474A77"/>
    <w:rsid w:val="00476230"/>
    <w:rsid w:val="0048424E"/>
    <w:rsid w:val="004849D5"/>
    <w:rsid w:val="004A66B4"/>
    <w:rsid w:val="004B52AA"/>
    <w:rsid w:val="004C0800"/>
    <w:rsid w:val="004C6372"/>
    <w:rsid w:val="004D571D"/>
    <w:rsid w:val="004D7117"/>
    <w:rsid w:val="004E099C"/>
    <w:rsid w:val="004E1F39"/>
    <w:rsid w:val="004F14FB"/>
    <w:rsid w:val="004F59AA"/>
    <w:rsid w:val="005128F6"/>
    <w:rsid w:val="005227BF"/>
    <w:rsid w:val="005260C2"/>
    <w:rsid w:val="00532C94"/>
    <w:rsid w:val="00535386"/>
    <w:rsid w:val="005437F7"/>
    <w:rsid w:val="0055008D"/>
    <w:rsid w:val="00566A4C"/>
    <w:rsid w:val="00572996"/>
    <w:rsid w:val="00581B5C"/>
    <w:rsid w:val="005C30D7"/>
    <w:rsid w:val="005D7474"/>
    <w:rsid w:val="005E094C"/>
    <w:rsid w:val="005E3728"/>
    <w:rsid w:val="005E5E1B"/>
    <w:rsid w:val="005F6CAE"/>
    <w:rsid w:val="00600554"/>
    <w:rsid w:val="0060547A"/>
    <w:rsid w:val="006151A2"/>
    <w:rsid w:val="00616FE4"/>
    <w:rsid w:val="00620764"/>
    <w:rsid w:val="006216DE"/>
    <w:rsid w:val="00630A63"/>
    <w:rsid w:val="00633EB4"/>
    <w:rsid w:val="006438C0"/>
    <w:rsid w:val="00645081"/>
    <w:rsid w:val="006509C7"/>
    <w:rsid w:val="0065104D"/>
    <w:rsid w:val="00661B5B"/>
    <w:rsid w:val="006639D2"/>
    <w:rsid w:val="00681E62"/>
    <w:rsid w:val="006A4FE4"/>
    <w:rsid w:val="006A5617"/>
    <w:rsid w:val="006A675E"/>
    <w:rsid w:val="006B30A7"/>
    <w:rsid w:val="006B6059"/>
    <w:rsid w:val="006C5C11"/>
    <w:rsid w:val="006C638E"/>
    <w:rsid w:val="006F6C32"/>
    <w:rsid w:val="0072688A"/>
    <w:rsid w:val="00731E40"/>
    <w:rsid w:val="00736AD7"/>
    <w:rsid w:val="0074489A"/>
    <w:rsid w:val="00744EA5"/>
    <w:rsid w:val="0075195D"/>
    <w:rsid w:val="00755B8C"/>
    <w:rsid w:val="007610A4"/>
    <w:rsid w:val="007676AE"/>
    <w:rsid w:val="007863A3"/>
    <w:rsid w:val="007A4872"/>
    <w:rsid w:val="007B0240"/>
    <w:rsid w:val="007B267B"/>
    <w:rsid w:val="007C62DA"/>
    <w:rsid w:val="007D5EE1"/>
    <w:rsid w:val="007E1D0B"/>
    <w:rsid w:val="007F0628"/>
    <w:rsid w:val="007F1272"/>
    <w:rsid w:val="00807FE1"/>
    <w:rsid w:val="00812496"/>
    <w:rsid w:val="00817DAA"/>
    <w:rsid w:val="0082147A"/>
    <w:rsid w:val="00830BFE"/>
    <w:rsid w:val="008370A0"/>
    <w:rsid w:val="0084421D"/>
    <w:rsid w:val="00847D0F"/>
    <w:rsid w:val="00854426"/>
    <w:rsid w:val="008553E2"/>
    <w:rsid w:val="00855C58"/>
    <w:rsid w:val="0086793D"/>
    <w:rsid w:val="00874019"/>
    <w:rsid w:val="00883C72"/>
    <w:rsid w:val="008843CD"/>
    <w:rsid w:val="008870D7"/>
    <w:rsid w:val="00893C29"/>
    <w:rsid w:val="008A0A7C"/>
    <w:rsid w:val="008B7F25"/>
    <w:rsid w:val="008C0748"/>
    <w:rsid w:val="008C4D0D"/>
    <w:rsid w:val="008C5BE7"/>
    <w:rsid w:val="008C7B29"/>
    <w:rsid w:val="008D25C1"/>
    <w:rsid w:val="008D6488"/>
    <w:rsid w:val="008E03C4"/>
    <w:rsid w:val="008E0F5B"/>
    <w:rsid w:val="008E4B30"/>
    <w:rsid w:val="008F188A"/>
    <w:rsid w:val="008F36BD"/>
    <w:rsid w:val="009002F4"/>
    <w:rsid w:val="00903269"/>
    <w:rsid w:val="00905065"/>
    <w:rsid w:val="0090677D"/>
    <w:rsid w:val="009142ED"/>
    <w:rsid w:val="00920D8B"/>
    <w:rsid w:val="0094705D"/>
    <w:rsid w:val="009552E2"/>
    <w:rsid w:val="00983237"/>
    <w:rsid w:val="00990338"/>
    <w:rsid w:val="00997756"/>
    <w:rsid w:val="00997A57"/>
    <w:rsid w:val="009A0142"/>
    <w:rsid w:val="009A2F30"/>
    <w:rsid w:val="009B3082"/>
    <w:rsid w:val="009B41D3"/>
    <w:rsid w:val="009B4E72"/>
    <w:rsid w:val="009C00C2"/>
    <w:rsid w:val="009C1545"/>
    <w:rsid w:val="009D61D8"/>
    <w:rsid w:val="009F412F"/>
    <w:rsid w:val="00A010DD"/>
    <w:rsid w:val="00A36C24"/>
    <w:rsid w:val="00A36D3B"/>
    <w:rsid w:val="00A36F1C"/>
    <w:rsid w:val="00A3732E"/>
    <w:rsid w:val="00A3744F"/>
    <w:rsid w:val="00A37551"/>
    <w:rsid w:val="00A41028"/>
    <w:rsid w:val="00A45B98"/>
    <w:rsid w:val="00A46A5E"/>
    <w:rsid w:val="00A46CDA"/>
    <w:rsid w:val="00A50A6C"/>
    <w:rsid w:val="00A62F67"/>
    <w:rsid w:val="00A74A4E"/>
    <w:rsid w:val="00A80C77"/>
    <w:rsid w:val="00A91E1C"/>
    <w:rsid w:val="00AA0D27"/>
    <w:rsid w:val="00AA26B5"/>
    <w:rsid w:val="00AA2989"/>
    <w:rsid w:val="00AB4EDD"/>
    <w:rsid w:val="00AC06A4"/>
    <w:rsid w:val="00AC4FAF"/>
    <w:rsid w:val="00AD28D2"/>
    <w:rsid w:val="00AD52F0"/>
    <w:rsid w:val="00AE05FC"/>
    <w:rsid w:val="00AE378D"/>
    <w:rsid w:val="00AF7E47"/>
    <w:rsid w:val="00B0535A"/>
    <w:rsid w:val="00B12748"/>
    <w:rsid w:val="00B13892"/>
    <w:rsid w:val="00B13CDC"/>
    <w:rsid w:val="00B165CB"/>
    <w:rsid w:val="00B20D0C"/>
    <w:rsid w:val="00B24F08"/>
    <w:rsid w:val="00B262F7"/>
    <w:rsid w:val="00B422DE"/>
    <w:rsid w:val="00B53E8D"/>
    <w:rsid w:val="00B55D61"/>
    <w:rsid w:val="00B63628"/>
    <w:rsid w:val="00B70DA3"/>
    <w:rsid w:val="00B715B6"/>
    <w:rsid w:val="00B74031"/>
    <w:rsid w:val="00B8179A"/>
    <w:rsid w:val="00B8536B"/>
    <w:rsid w:val="00B92C33"/>
    <w:rsid w:val="00BA69E6"/>
    <w:rsid w:val="00BB12D8"/>
    <w:rsid w:val="00BB34F7"/>
    <w:rsid w:val="00BC09E3"/>
    <w:rsid w:val="00BE3943"/>
    <w:rsid w:val="00BE5F66"/>
    <w:rsid w:val="00C129FB"/>
    <w:rsid w:val="00C22350"/>
    <w:rsid w:val="00C30A55"/>
    <w:rsid w:val="00C3312E"/>
    <w:rsid w:val="00C332F3"/>
    <w:rsid w:val="00C33920"/>
    <w:rsid w:val="00C37D77"/>
    <w:rsid w:val="00C40F29"/>
    <w:rsid w:val="00C4654F"/>
    <w:rsid w:val="00C56014"/>
    <w:rsid w:val="00C56585"/>
    <w:rsid w:val="00C62B87"/>
    <w:rsid w:val="00C63521"/>
    <w:rsid w:val="00C73645"/>
    <w:rsid w:val="00C85C41"/>
    <w:rsid w:val="00C87682"/>
    <w:rsid w:val="00C92881"/>
    <w:rsid w:val="00CB2AB4"/>
    <w:rsid w:val="00CC050A"/>
    <w:rsid w:val="00CE78B9"/>
    <w:rsid w:val="00D10452"/>
    <w:rsid w:val="00D27EED"/>
    <w:rsid w:val="00D31B37"/>
    <w:rsid w:val="00D347AB"/>
    <w:rsid w:val="00D347B6"/>
    <w:rsid w:val="00D35A4C"/>
    <w:rsid w:val="00D410D7"/>
    <w:rsid w:val="00D65DAD"/>
    <w:rsid w:val="00D76FB3"/>
    <w:rsid w:val="00D800A9"/>
    <w:rsid w:val="00D90B8B"/>
    <w:rsid w:val="00D95257"/>
    <w:rsid w:val="00DB4562"/>
    <w:rsid w:val="00DC0182"/>
    <w:rsid w:val="00DC0AAE"/>
    <w:rsid w:val="00DC1A2A"/>
    <w:rsid w:val="00DC29E4"/>
    <w:rsid w:val="00DC67E8"/>
    <w:rsid w:val="00DE0DF6"/>
    <w:rsid w:val="00DE1AE4"/>
    <w:rsid w:val="00DF2A52"/>
    <w:rsid w:val="00DF3FFE"/>
    <w:rsid w:val="00E24AA7"/>
    <w:rsid w:val="00E348D9"/>
    <w:rsid w:val="00E41A76"/>
    <w:rsid w:val="00E574C0"/>
    <w:rsid w:val="00E65C08"/>
    <w:rsid w:val="00E71B55"/>
    <w:rsid w:val="00E73658"/>
    <w:rsid w:val="00EA6A61"/>
    <w:rsid w:val="00EB2586"/>
    <w:rsid w:val="00EB42D4"/>
    <w:rsid w:val="00EB6340"/>
    <w:rsid w:val="00ED15A8"/>
    <w:rsid w:val="00EE4557"/>
    <w:rsid w:val="00EE4E59"/>
    <w:rsid w:val="00EF360F"/>
    <w:rsid w:val="00EF3B15"/>
    <w:rsid w:val="00EF679B"/>
    <w:rsid w:val="00EF78B2"/>
    <w:rsid w:val="00F03AB9"/>
    <w:rsid w:val="00F05852"/>
    <w:rsid w:val="00F27CE5"/>
    <w:rsid w:val="00F31C62"/>
    <w:rsid w:val="00F32160"/>
    <w:rsid w:val="00F44350"/>
    <w:rsid w:val="00F46B82"/>
    <w:rsid w:val="00F75C9D"/>
    <w:rsid w:val="00F806B3"/>
    <w:rsid w:val="00F80B48"/>
    <w:rsid w:val="00F93EDB"/>
    <w:rsid w:val="00F94863"/>
    <w:rsid w:val="00FA415F"/>
    <w:rsid w:val="00FA6E11"/>
    <w:rsid w:val="00FB06CB"/>
    <w:rsid w:val="00FB39A7"/>
    <w:rsid w:val="00FB6D0D"/>
    <w:rsid w:val="00FC4E7E"/>
    <w:rsid w:val="00FC5B42"/>
    <w:rsid w:val="00FD63EC"/>
    <w:rsid w:val="00FE73F3"/>
    <w:rsid w:val="00FF4D70"/>
    <w:rsid w:val="00FF5C5D"/>
    <w:rsid w:val="00FF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21"/>
    <o:shapelayout v:ext="edit">
      <o:idmap v:ext="edit" data="1"/>
    </o:shapelayout>
  </w:shapeDefaults>
  <w:decimalSymbol w:val=","/>
  <w:listSeparator w:val=";"/>
  <w14:docId w14:val="0D096FA6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9FBF0-BFEE-46E7-B145-88219183F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7</TotalTime>
  <Pages>5</Pages>
  <Words>1192</Words>
  <Characters>7033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Bezchlebova Lenka</cp:lastModifiedBy>
  <cp:revision>5</cp:revision>
  <cp:lastPrinted>2019-06-27T08:58:00Z</cp:lastPrinted>
  <dcterms:created xsi:type="dcterms:W3CDTF">2019-06-05T14:01:00Z</dcterms:created>
  <dcterms:modified xsi:type="dcterms:W3CDTF">2019-06-27T13:04:00Z</dcterms:modified>
</cp:coreProperties>
</file>