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</w:t>
      </w:r>
      <w:r w:rsidR="0024664E">
        <w:t>9</w:t>
      </w:r>
      <w:r w:rsidR="00D1045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40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D10452">
        <w:t>5</w:t>
      </w:r>
      <w:r>
        <w:t>.</w:t>
      </w:r>
      <w:r w:rsidR="00DF3FFE">
        <w:t xml:space="preserve"> </w:t>
      </w:r>
      <w:r w:rsidR="00D10452">
        <w:t>červ</w:t>
      </w:r>
      <w:r w:rsidR="002C63EC">
        <w:t>n</w:t>
      </w:r>
      <w:r w:rsidR="00DF3FFE">
        <w:t>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35ED0">
      <w:pPr>
        <w:pStyle w:val="StylPS-uvodnodstavecTun"/>
        <w:spacing w:before="720" w:after="600"/>
      </w:pPr>
      <w:r w:rsidRPr="00E24AA7">
        <w:t>Organizační výbor Poslanecké sněmovny</w:t>
      </w:r>
    </w:p>
    <w:p w:rsidR="004B52AA" w:rsidRDefault="00FB39A7" w:rsidP="004B52AA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>
        <w:rPr>
          <w:sz w:val="24"/>
          <w:szCs w:val="24"/>
        </w:rPr>
        <w:t>245/2000 Sb., o </w:t>
      </w:r>
      <w:r w:rsidRPr="006E4EE7">
        <w:rPr>
          <w:sz w:val="24"/>
          <w:szCs w:val="24"/>
        </w:rPr>
        <w:t>státních svátcích, o ostatních svátcích, o významných dnech a o dnech pracovního klidu, ve znění pozdějších předpisů /sněmovní tisk 47</w:t>
      </w:r>
      <w:r>
        <w:rPr>
          <w:sz w:val="24"/>
          <w:szCs w:val="24"/>
        </w:rPr>
        <w:t>3/ (jednání podle § 90 odst. 2)</w:t>
      </w:r>
    </w:p>
    <w:p w:rsidR="00FF5C5D" w:rsidRPr="006E4EE7" w:rsidRDefault="00FF5C5D" w:rsidP="00FF5C5D">
      <w:pPr>
        <w:pStyle w:val="vbory"/>
        <w:spacing w:after="360"/>
        <w:jc w:val="left"/>
        <w:rPr>
          <w:sz w:val="24"/>
          <w:szCs w:val="24"/>
        </w:rPr>
      </w:pPr>
      <w:r w:rsidRPr="006E4EE7">
        <w:rPr>
          <w:sz w:val="24"/>
          <w:szCs w:val="24"/>
        </w:rPr>
        <w:t>výboru pro vědu, vzdělání, kulturu, mládež a tělo</w:t>
      </w:r>
      <w:r>
        <w:rPr>
          <w:sz w:val="24"/>
          <w:szCs w:val="24"/>
        </w:rPr>
        <w:t>výchovu jako garančnímu výboru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t>Návrh poslanců Heleny Válkové, Františka Elfmarka, Tomáše Vymazala, Leo Luzara, Aleny Gajdůškové a Lubomíra Španěla na vydání zákona, kterým se </w:t>
      </w:r>
      <w:r>
        <w:rPr>
          <w:sz w:val="24"/>
          <w:szCs w:val="24"/>
        </w:rPr>
        <w:t>mění zákon č. </w:t>
      </w:r>
      <w:r w:rsidRPr="006E4EE7">
        <w:rPr>
          <w:sz w:val="24"/>
          <w:szCs w:val="24"/>
        </w:rPr>
        <w:t>85/1990 Sb., o právu petičním, a zákon č. 90/1995 Sb., o jednacím řádu Poslanecké sněmovny, ve znění pozdějších předpisů /sněmovní tisk 475/</w:t>
      </w:r>
    </w:p>
    <w:p w:rsidR="00FF5C5D" w:rsidRPr="006E4EE7" w:rsidRDefault="00FF5C5D" w:rsidP="00FF5C5D">
      <w:pPr>
        <w:pStyle w:val="vbory"/>
        <w:spacing w:after="360"/>
        <w:jc w:val="left"/>
        <w:rPr>
          <w:sz w:val="24"/>
          <w:szCs w:val="24"/>
        </w:rPr>
      </w:pPr>
      <w:r w:rsidRPr="006E4EE7">
        <w:rPr>
          <w:sz w:val="24"/>
          <w:szCs w:val="24"/>
        </w:rPr>
        <w:t>petičním</w:t>
      </w:r>
      <w:r>
        <w:rPr>
          <w:sz w:val="24"/>
          <w:szCs w:val="24"/>
        </w:rPr>
        <w:t>u výboru jako garančnímu výboru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t>Informaci o nasazení sil a prostředků rezortu Ministerstva obrany v zahraničních operacích v roce 2018</w:t>
      </w:r>
      <w:r>
        <w:rPr>
          <w:sz w:val="24"/>
          <w:szCs w:val="24"/>
        </w:rPr>
        <w:t xml:space="preserve"> /sněmovní tisk 495/</w:t>
      </w:r>
    </w:p>
    <w:p w:rsidR="00FF5C5D" w:rsidRPr="006E4EE7" w:rsidRDefault="00FF5C5D" w:rsidP="00FF5C5D">
      <w:pPr>
        <w:pStyle w:val="vbory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lastRenderedPageBreak/>
        <w:t>Vládní návrh, kterým se předkládá Parlamentu České republ</w:t>
      </w:r>
      <w:r>
        <w:rPr>
          <w:sz w:val="24"/>
          <w:szCs w:val="24"/>
        </w:rPr>
        <w:t>iky k vyslovení souhlasu s </w:t>
      </w:r>
      <w:r w:rsidRPr="006E4EE7">
        <w:rPr>
          <w:sz w:val="24"/>
          <w:szCs w:val="24"/>
        </w:rPr>
        <w:t>ratifikací Dohoda o převádění a sdílení příspěvků do Jednotného fondu pro řešení krizí, podepsaná v Bruselu dne 21. května 2014 /sněmovní tisk 499/</w:t>
      </w:r>
    </w:p>
    <w:p w:rsidR="00FF5C5D" w:rsidRPr="006E4EE7" w:rsidRDefault="00FF5C5D" w:rsidP="00FF5C5D">
      <w:pPr>
        <w:pStyle w:val="vbory"/>
        <w:spacing w:after="360"/>
        <w:jc w:val="left"/>
        <w:rPr>
          <w:sz w:val="24"/>
          <w:szCs w:val="24"/>
        </w:rPr>
      </w:pPr>
      <w:r>
        <w:rPr>
          <w:sz w:val="24"/>
          <w:szCs w:val="24"/>
        </w:rPr>
        <w:t>zahraničnímu výboru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t xml:space="preserve">Vládní návrh zákona, kterým se mění zákon č. 151/1997 Sb., </w:t>
      </w:r>
      <w:r>
        <w:rPr>
          <w:sz w:val="24"/>
          <w:szCs w:val="24"/>
        </w:rPr>
        <w:t>o oceňování majetku a o </w:t>
      </w:r>
      <w:r w:rsidRPr="006E4EE7">
        <w:rPr>
          <w:sz w:val="24"/>
          <w:szCs w:val="24"/>
        </w:rPr>
        <w:t>změně některých zákonů (zákon o oceňování majetku), ve znění pozdějších předpisů, a další související zákony /sněmovní tisk 501/</w:t>
      </w:r>
    </w:p>
    <w:p w:rsidR="00FF5C5D" w:rsidRPr="006E4EE7" w:rsidRDefault="00FF5C5D" w:rsidP="00FF5C5D">
      <w:pPr>
        <w:pStyle w:val="vbory"/>
        <w:spacing w:after="360"/>
        <w:jc w:val="left"/>
        <w:rPr>
          <w:sz w:val="24"/>
          <w:szCs w:val="24"/>
        </w:rPr>
      </w:pPr>
      <w:r w:rsidRPr="006E4EE7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FF5C5D" w:rsidRPr="006E4EE7" w:rsidRDefault="00FF5C5D" w:rsidP="00FF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E4EE7">
        <w:rPr>
          <w:sz w:val="24"/>
          <w:szCs w:val="24"/>
        </w:rPr>
        <w:t>Vládní návrh zákona, kterým se mění zákon č. 110/1997 Sb., o potravinách a tabákových výrobcích a o změně a doplnění některých souvisejících zákonů, ve znění pozdějších předpisů, a další související zákony</w:t>
      </w:r>
      <w:r>
        <w:rPr>
          <w:sz w:val="24"/>
          <w:szCs w:val="24"/>
        </w:rPr>
        <w:t xml:space="preserve"> /sněmovní tisk 502/</w:t>
      </w:r>
    </w:p>
    <w:p w:rsidR="00FF5C5D" w:rsidRPr="006E4EE7" w:rsidRDefault="00FF5C5D" w:rsidP="00FF5C5D">
      <w:pPr>
        <w:pStyle w:val="vbory"/>
        <w:jc w:val="left"/>
        <w:rPr>
          <w:sz w:val="24"/>
          <w:szCs w:val="24"/>
        </w:rPr>
      </w:pPr>
      <w:r w:rsidRPr="006E4EE7">
        <w:rPr>
          <w:sz w:val="24"/>
          <w:szCs w:val="24"/>
        </w:rPr>
        <w:t>zemědělskému výboru jako garančnímu výboru;</w:t>
      </w:r>
    </w:p>
    <w:p w:rsidR="0090677D" w:rsidRPr="004D7117" w:rsidRDefault="00855C58" w:rsidP="00C22350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6C5C11" w:rsidRPr="006E4EE7" w:rsidRDefault="006C5C11" w:rsidP="006C5C11">
      <w:pPr>
        <w:suppressAutoHyphens/>
        <w:spacing w:after="120"/>
        <w:jc w:val="both"/>
        <w:rPr>
          <w:color w:val="000000"/>
          <w:szCs w:val="24"/>
        </w:rPr>
      </w:pPr>
      <w:r w:rsidRPr="006E4EE7">
        <w:rPr>
          <w:color w:val="000000"/>
          <w:szCs w:val="24"/>
        </w:rPr>
        <w:t>ke sněmovnímu tisku 473 poslance Ivana Jáče</w:t>
      </w:r>
    </w:p>
    <w:p w:rsidR="006C5C11" w:rsidRPr="006E4EE7" w:rsidRDefault="006C5C11" w:rsidP="006C5C11">
      <w:pPr>
        <w:suppressAutoHyphens/>
        <w:spacing w:after="120"/>
        <w:jc w:val="both"/>
        <w:rPr>
          <w:color w:val="000000"/>
          <w:szCs w:val="24"/>
        </w:rPr>
      </w:pPr>
      <w:r w:rsidRPr="006E4EE7">
        <w:rPr>
          <w:color w:val="000000"/>
          <w:szCs w:val="24"/>
        </w:rPr>
        <w:t>ke sněmovnímu tisku 475 poslance Jana Čižinského</w:t>
      </w:r>
    </w:p>
    <w:p w:rsidR="006C5C11" w:rsidRPr="006E4EE7" w:rsidRDefault="006C5C11" w:rsidP="006C5C11">
      <w:pPr>
        <w:suppressAutoHyphens/>
        <w:spacing w:after="120"/>
        <w:jc w:val="both"/>
        <w:rPr>
          <w:color w:val="000000"/>
          <w:szCs w:val="24"/>
        </w:rPr>
      </w:pPr>
      <w:r w:rsidRPr="006E4EE7">
        <w:rPr>
          <w:color w:val="000000"/>
          <w:szCs w:val="24"/>
        </w:rPr>
        <w:t>ke sněmovnímu tisku 499 poslance Víta Rakušana</w:t>
      </w:r>
    </w:p>
    <w:p w:rsidR="006C5C11" w:rsidRPr="006E4EE7" w:rsidRDefault="006C5C11" w:rsidP="006C5C11">
      <w:pPr>
        <w:suppressAutoHyphens/>
        <w:spacing w:after="120"/>
        <w:jc w:val="both"/>
        <w:rPr>
          <w:color w:val="000000"/>
          <w:szCs w:val="24"/>
        </w:rPr>
      </w:pPr>
      <w:r w:rsidRPr="006E4EE7">
        <w:rPr>
          <w:color w:val="000000"/>
          <w:szCs w:val="24"/>
        </w:rPr>
        <w:t>ke sněmovnímu tisku 501 poslance Petra Vránu</w:t>
      </w:r>
    </w:p>
    <w:p w:rsidR="006C5C11" w:rsidRPr="006E4EE7" w:rsidRDefault="006C5C11" w:rsidP="006C5C11">
      <w:pPr>
        <w:suppressAutoHyphens/>
        <w:spacing w:after="120"/>
        <w:jc w:val="both"/>
        <w:rPr>
          <w:color w:val="000000"/>
          <w:szCs w:val="24"/>
        </w:rPr>
      </w:pPr>
      <w:r w:rsidRPr="006E4EE7">
        <w:rPr>
          <w:color w:val="000000"/>
          <w:szCs w:val="24"/>
        </w:rPr>
        <w:t>ke sněmovnímu tisku 502 poslance Pavla Kováčika.</w:t>
      </w:r>
    </w:p>
    <w:p w:rsidR="00883C72" w:rsidRDefault="00883C72" w:rsidP="000C6794">
      <w:pPr>
        <w:spacing w:after="0"/>
        <w:rPr>
          <w:color w:val="000000"/>
          <w:szCs w:val="24"/>
        </w:rPr>
      </w:pPr>
    </w:p>
    <w:p w:rsidR="007B267B" w:rsidRDefault="007B267B" w:rsidP="000C6794">
      <w:pPr>
        <w:spacing w:after="0"/>
        <w:rPr>
          <w:color w:val="000000"/>
          <w:szCs w:val="24"/>
        </w:rPr>
      </w:pPr>
    </w:p>
    <w:p w:rsidR="007B267B" w:rsidRPr="00E348D9" w:rsidRDefault="007B267B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FF62CE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FF62CE" w:rsidP="003D1733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355CEF">
      <w:footerReference w:type="default" r:id="rId8"/>
      <w:pgSz w:w="11906" w:h="16838"/>
      <w:pgMar w:top="17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30166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2CE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3620"/>
    <w:rsid w:val="00355CEF"/>
    <w:rsid w:val="00356011"/>
    <w:rsid w:val="00364623"/>
    <w:rsid w:val="00376B1B"/>
    <w:rsid w:val="00377253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D8B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50A6C"/>
    <w:rsid w:val="00A62F67"/>
    <w:rsid w:val="00A74A4E"/>
    <w:rsid w:val="00A80C77"/>
    <w:rsid w:val="00A91E1C"/>
    <w:rsid w:val="00AA0D27"/>
    <w:rsid w:val="00AA26B5"/>
    <w:rsid w:val="00AA2989"/>
    <w:rsid w:val="00AB4EDD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69E6"/>
    <w:rsid w:val="00BB12D8"/>
    <w:rsid w:val="00BB34F7"/>
    <w:rsid w:val="00BC09E3"/>
    <w:rsid w:val="00BE3943"/>
    <w:rsid w:val="00BE5F66"/>
    <w:rsid w:val="00C129FB"/>
    <w:rsid w:val="00C22350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5"/>
    <o:shapelayout v:ext="edit">
      <o:idmap v:ext="edit" data="1"/>
    </o:shapelayout>
  </w:shapeDefaults>
  <w:decimalSymbol w:val=","/>
  <w:listSeparator w:val=";"/>
  <w14:docId w14:val="60A549E9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58984-743F-42F7-AC74-FC36F3F4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9</cp:revision>
  <cp:lastPrinted>2019-06-05T09:39:00Z</cp:lastPrinted>
  <dcterms:created xsi:type="dcterms:W3CDTF">2019-05-30T07:15:00Z</dcterms:created>
  <dcterms:modified xsi:type="dcterms:W3CDTF">2019-06-05T13:49:00Z</dcterms:modified>
</cp:coreProperties>
</file>