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755B8C" w:rsidP="00AA26B5">
      <w:pPr>
        <w:pStyle w:val="PS-slousnesen"/>
        <w:spacing w:before="240" w:after="240"/>
      </w:pPr>
      <w:r>
        <w:t>1</w:t>
      </w:r>
      <w:r w:rsidR="002C63EC">
        <w:t>6</w:t>
      </w:r>
      <w:r w:rsidR="009002F4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474A77">
        <w:t>3</w:t>
      </w:r>
      <w:r w:rsidR="009002F4">
        <w:t>4</w:t>
      </w:r>
      <w:r>
        <w:t>. schůze</w:t>
      </w:r>
    </w:p>
    <w:p w:rsidR="00DC29E4" w:rsidRDefault="00DC29E4" w:rsidP="006438C0">
      <w:pPr>
        <w:pStyle w:val="PS-hlavika1"/>
        <w:spacing w:after="720"/>
      </w:pPr>
      <w:r>
        <w:t>ze dne</w:t>
      </w:r>
      <w:r w:rsidR="002720DD">
        <w:t xml:space="preserve"> </w:t>
      </w:r>
      <w:r w:rsidR="009002F4">
        <w:t>13</w:t>
      </w:r>
      <w:r>
        <w:t>.</w:t>
      </w:r>
      <w:r w:rsidR="00DF3FFE">
        <w:t xml:space="preserve"> </w:t>
      </w:r>
      <w:r w:rsidR="002C63EC">
        <w:t>březn</w:t>
      </w:r>
      <w:r w:rsidR="00DF3FFE">
        <w:t>a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35ED0">
      <w:pPr>
        <w:pStyle w:val="StylPS-uvodnodstavecTun"/>
        <w:spacing w:before="720" w:after="600"/>
      </w:pPr>
      <w:r w:rsidRPr="00E24AA7">
        <w:t>Organizační výbor Poslanecké sněmovny</w:t>
      </w:r>
    </w:p>
    <w:p w:rsidR="00535386" w:rsidRDefault="00FB39A7" w:rsidP="00135ED0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474A77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135ED0" w:rsidRPr="00AC5A38" w:rsidRDefault="00135ED0" w:rsidP="00135ED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AC5A38">
        <w:rPr>
          <w:sz w:val="24"/>
          <w:szCs w:val="24"/>
        </w:rPr>
        <w:t xml:space="preserve">Návrh poslanců Jiřího Miholy, Karla Raise, Františka Váchy, Václava Klause, Terezy Hyťhové, Jaroslava Foldyny a dalších na vydání </w:t>
      </w:r>
      <w:r>
        <w:rPr>
          <w:sz w:val="24"/>
          <w:szCs w:val="24"/>
        </w:rPr>
        <w:t>zákona, kterým se mění zákon č. </w:t>
      </w:r>
      <w:r w:rsidRPr="00AC5A38">
        <w:rPr>
          <w:sz w:val="24"/>
          <w:szCs w:val="24"/>
        </w:rPr>
        <w:t>561/2004 Sb., o předškolním, základním, středním, vyšším odborném a jiném vzdělávání (školský zákon), ve znění pozdějších předpisů /sněmovní tisk 389/</w:t>
      </w:r>
    </w:p>
    <w:p w:rsidR="00135ED0" w:rsidRPr="00AC5A38" w:rsidRDefault="00135ED0" w:rsidP="00135ED0">
      <w:pPr>
        <w:pStyle w:val="vbory"/>
        <w:spacing w:after="360"/>
        <w:jc w:val="left"/>
        <w:rPr>
          <w:sz w:val="24"/>
          <w:szCs w:val="24"/>
        </w:rPr>
      </w:pPr>
      <w:r w:rsidRPr="00AC5A38">
        <w:rPr>
          <w:sz w:val="24"/>
          <w:szCs w:val="24"/>
        </w:rPr>
        <w:t>výboru pro vědu, vzdělání, kulturu, mládež a těl</w:t>
      </w:r>
      <w:r>
        <w:rPr>
          <w:sz w:val="24"/>
          <w:szCs w:val="24"/>
        </w:rPr>
        <w:t>ovýchovu jako garančnímu výboru</w:t>
      </w:r>
    </w:p>
    <w:p w:rsidR="00135ED0" w:rsidRPr="00AC5A38" w:rsidRDefault="00135ED0" w:rsidP="00135ED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AC5A38">
        <w:rPr>
          <w:sz w:val="24"/>
          <w:szCs w:val="24"/>
        </w:rPr>
        <w:t>Návrh poslanců Jakuba Michálka, Jaroslava Faltýnka, Jana Farského, Tomia Okamury a dalších na vydání ústavního zákona, kterým se mění ústavní zákon č. 1/1993 Sb., Ústava České republiky, ve znění pozdějších ústavních zákonů /sněmovní tisk 390/</w:t>
      </w:r>
    </w:p>
    <w:p w:rsidR="00135ED0" w:rsidRPr="00AC5A38" w:rsidRDefault="00135ED0" w:rsidP="00135ED0">
      <w:pPr>
        <w:pStyle w:val="vbory"/>
        <w:spacing w:after="360"/>
        <w:jc w:val="left"/>
        <w:rPr>
          <w:sz w:val="24"/>
          <w:szCs w:val="24"/>
        </w:rPr>
      </w:pPr>
      <w:r w:rsidRPr="00AC5A38"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135ED0" w:rsidRPr="00AC5A38" w:rsidRDefault="00135ED0" w:rsidP="00135ED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AC5A38">
        <w:rPr>
          <w:sz w:val="24"/>
          <w:szCs w:val="24"/>
        </w:rPr>
        <w:t>Návrh poslanců Jiřího Miholy, Karla Raise, Petra Fialy, Františka Váchy, Lukáše Bartoně, Terezy Hyťhové a dalších na vydání zákona, kterým se mění zákon č. 111/1998 Sb., o vysokých školách a o změně a doplnění dalších zákonů (zákon o vysokých školách), ve znění pozdějších předpisů /sněmovní tisk 396/</w:t>
      </w:r>
    </w:p>
    <w:p w:rsidR="00135ED0" w:rsidRPr="00AC5A38" w:rsidRDefault="00135ED0" w:rsidP="00135ED0">
      <w:pPr>
        <w:pStyle w:val="vbory"/>
        <w:rPr>
          <w:sz w:val="24"/>
          <w:szCs w:val="24"/>
        </w:rPr>
      </w:pPr>
      <w:r w:rsidRPr="00AC5A38">
        <w:rPr>
          <w:sz w:val="24"/>
          <w:szCs w:val="24"/>
        </w:rPr>
        <w:t>výboru pro vědu, vzdělání, kulturu, mládež a těl</w:t>
      </w:r>
      <w:r>
        <w:rPr>
          <w:sz w:val="24"/>
          <w:szCs w:val="24"/>
        </w:rPr>
        <w:t>ovýchovu jako garančnímu výboru</w:t>
      </w:r>
    </w:p>
    <w:p w:rsidR="00135ED0" w:rsidRPr="00AC5A38" w:rsidRDefault="00135ED0" w:rsidP="00135ED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AC5A38">
        <w:rPr>
          <w:sz w:val="24"/>
          <w:szCs w:val="24"/>
        </w:rPr>
        <w:lastRenderedPageBreak/>
        <w:t>Informaci o účasti ozbrojených sil ČR na vojenských cvičeních mimo území ČR a účasti ozbrojených sil jiných států na vojenských cvičeních na území ČR za období červenec až pr</w:t>
      </w:r>
      <w:r>
        <w:rPr>
          <w:sz w:val="24"/>
          <w:szCs w:val="24"/>
        </w:rPr>
        <w:t>osinec 2018 /sněmovní tisk 423/</w:t>
      </w:r>
    </w:p>
    <w:p w:rsidR="00135ED0" w:rsidRPr="00AC5A38" w:rsidRDefault="00135ED0" w:rsidP="007B267B">
      <w:pPr>
        <w:pStyle w:val="vbory"/>
        <w:spacing w:after="720"/>
        <w:jc w:val="left"/>
        <w:rPr>
          <w:sz w:val="24"/>
          <w:szCs w:val="24"/>
        </w:rPr>
      </w:pPr>
      <w:r w:rsidRPr="00AC5A38">
        <w:rPr>
          <w:sz w:val="24"/>
          <w:szCs w:val="24"/>
        </w:rPr>
        <w:t>výboru pro obranu;</w:t>
      </w:r>
    </w:p>
    <w:p w:rsidR="0090677D" w:rsidRPr="004D7117" w:rsidRDefault="00855C58" w:rsidP="007B267B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135ED0" w:rsidRPr="00AC5A38" w:rsidRDefault="00135ED0" w:rsidP="007B267B">
      <w:pPr>
        <w:suppressAutoHyphens/>
        <w:spacing w:after="120"/>
        <w:jc w:val="both"/>
        <w:rPr>
          <w:color w:val="000000"/>
          <w:szCs w:val="24"/>
        </w:rPr>
      </w:pPr>
      <w:r w:rsidRPr="00AC5A38">
        <w:rPr>
          <w:color w:val="000000"/>
          <w:szCs w:val="24"/>
        </w:rPr>
        <w:t>ke sněmovnímu tisku 389 poslance Iva Pojezného</w:t>
      </w:r>
    </w:p>
    <w:p w:rsidR="00135ED0" w:rsidRPr="00AC5A38" w:rsidRDefault="00135ED0" w:rsidP="007B267B">
      <w:pPr>
        <w:suppressAutoHyphens/>
        <w:spacing w:after="120"/>
        <w:jc w:val="both"/>
        <w:rPr>
          <w:color w:val="000000"/>
          <w:szCs w:val="24"/>
        </w:rPr>
      </w:pPr>
      <w:r w:rsidRPr="00AC5A38">
        <w:rPr>
          <w:color w:val="000000"/>
          <w:szCs w:val="24"/>
        </w:rPr>
        <w:t>ke sněmovnímu tisku 390 poslankyni Kateřinu Valachovou</w:t>
      </w:r>
    </w:p>
    <w:p w:rsidR="00135ED0" w:rsidRPr="00AC5A38" w:rsidRDefault="00135ED0" w:rsidP="007B267B">
      <w:pPr>
        <w:suppressAutoHyphens/>
        <w:spacing w:after="120"/>
        <w:jc w:val="both"/>
        <w:rPr>
          <w:color w:val="000000"/>
          <w:szCs w:val="24"/>
        </w:rPr>
      </w:pPr>
      <w:r w:rsidRPr="00AC5A38">
        <w:rPr>
          <w:color w:val="000000"/>
          <w:szCs w:val="24"/>
        </w:rPr>
        <w:t>ke sněmovnímu tisku 396 poslance Stanislava Fridricha.</w:t>
      </w:r>
    </w:p>
    <w:p w:rsidR="00C87682" w:rsidRDefault="00C87682" w:rsidP="000C6794">
      <w:pPr>
        <w:spacing w:after="0"/>
        <w:rPr>
          <w:color w:val="000000"/>
          <w:szCs w:val="24"/>
        </w:rPr>
      </w:pPr>
    </w:p>
    <w:p w:rsidR="00A91E1C" w:rsidRDefault="00A91E1C" w:rsidP="000C6794">
      <w:pPr>
        <w:spacing w:after="0"/>
        <w:rPr>
          <w:color w:val="000000"/>
          <w:szCs w:val="24"/>
        </w:rPr>
      </w:pPr>
    </w:p>
    <w:p w:rsidR="007B267B" w:rsidRDefault="007B267B" w:rsidP="000C6794">
      <w:pPr>
        <w:spacing w:after="0"/>
        <w:rPr>
          <w:color w:val="000000"/>
          <w:szCs w:val="24"/>
        </w:rPr>
      </w:pPr>
    </w:p>
    <w:p w:rsidR="007B267B" w:rsidRPr="00E348D9" w:rsidRDefault="007B267B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7676AE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7676AE" w:rsidP="003D1733">
      <w:pPr>
        <w:spacing w:after="0"/>
        <w:jc w:val="center"/>
      </w:pPr>
      <w:r>
        <w:t>Vojtěch Pikal v. r.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bookmarkStart w:id="0" w:name="_GoBack"/>
      <w:bookmarkEnd w:id="0"/>
      <w:r>
        <w:t>ověřovatel organizačního výboru</w:t>
      </w:r>
    </w:p>
    <w:sectPr w:rsidR="00F03AB9" w:rsidRPr="003D1733" w:rsidSect="00A36D3B">
      <w:footerReference w:type="default" r:id="rId8"/>
      <w:pgSz w:w="11906" w:h="16838"/>
      <w:pgMar w:top="1418" w:right="1418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673933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6AE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103C04"/>
    <w:rsid w:val="00106842"/>
    <w:rsid w:val="0010723A"/>
    <w:rsid w:val="0011648D"/>
    <w:rsid w:val="00116976"/>
    <w:rsid w:val="00122904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204414"/>
    <w:rsid w:val="00207DEA"/>
    <w:rsid w:val="00214DE6"/>
    <w:rsid w:val="00220CE4"/>
    <w:rsid w:val="00221119"/>
    <w:rsid w:val="00230024"/>
    <w:rsid w:val="002404A2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3620"/>
    <w:rsid w:val="00356011"/>
    <w:rsid w:val="00364623"/>
    <w:rsid w:val="00376B1B"/>
    <w:rsid w:val="00377253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C0800"/>
    <w:rsid w:val="004D571D"/>
    <w:rsid w:val="004D7117"/>
    <w:rsid w:val="004E099C"/>
    <w:rsid w:val="004F14FB"/>
    <w:rsid w:val="005227BF"/>
    <w:rsid w:val="005260C2"/>
    <w:rsid w:val="00532C94"/>
    <w:rsid w:val="00535386"/>
    <w:rsid w:val="005437F7"/>
    <w:rsid w:val="00566A4C"/>
    <w:rsid w:val="00572996"/>
    <w:rsid w:val="00581B5C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638E"/>
    <w:rsid w:val="006F6C32"/>
    <w:rsid w:val="0072688A"/>
    <w:rsid w:val="00736AD7"/>
    <w:rsid w:val="0074489A"/>
    <w:rsid w:val="00744EA5"/>
    <w:rsid w:val="00755B8C"/>
    <w:rsid w:val="007610A4"/>
    <w:rsid w:val="007676AE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4421D"/>
    <w:rsid w:val="00847D0F"/>
    <w:rsid w:val="00854426"/>
    <w:rsid w:val="008553E2"/>
    <w:rsid w:val="00855C58"/>
    <w:rsid w:val="0086793D"/>
    <w:rsid w:val="00874019"/>
    <w:rsid w:val="008843CD"/>
    <w:rsid w:val="008870D7"/>
    <w:rsid w:val="00893C29"/>
    <w:rsid w:val="008B7F25"/>
    <w:rsid w:val="008C0748"/>
    <w:rsid w:val="008C4D0D"/>
    <w:rsid w:val="008C5BE7"/>
    <w:rsid w:val="008C7B29"/>
    <w:rsid w:val="008D25C1"/>
    <w:rsid w:val="008D6488"/>
    <w:rsid w:val="008E03C4"/>
    <w:rsid w:val="008E4B30"/>
    <w:rsid w:val="008F188A"/>
    <w:rsid w:val="008F36BD"/>
    <w:rsid w:val="009002F4"/>
    <w:rsid w:val="00903269"/>
    <w:rsid w:val="00905065"/>
    <w:rsid w:val="0090677D"/>
    <w:rsid w:val="009142ED"/>
    <w:rsid w:val="00920D8B"/>
    <w:rsid w:val="0094705D"/>
    <w:rsid w:val="009552E2"/>
    <w:rsid w:val="00983237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62F67"/>
    <w:rsid w:val="00A74A4E"/>
    <w:rsid w:val="00A80C77"/>
    <w:rsid w:val="00A91E1C"/>
    <w:rsid w:val="00AA0D27"/>
    <w:rsid w:val="00AA26B5"/>
    <w:rsid w:val="00AB4EDD"/>
    <w:rsid w:val="00AC4FAF"/>
    <w:rsid w:val="00AD28D2"/>
    <w:rsid w:val="00AD52F0"/>
    <w:rsid w:val="00AE05FC"/>
    <w:rsid w:val="00AE378D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69E6"/>
    <w:rsid w:val="00BB12D8"/>
    <w:rsid w:val="00BB34F7"/>
    <w:rsid w:val="00BC09E3"/>
    <w:rsid w:val="00BE5F66"/>
    <w:rsid w:val="00C30A55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5153"/>
    <o:shapelayout v:ext="edit">
      <o:idmap v:ext="edit" data="1"/>
    </o:shapelayout>
  </w:shapeDefaults>
  <w:decimalSymbol w:val=","/>
  <w:listSeparator w:val=";"/>
  <w14:docId w14:val="1CF5FCE3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018A0-1281-4C1D-AE06-C1D649D8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2019-03-13T10:30:00Z</cp:lastPrinted>
  <dcterms:created xsi:type="dcterms:W3CDTF">2019-03-08T14:26:00Z</dcterms:created>
  <dcterms:modified xsi:type="dcterms:W3CDTF">2019-03-13T14:01:00Z</dcterms:modified>
</cp:coreProperties>
</file>