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55B8C" w:rsidP="00AA26B5">
      <w:pPr>
        <w:pStyle w:val="PS-slousnesen"/>
        <w:spacing w:before="240" w:after="240"/>
      </w:pPr>
      <w:r>
        <w:t>1</w:t>
      </w:r>
      <w:r w:rsidR="00DF3FFE">
        <w:t>5</w:t>
      </w:r>
      <w:r w:rsidR="004A66B4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474A77">
        <w:t>31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A010DD">
        <w:t>3</w:t>
      </w:r>
      <w:r w:rsidR="00474A77">
        <w:t>0</w:t>
      </w:r>
      <w:r>
        <w:t>.</w:t>
      </w:r>
      <w:r w:rsidR="00DF3FFE">
        <w:t xml:space="preserve"> ledna</w:t>
      </w:r>
      <w:r>
        <w:t xml:space="preserve"> 201</w:t>
      </w:r>
      <w:r w:rsidR="00DF3FFE">
        <w:t>9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854426">
      <w:pPr>
        <w:pStyle w:val="StylPS-uvodnodstavecTun"/>
        <w:spacing w:before="720" w:after="600"/>
      </w:pPr>
      <w:r w:rsidRPr="00E24AA7">
        <w:t>Organizační výbor Poslanecké sněmovny</w:t>
      </w:r>
    </w:p>
    <w:p w:rsidR="00535386" w:rsidRDefault="00FB39A7" w:rsidP="00854426">
      <w:pPr>
        <w:suppressAutoHyphens/>
        <w:spacing w:after="48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474A77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854426" w:rsidRPr="00B105F6" w:rsidRDefault="00854426" w:rsidP="0085442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105F6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B105F6">
        <w:rPr>
          <w:sz w:val="24"/>
          <w:szCs w:val="24"/>
        </w:rPr>
        <w:t>ratifikací Dohoda o ochraně investic mezi Evropskou unií a jejími členskými státy na</w:t>
      </w:r>
      <w:r>
        <w:rPr>
          <w:sz w:val="24"/>
          <w:szCs w:val="24"/>
        </w:rPr>
        <w:t> </w:t>
      </w:r>
      <w:r w:rsidRPr="00B105F6">
        <w:rPr>
          <w:sz w:val="24"/>
          <w:szCs w:val="24"/>
        </w:rPr>
        <w:t>jedné straně a Singapurskou republikou na straně druhé, podepsaná dne 15. října 2018 v Lucemburku všemi členskými státy Evropské unie a dne 19. října 2018 v Bruselu za Evropskou unii a Singapur /sněmovní tisk 379/</w:t>
      </w:r>
    </w:p>
    <w:p w:rsidR="00854426" w:rsidRPr="00B105F6" w:rsidRDefault="00854426" w:rsidP="00220CE4">
      <w:pPr>
        <w:pStyle w:val="vbory"/>
        <w:spacing w:after="360"/>
        <w:jc w:val="left"/>
        <w:rPr>
          <w:sz w:val="24"/>
          <w:szCs w:val="24"/>
        </w:rPr>
      </w:pPr>
      <w:r w:rsidRPr="00B105F6">
        <w:rPr>
          <w:sz w:val="24"/>
          <w:szCs w:val="24"/>
        </w:rPr>
        <w:t xml:space="preserve">zahraničnímu výboru </w:t>
      </w:r>
    </w:p>
    <w:p w:rsidR="00854426" w:rsidRPr="00B105F6" w:rsidRDefault="00854426" w:rsidP="0085442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105F6">
        <w:rPr>
          <w:sz w:val="24"/>
          <w:szCs w:val="24"/>
        </w:rPr>
        <w:t>Zprávu o extremismu na území České republiky v roce 2017, Vyhodnocení Koncepce boje proti extremismu v roce 2017 a Koncepci boje proti extremismu pro rok 2018</w:t>
      </w:r>
      <w:r>
        <w:rPr>
          <w:sz w:val="24"/>
          <w:szCs w:val="24"/>
        </w:rPr>
        <w:t xml:space="preserve"> /sněmovní tisk 385/</w:t>
      </w:r>
    </w:p>
    <w:p w:rsidR="00854426" w:rsidRPr="00B105F6" w:rsidRDefault="00854426" w:rsidP="00220CE4">
      <w:pPr>
        <w:pStyle w:val="vbory"/>
        <w:spacing w:after="360"/>
        <w:rPr>
          <w:sz w:val="24"/>
          <w:szCs w:val="24"/>
        </w:rPr>
      </w:pPr>
      <w:r w:rsidRPr="00B105F6">
        <w:rPr>
          <w:sz w:val="24"/>
          <w:szCs w:val="24"/>
        </w:rPr>
        <w:t xml:space="preserve">výboru pro bezpečnost </w:t>
      </w:r>
    </w:p>
    <w:p w:rsidR="00854426" w:rsidRPr="00B105F6" w:rsidRDefault="00854426" w:rsidP="0085442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B105F6">
        <w:rPr>
          <w:sz w:val="24"/>
          <w:szCs w:val="24"/>
        </w:rPr>
        <w:t>Vládní návrh, kterým se předkládá Parlamentu České republik</w:t>
      </w:r>
      <w:r>
        <w:rPr>
          <w:sz w:val="24"/>
          <w:szCs w:val="24"/>
        </w:rPr>
        <w:t>y k vyslovení souhlasu s </w:t>
      </w:r>
      <w:r w:rsidRPr="00B105F6">
        <w:rPr>
          <w:sz w:val="24"/>
          <w:szCs w:val="24"/>
        </w:rPr>
        <w:t>ratifikací Dohoda o partnerství a spolupráci mezi Evropskou unií a jejími členskými státy na straně jedné a Singapurskou republikou na straně druhé</w:t>
      </w:r>
      <w:r>
        <w:rPr>
          <w:sz w:val="24"/>
          <w:szCs w:val="24"/>
        </w:rPr>
        <w:t xml:space="preserve"> /sněmovní tisk 386/</w:t>
      </w:r>
    </w:p>
    <w:p w:rsidR="00854426" w:rsidRPr="00B105F6" w:rsidRDefault="00854426" w:rsidP="00854426">
      <w:pPr>
        <w:pStyle w:val="vbory"/>
        <w:rPr>
          <w:sz w:val="24"/>
          <w:szCs w:val="24"/>
        </w:rPr>
      </w:pPr>
      <w:r w:rsidRPr="00B105F6">
        <w:rPr>
          <w:sz w:val="24"/>
          <w:szCs w:val="24"/>
        </w:rPr>
        <w:t>zahraničnímu výboru;</w:t>
      </w:r>
    </w:p>
    <w:p w:rsidR="00535386" w:rsidRPr="00A95A90" w:rsidRDefault="00535386" w:rsidP="00854426">
      <w:pPr>
        <w:pStyle w:val="vbory"/>
        <w:ind w:left="0"/>
        <w:rPr>
          <w:sz w:val="24"/>
          <w:szCs w:val="24"/>
        </w:rPr>
      </w:pPr>
    </w:p>
    <w:p w:rsidR="0090677D" w:rsidRPr="00E348D9" w:rsidRDefault="00855C58" w:rsidP="00854426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 w:rsidRPr="00E348D9">
        <w:rPr>
          <w:b/>
          <w:color w:val="000000"/>
          <w:szCs w:val="24"/>
        </w:rPr>
        <w:lastRenderedPageBreak/>
        <w:t xml:space="preserve">II. určuje </w:t>
      </w:r>
      <w:r w:rsidRPr="00E348D9">
        <w:rPr>
          <w:color w:val="000000"/>
          <w:szCs w:val="24"/>
        </w:rPr>
        <w:t>zpravodajem pro prvé čtení</w:t>
      </w:r>
    </w:p>
    <w:p w:rsidR="00854426" w:rsidRPr="00B105F6" w:rsidRDefault="00854426" w:rsidP="00854426">
      <w:pPr>
        <w:suppressAutoHyphens/>
        <w:spacing w:after="120"/>
        <w:jc w:val="both"/>
        <w:rPr>
          <w:color w:val="000000"/>
          <w:szCs w:val="24"/>
        </w:rPr>
      </w:pPr>
      <w:r w:rsidRPr="00B105F6">
        <w:rPr>
          <w:color w:val="000000"/>
          <w:szCs w:val="24"/>
        </w:rPr>
        <w:t>ke sněmovnímu tisku 379 poslankyni Moniku Červíčkovou</w:t>
      </w:r>
    </w:p>
    <w:p w:rsidR="00854426" w:rsidRPr="00B105F6" w:rsidRDefault="00854426" w:rsidP="00854426">
      <w:pPr>
        <w:pStyle w:val="pikzn"/>
        <w:numPr>
          <w:ilvl w:val="0"/>
          <w:numId w:val="0"/>
        </w:numPr>
        <w:ind w:left="709" w:hanging="709"/>
        <w:rPr>
          <w:sz w:val="24"/>
          <w:szCs w:val="24"/>
        </w:rPr>
      </w:pPr>
      <w:r w:rsidRPr="00B105F6">
        <w:rPr>
          <w:sz w:val="24"/>
          <w:szCs w:val="24"/>
        </w:rPr>
        <w:t>ke sněmovnímu tisku 386 poslankyni Moniku Červíčkovou.</w:t>
      </w:r>
    </w:p>
    <w:p w:rsidR="003F58E9" w:rsidRDefault="003F58E9" w:rsidP="003F58E9">
      <w:pPr>
        <w:suppressAutoHyphens/>
        <w:spacing w:after="0" w:line="276" w:lineRule="auto"/>
        <w:jc w:val="both"/>
        <w:rPr>
          <w:color w:val="000000"/>
          <w:szCs w:val="24"/>
        </w:rPr>
      </w:pPr>
    </w:p>
    <w:p w:rsidR="00854426" w:rsidRPr="00E348D9" w:rsidRDefault="00854426" w:rsidP="003F58E9">
      <w:pPr>
        <w:suppressAutoHyphens/>
        <w:spacing w:after="0" w:line="276" w:lineRule="auto"/>
        <w:jc w:val="both"/>
        <w:rPr>
          <w:color w:val="000000"/>
          <w:szCs w:val="24"/>
        </w:rPr>
      </w:pPr>
    </w:p>
    <w:p w:rsidR="00FB6D0D" w:rsidRPr="00E348D9" w:rsidRDefault="00FB6D0D" w:rsidP="00C8768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C87682" w:rsidRPr="00E348D9" w:rsidRDefault="00C87682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F80B48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F80B48" w:rsidP="003D1733">
      <w:pPr>
        <w:spacing w:after="0"/>
        <w:jc w:val="center"/>
      </w:pPr>
      <w:r>
        <w:t xml:space="preserve">Jan Bartošek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A36D3B">
      <w:footerReference w:type="default" r:id="rId8"/>
      <w:pgSz w:w="11906" w:h="16838"/>
      <w:pgMar w:top="1418" w:right="1418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673933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59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90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103C04"/>
    <w:rsid w:val="00106842"/>
    <w:rsid w:val="0010723A"/>
    <w:rsid w:val="0011648D"/>
    <w:rsid w:val="00116976"/>
    <w:rsid w:val="00122904"/>
    <w:rsid w:val="001319C0"/>
    <w:rsid w:val="00132E65"/>
    <w:rsid w:val="00133D0D"/>
    <w:rsid w:val="00141EAA"/>
    <w:rsid w:val="00152BE2"/>
    <w:rsid w:val="00156402"/>
    <w:rsid w:val="001616B0"/>
    <w:rsid w:val="00170F33"/>
    <w:rsid w:val="001723D6"/>
    <w:rsid w:val="00176495"/>
    <w:rsid w:val="00181B95"/>
    <w:rsid w:val="00194096"/>
    <w:rsid w:val="00197E22"/>
    <w:rsid w:val="001A0871"/>
    <w:rsid w:val="001A3DFA"/>
    <w:rsid w:val="001B45F3"/>
    <w:rsid w:val="001B5404"/>
    <w:rsid w:val="001D291B"/>
    <w:rsid w:val="00204414"/>
    <w:rsid w:val="00207DEA"/>
    <w:rsid w:val="00214DE6"/>
    <w:rsid w:val="00220CE4"/>
    <w:rsid w:val="00221119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BED"/>
    <w:rsid w:val="002D1F04"/>
    <w:rsid w:val="003020FD"/>
    <w:rsid w:val="00304A52"/>
    <w:rsid w:val="00327A68"/>
    <w:rsid w:val="00327A70"/>
    <w:rsid w:val="003467A3"/>
    <w:rsid w:val="00353620"/>
    <w:rsid w:val="00356011"/>
    <w:rsid w:val="00364623"/>
    <w:rsid w:val="00376B1B"/>
    <w:rsid w:val="00377253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E48C8"/>
    <w:rsid w:val="003F58E9"/>
    <w:rsid w:val="003F6FE5"/>
    <w:rsid w:val="0040244B"/>
    <w:rsid w:val="0041636A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C0800"/>
    <w:rsid w:val="004D571D"/>
    <w:rsid w:val="004E099C"/>
    <w:rsid w:val="004F14FB"/>
    <w:rsid w:val="005227BF"/>
    <w:rsid w:val="005260C2"/>
    <w:rsid w:val="00532C94"/>
    <w:rsid w:val="00535386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638E"/>
    <w:rsid w:val="006F6C32"/>
    <w:rsid w:val="0072688A"/>
    <w:rsid w:val="00736AD7"/>
    <w:rsid w:val="0074489A"/>
    <w:rsid w:val="00744EA5"/>
    <w:rsid w:val="00755B8C"/>
    <w:rsid w:val="007610A4"/>
    <w:rsid w:val="007863A3"/>
    <w:rsid w:val="007A4872"/>
    <w:rsid w:val="007B0240"/>
    <w:rsid w:val="007C62DA"/>
    <w:rsid w:val="007D5EE1"/>
    <w:rsid w:val="007E1D0B"/>
    <w:rsid w:val="007F0628"/>
    <w:rsid w:val="007F1272"/>
    <w:rsid w:val="00812496"/>
    <w:rsid w:val="00817DAA"/>
    <w:rsid w:val="0082147A"/>
    <w:rsid w:val="00830BFE"/>
    <w:rsid w:val="0084421D"/>
    <w:rsid w:val="00847D0F"/>
    <w:rsid w:val="00854426"/>
    <w:rsid w:val="008553E2"/>
    <w:rsid w:val="00855C58"/>
    <w:rsid w:val="0086793D"/>
    <w:rsid w:val="00874019"/>
    <w:rsid w:val="008843CD"/>
    <w:rsid w:val="008870D7"/>
    <w:rsid w:val="00893C29"/>
    <w:rsid w:val="008B7F25"/>
    <w:rsid w:val="008C0748"/>
    <w:rsid w:val="008C4D0D"/>
    <w:rsid w:val="008C5BE7"/>
    <w:rsid w:val="008C7B29"/>
    <w:rsid w:val="008D25C1"/>
    <w:rsid w:val="008D6488"/>
    <w:rsid w:val="008E03C4"/>
    <w:rsid w:val="008E4B30"/>
    <w:rsid w:val="008F188A"/>
    <w:rsid w:val="008F36BD"/>
    <w:rsid w:val="00903269"/>
    <w:rsid w:val="00905065"/>
    <w:rsid w:val="0090677D"/>
    <w:rsid w:val="009142ED"/>
    <w:rsid w:val="00920D8B"/>
    <w:rsid w:val="0094705D"/>
    <w:rsid w:val="009552E2"/>
    <w:rsid w:val="00983237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A010DD"/>
    <w:rsid w:val="00A36C24"/>
    <w:rsid w:val="00A36D3B"/>
    <w:rsid w:val="00A36F1C"/>
    <w:rsid w:val="00A3732E"/>
    <w:rsid w:val="00A3744F"/>
    <w:rsid w:val="00A37551"/>
    <w:rsid w:val="00A41028"/>
    <w:rsid w:val="00A45B98"/>
    <w:rsid w:val="00A46A5E"/>
    <w:rsid w:val="00A46CDA"/>
    <w:rsid w:val="00A62F67"/>
    <w:rsid w:val="00A74A4E"/>
    <w:rsid w:val="00A80C77"/>
    <w:rsid w:val="00AA0D27"/>
    <w:rsid w:val="00AA26B5"/>
    <w:rsid w:val="00AB4EDD"/>
    <w:rsid w:val="00AC4FAF"/>
    <w:rsid w:val="00AD28D2"/>
    <w:rsid w:val="00AE05FC"/>
    <w:rsid w:val="00AE378D"/>
    <w:rsid w:val="00B12748"/>
    <w:rsid w:val="00B13892"/>
    <w:rsid w:val="00B13CDC"/>
    <w:rsid w:val="00B165CB"/>
    <w:rsid w:val="00B20D0C"/>
    <w:rsid w:val="00B24F08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A69E6"/>
    <w:rsid w:val="00BB12D8"/>
    <w:rsid w:val="00BB34F7"/>
    <w:rsid w:val="00BC09E3"/>
    <w:rsid w:val="00BE5F66"/>
    <w:rsid w:val="00C30A55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7682"/>
    <w:rsid w:val="00C92881"/>
    <w:rsid w:val="00CB2AB4"/>
    <w:rsid w:val="00CC050A"/>
    <w:rsid w:val="00CE78B9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7"/>
    <o:shapelayout v:ext="edit">
      <o:idmap v:ext="edit" data="1"/>
    </o:shapelayout>
  </w:shapeDefaults>
  <w:decimalSymbol w:val=","/>
  <w:listSeparator w:val=";"/>
  <w14:docId w14:val="47D42BDA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C3D35-BD75-4D1A-A28C-7758C92F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12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11</cp:revision>
  <cp:lastPrinted>2019-01-30T14:17:00Z</cp:lastPrinted>
  <dcterms:created xsi:type="dcterms:W3CDTF">2019-01-24T08:23:00Z</dcterms:created>
  <dcterms:modified xsi:type="dcterms:W3CDTF">2019-01-30T14:17:00Z</dcterms:modified>
</cp:coreProperties>
</file>