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C63521">
        <w:t>8</w:t>
      </w:r>
    </w:p>
    <w:p w:rsidR="00DC29E4" w:rsidRDefault="00E71B55" w:rsidP="00377253">
      <w:pPr>
        <w:pStyle w:val="PS-hlavika1"/>
      </w:pPr>
      <w:r>
        <w:t>8</w:t>
      </w:r>
      <w:r w:rsidR="00DC29E4">
        <w:t>. volební období</w:t>
      </w:r>
    </w:p>
    <w:p w:rsidR="00DC29E4" w:rsidRDefault="00BE5F66" w:rsidP="000E730C">
      <w:pPr>
        <w:pStyle w:val="PS-slousnesen"/>
      </w:pPr>
      <w:r>
        <w:t>74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E24AA7" w:rsidP="00377253">
      <w:pPr>
        <w:pStyle w:val="PS-hlavika1"/>
      </w:pPr>
      <w:r>
        <w:t>organizačního výboru</w:t>
      </w:r>
    </w:p>
    <w:p w:rsidR="00DC29E4" w:rsidRDefault="00DC29E4" w:rsidP="00377253">
      <w:pPr>
        <w:pStyle w:val="PS-hlavika1"/>
      </w:pPr>
      <w:r>
        <w:t>z</w:t>
      </w:r>
      <w:r w:rsidR="00247791">
        <w:t>e</w:t>
      </w:r>
      <w:r w:rsidR="009B4E72">
        <w:t xml:space="preserve"> </w:t>
      </w:r>
      <w:r w:rsidR="0065104D">
        <w:t>1</w:t>
      </w:r>
      <w:r w:rsidR="00141EAA">
        <w:t>4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2720DD">
        <w:t xml:space="preserve"> </w:t>
      </w:r>
      <w:r w:rsidR="00BE5F66">
        <w:t>23</w:t>
      </w:r>
      <w:r>
        <w:t xml:space="preserve">. </w:t>
      </w:r>
      <w:r w:rsidR="009142ED">
        <w:t>květ</w:t>
      </w:r>
      <w:r w:rsidR="006216DE">
        <w:t>na</w:t>
      </w:r>
      <w:r>
        <w:t xml:space="preserve"> 201</w:t>
      </w:r>
      <w:r w:rsidR="00C63521">
        <w:t>8</w:t>
      </w:r>
    </w:p>
    <w:p w:rsidR="00630A63" w:rsidRDefault="00630A63" w:rsidP="00630A63">
      <w:pPr>
        <w:jc w:val="both"/>
        <w:rPr>
          <w:color w:val="000000"/>
          <w:sz w:val="26"/>
        </w:rPr>
      </w:pPr>
    </w:p>
    <w:p w:rsidR="002720DD" w:rsidRPr="00630A63" w:rsidRDefault="00630A63" w:rsidP="00855C58">
      <w:pPr>
        <w:pStyle w:val="PS-pedmtusnesen"/>
        <w:spacing w:before="120"/>
        <w:jc w:val="both"/>
        <w:rPr>
          <w:szCs w:val="24"/>
        </w:rPr>
      </w:pPr>
      <w:r w:rsidRPr="00630A63">
        <w:rPr>
          <w:color w:val="000000"/>
          <w:szCs w:val="24"/>
        </w:rPr>
        <w:t>k návrhu na přikázání došlých návrhů k projednání výborům Poslanecké sněmovny a na určení zpravodajů pro prvé čtení</w:t>
      </w:r>
    </w:p>
    <w:p w:rsidR="00630A63" w:rsidRDefault="00630A63" w:rsidP="00855C58">
      <w:pPr>
        <w:pStyle w:val="StylPS-uvodnodstavecTun"/>
        <w:spacing w:before="360"/>
      </w:pPr>
      <w:r w:rsidRPr="00E24AA7">
        <w:t>Organizační výbor Poslanecké sněmovny</w:t>
      </w:r>
    </w:p>
    <w:p w:rsidR="00EE4557" w:rsidRPr="00803291" w:rsidRDefault="00FB39A7" w:rsidP="00855C58">
      <w:pPr>
        <w:suppressAutoHyphens/>
        <w:spacing w:before="120" w:after="0" w:line="240" w:lineRule="auto"/>
        <w:ind w:firstLine="708"/>
        <w:jc w:val="both"/>
        <w:rPr>
          <w:color w:val="000000"/>
          <w:szCs w:val="24"/>
        </w:rPr>
      </w:pPr>
      <w:r>
        <w:rPr>
          <w:b/>
          <w:color w:val="000000"/>
          <w:szCs w:val="24"/>
        </w:rPr>
        <w:t xml:space="preserve">I. </w:t>
      </w:r>
      <w:r w:rsidR="00EE4557" w:rsidRPr="00803291">
        <w:rPr>
          <w:b/>
          <w:color w:val="000000"/>
          <w:szCs w:val="24"/>
        </w:rPr>
        <w:t xml:space="preserve">navrhuje </w:t>
      </w:r>
      <w:r w:rsidR="00EE4557" w:rsidRPr="00803291">
        <w:rPr>
          <w:color w:val="000000"/>
          <w:szCs w:val="24"/>
        </w:rPr>
        <w:t>podle § 46 odst. 4 písm. c) zákona č. 90/1995 Sb., o jednacím řádu Poslanecké sněmovny, ve znění pozdějších předpisů, Poslanecké sněmovně, aby přikázala k projednání</w:t>
      </w:r>
    </w:p>
    <w:p w:rsidR="00BA69E6" w:rsidRPr="00BA69E6" w:rsidRDefault="00BA69E6" w:rsidP="00BA69E6">
      <w:pPr>
        <w:suppressAutoHyphens/>
        <w:spacing w:after="0"/>
        <w:jc w:val="both"/>
        <w:rPr>
          <w:color w:val="000000"/>
          <w:szCs w:val="24"/>
        </w:rPr>
      </w:pPr>
    </w:p>
    <w:p w:rsidR="00BA69E6" w:rsidRPr="00BA69E6" w:rsidRDefault="00BA69E6" w:rsidP="00BA69E6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BA69E6">
        <w:rPr>
          <w:sz w:val="24"/>
          <w:szCs w:val="24"/>
        </w:rPr>
        <w:t>Návrh poslanců Stanislava Grospiče, Hany Aulick</w:t>
      </w:r>
      <w:r w:rsidR="00384C7F">
        <w:rPr>
          <w:sz w:val="24"/>
          <w:szCs w:val="24"/>
        </w:rPr>
        <w:t>é Jírovcové a Pavla Kováčika na </w:t>
      </w:r>
      <w:r w:rsidRPr="00BA69E6">
        <w:rPr>
          <w:sz w:val="24"/>
          <w:szCs w:val="24"/>
        </w:rPr>
        <w:t>vydání zákona o zajištění právní pomoci a o změně některých souvisejících zákonů (zákon o právní pomoci) /sněmovní tisk 152/</w:t>
      </w:r>
    </w:p>
    <w:p w:rsidR="00BA69E6" w:rsidRPr="00BA69E6" w:rsidRDefault="00BA69E6" w:rsidP="00BA69E6">
      <w:pPr>
        <w:pStyle w:val="vbory"/>
        <w:jc w:val="left"/>
        <w:rPr>
          <w:sz w:val="24"/>
          <w:szCs w:val="24"/>
        </w:rPr>
      </w:pPr>
      <w:r w:rsidRPr="00BA69E6">
        <w:rPr>
          <w:sz w:val="24"/>
          <w:szCs w:val="24"/>
        </w:rPr>
        <w:t xml:space="preserve">ústavně právnímu výboru jako garančnímu výboru </w:t>
      </w:r>
    </w:p>
    <w:p w:rsidR="00BA69E6" w:rsidRPr="00BA69E6" w:rsidRDefault="00BA69E6" w:rsidP="00BA69E6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BA69E6">
        <w:rPr>
          <w:sz w:val="24"/>
          <w:szCs w:val="24"/>
        </w:rPr>
        <w:t>Návrh poslanců Víta Rakušana, Petra Gazdíka, Jana Farského, Věry Kovářové, Jany Krutákové a Petra Pávka na vydání zákona, kterým se mění zákon č. </w:t>
      </w:r>
      <w:r w:rsidR="0006727F">
        <w:rPr>
          <w:sz w:val="24"/>
          <w:szCs w:val="24"/>
        </w:rPr>
        <w:t>277/2013 Sb., o </w:t>
      </w:r>
      <w:r w:rsidRPr="00BA69E6">
        <w:rPr>
          <w:sz w:val="24"/>
          <w:szCs w:val="24"/>
        </w:rPr>
        <w:t xml:space="preserve">směnárenské činnosti, ve znění pozdějších předpisů /sněmovní tisk 153/ </w:t>
      </w:r>
    </w:p>
    <w:p w:rsidR="00BA69E6" w:rsidRPr="00BA69E6" w:rsidRDefault="00BA69E6" w:rsidP="00BA69E6">
      <w:pPr>
        <w:pStyle w:val="vbory"/>
        <w:jc w:val="left"/>
        <w:rPr>
          <w:sz w:val="24"/>
          <w:szCs w:val="24"/>
        </w:rPr>
      </w:pPr>
      <w:r w:rsidRPr="00BA69E6">
        <w:rPr>
          <w:sz w:val="24"/>
          <w:szCs w:val="24"/>
        </w:rPr>
        <w:t xml:space="preserve">rozpočtovému výboru jako garančnímu výboru </w:t>
      </w:r>
    </w:p>
    <w:p w:rsidR="00BA69E6" w:rsidRPr="00BA69E6" w:rsidRDefault="00BA69E6" w:rsidP="00BA69E6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BA69E6">
        <w:rPr>
          <w:sz w:val="24"/>
          <w:szCs w:val="24"/>
        </w:rPr>
        <w:t>Návrh poslanců Petra Gazdíka, Víta Rakušana, Jana Farského, Věry Kovářové, Jany Krutákové a Petra Pávka na vydání zákona, kterým se mění zákon č. 130/2</w:t>
      </w:r>
      <w:r w:rsidR="0006727F">
        <w:rPr>
          <w:sz w:val="24"/>
          <w:szCs w:val="24"/>
        </w:rPr>
        <w:t>000 Sb., o </w:t>
      </w:r>
      <w:r w:rsidRPr="00BA69E6">
        <w:rPr>
          <w:sz w:val="24"/>
          <w:szCs w:val="24"/>
        </w:rPr>
        <w:t xml:space="preserve">volbách do zastupitelstev krajů a o změně některých zákonů, ve znění pozdějších předpisů /sněmovní tisk 154/ </w:t>
      </w:r>
    </w:p>
    <w:p w:rsidR="00BA69E6" w:rsidRPr="00BA69E6" w:rsidRDefault="00BA69E6" w:rsidP="00BA69E6">
      <w:pPr>
        <w:pStyle w:val="vbory"/>
        <w:jc w:val="left"/>
        <w:rPr>
          <w:sz w:val="24"/>
          <w:szCs w:val="24"/>
        </w:rPr>
      </w:pPr>
      <w:r w:rsidRPr="00BA69E6">
        <w:rPr>
          <w:sz w:val="24"/>
          <w:szCs w:val="24"/>
        </w:rPr>
        <w:t xml:space="preserve">ústavně právnímu výboru jako garančnímu výboru </w:t>
      </w:r>
    </w:p>
    <w:p w:rsidR="00BA69E6" w:rsidRPr="00BA69E6" w:rsidRDefault="00BA69E6" w:rsidP="00BA69E6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BA69E6">
        <w:rPr>
          <w:sz w:val="24"/>
          <w:szCs w:val="24"/>
        </w:rPr>
        <w:lastRenderedPageBreak/>
        <w:t>Vládní návrh zákona, kterým se mění zákon č. 121</w:t>
      </w:r>
      <w:r w:rsidR="0006727F">
        <w:rPr>
          <w:sz w:val="24"/>
          <w:szCs w:val="24"/>
        </w:rPr>
        <w:t>/2000 Sb., o právu autorském, o </w:t>
      </w:r>
      <w:r w:rsidRPr="00BA69E6">
        <w:rPr>
          <w:sz w:val="24"/>
          <w:szCs w:val="24"/>
        </w:rPr>
        <w:t xml:space="preserve">právech souvisejících s právem autorským a o změně některých zákonů (autorský zákon), ve znění pozdějších předpisů /sněmovní tisk 175/ </w:t>
      </w:r>
    </w:p>
    <w:p w:rsidR="00BA69E6" w:rsidRPr="00BA69E6" w:rsidRDefault="00BA69E6" w:rsidP="00BA69E6">
      <w:pPr>
        <w:pStyle w:val="vbory"/>
        <w:jc w:val="left"/>
        <w:rPr>
          <w:sz w:val="24"/>
          <w:szCs w:val="24"/>
        </w:rPr>
      </w:pPr>
      <w:r w:rsidRPr="00BA69E6">
        <w:rPr>
          <w:sz w:val="24"/>
          <w:szCs w:val="24"/>
        </w:rPr>
        <w:t xml:space="preserve">výboru pro vědu, vzdělání, kulturu, mládež a tělovýchovu jako garančnímu výboru </w:t>
      </w:r>
    </w:p>
    <w:p w:rsidR="00BA69E6" w:rsidRPr="00BA69E6" w:rsidRDefault="00BA69E6" w:rsidP="00BA69E6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BA69E6">
        <w:rPr>
          <w:sz w:val="24"/>
          <w:szCs w:val="24"/>
        </w:rPr>
        <w:t xml:space="preserve">Výroční zprávu Českého telekomunikačního úřadu za rok 2017 /sněmovní tisk 176/ </w:t>
      </w:r>
    </w:p>
    <w:p w:rsidR="00BA69E6" w:rsidRPr="00BA69E6" w:rsidRDefault="00BA69E6" w:rsidP="00BA69E6">
      <w:pPr>
        <w:pStyle w:val="vbory"/>
        <w:jc w:val="left"/>
        <w:rPr>
          <w:sz w:val="24"/>
          <w:szCs w:val="24"/>
        </w:rPr>
      </w:pPr>
      <w:r w:rsidRPr="00BA69E6">
        <w:rPr>
          <w:sz w:val="24"/>
          <w:szCs w:val="24"/>
        </w:rPr>
        <w:t xml:space="preserve">hospodářskému výboru </w:t>
      </w:r>
    </w:p>
    <w:p w:rsidR="00BA69E6" w:rsidRPr="00BA69E6" w:rsidRDefault="00BA69E6" w:rsidP="00BA69E6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BA69E6">
        <w:rPr>
          <w:sz w:val="24"/>
          <w:szCs w:val="24"/>
        </w:rPr>
        <w:t xml:space="preserve">Vládní návrh, kterým se předkládají Parlamentu České republiky k vyslovení souhlasu s ratifikací Změny z roku 2016 k Úmluvě o práci na moři z roku 2006 a k informaci Změny z roku 2016 k přílohám úmluvy č. 185 o průkazech totožnosti námořníků (revidované) z roku 2003 spolu se stanoviskem vlády k nim /sněmovní tisk 177/ </w:t>
      </w:r>
    </w:p>
    <w:p w:rsidR="00BA69E6" w:rsidRPr="00BA69E6" w:rsidRDefault="00BA69E6" w:rsidP="00BA69E6">
      <w:pPr>
        <w:pStyle w:val="vbory"/>
        <w:jc w:val="left"/>
        <w:rPr>
          <w:sz w:val="24"/>
          <w:szCs w:val="24"/>
        </w:rPr>
      </w:pPr>
      <w:r w:rsidRPr="00BA69E6">
        <w:rPr>
          <w:sz w:val="24"/>
          <w:szCs w:val="24"/>
        </w:rPr>
        <w:t xml:space="preserve">výboru pro sociální politiku </w:t>
      </w:r>
    </w:p>
    <w:p w:rsidR="00BA69E6" w:rsidRPr="00BA69E6" w:rsidRDefault="00BA69E6" w:rsidP="00BA69E6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BA69E6">
        <w:rPr>
          <w:sz w:val="24"/>
          <w:szCs w:val="24"/>
        </w:rPr>
        <w:t xml:space="preserve">Zprávu o plnění programů prevence před povodněmi ke dni 31. prosince 2017 /sněmovní tisk 178/ </w:t>
      </w:r>
    </w:p>
    <w:p w:rsidR="00BA69E6" w:rsidRDefault="00BA69E6" w:rsidP="00BA69E6">
      <w:pPr>
        <w:pStyle w:val="vbory"/>
        <w:spacing w:after="0"/>
        <w:jc w:val="left"/>
        <w:rPr>
          <w:sz w:val="24"/>
          <w:szCs w:val="24"/>
        </w:rPr>
      </w:pPr>
      <w:r w:rsidRPr="00BA69E6">
        <w:rPr>
          <w:sz w:val="24"/>
          <w:szCs w:val="24"/>
        </w:rPr>
        <w:t>zemědělskému</w:t>
      </w:r>
      <w:r>
        <w:rPr>
          <w:sz w:val="24"/>
          <w:szCs w:val="24"/>
        </w:rPr>
        <w:t xml:space="preserve"> výboru</w:t>
      </w:r>
    </w:p>
    <w:p w:rsidR="00BA69E6" w:rsidRPr="00BA69E6" w:rsidRDefault="00BA69E6" w:rsidP="00BA69E6">
      <w:pPr>
        <w:pStyle w:val="vbory"/>
        <w:jc w:val="left"/>
        <w:rPr>
          <w:sz w:val="24"/>
          <w:szCs w:val="24"/>
        </w:rPr>
      </w:pPr>
      <w:r w:rsidRPr="00BA69E6">
        <w:rPr>
          <w:sz w:val="24"/>
          <w:szCs w:val="24"/>
        </w:rPr>
        <w:t>výboru pro životní prostředí;</w:t>
      </w:r>
    </w:p>
    <w:p w:rsidR="00BA69E6" w:rsidRPr="00BA69E6" w:rsidRDefault="00BA69E6" w:rsidP="00BA69E6">
      <w:pPr>
        <w:suppressAutoHyphens/>
        <w:spacing w:after="0" w:line="240" w:lineRule="auto"/>
        <w:jc w:val="both"/>
        <w:rPr>
          <w:color w:val="000000"/>
          <w:szCs w:val="24"/>
        </w:rPr>
      </w:pPr>
    </w:p>
    <w:p w:rsidR="00855C58" w:rsidRPr="00EC0090" w:rsidRDefault="00855C58" w:rsidP="00855C58">
      <w:pPr>
        <w:suppressAutoHyphens/>
        <w:spacing w:after="0" w:line="240" w:lineRule="auto"/>
        <w:ind w:firstLine="708"/>
        <w:jc w:val="both"/>
        <w:rPr>
          <w:b/>
          <w:color w:val="000000"/>
          <w:szCs w:val="24"/>
        </w:rPr>
      </w:pPr>
      <w:r>
        <w:rPr>
          <w:b/>
          <w:color w:val="000000"/>
          <w:szCs w:val="24"/>
        </w:rPr>
        <w:t xml:space="preserve">II. </w:t>
      </w:r>
      <w:r w:rsidRPr="00EC0090">
        <w:rPr>
          <w:b/>
          <w:color w:val="000000"/>
          <w:szCs w:val="24"/>
        </w:rPr>
        <w:t xml:space="preserve">určuje </w:t>
      </w:r>
      <w:r w:rsidRPr="00EC0090">
        <w:rPr>
          <w:color w:val="000000"/>
          <w:szCs w:val="24"/>
        </w:rPr>
        <w:t>zpravodajem pro prvé čtení</w:t>
      </w:r>
    </w:p>
    <w:p w:rsidR="00855C58" w:rsidRPr="00EC0090" w:rsidRDefault="00855C58" w:rsidP="00855C58">
      <w:pPr>
        <w:suppressAutoHyphens/>
        <w:spacing w:after="0"/>
        <w:jc w:val="both"/>
        <w:rPr>
          <w:color w:val="000000"/>
          <w:szCs w:val="24"/>
        </w:rPr>
      </w:pPr>
    </w:p>
    <w:p w:rsidR="00BA69E6" w:rsidRPr="008C5421" w:rsidRDefault="00BA69E6" w:rsidP="00BA69E6">
      <w:pPr>
        <w:suppressAutoHyphens/>
        <w:spacing w:after="0"/>
        <w:jc w:val="both"/>
        <w:rPr>
          <w:color w:val="000000"/>
          <w:szCs w:val="24"/>
        </w:rPr>
      </w:pPr>
      <w:r w:rsidRPr="008C5421">
        <w:rPr>
          <w:color w:val="000000"/>
          <w:szCs w:val="24"/>
        </w:rPr>
        <w:t>ke sněmovnímu tisku 152 poslankyni Helenu Válkovou</w:t>
      </w:r>
    </w:p>
    <w:p w:rsidR="00BA69E6" w:rsidRPr="008C5421" w:rsidRDefault="00BA69E6" w:rsidP="00BA69E6">
      <w:pPr>
        <w:suppressAutoHyphens/>
        <w:spacing w:after="0"/>
        <w:jc w:val="both"/>
        <w:rPr>
          <w:color w:val="000000"/>
          <w:szCs w:val="24"/>
        </w:rPr>
      </w:pPr>
      <w:r w:rsidRPr="008C5421">
        <w:rPr>
          <w:color w:val="000000"/>
          <w:szCs w:val="24"/>
        </w:rPr>
        <w:t>ke sněmovnímu tisku 153 poslance Mikuláše Ferjenčíka</w:t>
      </w:r>
    </w:p>
    <w:p w:rsidR="00BA69E6" w:rsidRPr="008C5421" w:rsidRDefault="00BA69E6" w:rsidP="00BA69E6">
      <w:pPr>
        <w:suppressAutoHyphens/>
        <w:spacing w:after="0"/>
        <w:jc w:val="both"/>
        <w:rPr>
          <w:color w:val="000000"/>
          <w:szCs w:val="24"/>
        </w:rPr>
      </w:pPr>
      <w:r w:rsidRPr="008C5421">
        <w:rPr>
          <w:color w:val="000000"/>
          <w:szCs w:val="24"/>
        </w:rPr>
        <w:t>ke sněmovnímu tisku 154 poslance Jiřího Strýčka</w:t>
      </w:r>
    </w:p>
    <w:p w:rsidR="00BA69E6" w:rsidRPr="008C5421" w:rsidRDefault="00BA69E6" w:rsidP="00BA69E6">
      <w:pPr>
        <w:suppressAutoHyphens/>
        <w:spacing w:after="0"/>
        <w:jc w:val="both"/>
        <w:rPr>
          <w:color w:val="000000"/>
          <w:szCs w:val="24"/>
        </w:rPr>
      </w:pPr>
      <w:r w:rsidRPr="008C5421">
        <w:rPr>
          <w:color w:val="000000"/>
          <w:szCs w:val="24"/>
        </w:rPr>
        <w:t>ke sněmovnímu tisku 175 poslance Petra Gazdíka</w:t>
      </w:r>
    </w:p>
    <w:p w:rsidR="00BA69E6" w:rsidRPr="008C5421" w:rsidRDefault="00BA69E6" w:rsidP="00BA69E6">
      <w:pPr>
        <w:suppressAutoHyphens/>
        <w:jc w:val="both"/>
        <w:rPr>
          <w:color w:val="000000"/>
          <w:szCs w:val="24"/>
        </w:rPr>
      </w:pPr>
      <w:r w:rsidRPr="008C5421">
        <w:rPr>
          <w:color w:val="000000"/>
          <w:szCs w:val="24"/>
        </w:rPr>
        <w:t>ke sněmovnímu tisku 177 poslankyni Janu Pastuchovou.</w:t>
      </w:r>
    </w:p>
    <w:p w:rsidR="00B12748" w:rsidRDefault="00B12748" w:rsidP="000C6794">
      <w:pPr>
        <w:spacing w:after="0"/>
        <w:rPr>
          <w:color w:val="000000"/>
          <w:szCs w:val="24"/>
        </w:rPr>
      </w:pPr>
    </w:p>
    <w:p w:rsidR="00855C58" w:rsidRDefault="00855C58" w:rsidP="000C6794">
      <w:pPr>
        <w:spacing w:after="0"/>
        <w:rPr>
          <w:color w:val="000000"/>
          <w:szCs w:val="24"/>
        </w:rPr>
      </w:pPr>
    </w:p>
    <w:p w:rsidR="00855C58" w:rsidRDefault="00855C58" w:rsidP="000C6794">
      <w:pPr>
        <w:spacing w:after="0"/>
        <w:rPr>
          <w:color w:val="000000"/>
          <w:szCs w:val="24"/>
        </w:rPr>
      </w:pPr>
    </w:p>
    <w:p w:rsidR="00E71B55" w:rsidRDefault="00E71B55" w:rsidP="000C6794">
      <w:pPr>
        <w:spacing w:after="0"/>
        <w:rPr>
          <w:color w:val="000000"/>
          <w:szCs w:val="24"/>
        </w:rPr>
      </w:pPr>
    </w:p>
    <w:p w:rsidR="00E71B55" w:rsidRDefault="00E71B55" w:rsidP="000C6794">
      <w:pPr>
        <w:spacing w:after="0"/>
        <w:rPr>
          <w:color w:val="000000"/>
          <w:szCs w:val="24"/>
        </w:rPr>
      </w:pPr>
    </w:p>
    <w:p w:rsidR="00EB2586" w:rsidRDefault="00EB2586" w:rsidP="0010723A">
      <w:pPr>
        <w:spacing w:after="0"/>
        <w:rPr>
          <w:color w:val="000000"/>
          <w:szCs w:val="24"/>
        </w:rPr>
      </w:pPr>
    </w:p>
    <w:p w:rsidR="004C0800" w:rsidRDefault="00A37551" w:rsidP="003D1733">
      <w:pPr>
        <w:spacing w:after="0"/>
        <w:jc w:val="center"/>
      </w:pPr>
      <w:r>
        <w:t xml:space="preserve">Radek Vondráček v. r. </w:t>
      </w:r>
    </w:p>
    <w:p w:rsidR="003D1733" w:rsidRDefault="003D1733" w:rsidP="003D1733">
      <w:pPr>
        <w:spacing w:after="0"/>
        <w:jc w:val="center"/>
      </w:pPr>
      <w:r>
        <w:t>předseda Poslanecké sněmovny</w:t>
      </w:r>
    </w:p>
    <w:p w:rsidR="0084421D" w:rsidRDefault="0084421D" w:rsidP="0084421D">
      <w:pPr>
        <w:spacing w:after="0"/>
        <w:jc w:val="both"/>
      </w:pPr>
    </w:p>
    <w:p w:rsidR="00B12748" w:rsidRDefault="00B12748" w:rsidP="0084421D">
      <w:pPr>
        <w:spacing w:after="0"/>
        <w:jc w:val="both"/>
      </w:pPr>
    </w:p>
    <w:p w:rsidR="00B12748" w:rsidRDefault="00B12748" w:rsidP="0084421D">
      <w:pPr>
        <w:spacing w:after="0"/>
        <w:jc w:val="both"/>
      </w:pPr>
    </w:p>
    <w:p w:rsidR="0084421D" w:rsidRDefault="0084421D" w:rsidP="0084421D">
      <w:pPr>
        <w:spacing w:after="0"/>
        <w:jc w:val="both"/>
      </w:pPr>
    </w:p>
    <w:p w:rsidR="003D1733" w:rsidRDefault="00A37551" w:rsidP="003D1733">
      <w:pPr>
        <w:spacing w:after="0"/>
        <w:jc w:val="center"/>
      </w:pPr>
      <w:r>
        <w:t xml:space="preserve">Jan Farský v. r. </w:t>
      </w:r>
      <w:bookmarkStart w:id="0" w:name="_GoBack"/>
      <w:bookmarkEnd w:id="0"/>
    </w:p>
    <w:p w:rsidR="00F03AB9" w:rsidRPr="003D1733" w:rsidRDefault="003D1733" w:rsidP="003D1733">
      <w:pPr>
        <w:spacing w:after="0"/>
        <w:jc w:val="center"/>
        <w:rPr>
          <w:color w:val="000000"/>
          <w:szCs w:val="24"/>
        </w:rPr>
      </w:pPr>
      <w:r>
        <w:t>ověřovatel organizačního výboru</w:t>
      </w:r>
    </w:p>
    <w:sectPr w:rsidR="00F03AB9" w:rsidRPr="003D1733" w:rsidSect="00A36C24">
      <w:footerReference w:type="defaul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3AB9" w:rsidRDefault="00F03AB9" w:rsidP="00F03AB9">
      <w:pPr>
        <w:spacing w:after="0" w:line="240" w:lineRule="auto"/>
      </w:pPr>
      <w:r>
        <w:separator/>
      </w:r>
    </w:p>
  </w:endnote>
  <w:end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18418839"/>
      <w:docPartObj>
        <w:docPartGallery w:val="Page Numbers (Bottom of Page)"/>
        <w:docPartUnique/>
      </w:docPartObj>
    </w:sdtPr>
    <w:sdtEndPr/>
    <w:sdtContent>
      <w:p w:rsidR="004F14FB" w:rsidRDefault="004F14F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7551">
          <w:rPr>
            <w:noProof/>
          </w:rPr>
          <w:t>2</w:t>
        </w:r>
        <w:r>
          <w:fldChar w:fldCharType="end"/>
        </w:r>
      </w:p>
    </w:sdtContent>
  </w:sdt>
  <w:p w:rsidR="00F03AB9" w:rsidRDefault="00F03AB9" w:rsidP="00F03AB9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3AB9" w:rsidRDefault="00F03AB9" w:rsidP="00F03AB9">
      <w:pPr>
        <w:spacing w:after="0" w:line="240" w:lineRule="auto"/>
      </w:pPr>
      <w:r>
        <w:separator/>
      </w:r>
    </w:p>
  </w:footnote>
  <w:foot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singleLevel"/>
    <w:tmpl w:val="040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1">
    <w:nsid w:val="00000003"/>
    <w:multiLevelType w:val="multilevel"/>
    <w:tmpl w:val="4EBACB48"/>
    <w:name w:val="WW8Num3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02215FB6"/>
    <w:multiLevelType w:val="hybridMultilevel"/>
    <w:tmpl w:val="3ECA2C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4125BAE"/>
    <w:multiLevelType w:val="multilevel"/>
    <w:tmpl w:val="CB00422E"/>
    <w:lvl w:ilvl="0">
      <w:start w:val="1"/>
      <w:numFmt w:val="decimal"/>
      <w:pStyle w:val="pikzn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048640DC"/>
    <w:multiLevelType w:val="multilevel"/>
    <w:tmpl w:val="065EAFB2"/>
    <w:lvl w:ilvl="0">
      <w:start w:val="1"/>
      <w:numFmt w:val="ordinal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>
    <w:nsid w:val="2C9C2B3D"/>
    <w:multiLevelType w:val="multilevel"/>
    <w:tmpl w:val="151C17F8"/>
    <w:lvl w:ilvl="0">
      <w:start w:val="1"/>
      <w:numFmt w:val="upperRoman"/>
      <w:lvlText w:val="%1."/>
      <w:lvlJc w:val="left"/>
      <w:pPr>
        <w:tabs>
          <w:tab w:val="num" w:pos="709"/>
        </w:tabs>
        <w:ind w:left="709" w:hanging="709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2AD5BCB"/>
    <w:multiLevelType w:val="singleLevel"/>
    <w:tmpl w:val="8604E940"/>
    <w:lvl w:ilvl="0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</w:abstractNum>
  <w:abstractNum w:abstractNumId="22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3">
    <w:nsid w:val="609F7B04"/>
    <w:multiLevelType w:val="singleLevel"/>
    <w:tmpl w:val="C17684C0"/>
    <w:lvl w:ilvl="0">
      <w:start w:val="1"/>
      <w:numFmt w:val="bullet"/>
      <w:lvlText w:val="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4">
    <w:nsid w:val="7475020F"/>
    <w:multiLevelType w:val="singleLevel"/>
    <w:tmpl w:val="18F242E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2"/>
  </w:num>
  <w:num w:numId="7">
    <w:abstractNumId w:val="19"/>
  </w:num>
  <w:num w:numId="8">
    <w:abstractNumId w:val="18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3"/>
  </w:num>
  <w:num w:numId="16">
    <w:abstractNumId w:val="12"/>
  </w:num>
  <w:num w:numId="17">
    <w:abstractNumId w:val="16"/>
  </w:num>
  <w:num w:numId="18">
    <w:abstractNumId w:val="20"/>
  </w:num>
  <w:num w:numId="19">
    <w:abstractNumId w:val="11"/>
  </w:num>
  <w:num w:numId="20">
    <w:abstractNumId w:val="10"/>
  </w:num>
  <w:num w:numId="21">
    <w:abstractNumId w:val="15"/>
  </w:num>
  <w:num w:numId="22">
    <w:abstractNumId w:val="17"/>
  </w:num>
  <w:num w:numId="23">
    <w:abstractNumId w:val="23"/>
  </w:num>
  <w:num w:numId="24">
    <w:abstractNumId w:val="24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07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5C1"/>
    <w:rsid w:val="0000068C"/>
    <w:rsid w:val="0002756A"/>
    <w:rsid w:val="000476E4"/>
    <w:rsid w:val="0006727F"/>
    <w:rsid w:val="000858B6"/>
    <w:rsid w:val="00092206"/>
    <w:rsid w:val="000B5365"/>
    <w:rsid w:val="000C140B"/>
    <w:rsid w:val="000C5278"/>
    <w:rsid w:val="000C6794"/>
    <w:rsid w:val="000E730C"/>
    <w:rsid w:val="000E7441"/>
    <w:rsid w:val="000F21A3"/>
    <w:rsid w:val="000F35CE"/>
    <w:rsid w:val="00103C04"/>
    <w:rsid w:val="00106842"/>
    <w:rsid w:val="0010723A"/>
    <w:rsid w:val="00122904"/>
    <w:rsid w:val="00141EAA"/>
    <w:rsid w:val="00156402"/>
    <w:rsid w:val="001616B0"/>
    <w:rsid w:val="00170F33"/>
    <w:rsid w:val="00176495"/>
    <w:rsid w:val="00181B95"/>
    <w:rsid w:val="001A3DFA"/>
    <w:rsid w:val="001B45F3"/>
    <w:rsid w:val="001B5404"/>
    <w:rsid w:val="00207DEA"/>
    <w:rsid w:val="00214DE6"/>
    <w:rsid w:val="00230024"/>
    <w:rsid w:val="002404A2"/>
    <w:rsid w:val="00247791"/>
    <w:rsid w:val="00253CAD"/>
    <w:rsid w:val="00254049"/>
    <w:rsid w:val="0026273A"/>
    <w:rsid w:val="002720DD"/>
    <w:rsid w:val="00272E1B"/>
    <w:rsid w:val="00274246"/>
    <w:rsid w:val="00286414"/>
    <w:rsid w:val="002876F3"/>
    <w:rsid w:val="002A2F32"/>
    <w:rsid w:val="002B0FB6"/>
    <w:rsid w:val="002B60B3"/>
    <w:rsid w:val="002C248D"/>
    <w:rsid w:val="002C6BED"/>
    <w:rsid w:val="00304A52"/>
    <w:rsid w:val="00327A70"/>
    <w:rsid w:val="003467A3"/>
    <w:rsid w:val="00353620"/>
    <w:rsid w:val="00356011"/>
    <w:rsid w:val="00376B1B"/>
    <w:rsid w:val="00377253"/>
    <w:rsid w:val="00384C7F"/>
    <w:rsid w:val="00387497"/>
    <w:rsid w:val="00395A28"/>
    <w:rsid w:val="00397CB7"/>
    <w:rsid w:val="003A0A08"/>
    <w:rsid w:val="003B5301"/>
    <w:rsid w:val="003B6855"/>
    <w:rsid w:val="003C4BCD"/>
    <w:rsid w:val="003D1733"/>
    <w:rsid w:val="003D2033"/>
    <w:rsid w:val="0040244B"/>
    <w:rsid w:val="00461C5B"/>
    <w:rsid w:val="004653A1"/>
    <w:rsid w:val="00467674"/>
    <w:rsid w:val="00476230"/>
    <w:rsid w:val="004849D5"/>
    <w:rsid w:val="004C0800"/>
    <w:rsid w:val="004D571D"/>
    <w:rsid w:val="004E099C"/>
    <w:rsid w:val="004F14FB"/>
    <w:rsid w:val="005227BF"/>
    <w:rsid w:val="005260C2"/>
    <w:rsid w:val="005437F7"/>
    <w:rsid w:val="00566A4C"/>
    <w:rsid w:val="00572996"/>
    <w:rsid w:val="00581B5C"/>
    <w:rsid w:val="005C30D7"/>
    <w:rsid w:val="005D7474"/>
    <w:rsid w:val="005E094C"/>
    <w:rsid w:val="005E3728"/>
    <w:rsid w:val="005E5E1B"/>
    <w:rsid w:val="005F6CAE"/>
    <w:rsid w:val="0060547A"/>
    <w:rsid w:val="006151A2"/>
    <w:rsid w:val="00616FE4"/>
    <w:rsid w:val="00620764"/>
    <w:rsid w:val="006216DE"/>
    <w:rsid w:val="00630A63"/>
    <w:rsid w:val="0065104D"/>
    <w:rsid w:val="00661B5B"/>
    <w:rsid w:val="00681E62"/>
    <w:rsid w:val="006A675E"/>
    <w:rsid w:val="006B30A7"/>
    <w:rsid w:val="00736AD7"/>
    <w:rsid w:val="0074489A"/>
    <w:rsid w:val="007610A4"/>
    <w:rsid w:val="007863A3"/>
    <w:rsid w:val="007A4872"/>
    <w:rsid w:val="007C62DA"/>
    <w:rsid w:val="007D5EE1"/>
    <w:rsid w:val="007E1D0B"/>
    <w:rsid w:val="007F0628"/>
    <w:rsid w:val="00812496"/>
    <w:rsid w:val="0082147A"/>
    <w:rsid w:val="00830BFE"/>
    <w:rsid w:val="0084421D"/>
    <w:rsid w:val="00855C58"/>
    <w:rsid w:val="0086793D"/>
    <w:rsid w:val="00874019"/>
    <w:rsid w:val="008843CD"/>
    <w:rsid w:val="00893C29"/>
    <w:rsid w:val="008C5BE7"/>
    <w:rsid w:val="008C7B29"/>
    <w:rsid w:val="008D25C1"/>
    <w:rsid w:val="008D6488"/>
    <w:rsid w:val="008E03C4"/>
    <w:rsid w:val="008E4B30"/>
    <w:rsid w:val="008F36BD"/>
    <w:rsid w:val="00903269"/>
    <w:rsid w:val="00905065"/>
    <w:rsid w:val="009142ED"/>
    <w:rsid w:val="00920D8B"/>
    <w:rsid w:val="0094705D"/>
    <w:rsid w:val="009552E2"/>
    <w:rsid w:val="00983237"/>
    <w:rsid w:val="00997A57"/>
    <w:rsid w:val="009B3082"/>
    <w:rsid w:val="009B41D3"/>
    <w:rsid w:val="009B4E72"/>
    <w:rsid w:val="009C00C2"/>
    <w:rsid w:val="009D61D8"/>
    <w:rsid w:val="00A36C24"/>
    <w:rsid w:val="00A36F1C"/>
    <w:rsid w:val="00A3732E"/>
    <w:rsid w:val="00A3744F"/>
    <w:rsid w:val="00A37551"/>
    <w:rsid w:val="00A41028"/>
    <w:rsid w:val="00A45B98"/>
    <w:rsid w:val="00A46A5E"/>
    <w:rsid w:val="00A46CDA"/>
    <w:rsid w:val="00A62F67"/>
    <w:rsid w:val="00A74A4E"/>
    <w:rsid w:val="00A80C77"/>
    <w:rsid w:val="00AA0D27"/>
    <w:rsid w:val="00AB4EDD"/>
    <w:rsid w:val="00AC4FAF"/>
    <w:rsid w:val="00AD28D2"/>
    <w:rsid w:val="00AE05FC"/>
    <w:rsid w:val="00B12748"/>
    <w:rsid w:val="00B13892"/>
    <w:rsid w:val="00B165CB"/>
    <w:rsid w:val="00B20D0C"/>
    <w:rsid w:val="00B53E8D"/>
    <w:rsid w:val="00B55D61"/>
    <w:rsid w:val="00B63628"/>
    <w:rsid w:val="00B70DA3"/>
    <w:rsid w:val="00B715B6"/>
    <w:rsid w:val="00B74031"/>
    <w:rsid w:val="00B8179A"/>
    <w:rsid w:val="00BA69E6"/>
    <w:rsid w:val="00BB12D8"/>
    <w:rsid w:val="00BB34F7"/>
    <w:rsid w:val="00BC09E3"/>
    <w:rsid w:val="00BE5F66"/>
    <w:rsid w:val="00C30A55"/>
    <w:rsid w:val="00C332F3"/>
    <w:rsid w:val="00C33920"/>
    <w:rsid w:val="00C37D77"/>
    <w:rsid w:val="00C40F29"/>
    <w:rsid w:val="00C4654F"/>
    <w:rsid w:val="00C56014"/>
    <w:rsid w:val="00C56585"/>
    <w:rsid w:val="00C63521"/>
    <w:rsid w:val="00C73645"/>
    <w:rsid w:val="00CB2AB4"/>
    <w:rsid w:val="00CC050A"/>
    <w:rsid w:val="00CE78B9"/>
    <w:rsid w:val="00D31B37"/>
    <w:rsid w:val="00D347AB"/>
    <w:rsid w:val="00D347B6"/>
    <w:rsid w:val="00D410D7"/>
    <w:rsid w:val="00D76FB3"/>
    <w:rsid w:val="00D800A9"/>
    <w:rsid w:val="00D90B8B"/>
    <w:rsid w:val="00DB4562"/>
    <w:rsid w:val="00DC29E4"/>
    <w:rsid w:val="00DE0DF6"/>
    <w:rsid w:val="00DF2A52"/>
    <w:rsid w:val="00E24AA7"/>
    <w:rsid w:val="00E65C08"/>
    <w:rsid w:val="00E71B55"/>
    <w:rsid w:val="00EA6A61"/>
    <w:rsid w:val="00EB2586"/>
    <w:rsid w:val="00ED15A8"/>
    <w:rsid w:val="00EE4557"/>
    <w:rsid w:val="00EE4E59"/>
    <w:rsid w:val="00EF360F"/>
    <w:rsid w:val="00EF3B15"/>
    <w:rsid w:val="00EF679B"/>
    <w:rsid w:val="00EF78B2"/>
    <w:rsid w:val="00F03AB9"/>
    <w:rsid w:val="00F27CE5"/>
    <w:rsid w:val="00F31C62"/>
    <w:rsid w:val="00F32160"/>
    <w:rsid w:val="00F44350"/>
    <w:rsid w:val="00F46B82"/>
    <w:rsid w:val="00F806B3"/>
    <w:rsid w:val="00F94863"/>
    <w:rsid w:val="00FB39A7"/>
    <w:rsid w:val="00FC4E7E"/>
    <w:rsid w:val="00FC5B42"/>
    <w:rsid w:val="00FD63EC"/>
    <w:rsid w:val="00FE73F3"/>
    <w:rsid w:val="00FF4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0705"/>
    <o:shapelayout v:ext="edit">
      <o:idmap v:ext="edit" data="1"/>
    </o:shapelayout>
  </w:shapeDefaults>
  <w:decimalSymbol w:val=","/>
  <w:listSeparator w:val=";"/>
  <w15:chartTrackingRefBased/>
  <w15:docId w15:val="{A7D10BE7-C563-4265-9F30-302D6713E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31C62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podpisovovatel">
    <w:name w:val="podpis ověřovatel"/>
    <w:basedOn w:val="Normln"/>
    <w:next w:val="podpissvzany"/>
    <w:link w:val="podpisovovatelChar"/>
    <w:qFormat/>
    <w:rsid w:val="000C140B"/>
    <w:pPr>
      <w:keepNext/>
      <w:tabs>
        <w:tab w:val="center" w:pos="1701"/>
        <w:tab w:val="center" w:pos="4536"/>
        <w:tab w:val="center" w:pos="7371"/>
      </w:tabs>
      <w:spacing w:before="960" w:after="0" w:line="240" w:lineRule="auto"/>
      <w:jc w:val="center"/>
    </w:pPr>
  </w:style>
  <w:style w:type="paragraph" w:customStyle="1" w:styleId="podpissvzany">
    <w:name w:val="podpis svázany"/>
    <w:basedOn w:val="Normln"/>
    <w:next w:val="podpisovovatel"/>
    <w:link w:val="podpissvzanyChar"/>
    <w:qFormat/>
    <w:rsid w:val="00E24AA7"/>
    <w:pPr>
      <w:keepNext/>
      <w:tabs>
        <w:tab w:val="center" w:pos="1701"/>
        <w:tab w:val="center" w:pos="4536"/>
        <w:tab w:val="center" w:pos="7371"/>
      </w:tabs>
      <w:spacing w:after="0" w:line="240" w:lineRule="auto"/>
      <w:jc w:val="center"/>
    </w:pPr>
  </w:style>
  <w:style w:type="character" w:customStyle="1" w:styleId="podpisovovatelChar">
    <w:name w:val="podpis ověřovatel Char"/>
    <w:basedOn w:val="Standardnpsmoodstavce"/>
    <w:link w:val="podpisovovatel"/>
    <w:rsid w:val="000C140B"/>
    <w:rPr>
      <w:rFonts w:ascii="Times New Roman" w:hAnsi="Times New Roman"/>
      <w:sz w:val="24"/>
      <w:szCs w:val="22"/>
      <w:lang w:eastAsia="en-US"/>
    </w:rPr>
  </w:style>
  <w:style w:type="paragraph" w:customStyle="1" w:styleId="StylPS-uvodnodstavecTun">
    <w:name w:val="Styl PS-uvodní odstavec + Tučné"/>
    <w:basedOn w:val="PS-uvodnodstavec"/>
    <w:next w:val="Bezmezer"/>
    <w:rsid w:val="000C140B"/>
    <w:rPr>
      <w:b/>
      <w:bCs/>
    </w:rPr>
  </w:style>
  <w:style w:type="character" w:customStyle="1" w:styleId="podpissvzanyChar">
    <w:name w:val="podpis svázany Char"/>
    <w:basedOn w:val="Standardnpsmoodstavce"/>
    <w:link w:val="podpissvzany"/>
    <w:rsid w:val="00E24AA7"/>
    <w:rPr>
      <w:rFonts w:ascii="Times New Roman" w:hAnsi="Times New Roman"/>
      <w:sz w:val="24"/>
      <w:szCs w:val="22"/>
      <w:lang w:eastAsia="en-US"/>
    </w:rPr>
  </w:style>
  <w:style w:type="paragraph" w:customStyle="1" w:styleId="zaazen">
    <w:name w:val="_zařazení"/>
    <w:basedOn w:val="Normln"/>
    <w:rsid w:val="002720DD"/>
    <w:pPr>
      <w:suppressAutoHyphens/>
      <w:spacing w:after="520" w:line="240" w:lineRule="auto"/>
      <w:ind w:left="1791" w:hanging="36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F7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78B2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customStyle="1" w:styleId="vbory">
    <w:name w:val="_výbory"/>
    <w:basedOn w:val="Normln"/>
    <w:next w:val="pikzn"/>
    <w:rsid w:val="00630A63"/>
    <w:pPr>
      <w:suppressAutoHyphens/>
      <w:spacing w:after="520" w:line="240" w:lineRule="auto"/>
      <w:ind w:left="482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customStyle="1" w:styleId="pikzn">
    <w:name w:val="_přikázání"/>
    <w:basedOn w:val="Normln"/>
    <w:next w:val="vbory"/>
    <w:rsid w:val="00630A63"/>
    <w:pPr>
      <w:numPr>
        <w:numId w:val="17"/>
      </w:numPr>
      <w:suppressAutoHyphens/>
      <w:spacing w:after="280" w:line="240" w:lineRule="auto"/>
      <w:jc w:val="both"/>
    </w:pPr>
    <w:rPr>
      <w:rFonts w:eastAsia="Times New Roman"/>
      <w:color w:val="000000"/>
      <w:sz w:val="26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urnam\Documents\Vlastn&#237;%20&#353;ablony%20Office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51281E-7466-47A1-A5FE-51F7D6A7E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5</TotalTime>
  <Pages>2</Pages>
  <Words>380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Bezchlebova Lenka</cp:lastModifiedBy>
  <cp:revision>7</cp:revision>
  <cp:lastPrinted>2018-05-23T10:09:00Z</cp:lastPrinted>
  <dcterms:created xsi:type="dcterms:W3CDTF">2018-05-16T12:36:00Z</dcterms:created>
  <dcterms:modified xsi:type="dcterms:W3CDTF">2018-05-23T12:46:00Z</dcterms:modified>
</cp:coreProperties>
</file>