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63521">
        <w:t>8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476230" w:rsidP="000E730C">
      <w:pPr>
        <w:pStyle w:val="PS-slousnesen"/>
      </w:pPr>
      <w:r>
        <w:t>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B8179A">
        <w:t>e</w:t>
      </w:r>
      <w:r w:rsidR="009B4E72">
        <w:t xml:space="preserve"> </w:t>
      </w:r>
      <w:r w:rsidR="00476230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476230">
        <w:t>28</w:t>
      </w:r>
      <w:r>
        <w:t xml:space="preserve">. </w:t>
      </w:r>
      <w:r w:rsidR="00476230">
        <w:t>února</w:t>
      </w:r>
      <w:r>
        <w:t xml:space="preserve"> 201</w:t>
      </w:r>
      <w:r w:rsidR="00C63521">
        <w:t>8</w:t>
      </w:r>
    </w:p>
    <w:p w:rsidR="00630A63" w:rsidRDefault="00630A63" w:rsidP="00630A63">
      <w:pPr>
        <w:jc w:val="both"/>
        <w:rPr>
          <w:color w:val="000000"/>
          <w:sz w:val="26"/>
        </w:rPr>
      </w:pPr>
    </w:p>
    <w:p w:rsidR="002720DD" w:rsidRPr="00630A63" w:rsidRDefault="00630A63" w:rsidP="002720DD">
      <w:pPr>
        <w:pStyle w:val="PS-pedmtusnesen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327A70">
      <w:pPr>
        <w:pStyle w:val="StylPS-uvodnodstavecTun"/>
      </w:pPr>
      <w:r w:rsidRPr="00E24AA7">
        <w:t>Organizační výbor Poslanecké sněmovny</w:t>
      </w:r>
    </w:p>
    <w:p w:rsidR="00327A70" w:rsidRPr="008F36BD" w:rsidRDefault="00327A70" w:rsidP="00327A70">
      <w:pPr>
        <w:pStyle w:val="Bezmezer"/>
        <w:rPr>
          <w:rFonts w:ascii="Times New Roman" w:hAnsi="Times New Roman"/>
          <w:sz w:val="24"/>
          <w:szCs w:val="24"/>
        </w:rPr>
      </w:pPr>
    </w:p>
    <w:p w:rsidR="002404A2" w:rsidRDefault="00376B1B" w:rsidP="00376B1B">
      <w:pPr>
        <w:suppressAutoHyphens/>
        <w:spacing w:after="0" w:line="240" w:lineRule="auto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ab/>
        <w:t xml:space="preserve">I. </w:t>
      </w:r>
      <w:r w:rsidR="00630A63">
        <w:rPr>
          <w:b/>
          <w:color w:val="000000"/>
          <w:szCs w:val="24"/>
        </w:rPr>
        <w:t xml:space="preserve">navrhuje </w:t>
      </w:r>
      <w:r w:rsidR="00630A63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C63521">
        <w:rPr>
          <w:color w:val="000000"/>
          <w:szCs w:val="24"/>
        </w:rPr>
        <w:t> </w:t>
      </w:r>
      <w:r w:rsidR="00630A63">
        <w:rPr>
          <w:color w:val="000000"/>
          <w:szCs w:val="24"/>
        </w:rPr>
        <w:t>projednání</w:t>
      </w:r>
    </w:p>
    <w:p w:rsidR="00C63521" w:rsidRPr="008C5BE7" w:rsidRDefault="00C63521" w:rsidP="00376B1B">
      <w:pPr>
        <w:suppressAutoHyphens/>
        <w:spacing w:after="0" w:line="240" w:lineRule="auto"/>
        <w:jc w:val="both"/>
      </w:pPr>
    </w:p>
    <w:p w:rsidR="00176495" w:rsidRDefault="00176495" w:rsidP="00630A63">
      <w:pPr>
        <w:spacing w:after="0"/>
        <w:jc w:val="both"/>
        <w:rPr>
          <w:szCs w:val="24"/>
        </w:rPr>
      </w:pPr>
    </w:p>
    <w:p w:rsidR="00476230" w:rsidRPr="008D3AE1" w:rsidRDefault="00476230" w:rsidP="00476230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D3AE1">
        <w:rPr>
          <w:sz w:val="24"/>
          <w:szCs w:val="24"/>
        </w:rPr>
        <w:t xml:space="preserve">Návrh poslanců Václava Klause, Petra Fialy, Zbyňka </w:t>
      </w:r>
      <w:proofErr w:type="spellStart"/>
      <w:r w:rsidRPr="008D3AE1">
        <w:rPr>
          <w:sz w:val="24"/>
          <w:szCs w:val="24"/>
        </w:rPr>
        <w:t>Stanjury</w:t>
      </w:r>
      <w:proofErr w:type="spellEnd"/>
      <w:r w:rsidRPr="008D3AE1">
        <w:rPr>
          <w:sz w:val="24"/>
          <w:szCs w:val="24"/>
        </w:rPr>
        <w:t xml:space="preserve"> a dalších na vydání zákona, kterým se mění zákon č. 561/2004 Sb., o předškolním, základním, středním, vyšším odborném a jiném vzdělávání (školský zákon), ve znění pozdějších předpisů /sněmovní tisk 61/</w:t>
      </w:r>
    </w:p>
    <w:p w:rsidR="00476230" w:rsidRPr="008D3AE1" w:rsidRDefault="00476230" w:rsidP="00476230">
      <w:pPr>
        <w:pStyle w:val="vbory"/>
        <w:jc w:val="left"/>
        <w:rPr>
          <w:sz w:val="24"/>
          <w:szCs w:val="24"/>
        </w:rPr>
      </w:pPr>
      <w:r w:rsidRPr="008D3AE1">
        <w:rPr>
          <w:sz w:val="24"/>
          <w:szCs w:val="24"/>
        </w:rPr>
        <w:t xml:space="preserve">výboru pro vědu, vzdělání, kulturu, mládež a tělovýchovu jako garančnímu výboru </w:t>
      </w:r>
    </w:p>
    <w:p w:rsidR="00476230" w:rsidRPr="008D3AE1" w:rsidRDefault="00476230" w:rsidP="00476230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D3AE1">
        <w:rPr>
          <w:sz w:val="24"/>
          <w:szCs w:val="24"/>
        </w:rPr>
        <w:t>Návrh poslanců Stanislava Grospiče, Vojtěcha Filipa, Zdeňka Ondráčka a dalších na</w:t>
      </w:r>
      <w:r>
        <w:rPr>
          <w:sz w:val="24"/>
          <w:szCs w:val="24"/>
        </w:rPr>
        <w:t> </w:t>
      </w:r>
      <w:r w:rsidRPr="008D3AE1">
        <w:rPr>
          <w:sz w:val="24"/>
          <w:szCs w:val="24"/>
        </w:rPr>
        <w:t>vydání ústavního zákona, kterým se mění ústavní zákon č. 1/1993 Sb., Ústava České republiky, ve znění pozdějších předpisů /sněmovní tisk 65/</w:t>
      </w:r>
    </w:p>
    <w:p w:rsidR="00476230" w:rsidRDefault="00476230" w:rsidP="00476230">
      <w:pPr>
        <w:pStyle w:val="vbory"/>
        <w:spacing w:after="0"/>
        <w:jc w:val="left"/>
        <w:rPr>
          <w:sz w:val="24"/>
          <w:szCs w:val="24"/>
        </w:rPr>
      </w:pPr>
      <w:r w:rsidRPr="008D3AE1">
        <w:rPr>
          <w:sz w:val="24"/>
          <w:szCs w:val="24"/>
        </w:rPr>
        <w:t xml:space="preserve">ústavně právnímu výboru jako </w:t>
      </w:r>
    </w:p>
    <w:p w:rsidR="00476230" w:rsidRPr="008D3AE1" w:rsidRDefault="00476230" w:rsidP="00476230">
      <w:pPr>
        <w:pStyle w:val="vbory"/>
        <w:jc w:val="left"/>
        <w:rPr>
          <w:sz w:val="24"/>
          <w:szCs w:val="24"/>
        </w:rPr>
      </w:pPr>
      <w:r w:rsidRPr="008D3AE1">
        <w:rPr>
          <w:sz w:val="24"/>
          <w:szCs w:val="24"/>
        </w:rPr>
        <w:t xml:space="preserve">garančnímu výboru </w:t>
      </w:r>
    </w:p>
    <w:p w:rsidR="00476230" w:rsidRPr="008D3AE1" w:rsidRDefault="00476230" w:rsidP="00476230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D3AE1">
        <w:rPr>
          <w:sz w:val="24"/>
          <w:szCs w:val="24"/>
        </w:rPr>
        <w:t>Návrh poslanců Zdeňka Ondráčka a Stanislava Grospiče na vydání zákona, kterým se</w:t>
      </w:r>
      <w:r>
        <w:rPr>
          <w:sz w:val="24"/>
          <w:szCs w:val="24"/>
        </w:rPr>
        <w:t> </w:t>
      </w:r>
      <w:r w:rsidRPr="008D3AE1">
        <w:rPr>
          <w:sz w:val="24"/>
          <w:szCs w:val="24"/>
        </w:rPr>
        <w:t>mění zákon č. 141/1961 Sb., o trestním řízení soudním (trestní řád), ve znění pozdějších předpisů /sněmovní tisk 70/</w:t>
      </w:r>
    </w:p>
    <w:p w:rsidR="00476230" w:rsidRDefault="00476230" w:rsidP="00476230">
      <w:pPr>
        <w:pStyle w:val="vbory"/>
        <w:spacing w:after="0"/>
        <w:jc w:val="left"/>
        <w:rPr>
          <w:sz w:val="24"/>
          <w:szCs w:val="24"/>
        </w:rPr>
      </w:pPr>
      <w:r w:rsidRPr="008D3AE1">
        <w:rPr>
          <w:sz w:val="24"/>
          <w:szCs w:val="24"/>
        </w:rPr>
        <w:t xml:space="preserve">ústavně právnímu výboru jako </w:t>
      </w:r>
    </w:p>
    <w:p w:rsidR="00476230" w:rsidRDefault="00476230" w:rsidP="00476230">
      <w:pPr>
        <w:pStyle w:val="vbory"/>
        <w:jc w:val="left"/>
        <w:rPr>
          <w:sz w:val="24"/>
          <w:szCs w:val="24"/>
        </w:rPr>
      </w:pPr>
      <w:r w:rsidRPr="008D3AE1">
        <w:rPr>
          <w:sz w:val="24"/>
          <w:szCs w:val="24"/>
        </w:rPr>
        <w:t xml:space="preserve">garančnímu výboru </w:t>
      </w:r>
    </w:p>
    <w:p w:rsidR="00476230" w:rsidRPr="00476230" w:rsidRDefault="00476230" w:rsidP="00476230">
      <w:pPr>
        <w:pStyle w:val="pikzn"/>
        <w:numPr>
          <w:ilvl w:val="0"/>
          <w:numId w:val="0"/>
        </w:numPr>
        <w:ind w:left="709"/>
      </w:pPr>
    </w:p>
    <w:p w:rsidR="00476230" w:rsidRPr="008D3AE1" w:rsidRDefault="00476230" w:rsidP="00476230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D3AE1">
        <w:rPr>
          <w:sz w:val="24"/>
          <w:szCs w:val="24"/>
        </w:rPr>
        <w:t>Výroční zprávu a účetní závěrku Státního fondu rozvoje bydlení za rok 2016 /sněmovní tisk 106/</w:t>
      </w:r>
    </w:p>
    <w:p w:rsidR="00476230" w:rsidRPr="008D3AE1" w:rsidRDefault="00476230" w:rsidP="00476230">
      <w:pPr>
        <w:pStyle w:val="vbory"/>
        <w:rPr>
          <w:sz w:val="24"/>
          <w:szCs w:val="24"/>
        </w:rPr>
      </w:pPr>
      <w:r w:rsidRPr="008D3AE1">
        <w:rPr>
          <w:sz w:val="24"/>
          <w:szCs w:val="24"/>
        </w:rPr>
        <w:t xml:space="preserve">výboru pro veřejnou správu a regionální rozvoj </w:t>
      </w:r>
    </w:p>
    <w:p w:rsidR="00476230" w:rsidRPr="008D3AE1" w:rsidRDefault="00476230" w:rsidP="00476230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D3AE1">
        <w:rPr>
          <w:sz w:val="24"/>
          <w:szCs w:val="24"/>
        </w:rPr>
        <w:t>Vládní návrh, kterým se předkládá Parlamentu České republiky k vyslovení souhlasu s</w:t>
      </w:r>
      <w:r w:rsidR="00A45B98">
        <w:rPr>
          <w:sz w:val="24"/>
          <w:szCs w:val="24"/>
        </w:rPr>
        <w:t> </w:t>
      </w:r>
      <w:r w:rsidRPr="008D3AE1">
        <w:rPr>
          <w:sz w:val="24"/>
          <w:szCs w:val="24"/>
        </w:rPr>
        <w:t>ratifikací Dohoda mezi vládou České republiky a vládou Mongolska o leteckých službách /sněmovní tisk 107/</w:t>
      </w:r>
    </w:p>
    <w:p w:rsidR="00476230" w:rsidRPr="008D3AE1" w:rsidRDefault="00476230" w:rsidP="00476230">
      <w:pPr>
        <w:pStyle w:val="vbory"/>
        <w:rPr>
          <w:sz w:val="24"/>
          <w:szCs w:val="24"/>
        </w:rPr>
      </w:pPr>
      <w:r w:rsidRPr="008D3AE1">
        <w:rPr>
          <w:sz w:val="24"/>
          <w:szCs w:val="24"/>
        </w:rPr>
        <w:t xml:space="preserve">zahraničnímu výboru </w:t>
      </w:r>
    </w:p>
    <w:p w:rsidR="00476230" w:rsidRPr="008D3AE1" w:rsidRDefault="00476230" w:rsidP="00476230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8D3AE1">
        <w:rPr>
          <w:sz w:val="24"/>
          <w:szCs w:val="24"/>
        </w:rPr>
        <w:t>Vládní návrh, kterým se předkládá Parlamentu České republiky k vyslovení souhlasu s</w:t>
      </w:r>
      <w:r w:rsidR="00A45B98">
        <w:rPr>
          <w:sz w:val="24"/>
          <w:szCs w:val="24"/>
        </w:rPr>
        <w:t> </w:t>
      </w:r>
      <w:r w:rsidRPr="008D3AE1">
        <w:rPr>
          <w:sz w:val="24"/>
          <w:szCs w:val="24"/>
        </w:rPr>
        <w:t>ratifikací Dohoda o komplexním a posíleném partnerství mezi Evropskou unií a</w:t>
      </w:r>
      <w:r w:rsidR="00A45B98">
        <w:rPr>
          <w:sz w:val="24"/>
          <w:szCs w:val="24"/>
        </w:rPr>
        <w:t> </w:t>
      </w:r>
      <w:bookmarkStart w:id="0" w:name="_GoBack"/>
      <w:bookmarkEnd w:id="0"/>
      <w:r w:rsidRPr="008D3AE1">
        <w:rPr>
          <w:sz w:val="24"/>
          <w:szCs w:val="24"/>
        </w:rPr>
        <w:t>Evropským společenstvím pro atomovou energii a jejich členskými státy na jedné straně a Arménskou republikou na straně druhé, podepsaná v Bruselu dne 24. listopadu 2017 /sněmovní tisk 108/</w:t>
      </w:r>
    </w:p>
    <w:p w:rsidR="00B8179A" w:rsidRPr="00476230" w:rsidRDefault="00476230" w:rsidP="00476230">
      <w:pPr>
        <w:pStyle w:val="vbory"/>
        <w:rPr>
          <w:sz w:val="24"/>
          <w:szCs w:val="24"/>
        </w:rPr>
      </w:pPr>
      <w:r w:rsidRPr="008D3AE1">
        <w:rPr>
          <w:sz w:val="24"/>
          <w:szCs w:val="24"/>
        </w:rPr>
        <w:t xml:space="preserve">zahraničnímu výboru; </w:t>
      </w:r>
    </w:p>
    <w:p w:rsidR="00B8179A" w:rsidRDefault="00B8179A" w:rsidP="00630A63">
      <w:pPr>
        <w:spacing w:after="0"/>
        <w:jc w:val="both"/>
        <w:rPr>
          <w:szCs w:val="24"/>
        </w:rPr>
      </w:pPr>
    </w:p>
    <w:p w:rsidR="00E71B55" w:rsidRDefault="00E71B55" w:rsidP="00630A63">
      <w:pPr>
        <w:spacing w:after="0"/>
        <w:jc w:val="both"/>
        <w:rPr>
          <w:szCs w:val="24"/>
        </w:rPr>
      </w:pPr>
    </w:p>
    <w:p w:rsidR="00630A63" w:rsidRDefault="00376B1B" w:rsidP="00376B1B">
      <w:pPr>
        <w:suppressAutoHyphens/>
        <w:spacing w:after="0" w:line="240" w:lineRule="auto"/>
        <w:ind w:firstLine="708"/>
        <w:jc w:val="both"/>
      </w:pPr>
      <w:r>
        <w:rPr>
          <w:b/>
          <w:color w:val="000000"/>
          <w:szCs w:val="24"/>
        </w:rPr>
        <w:t xml:space="preserve">II. </w:t>
      </w:r>
      <w:r w:rsidR="00630A63">
        <w:rPr>
          <w:b/>
          <w:color w:val="000000"/>
          <w:szCs w:val="24"/>
        </w:rPr>
        <w:t xml:space="preserve">určuje </w:t>
      </w:r>
      <w:r w:rsidR="00630A63">
        <w:rPr>
          <w:color w:val="000000"/>
          <w:szCs w:val="24"/>
        </w:rPr>
        <w:t>zpravodajem pro prvé čtení</w:t>
      </w:r>
    </w:p>
    <w:p w:rsidR="00B20D0C" w:rsidRPr="00FF7173" w:rsidRDefault="00B20D0C" w:rsidP="008C5BE7">
      <w:pPr>
        <w:suppressAutoHyphens/>
        <w:spacing w:after="0" w:line="240" w:lineRule="auto"/>
        <w:jc w:val="both"/>
      </w:pPr>
    </w:p>
    <w:p w:rsidR="00476230" w:rsidRPr="00476230" w:rsidRDefault="00476230" w:rsidP="00476230">
      <w:pPr>
        <w:suppressAutoHyphens/>
        <w:spacing w:after="0" w:line="240" w:lineRule="auto"/>
        <w:jc w:val="both"/>
        <w:rPr>
          <w:rFonts w:eastAsia="Times New Roman"/>
          <w:color w:val="000000"/>
          <w:szCs w:val="24"/>
          <w:lang w:eastAsia="cs-CZ"/>
        </w:rPr>
      </w:pPr>
      <w:r w:rsidRPr="00476230">
        <w:rPr>
          <w:rFonts w:eastAsia="Times New Roman"/>
          <w:color w:val="000000"/>
          <w:szCs w:val="24"/>
          <w:lang w:eastAsia="cs-CZ"/>
        </w:rPr>
        <w:t>ke sněmovnímu tisku 61 poslance Lukáše Bartoně</w:t>
      </w:r>
    </w:p>
    <w:p w:rsidR="00476230" w:rsidRPr="00476230" w:rsidRDefault="00476230" w:rsidP="00476230">
      <w:pPr>
        <w:suppressAutoHyphens/>
        <w:spacing w:after="0" w:line="240" w:lineRule="auto"/>
        <w:jc w:val="both"/>
        <w:rPr>
          <w:rFonts w:eastAsia="Times New Roman"/>
          <w:color w:val="000000"/>
          <w:szCs w:val="24"/>
          <w:lang w:eastAsia="cs-CZ"/>
        </w:rPr>
      </w:pPr>
      <w:r w:rsidRPr="00476230">
        <w:rPr>
          <w:rFonts w:eastAsia="Times New Roman"/>
          <w:color w:val="000000"/>
          <w:szCs w:val="24"/>
          <w:lang w:eastAsia="cs-CZ"/>
        </w:rPr>
        <w:t>ke sněmovnímu tisku 65 poslance Jana Chvojku</w:t>
      </w:r>
    </w:p>
    <w:p w:rsidR="00476230" w:rsidRPr="00476230" w:rsidRDefault="00476230" w:rsidP="00476230">
      <w:pPr>
        <w:suppressAutoHyphens/>
        <w:spacing w:after="0" w:line="240" w:lineRule="auto"/>
        <w:jc w:val="both"/>
        <w:rPr>
          <w:rFonts w:eastAsia="Times New Roman"/>
          <w:color w:val="000000"/>
          <w:szCs w:val="24"/>
          <w:lang w:eastAsia="cs-CZ"/>
        </w:rPr>
      </w:pPr>
      <w:r w:rsidRPr="00476230">
        <w:rPr>
          <w:rFonts w:eastAsia="Times New Roman"/>
          <w:color w:val="000000"/>
          <w:szCs w:val="24"/>
          <w:lang w:eastAsia="cs-CZ"/>
        </w:rPr>
        <w:t>ke sněmovnímu tisku 70 poslance Pavla Blažka</w:t>
      </w:r>
    </w:p>
    <w:p w:rsidR="00476230" w:rsidRPr="00476230" w:rsidRDefault="00476230" w:rsidP="00476230">
      <w:pPr>
        <w:suppressAutoHyphens/>
        <w:spacing w:after="0" w:line="240" w:lineRule="auto"/>
        <w:jc w:val="both"/>
        <w:rPr>
          <w:rFonts w:eastAsia="Times New Roman"/>
          <w:color w:val="000000"/>
          <w:szCs w:val="24"/>
          <w:lang w:eastAsia="cs-CZ"/>
        </w:rPr>
      </w:pPr>
      <w:r w:rsidRPr="00476230">
        <w:rPr>
          <w:rFonts w:eastAsia="Times New Roman"/>
          <w:color w:val="000000"/>
          <w:szCs w:val="24"/>
          <w:lang w:eastAsia="cs-CZ"/>
        </w:rPr>
        <w:t>ke sněmovnímu tisku 107 poslance Daniela Pawlase</w:t>
      </w:r>
    </w:p>
    <w:p w:rsidR="00476230" w:rsidRPr="00476230" w:rsidRDefault="00476230" w:rsidP="00476230">
      <w:pPr>
        <w:spacing w:after="0" w:line="240" w:lineRule="auto"/>
        <w:rPr>
          <w:rFonts w:eastAsia="Times New Roman"/>
          <w:szCs w:val="24"/>
          <w:lang w:eastAsia="cs-CZ"/>
        </w:rPr>
      </w:pPr>
      <w:r w:rsidRPr="00476230">
        <w:rPr>
          <w:rFonts w:eastAsia="Times New Roman"/>
          <w:color w:val="000000"/>
          <w:szCs w:val="24"/>
          <w:lang w:eastAsia="cs-CZ"/>
        </w:rPr>
        <w:t>ke sněmovnímu tisku 108 poslance Karla Krejzu.</w:t>
      </w:r>
    </w:p>
    <w:p w:rsidR="00B8179A" w:rsidRPr="00F306EE" w:rsidRDefault="00B8179A" w:rsidP="00B8179A">
      <w:pPr>
        <w:jc w:val="both"/>
        <w:rPr>
          <w:szCs w:val="24"/>
        </w:rPr>
      </w:pPr>
    </w:p>
    <w:p w:rsidR="00B165CB" w:rsidRPr="00B165CB" w:rsidRDefault="00B165CB" w:rsidP="00B165CB">
      <w:pPr>
        <w:suppressAutoHyphens/>
        <w:spacing w:after="0" w:line="240" w:lineRule="auto"/>
        <w:rPr>
          <w:rFonts w:eastAsia="Times New Roman"/>
          <w:szCs w:val="24"/>
          <w:lang w:eastAsia="zh-CN"/>
        </w:rPr>
      </w:pPr>
    </w:p>
    <w:p w:rsidR="000B5365" w:rsidRDefault="000B5365" w:rsidP="00A36F1C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71B55" w:rsidRDefault="00E71B5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4C0800" w:rsidRDefault="00905065" w:rsidP="003D1733">
      <w:pPr>
        <w:spacing w:after="0"/>
        <w:jc w:val="center"/>
      </w:pPr>
      <w:r>
        <w:t xml:space="preserve">v z. Vojtěch Filip v. r. </w:t>
      </w:r>
      <w:r w:rsidR="00C332F3">
        <w:t xml:space="preserve">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3D1733" w:rsidRDefault="003D1733" w:rsidP="008C5BE7">
      <w:pPr>
        <w:spacing w:after="0"/>
        <w:jc w:val="both"/>
      </w:pPr>
    </w:p>
    <w:p w:rsidR="00B165CB" w:rsidRDefault="00B165CB" w:rsidP="008C5BE7">
      <w:pPr>
        <w:spacing w:after="0"/>
        <w:jc w:val="both"/>
      </w:pPr>
    </w:p>
    <w:p w:rsidR="001A3DFA" w:rsidRDefault="001A3DFA" w:rsidP="008C5BE7">
      <w:pPr>
        <w:spacing w:after="0"/>
        <w:jc w:val="both"/>
      </w:pPr>
    </w:p>
    <w:p w:rsidR="00476230" w:rsidRDefault="00476230" w:rsidP="008C5BE7">
      <w:pPr>
        <w:spacing w:after="0"/>
        <w:jc w:val="both"/>
      </w:pPr>
    </w:p>
    <w:p w:rsidR="003D1733" w:rsidRDefault="00C332F3" w:rsidP="003D1733">
      <w:pPr>
        <w:spacing w:after="0"/>
        <w:jc w:val="center"/>
      </w:pPr>
      <w:r>
        <w:t xml:space="preserve"> </w:t>
      </w:r>
      <w:r w:rsidR="00A46A5E">
        <w:t xml:space="preserve">František </w:t>
      </w:r>
      <w:proofErr w:type="spellStart"/>
      <w:r w:rsidR="00A46A5E">
        <w:t>Petrtýl</w:t>
      </w:r>
      <w:proofErr w:type="spellEnd"/>
      <w:r w:rsidR="00A46A5E">
        <w:t xml:space="preserve"> v. r. 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402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2"/>
  </w:num>
  <w:num w:numId="24">
    <w:abstractNumId w:val="2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858B6"/>
    <w:rsid w:val="00092206"/>
    <w:rsid w:val="000B5365"/>
    <w:rsid w:val="000C140B"/>
    <w:rsid w:val="000C5278"/>
    <w:rsid w:val="000C6794"/>
    <w:rsid w:val="000E730C"/>
    <w:rsid w:val="000E7441"/>
    <w:rsid w:val="000F21A3"/>
    <w:rsid w:val="000F35CE"/>
    <w:rsid w:val="00103C04"/>
    <w:rsid w:val="00106842"/>
    <w:rsid w:val="0010723A"/>
    <w:rsid w:val="00156402"/>
    <w:rsid w:val="001616B0"/>
    <w:rsid w:val="00170F33"/>
    <w:rsid w:val="00176495"/>
    <w:rsid w:val="00181B95"/>
    <w:rsid w:val="001A3DFA"/>
    <w:rsid w:val="001B45F3"/>
    <w:rsid w:val="001B5404"/>
    <w:rsid w:val="00207DEA"/>
    <w:rsid w:val="00214DE6"/>
    <w:rsid w:val="00230024"/>
    <w:rsid w:val="002404A2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27A70"/>
    <w:rsid w:val="003467A3"/>
    <w:rsid w:val="00353620"/>
    <w:rsid w:val="00356011"/>
    <w:rsid w:val="00376B1B"/>
    <w:rsid w:val="00377253"/>
    <w:rsid w:val="00387497"/>
    <w:rsid w:val="00395A28"/>
    <w:rsid w:val="00397CB7"/>
    <w:rsid w:val="003A0A08"/>
    <w:rsid w:val="003D1733"/>
    <w:rsid w:val="003D2033"/>
    <w:rsid w:val="0040244B"/>
    <w:rsid w:val="00461C5B"/>
    <w:rsid w:val="00467674"/>
    <w:rsid w:val="00476230"/>
    <w:rsid w:val="004849D5"/>
    <w:rsid w:val="004C0800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E3728"/>
    <w:rsid w:val="005E5E1B"/>
    <w:rsid w:val="005F6CAE"/>
    <w:rsid w:val="0060547A"/>
    <w:rsid w:val="006151A2"/>
    <w:rsid w:val="00616FE4"/>
    <w:rsid w:val="00620764"/>
    <w:rsid w:val="00630A63"/>
    <w:rsid w:val="00661B5B"/>
    <w:rsid w:val="00681E62"/>
    <w:rsid w:val="006A675E"/>
    <w:rsid w:val="006B30A7"/>
    <w:rsid w:val="00736AD7"/>
    <w:rsid w:val="0074489A"/>
    <w:rsid w:val="007610A4"/>
    <w:rsid w:val="007863A3"/>
    <w:rsid w:val="007A4872"/>
    <w:rsid w:val="007C62DA"/>
    <w:rsid w:val="007D5EE1"/>
    <w:rsid w:val="007E1D0B"/>
    <w:rsid w:val="007F0628"/>
    <w:rsid w:val="00812496"/>
    <w:rsid w:val="00830BFE"/>
    <w:rsid w:val="0086793D"/>
    <w:rsid w:val="00874019"/>
    <w:rsid w:val="008843CD"/>
    <w:rsid w:val="00893C29"/>
    <w:rsid w:val="008C5BE7"/>
    <w:rsid w:val="008C7B29"/>
    <w:rsid w:val="008D25C1"/>
    <w:rsid w:val="008D6488"/>
    <w:rsid w:val="008E03C4"/>
    <w:rsid w:val="008E4B30"/>
    <w:rsid w:val="008F36BD"/>
    <w:rsid w:val="00903269"/>
    <w:rsid w:val="00905065"/>
    <w:rsid w:val="00920D8B"/>
    <w:rsid w:val="0094705D"/>
    <w:rsid w:val="009552E2"/>
    <w:rsid w:val="009B3082"/>
    <w:rsid w:val="009B41D3"/>
    <w:rsid w:val="009B4E72"/>
    <w:rsid w:val="009C00C2"/>
    <w:rsid w:val="009D61D8"/>
    <w:rsid w:val="00A36F1C"/>
    <w:rsid w:val="00A3732E"/>
    <w:rsid w:val="00A3744F"/>
    <w:rsid w:val="00A41028"/>
    <w:rsid w:val="00A45B98"/>
    <w:rsid w:val="00A46A5E"/>
    <w:rsid w:val="00A46CDA"/>
    <w:rsid w:val="00A62F67"/>
    <w:rsid w:val="00A74A4E"/>
    <w:rsid w:val="00A80C77"/>
    <w:rsid w:val="00AA0D27"/>
    <w:rsid w:val="00AB4EDD"/>
    <w:rsid w:val="00AC4FAF"/>
    <w:rsid w:val="00AD28D2"/>
    <w:rsid w:val="00B13892"/>
    <w:rsid w:val="00B165CB"/>
    <w:rsid w:val="00B20D0C"/>
    <w:rsid w:val="00B53E8D"/>
    <w:rsid w:val="00B55D61"/>
    <w:rsid w:val="00B63628"/>
    <w:rsid w:val="00B70DA3"/>
    <w:rsid w:val="00B715B6"/>
    <w:rsid w:val="00B74031"/>
    <w:rsid w:val="00B8179A"/>
    <w:rsid w:val="00BB12D8"/>
    <w:rsid w:val="00BB34F7"/>
    <w:rsid w:val="00BC09E3"/>
    <w:rsid w:val="00C30A55"/>
    <w:rsid w:val="00C332F3"/>
    <w:rsid w:val="00C33920"/>
    <w:rsid w:val="00C37D77"/>
    <w:rsid w:val="00C40F29"/>
    <w:rsid w:val="00C56014"/>
    <w:rsid w:val="00C56585"/>
    <w:rsid w:val="00C63521"/>
    <w:rsid w:val="00C73645"/>
    <w:rsid w:val="00CC050A"/>
    <w:rsid w:val="00CE78B9"/>
    <w:rsid w:val="00D31B37"/>
    <w:rsid w:val="00D347AB"/>
    <w:rsid w:val="00D347B6"/>
    <w:rsid w:val="00D410D7"/>
    <w:rsid w:val="00D76FB3"/>
    <w:rsid w:val="00D800A9"/>
    <w:rsid w:val="00D90B8B"/>
    <w:rsid w:val="00DB4562"/>
    <w:rsid w:val="00DC29E4"/>
    <w:rsid w:val="00DE0DF6"/>
    <w:rsid w:val="00DF2A52"/>
    <w:rsid w:val="00E24AA7"/>
    <w:rsid w:val="00E65C08"/>
    <w:rsid w:val="00E71B55"/>
    <w:rsid w:val="00EA6A61"/>
    <w:rsid w:val="00EB2586"/>
    <w:rsid w:val="00ED15A8"/>
    <w:rsid w:val="00EE4E59"/>
    <w:rsid w:val="00EF360F"/>
    <w:rsid w:val="00EF3B15"/>
    <w:rsid w:val="00EF679B"/>
    <w:rsid w:val="00EF78B2"/>
    <w:rsid w:val="00F03AB9"/>
    <w:rsid w:val="00F27CE5"/>
    <w:rsid w:val="00F31C62"/>
    <w:rsid w:val="00F32160"/>
    <w:rsid w:val="00F44350"/>
    <w:rsid w:val="00F46B82"/>
    <w:rsid w:val="00F806B3"/>
    <w:rsid w:val="00F94863"/>
    <w:rsid w:val="00FC4E7E"/>
    <w:rsid w:val="00FD63EC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A74C6-037B-4DF1-947E-7ECA6B2C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7</TotalTime>
  <Pages>2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2018-02-28T14:41:00Z</cp:lastPrinted>
  <dcterms:created xsi:type="dcterms:W3CDTF">2018-02-28T10:26:00Z</dcterms:created>
  <dcterms:modified xsi:type="dcterms:W3CDTF">2018-02-28T14:48:00Z</dcterms:modified>
</cp:coreProperties>
</file>