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55A" w:rsidRDefault="00DE555A" w:rsidP="00DE555A">
      <w:pPr>
        <w:spacing w:after="120" w:line="240" w:lineRule="auto"/>
        <w:jc w:val="center"/>
        <w:rPr>
          <w:rFonts w:ascii="Times New Roman" w:eastAsia="Times New Roman" w:hAnsi="Times New Roman" w:cs="Times New Roman"/>
          <w:b/>
          <w:sz w:val="32"/>
          <w:szCs w:val="36"/>
          <w:lang w:eastAsia="cs-CZ"/>
        </w:rPr>
      </w:pPr>
    </w:p>
    <w:p w:rsidR="00DE555A" w:rsidRDefault="00DE555A" w:rsidP="00DE555A">
      <w:pPr>
        <w:spacing w:after="120" w:line="240" w:lineRule="auto"/>
        <w:jc w:val="center"/>
        <w:rPr>
          <w:rFonts w:ascii="Times New Roman" w:eastAsia="Times New Roman" w:hAnsi="Times New Roman" w:cs="Times New Roman"/>
          <w:b/>
          <w:sz w:val="32"/>
          <w:szCs w:val="36"/>
          <w:lang w:eastAsia="cs-CZ"/>
        </w:rPr>
      </w:pPr>
    </w:p>
    <w:p w:rsidR="00DE555A" w:rsidRPr="00DE555A" w:rsidRDefault="00DE555A" w:rsidP="00DE555A">
      <w:pPr>
        <w:spacing w:after="0" w:line="240" w:lineRule="auto"/>
        <w:jc w:val="center"/>
        <w:rPr>
          <w:rFonts w:ascii="Times New Roman" w:hAnsi="Times New Roman" w:cs="Times New Roman"/>
          <w:b/>
          <w:i/>
          <w:sz w:val="28"/>
          <w:szCs w:val="28"/>
        </w:rPr>
      </w:pPr>
      <w:r w:rsidRPr="00DE555A">
        <w:rPr>
          <w:rFonts w:ascii="Times New Roman" w:hAnsi="Times New Roman" w:cs="Times New Roman"/>
          <w:b/>
          <w:i/>
          <w:sz w:val="28"/>
          <w:szCs w:val="28"/>
        </w:rPr>
        <w:t>Parlament České republiky</w:t>
      </w:r>
    </w:p>
    <w:p w:rsidR="00DE555A" w:rsidRPr="00DE555A" w:rsidRDefault="00DE555A" w:rsidP="00DE555A">
      <w:pPr>
        <w:spacing w:after="0" w:line="240" w:lineRule="auto"/>
        <w:jc w:val="center"/>
        <w:rPr>
          <w:rFonts w:ascii="Times New Roman" w:hAnsi="Times New Roman" w:cs="Times New Roman"/>
          <w:b/>
          <w:i/>
          <w:sz w:val="28"/>
          <w:szCs w:val="28"/>
        </w:rPr>
      </w:pPr>
      <w:r w:rsidRPr="00DE555A">
        <w:rPr>
          <w:rFonts w:ascii="Times New Roman" w:hAnsi="Times New Roman" w:cs="Times New Roman"/>
          <w:b/>
          <w:i/>
          <w:sz w:val="28"/>
          <w:szCs w:val="28"/>
        </w:rPr>
        <w:t>POSLANECKÁ SNĚMOVNA</w:t>
      </w:r>
    </w:p>
    <w:p w:rsidR="00DE555A" w:rsidRPr="00DE555A" w:rsidRDefault="00DE555A" w:rsidP="00DE555A">
      <w:pPr>
        <w:spacing w:after="0" w:line="240" w:lineRule="auto"/>
        <w:jc w:val="center"/>
        <w:rPr>
          <w:rFonts w:ascii="Times New Roman" w:hAnsi="Times New Roman" w:cs="Times New Roman"/>
          <w:sz w:val="28"/>
          <w:szCs w:val="28"/>
        </w:rPr>
      </w:pPr>
      <w:r w:rsidRPr="00DE555A">
        <w:rPr>
          <w:rFonts w:ascii="Times New Roman" w:hAnsi="Times New Roman" w:cs="Times New Roman"/>
          <w:b/>
          <w:i/>
          <w:sz w:val="28"/>
          <w:szCs w:val="28"/>
        </w:rPr>
        <w:t>2018</w:t>
      </w:r>
    </w:p>
    <w:p w:rsidR="00DE555A" w:rsidRDefault="00DE555A" w:rsidP="00E93632">
      <w:pPr>
        <w:spacing w:after="0" w:line="240" w:lineRule="auto"/>
        <w:jc w:val="center"/>
        <w:rPr>
          <w:rFonts w:ascii="Times New Roman" w:hAnsi="Times New Roman" w:cs="Times New Roman"/>
          <w:b/>
          <w:i/>
          <w:sz w:val="28"/>
          <w:szCs w:val="28"/>
        </w:rPr>
      </w:pPr>
      <w:r w:rsidRPr="00DE555A">
        <w:rPr>
          <w:rFonts w:ascii="Times New Roman" w:hAnsi="Times New Roman" w:cs="Times New Roman"/>
          <w:b/>
          <w:i/>
          <w:sz w:val="28"/>
          <w:szCs w:val="28"/>
        </w:rPr>
        <w:t>8. volební období</w:t>
      </w:r>
    </w:p>
    <w:p w:rsidR="00E93632" w:rsidRPr="00E93632" w:rsidRDefault="00E93632" w:rsidP="00E93632">
      <w:pPr>
        <w:spacing w:after="0" w:line="240" w:lineRule="auto"/>
        <w:jc w:val="center"/>
        <w:rPr>
          <w:rFonts w:ascii="Times New Roman" w:hAnsi="Times New Roman" w:cs="Times New Roman"/>
          <w:b/>
          <w:i/>
          <w:sz w:val="28"/>
          <w:szCs w:val="28"/>
        </w:rPr>
      </w:pPr>
    </w:p>
    <w:p w:rsidR="00DE555A" w:rsidRPr="00DE555A" w:rsidRDefault="00DE555A" w:rsidP="00DE555A">
      <w:pPr>
        <w:spacing w:line="240" w:lineRule="auto"/>
        <w:jc w:val="center"/>
        <w:rPr>
          <w:rFonts w:ascii="Times New Roman" w:hAnsi="Times New Roman" w:cs="Times New Roman"/>
          <w:b/>
          <w:i/>
          <w:sz w:val="24"/>
          <w:szCs w:val="24"/>
        </w:rPr>
      </w:pPr>
      <w:r w:rsidRPr="00DE555A">
        <w:rPr>
          <w:rFonts w:ascii="Times New Roman" w:hAnsi="Times New Roman" w:cs="Times New Roman"/>
          <w:b/>
          <w:i/>
          <w:sz w:val="24"/>
          <w:szCs w:val="24"/>
        </w:rPr>
        <w:t>176</w:t>
      </w:r>
    </w:p>
    <w:p w:rsidR="00DE555A" w:rsidRPr="00DE555A" w:rsidRDefault="00DE555A" w:rsidP="00DE555A">
      <w:pPr>
        <w:pStyle w:val="Nadpis4"/>
        <w:spacing w:line="240" w:lineRule="auto"/>
        <w:jc w:val="center"/>
        <w:rPr>
          <w:rFonts w:ascii="Times New Roman" w:hAnsi="Times New Roman" w:cs="Times New Roman"/>
          <w:b/>
          <w:color w:val="auto"/>
          <w:sz w:val="24"/>
          <w:szCs w:val="24"/>
        </w:rPr>
      </w:pPr>
      <w:r w:rsidRPr="00DE555A">
        <w:rPr>
          <w:rFonts w:ascii="Times New Roman" w:hAnsi="Times New Roman" w:cs="Times New Roman"/>
          <w:b/>
          <w:color w:val="auto"/>
          <w:sz w:val="24"/>
          <w:szCs w:val="24"/>
        </w:rPr>
        <w:t>USNESENÍ</w:t>
      </w:r>
    </w:p>
    <w:p w:rsidR="00DE555A" w:rsidRPr="00DE555A" w:rsidRDefault="00DE555A" w:rsidP="00DE555A">
      <w:pPr>
        <w:spacing w:line="240" w:lineRule="auto"/>
        <w:jc w:val="center"/>
        <w:rPr>
          <w:rFonts w:ascii="Times New Roman" w:hAnsi="Times New Roman" w:cs="Times New Roman"/>
          <w:b/>
          <w:i/>
          <w:sz w:val="24"/>
          <w:szCs w:val="24"/>
        </w:rPr>
      </w:pPr>
      <w:r w:rsidRPr="00DE555A">
        <w:rPr>
          <w:rFonts w:ascii="Times New Roman" w:hAnsi="Times New Roman" w:cs="Times New Roman"/>
          <w:b/>
          <w:i/>
          <w:sz w:val="24"/>
          <w:szCs w:val="24"/>
        </w:rPr>
        <w:t>rozpočtového výboru</w:t>
      </w:r>
    </w:p>
    <w:p w:rsidR="00DE555A" w:rsidRPr="00DE555A" w:rsidRDefault="00DE555A" w:rsidP="00DE555A">
      <w:pPr>
        <w:spacing w:after="0" w:line="240" w:lineRule="auto"/>
        <w:jc w:val="center"/>
        <w:rPr>
          <w:rFonts w:ascii="Times New Roman" w:hAnsi="Times New Roman" w:cs="Times New Roman"/>
          <w:b/>
          <w:i/>
          <w:sz w:val="24"/>
          <w:szCs w:val="24"/>
        </w:rPr>
      </w:pPr>
      <w:r w:rsidRPr="00DE555A">
        <w:rPr>
          <w:rFonts w:ascii="Times New Roman" w:hAnsi="Times New Roman" w:cs="Times New Roman"/>
          <w:b/>
          <w:i/>
          <w:sz w:val="24"/>
          <w:szCs w:val="24"/>
        </w:rPr>
        <w:t>z 15. schůze</w:t>
      </w:r>
    </w:p>
    <w:p w:rsidR="00DE555A" w:rsidRPr="00DE555A" w:rsidRDefault="00DE555A" w:rsidP="00DE555A">
      <w:pPr>
        <w:spacing w:line="240" w:lineRule="auto"/>
        <w:jc w:val="center"/>
        <w:rPr>
          <w:rFonts w:ascii="Times New Roman" w:hAnsi="Times New Roman" w:cs="Times New Roman"/>
          <w:sz w:val="24"/>
          <w:szCs w:val="24"/>
        </w:rPr>
      </w:pPr>
      <w:r w:rsidRPr="00DE555A">
        <w:rPr>
          <w:rFonts w:ascii="Times New Roman" w:hAnsi="Times New Roman" w:cs="Times New Roman"/>
          <w:b/>
          <w:i/>
          <w:sz w:val="24"/>
          <w:szCs w:val="24"/>
        </w:rPr>
        <w:t>ze dne 21. listopadu 2018</w:t>
      </w:r>
    </w:p>
    <w:p w:rsidR="00DE555A" w:rsidRDefault="00DE555A" w:rsidP="00DE555A">
      <w:pPr>
        <w:pStyle w:val="Zkladntext3"/>
        <w:snapToGrid w:val="0"/>
      </w:pPr>
    </w:p>
    <w:p w:rsidR="00DE555A" w:rsidRDefault="00DE555A" w:rsidP="00DE555A">
      <w:pPr>
        <w:pStyle w:val="Tlotextu"/>
        <w:pBdr>
          <w:bottom w:val="single" w:sz="4" w:space="1" w:color="000000"/>
        </w:pBdr>
        <w:jc w:val="center"/>
      </w:pPr>
      <w:r>
        <w:t>k vládnímu návrhu zákona, kterým se mění některé zákony v oblasti daní</w:t>
      </w:r>
    </w:p>
    <w:p w:rsidR="00DE555A" w:rsidRDefault="00DE555A" w:rsidP="00DE555A">
      <w:pPr>
        <w:pStyle w:val="Tlotextu"/>
        <w:pBdr>
          <w:bottom w:val="single" w:sz="4" w:space="1" w:color="000000"/>
        </w:pBdr>
        <w:jc w:val="center"/>
        <w:rPr>
          <w:rFonts w:ascii="Times New Roman;serif" w:hAnsi="Times New Roman;serif"/>
        </w:rPr>
      </w:pPr>
      <w:r>
        <w:t xml:space="preserve"> a některé další zákony</w:t>
      </w:r>
    </w:p>
    <w:p w:rsidR="00DE555A" w:rsidRDefault="00DE555A" w:rsidP="00DE555A">
      <w:pPr>
        <w:pStyle w:val="Tlotextu"/>
        <w:pBdr>
          <w:bottom w:val="single" w:sz="4" w:space="1" w:color="000000"/>
        </w:pBdr>
        <w:jc w:val="center"/>
        <w:rPr>
          <w:rFonts w:ascii="Times New Roman;serif" w:hAnsi="Times New Roman;serif"/>
        </w:rPr>
      </w:pPr>
    </w:p>
    <w:p w:rsidR="00DE555A" w:rsidRDefault="00DE555A" w:rsidP="00DE555A">
      <w:pPr>
        <w:pStyle w:val="Tlotextu"/>
        <w:pBdr>
          <w:bottom w:val="single" w:sz="4" w:space="1" w:color="000000"/>
        </w:pBdr>
        <w:jc w:val="center"/>
      </w:pPr>
      <w:r>
        <w:t>sněmovní tisk 206 – 2. čtení</w:t>
      </w:r>
    </w:p>
    <w:p w:rsidR="00DE555A" w:rsidRDefault="00DE555A" w:rsidP="00DE555A">
      <w:pPr>
        <w:pStyle w:val="Tlotextu"/>
        <w:jc w:val="center"/>
      </w:pPr>
    </w:p>
    <w:p w:rsidR="00260652" w:rsidRDefault="00260652" w:rsidP="00DE555A">
      <w:pPr>
        <w:pStyle w:val="Tlotextu"/>
        <w:jc w:val="center"/>
      </w:pPr>
    </w:p>
    <w:p w:rsidR="00DE555A" w:rsidRDefault="00DE555A" w:rsidP="00DE555A">
      <w:pPr>
        <w:pStyle w:val="Tlotextu"/>
      </w:pPr>
      <w:r>
        <w:tab/>
        <w:t xml:space="preserve">Po úvodním slově náměstka ministryně financí S. Kouby, zpravodajské zprávě posl. </w:t>
      </w:r>
      <w:r>
        <w:br/>
        <w:t xml:space="preserve">J. Dolejše, přednesené v zastoupení posl. J. Volným, a po rozpravě rozpočtový výbor Poslanecké sněmovny Parlamentu   </w:t>
      </w:r>
    </w:p>
    <w:p w:rsidR="00DE555A" w:rsidRDefault="00DE555A" w:rsidP="00DE555A">
      <w:pPr>
        <w:pStyle w:val="Tlotextu"/>
      </w:pPr>
    </w:p>
    <w:p w:rsidR="00DE555A" w:rsidRDefault="00DE555A" w:rsidP="00DE555A">
      <w:pPr>
        <w:pStyle w:val="Tlotextu"/>
      </w:pPr>
    </w:p>
    <w:p w:rsidR="00DE555A" w:rsidRDefault="00A65786" w:rsidP="00A65786">
      <w:pPr>
        <w:pStyle w:val="Tlotextu"/>
        <w:tabs>
          <w:tab w:val="clear" w:pos="0"/>
          <w:tab w:val="left" w:pos="567"/>
        </w:tabs>
        <w:ind w:left="567" w:hanging="567"/>
        <w:rPr>
          <w:szCs w:val="24"/>
        </w:rPr>
      </w:pPr>
      <w:r>
        <w:rPr>
          <w:spacing w:val="60"/>
          <w:szCs w:val="24"/>
        </w:rPr>
        <w:t>I.</w:t>
      </w:r>
      <w:r>
        <w:rPr>
          <w:spacing w:val="60"/>
          <w:szCs w:val="24"/>
        </w:rPr>
        <w:tab/>
      </w:r>
      <w:r w:rsidR="00DE555A">
        <w:rPr>
          <w:spacing w:val="60"/>
          <w:szCs w:val="24"/>
        </w:rPr>
        <w:t>doporučuje</w:t>
      </w:r>
      <w:r w:rsidR="00DE555A">
        <w:rPr>
          <w:szCs w:val="24"/>
        </w:rPr>
        <w:t xml:space="preserve"> Poslanecké sněmovně Parlamentu, aby </w:t>
      </w:r>
      <w:r w:rsidR="00DE555A">
        <w:t xml:space="preserve">vládní návrh zákona, kterým se mění některé zákony v oblasti daní a některé další zákony </w:t>
      </w:r>
      <w:r w:rsidR="00DE555A">
        <w:rPr>
          <w:szCs w:val="24"/>
        </w:rPr>
        <w:t>(sněmovní tisk 206)</w:t>
      </w:r>
    </w:p>
    <w:p w:rsidR="00DE555A" w:rsidRDefault="00DE555A" w:rsidP="00DE555A">
      <w:pPr>
        <w:pStyle w:val="Tlotextu"/>
        <w:rPr>
          <w:szCs w:val="24"/>
        </w:rPr>
      </w:pPr>
    </w:p>
    <w:p w:rsidR="00DE555A" w:rsidRDefault="00DE555A" w:rsidP="00DE555A">
      <w:pPr>
        <w:pStyle w:val="Tlotextu"/>
        <w:rPr>
          <w:szCs w:val="24"/>
        </w:rPr>
      </w:pPr>
    </w:p>
    <w:p w:rsidR="00260652" w:rsidRDefault="00260652" w:rsidP="00DE555A">
      <w:pPr>
        <w:pStyle w:val="Tlotextu"/>
        <w:rPr>
          <w:szCs w:val="24"/>
        </w:rPr>
      </w:pPr>
    </w:p>
    <w:p w:rsidR="00DE555A" w:rsidRPr="00A717F9" w:rsidRDefault="00DE555A" w:rsidP="00A717F9">
      <w:pPr>
        <w:tabs>
          <w:tab w:val="left" w:pos="0"/>
        </w:tabs>
        <w:ind w:left="2127"/>
        <w:contextualSpacing/>
        <w:rPr>
          <w:rFonts w:ascii="Times New Roman" w:hAnsi="Times New Roman" w:cs="Times New Roman"/>
          <w:sz w:val="24"/>
          <w:szCs w:val="24"/>
        </w:rPr>
      </w:pPr>
      <w:r>
        <w:rPr>
          <w:rFonts w:ascii="Times New Roman" w:hAnsi="Times New Roman" w:cs="Times New Roman"/>
          <w:spacing w:val="60"/>
          <w:sz w:val="24"/>
          <w:szCs w:val="24"/>
        </w:rPr>
        <w:t>schválila</w:t>
      </w:r>
      <w:r>
        <w:rPr>
          <w:rFonts w:ascii="Times New Roman" w:hAnsi="Times New Roman" w:cs="Times New Roman"/>
          <w:sz w:val="24"/>
          <w:szCs w:val="24"/>
        </w:rPr>
        <w:tab/>
        <w:t>ve znění těchto pozměňovacích návrhů:</w:t>
      </w:r>
    </w:p>
    <w:p w:rsidR="00260652" w:rsidRDefault="00260652" w:rsidP="001769BD">
      <w:pPr>
        <w:spacing w:after="120" w:line="240" w:lineRule="auto"/>
        <w:jc w:val="center"/>
        <w:rPr>
          <w:rFonts w:ascii="Times New Roman" w:eastAsia="Times New Roman" w:hAnsi="Times New Roman" w:cs="Times New Roman"/>
          <w:b/>
          <w:sz w:val="32"/>
          <w:szCs w:val="36"/>
          <w:lang w:eastAsia="cs-CZ"/>
        </w:rPr>
      </w:pPr>
    </w:p>
    <w:p w:rsidR="00260652" w:rsidRDefault="00260652" w:rsidP="001769BD">
      <w:pPr>
        <w:spacing w:after="120" w:line="240" w:lineRule="auto"/>
        <w:jc w:val="center"/>
        <w:rPr>
          <w:rFonts w:ascii="Times New Roman" w:eastAsia="Times New Roman" w:hAnsi="Times New Roman" w:cs="Times New Roman"/>
          <w:b/>
          <w:sz w:val="32"/>
          <w:szCs w:val="36"/>
          <w:lang w:eastAsia="cs-CZ"/>
        </w:rPr>
      </w:pPr>
    </w:p>
    <w:p w:rsidR="00D96684" w:rsidRPr="00064747" w:rsidRDefault="00ED3C77" w:rsidP="00002DD3">
      <w:pPr>
        <w:autoSpaceDE w:val="0"/>
        <w:autoSpaceDN w:val="0"/>
        <w:adjustRightInd w:val="0"/>
        <w:spacing w:after="240" w:line="240" w:lineRule="auto"/>
        <w:ind w:left="284" w:hanging="284"/>
        <w:jc w:val="both"/>
        <w:rPr>
          <w:rFonts w:ascii="Times New Roman" w:hAnsi="Times New Roman"/>
          <w:b/>
          <w:sz w:val="26"/>
          <w:szCs w:val="26"/>
          <w:lang w:eastAsia="cs-CZ"/>
        </w:rPr>
      </w:pPr>
      <w:r>
        <w:rPr>
          <w:rFonts w:ascii="Times New Roman" w:hAnsi="Times New Roman"/>
          <w:b/>
          <w:sz w:val="26"/>
          <w:szCs w:val="26"/>
          <w:lang w:eastAsia="cs-CZ"/>
        </w:rPr>
        <w:t xml:space="preserve">A. </w:t>
      </w:r>
      <w:r w:rsidR="00D96684">
        <w:rPr>
          <w:rFonts w:ascii="Times New Roman" w:hAnsi="Times New Roman"/>
          <w:b/>
          <w:sz w:val="26"/>
          <w:szCs w:val="26"/>
          <w:lang w:eastAsia="cs-CZ"/>
        </w:rPr>
        <w:t xml:space="preserve"> </w:t>
      </w:r>
      <w:r w:rsidR="00D96684" w:rsidRPr="00064747">
        <w:rPr>
          <w:rFonts w:ascii="Times New Roman" w:hAnsi="Times New Roman" w:cs="Times New Roman"/>
          <w:b/>
          <w:sz w:val="26"/>
          <w:szCs w:val="26"/>
        </w:rPr>
        <w:t>ČÁST PRVNÍ –</w:t>
      </w:r>
      <w:r w:rsidR="000106D6">
        <w:rPr>
          <w:rFonts w:ascii="Times New Roman" w:hAnsi="Times New Roman" w:cs="Times New Roman"/>
          <w:b/>
          <w:sz w:val="26"/>
          <w:szCs w:val="26"/>
        </w:rPr>
        <w:t xml:space="preserve"> změna zákona o daních z příjmů</w:t>
      </w:r>
    </w:p>
    <w:p w:rsidR="00D96684" w:rsidRPr="00D96684" w:rsidRDefault="00D96684" w:rsidP="00D96684">
      <w:pPr>
        <w:pStyle w:val="Zpat"/>
        <w:spacing w:after="120"/>
        <w:jc w:val="both"/>
        <w:rPr>
          <w:rFonts w:ascii="Times New Roman" w:hAnsi="Times New Roman" w:cs="Times New Roman"/>
          <w:b/>
          <w:color w:val="00000A"/>
          <w:sz w:val="24"/>
          <w:szCs w:val="24"/>
        </w:rPr>
      </w:pPr>
      <w:r w:rsidRPr="00D96684">
        <w:rPr>
          <w:rFonts w:ascii="Times New Roman" w:hAnsi="Times New Roman" w:cs="Times New Roman"/>
          <w:b/>
          <w:color w:val="00000A"/>
          <w:sz w:val="24"/>
          <w:szCs w:val="24"/>
        </w:rPr>
        <w:t xml:space="preserve">1. V části první čl. I se za bod 1 vkládá nový bod 2, který zní: </w:t>
      </w:r>
    </w:p>
    <w:p w:rsidR="00D96684" w:rsidRDefault="00D96684" w:rsidP="00D96684">
      <w:pPr>
        <w:suppressAutoHyphens/>
        <w:spacing w:after="120"/>
        <w:ind w:left="567"/>
        <w:jc w:val="both"/>
        <w:rPr>
          <w:rFonts w:ascii="Times New Roman" w:hAnsi="Times New Roman" w:cs="Times New Roman"/>
          <w:sz w:val="24"/>
          <w:szCs w:val="24"/>
        </w:rPr>
      </w:pPr>
      <w:r w:rsidRPr="00D96684">
        <w:rPr>
          <w:rFonts w:ascii="Times New Roman" w:hAnsi="Times New Roman" w:cs="Times New Roman"/>
          <w:sz w:val="24"/>
          <w:szCs w:val="24"/>
        </w:rPr>
        <w:t>„2. V § 6 odst. 4 písm. b) se částka „2 500 Kč“ nahrazuje slovy „rozhodnou pro účast zaměstnanců na nemocenském pojištění“.“</w:t>
      </w:r>
    </w:p>
    <w:p w:rsidR="00260652" w:rsidRPr="00D96684" w:rsidRDefault="00260652" w:rsidP="00D96684">
      <w:pPr>
        <w:suppressAutoHyphens/>
        <w:spacing w:after="120"/>
        <w:ind w:left="567"/>
        <w:jc w:val="both"/>
        <w:rPr>
          <w:rFonts w:ascii="Times New Roman" w:hAnsi="Times New Roman" w:cs="Times New Roman"/>
          <w:sz w:val="24"/>
          <w:szCs w:val="24"/>
        </w:rPr>
      </w:pPr>
    </w:p>
    <w:p w:rsidR="00D96684" w:rsidRDefault="00D96684" w:rsidP="00D96684">
      <w:pPr>
        <w:rPr>
          <w:rFonts w:ascii="Times New Roman" w:hAnsi="Times New Roman" w:cs="Times New Roman"/>
          <w:sz w:val="24"/>
          <w:szCs w:val="24"/>
        </w:rPr>
      </w:pPr>
      <w:r w:rsidRPr="00D96684">
        <w:rPr>
          <w:rFonts w:ascii="Times New Roman" w:hAnsi="Times New Roman" w:cs="Times New Roman"/>
          <w:sz w:val="24"/>
          <w:szCs w:val="24"/>
        </w:rPr>
        <w:t>Následující body se přečíslují.</w:t>
      </w:r>
    </w:p>
    <w:p w:rsidR="00260652" w:rsidRDefault="00260652" w:rsidP="00D96684">
      <w:pPr>
        <w:rPr>
          <w:rFonts w:ascii="Times New Roman" w:hAnsi="Times New Roman" w:cs="Times New Roman"/>
          <w:sz w:val="24"/>
          <w:szCs w:val="24"/>
        </w:rPr>
      </w:pPr>
    </w:p>
    <w:p w:rsidR="00260652" w:rsidRPr="00D96684" w:rsidRDefault="00260652" w:rsidP="00D96684">
      <w:pPr>
        <w:rPr>
          <w:rFonts w:ascii="Times New Roman" w:hAnsi="Times New Roman" w:cs="Times New Roman"/>
          <w:sz w:val="24"/>
          <w:szCs w:val="24"/>
        </w:rPr>
      </w:pPr>
    </w:p>
    <w:p w:rsidR="00D96684" w:rsidRPr="00D96684" w:rsidRDefault="00D96684" w:rsidP="00D96684">
      <w:pPr>
        <w:pStyle w:val="Zpat"/>
        <w:spacing w:after="120"/>
        <w:jc w:val="both"/>
        <w:rPr>
          <w:rFonts w:ascii="Times New Roman" w:hAnsi="Times New Roman" w:cs="Times New Roman"/>
          <w:b/>
          <w:color w:val="00000A"/>
          <w:sz w:val="24"/>
          <w:szCs w:val="24"/>
        </w:rPr>
      </w:pPr>
      <w:r w:rsidRPr="00D96684">
        <w:rPr>
          <w:rFonts w:ascii="Times New Roman" w:hAnsi="Times New Roman" w:cs="Times New Roman"/>
          <w:b/>
          <w:color w:val="00000A"/>
          <w:sz w:val="24"/>
          <w:szCs w:val="24"/>
        </w:rPr>
        <w:t>2. V části první se na konci čl. II doplňuje nový bod, který zní:</w:t>
      </w:r>
    </w:p>
    <w:p w:rsidR="00D96684" w:rsidRDefault="00D96684" w:rsidP="00D96684">
      <w:pPr>
        <w:pStyle w:val="Textpechodka"/>
        <w:numPr>
          <w:ilvl w:val="0"/>
          <w:numId w:val="0"/>
        </w:numPr>
        <w:tabs>
          <w:tab w:val="left" w:pos="851"/>
        </w:tabs>
        <w:spacing w:before="120"/>
        <w:ind w:left="567"/>
      </w:pPr>
      <w:r w:rsidRPr="00D96684" w:rsidDel="00276317">
        <w:rPr>
          <w:szCs w:val="24"/>
        </w:rPr>
        <w:t xml:space="preserve"> </w:t>
      </w:r>
      <w:r w:rsidRPr="00D96684">
        <w:rPr>
          <w:szCs w:val="24"/>
        </w:rPr>
        <w:t>„X. Ustanovení § 6 odst. 4 písm. b) zákona č. 586/1992 Sb., ve znění účinném ode dne nabytí účinnosti tohoto zákona, se použije od prvního dne kalendářního měsíce následujícího po měsíci, ve kterém tento zákon nabyl účinnosti. Při zúčtování příjmu ze závislé činnosti za kalendářní měsíc, ve kterém tento zákon nabyl účinnosti, a kalendářní měsíce předcházející se použije ustanovení § 6 odst. 4 písm. b) zákona č. 586/1992 Sb., ve znění účinném přede dnem nabytí účinnosti tohoto zákona</w:t>
      </w:r>
      <w:r w:rsidR="00192924">
        <w:t>.“.</w:t>
      </w:r>
      <w:r>
        <w:t xml:space="preserve"> </w:t>
      </w:r>
    </w:p>
    <w:p w:rsidR="006400F8" w:rsidRDefault="006400F8" w:rsidP="001E1772">
      <w:pPr>
        <w:keepNext/>
        <w:keepLines/>
        <w:autoSpaceDE w:val="0"/>
        <w:autoSpaceDN w:val="0"/>
        <w:adjustRightInd w:val="0"/>
        <w:spacing w:after="240" w:line="240" w:lineRule="auto"/>
        <w:jc w:val="both"/>
        <w:rPr>
          <w:rFonts w:ascii="Times New Roman" w:hAnsi="Times New Roman"/>
          <w:b/>
          <w:sz w:val="26"/>
          <w:szCs w:val="26"/>
          <w:lang w:eastAsia="cs-CZ"/>
        </w:rPr>
      </w:pPr>
    </w:p>
    <w:p w:rsidR="00B45EDE" w:rsidRPr="00087CE1" w:rsidRDefault="008923C9" w:rsidP="00B45EDE">
      <w:pPr>
        <w:keepNext/>
        <w:keepLines/>
        <w:numPr>
          <w:ilvl w:val="0"/>
          <w:numId w:val="38"/>
        </w:numPr>
        <w:tabs>
          <w:tab w:val="num" w:pos="567"/>
          <w:tab w:val="left" w:pos="851"/>
        </w:tabs>
        <w:spacing w:before="480" w:after="120" w:line="240" w:lineRule="auto"/>
        <w:ind w:left="567" w:hanging="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B45EDE" w:rsidRPr="00087CE1">
        <w:rPr>
          <w:rFonts w:ascii="Times New Roman" w:eastAsia="Times New Roman" w:hAnsi="Times New Roman" w:cs="Times New Roman"/>
          <w:b/>
          <w:sz w:val="24"/>
          <w:szCs w:val="24"/>
        </w:rPr>
        <w:t xml:space="preserve">. </w:t>
      </w:r>
      <w:r w:rsidR="007B6227">
        <w:rPr>
          <w:rFonts w:ascii="Times New Roman" w:eastAsia="Times New Roman" w:hAnsi="Times New Roman" w:cs="Times New Roman"/>
          <w:b/>
          <w:sz w:val="24"/>
          <w:szCs w:val="24"/>
        </w:rPr>
        <w:t>V části první čl. I se za bod 13 (dosavadní bod 12)</w:t>
      </w:r>
      <w:r w:rsidR="00B45EDE" w:rsidRPr="00087CE1">
        <w:rPr>
          <w:rFonts w:ascii="Times New Roman" w:eastAsia="Times New Roman" w:hAnsi="Times New Roman" w:cs="Times New Roman"/>
          <w:b/>
          <w:sz w:val="24"/>
          <w:szCs w:val="24"/>
        </w:rPr>
        <w:t xml:space="preserve"> vkládají nové body, které znějí:</w:t>
      </w:r>
    </w:p>
    <w:p w:rsidR="00B45EDE" w:rsidRPr="00087CE1" w:rsidRDefault="00B45EDE" w:rsidP="00B45EDE">
      <w:pPr>
        <w:spacing w:after="120" w:line="240" w:lineRule="auto"/>
        <w:jc w:val="both"/>
        <w:rPr>
          <w:rFonts w:ascii="Times New Roman" w:eastAsia="Times New Roman" w:hAnsi="Times New Roman" w:cs="Times New Roman"/>
          <w:sz w:val="24"/>
          <w:szCs w:val="24"/>
        </w:rPr>
      </w:pPr>
      <w:r w:rsidRPr="00087CE1">
        <w:rPr>
          <w:rFonts w:ascii="Times New Roman" w:eastAsia="Times New Roman" w:hAnsi="Times New Roman" w:cs="Times New Roman"/>
          <w:sz w:val="24"/>
          <w:szCs w:val="24"/>
        </w:rPr>
        <w:t>„XX. V § 34a odst. 1 písm. a) a b) se slova „realizaci projektu výzkumu a vývoje“ nahrazují slovy „výzkum a vývoj“.</w:t>
      </w:r>
    </w:p>
    <w:p w:rsidR="00B45EDE" w:rsidRPr="00087CE1" w:rsidRDefault="00B45EDE" w:rsidP="00B45EDE">
      <w:pPr>
        <w:suppressAutoHyphens/>
        <w:spacing w:after="120" w:line="240" w:lineRule="auto"/>
        <w:jc w:val="both"/>
        <w:rPr>
          <w:rFonts w:ascii="Times New Roman" w:eastAsia="Times New Roman" w:hAnsi="Times New Roman" w:cs="Times New Roman"/>
          <w:sz w:val="24"/>
          <w:szCs w:val="24"/>
        </w:rPr>
      </w:pPr>
      <w:r w:rsidRPr="00087CE1">
        <w:rPr>
          <w:rFonts w:ascii="Times New Roman" w:eastAsia="Times New Roman" w:hAnsi="Times New Roman" w:cs="Times New Roman"/>
          <w:sz w:val="24"/>
          <w:szCs w:val="24"/>
        </w:rPr>
        <w:t>XX. V § 34b odst. 1 písm. a) úvodní části ustanovení se za slovo „vynaložil“ vkládají slova „ode dne podání oznámení o záměru odečíst od základu daně odpočet na podporu výzkumu a vývoje“.</w:t>
      </w:r>
    </w:p>
    <w:p w:rsidR="00B45EDE" w:rsidRPr="00087CE1" w:rsidRDefault="00B45EDE" w:rsidP="00B45EDE">
      <w:pPr>
        <w:suppressAutoHyphens/>
        <w:spacing w:after="120" w:line="240" w:lineRule="auto"/>
        <w:jc w:val="both"/>
        <w:rPr>
          <w:sz w:val="24"/>
          <w:szCs w:val="24"/>
        </w:rPr>
      </w:pPr>
      <w:r w:rsidRPr="00087CE1">
        <w:rPr>
          <w:rFonts w:ascii="Times New Roman" w:eastAsia="Times New Roman" w:hAnsi="Times New Roman" w:cs="Times New Roman"/>
          <w:sz w:val="24"/>
          <w:szCs w:val="24"/>
        </w:rPr>
        <w:t>XX. Za § 34b se vkládá nový § 34ba, který včetně nadpisu zní:</w:t>
      </w:r>
    </w:p>
    <w:p w:rsidR="00B45EDE" w:rsidRPr="00087CE1" w:rsidRDefault="00B45EDE" w:rsidP="00B45EDE">
      <w:pPr>
        <w:pStyle w:val="Paragraf"/>
        <w:numPr>
          <w:ilvl w:val="0"/>
          <w:numId w:val="38"/>
        </w:numPr>
        <w:suppressAutoHyphens w:val="0"/>
        <w:outlineLvl w:val="5"/>
        <w:rPr>
          <w:szCs w:val="24"/>
        </w:rPr>
      </w:pPr>
      <w:r w:rsidRPr="00087CE1">
        <w:rPr>
          <w:szCs w:val="24"/>
        </w:rPr>
        <w:t>„§ 34ba</w:t>
      </w:r>
    </w:p>
    <w:p w:rsidR="00B45EDE" w:rsidRPr="00087CE1" w:rsidRDefault="00B45EDE" w:rsidP="00B45EDE">
      <w:pPr>
        <w:pStyle w:val="Nadpisparagrafu"/>
        <w:numPr>
          <w:ilvl w:val="0"/>
          <w:numId w:val="38"/>
        </w:numPr>
        <w:rPr>
          <w:szCs w:val="24"/>
        </w:rPr>
      </w:pPr>
      <w:r w:rsidRPr="00087CE1">
        <w:rPr>
          <w:szCs w:val="24"/>
        </w:rPr>
        <w:t>Oznámení o záměru odečíst od základu daně odpočet na podporu výzkumu a vývoje</w:t>
      </w:r>
    </w:p>
    <w:p w:rsidR="00B45EDE" w:rsidRPr="00087CE1" w:rsidRDefault="00B45EDE" w:rsidP="00B45EDE">
      <w:pPr>
        <w:pStyle w:val="Textodstavce"/>
        <w:numPr>
          <w:ilvl w:val="2"/>
          <w:numId w:val="38"/>
        </w:numPr>
        <w:tabs>
          <w:tab w:val="left" w:pos="851"/>
        </w:tabs>
        <w:suppressAutoHyphens w:val="0"/>
        <w:outlineLvl w:val="6"/>
        <w:rPr>
          <w:sz w:val="24"/>
          <w:szCs w:val="24"/>
        </w:rPr>
      </w:pPr>
      <w:r w:rsidRPr="00087CE1">
        <w:rPr>
          <w:sz w:val="24"/>
          <w:szCs w:val="24"/>
        </w:rPr>
        <w:t>Poplatník, který hodlá v souvislosti s realizací projektu výzkumu a vývoje odečíst od základu daně odpočet na podporu výzkumu a vývoje, oznámí tuto skutečnost správci daně zvlášť za jednotlivý projekt výzkumu a vývoje.</w:t>
      </w:r>
    </w:p>
    <w:p w:rsidR="00B45EDE" w:rsidRPr="00087CE1" w:rsidRDefault="00B45EDE" w:rsidP="00B45EDE">
      <w:pPr>
        <w:pStyle w:val="Textodstavce"/>
        <w:numPr>
          <w:ilvl w:val="2"/>
          <w:numId w:val="38"/>
        </w:numPr>
        <w:tabs>
          <w:tab w:val="left" w:pos="851"/>
        </w:tabs>
        <w:suppressAutoHyphens w:val="0"/>
        <w:outlineLvl w:val="6"/>
        <w:rPr>
          <w:sz w:val="24"/>
          <w:szCs w:val="24"/>
        </w:rPr>
      </w:pPr>
      <w:r w:rsidRPr="00087CE1">
        <w:rPr>
          <w:sz w:val="24"/>
          <w:szCs w:val="24"/>
        </w:rPr>
        <w:t>V oznámení podle odstavce 1 je poplatník povinen uvést</w:t>
      </w:r>
    </w:p>
    <w:p w:rsidR="00B45EDE" w:rsidRPr="00087CE1" w:rsidRDefault="00B45EDE" w:rsidP="00B45EDE">
      <w:pPr>
        <w:pStyle w:val="Textpsmene"/>
        <w:numPr>
          <w:ilvl w:val="3"/>
          <w:numId w:val="38"/>
        </w:numPr>
        <w:suppressAutoHyphens w:val="0"/>
        <w:outlineLvl w:val="7"/>
        <w:rPr>
          <w:sz w:val="24"/>
          <w:szCs w:val="24"/>
        </w:rPr>
      </w:pPr>
      <w:r w:rsidRPr="00087CE1">
        <w:rPr>
          <w:sz w:val="24"/>
          <w:szCs w:val="24"/>
        </w:rPr>
        <w:t>název projektu výzkumu a vývoje vystihující jeho obecné zaměření a</w:t>
      </w:r>
    </w:p>
    <w:p w:rsidR="00B45EDE" w:rsidRPr="00087CE1" w:rsidRDefault="00B45EDE" w:rsidP="00B45EDE">
      <w:pPr>
        <w:pStyle w:val="Textpsmene"/>
        <w:numPr>
          <w:ilvl w:val="3"/>
          <w:numId w:val="38"/>
        </w:numPr>
        <w:suppressAutoHyphens w:val="0"/>
        <w:outlineLvl w:val="7"/>
        <w:rPr>
          <w:sz w:val="24"/>
          <w:szCs w:val="24"/>
        </w:rPr>
      </w:pPr>
      <w:r w:rsidRPr="00087CE1">
        <w:rPr>
          <w:sz w:val="24"/>
          <w:szCs w:val="24"/>
        </w:rPr>
        <w:t>základní identifikační údaje o poplatníkovi, kterými jsou</w:t>
      </w:r>
    </w:p>
    <w:p w:rsidR="00B45EDE" w:rsidRPr="00087CE1" w:rsidRDefault="00B45EDE" w:rsidP="00B45EDE">
      <w:pPr>
        <w:pStyle w:val="Textbodu"/>
        <w:numPr>
          <w:ilvl w:val="4"/>
          <w:numId w:val="38"/>
        </w:numPr>
        <w:suppressAutoHyphens w:val="0"/>
        <w:outlineLvl w:val="8"/>
        <w:rPr>
          <w:szCs w:val="24"/>
        </w:rPr>
      </w:pPr>
      <w:r w:rsidRPr="00087CE1">
        <w:rPr>
          <w:szCs w:val="24"/>
        </w:rPr>
        <w:t>obchodní firma nebo název a adresa sídla poplatníka, je-li poplatníkem daně z příjmů právnických osob,</w:t>
      </w:r>
    </w:p>
    <w:p w:rsidR="00B45EDE" w:rsidRPr="00087CE1" w:rsidRDefault="00B45EDE" w:rsidP="00B45EDE">
      <w:pPr>
        <w:pStyle w:val="Textbodu"/>
        <w:numPr>
          <w:ilvl w:val="4"/>
          <w:numId w:val="38"/>
        </w:numPr>
        <w:suppressAutoHyphens w:val="0"/>
        <w:outlineLvl w:val="8"/>
        <w:rPr>
          <w:szCs w:val="24"/>
        </w:rPr>
      </w:pPr>
      <w:r w:rsidRPr="00087CE1">
        <w:rPr>
          <w:szCs w:val="24"/>
        </w:rPr>
        <w:t>jméno, adresa sídla podnikatele a adresa místa trvalého pobytu poplatníka, je-li poplatníkem daně z příjmů fyzických osob, a</w:t>
      </w:r>
    </w:p>
    <w:p w:rsidR="00B45EDE" w:rsidRPr="00087CE1" w:rsidRDefault="00B45EDE" w:rsidP="00B45EDE">
      <w:pPr>
        <w:pStyle w:val="Textbodu"/>
        <w:numPr>
          <w:ilvl w:val="4"/>
          <w:numId w:val="38"/>
        </w:numPr>
        <w:suppressAutoHyphens w:val="0"/>
        <w:outlineLvl w:val="8"/>
        <w:rPr>
          <w:szCs w:val="24"/>
        </w:rPr>
      </w:pPr>
      <w:r w:rsidRPr="00087CE1">
        <w:rPr>
          <w:szCs w:val="24"/>
        </w:rPr>
        <w:t>daňové identifikační číslo, pokud bylo přiděleno.</w:t>
      </w:r>
    </w:p>
    <w:p w:rsidR="00B45EDE" w:rsidRPr="00087CE1" w:rsidRDefault="00B45EDE" w:rsidP="00B45EDE">
      <w:pPr>
        <w:pStyle w:val="Textodstavce"/>
        <w:numPr>
          <w:ilvl w:val="2"/>
          <w:numId w:val="38"/>
        </w:numPr>
        <w:tabs>
          <w:tab w:val="left" w:pos="851"/>
        </w:tabs>
        <w:suppressAutoHyphens w:val="0"/>
        <w:outlineLvl w:val="6"/>
        <w:rPr>
          <w:sz w:val="24"/>
          <w:szCs w:val="24"/>
        </w:rPr>
      </w:pPr>
      <w:r w:rsidRPr="00087CE1">
        <w:rPr>
          <w:sz w:val="24"/>
          <w:szCs w:val="24"/>
        </w:rPr>
        <w:t>Pokuta za nesplnění povinnosti nepeněžité povahy se neuplatní v případě, že poplatník nepodá oznámení o záměru odečíst od základu daně odpočet na podporu výzkumu a vývoje.“.</w:t>
      </w:r>
    </w:p>
    <w:p w:rsidR="00B45EDE" w:rsidRPr="00087CE1" w:rsidRDefault="00B45EDE" w:rsidP="00B45EDE">
      <w:pPr>
        <w:suppressAutoHyphens/>
        <w:spacing w:after="120" w:line="240" w:lineRule="auto"/>
        <w:jc w:val="both"/>
        <w:rPr>
          <w:rFonts w:ascii="Times New Roman" w:eastAsia="Times New Roman" w:hAnsi="Times New Roman" w:cs="Times New Roman"/>
          <w:sz w:val="24"/>
          <w:szCs w:val="24"/>
        </w:rPr>
      </w:pPr>
      <w:r w:rsidRPr="00087CE1">
        <w:rPr>
          <w:rFonts w:ascii="Times New Roman" w:eastAsia="Times New Roman" w:hAnsi="Times New Roman" w:cs="Times New Roman"/>
          <w:sz w:val="24"/>
          <w:szCs w:val="24"/>
        </w:rPr>
        <w:t>XX. Nadpis § 34c zní:</w:t>
      </w:r>
    </w:p>
    <w:p w:rsidR="00B45EDE" w:rsidRPr="00087CE1" w:rsidRDefault="00B45EDE" w:rsidP="00B45EDE">
      <w:pPr>
        <w:suppressAutoHyphens/>
        <w:spacing w:after="120" w:line="240" w:lineRule="auto"/>
        <w:jc w:val="center"/>
        <w:rPr>
          <w:rFonts w:ascii="Times New Roman" w:eastAsia="Times New Roman" w:hAnsi="Times New Roman" w:cs="Times New Roman"/>
          <w:sz w:val="24"/>
          <w:szCs w:val="24"/>
        </w:rPr>
      </w:pPr>
      <w:r w:rsidRPr="00087CE1">
        <w:rPr>
          <w:rFonts w:ascii="Times New Roman" w:eastAsia="Times New Roman" w:hAnsi="Times New Roman" w:cs="Times New Roman"/>
          <w:sz w:val="24"/>
          <w:szCs w:val="24"/>
        </w:rPr>
        <w:t>„</w:t>
      </w:r>
      <w:r w:rsidRPr="00087CE1">
        <w:rPr>
          <w:rFonts w:ascii="Times New Roman" w:eastAsia="Times New Roman" w:hAnsi="Times New Roman" w:cs="Times New Roman"/>
          <w:b/>
          <w:sz w:val="24"/>
          <w:szCs w:val="24"/>
        </w:rPr>
        <w:t>Projektová dokumentace</w:t>
      </w:r>
      <w:r w:rsidRPr="00087CE1">
        <w:rPr>
          <w:rFonts w:ascii="Times New Roman" w:eastAsia="Times New Roman" w:hAnsi="Times New Roman" w:cs="Times New Roman"/>
          <w:sz w:val="24"/>
          <w:szCs w:val="24"/>
        </w:rPr>
        <w:t>“.</w:t>
      </w:r>
    </w:p>
    <w:p w:rsidR="00B45EDE" w:rsidRPr="00087CE1" w:rsidRDefault="00B45EDE" w:rsidP="00B45EDE">
      <w:pPr>
        <w:suppressAutoHyphens/>
        <w:spacing w:after="120" w:line="240" w:lineRule="auto"/>
        <w:jc w:val="both"/>
        <w:rPr>
          <w:rFonts w:ascii="Times New Roman" w:eastAsia="Times New Roman" w:hAnsi="Times New Roman" w:cs="Times New Roman"/>
          <w:sz w:val="24"/>
          <w:szCs w:val="24"/>
        </w:rPr>
      </w:pPr>
      <w:r w:rsidRPr="00087CE1">
        <w:rPr>
          <w:rFonts w:ascii="Times New Roman" w:eastAsia="Times New Roman" w:hAnsi="Times New Roman" w:cs="Times New Roman"/>
          <w:sz w:val="24"/>
          <w:szCs w:val="24"/>
        </w:rPr>
        <w:t>XX. V § 34c  odst. 1 úvodní část ustanovení zní:</w:t>
      </w:r>
    </w:p>
    <w:p w:rsidR="00B45EDE" w:rsidRPr="00087CE1" w:rsidRDefault="00B45EDE" w:rsidP="00B45EDE">
      <w:pPr>
        <w:pStyle w:val="Textodstavce"/>
        <w:rPr>
          <w:sz w:val="24"/>
          <w:szCs w:val="24"/>
        </w:rPr>
      </w:pPr>
      <w:r w:rsidRPr="00087CE1">
        <w:rPr>
          <w:sz w:val="24"/>
          <w:szCs w:val="24"/>
        </w:rPr>
        <w:t>„K projektu výzkumu a vývoje, ke kterému se váže oznámení o záměru odečíst od základu daně odpočet na podporu výzkumu a vývoje, poplatník zpracuje projektovou dokumentaci, ve které uvede oznámený název projektu výzkumu a vývoje a vymezí činnost ve výzkumu a vývoji podle zákona upravujícího podporu výzkumu a vývoje. Projektová dokumentace obsahuje“.</w:t>
      </w:r>
    </w:p>
    <w:p w:rsidR="00B45EDE" w:rsidRPr="00087CE1" w:rsidRDefault="00B45EDE" w:rsidP="00B45EDE">
      <w:pPr>
        <w:keepNext/>
        <w:suppressAutoHyphens/>
        <w:spacing w:after="120" w:line="240" w:lineRule="auto"/>
        <w:jc w:val="both"/>
        <w:rPr>
          <w:rFonts w:ascii="Times New Roman" w:eastAsia="Times New Roman" w:hAnsi="Times New Roman" w:cs="Times New Roman"/>
          <w:sz w:val="24"/>
          <w:szCs w:val="24"/>
        </w:rPr>
      </w:pPr>
      <w:r w:rsidRPr="00087CE1">
        <w:rPr>
          <w:rFonts w:ascii="Times New Roman" w:eastAsia="Times New Roman" w:hAnsi="Times New Roman" w:cs="Times New Roman"/>
          <w:sz w:val="24"/>
          <w:szCs w:val="24"/>
        </w:rPr>
        <w:t>XX. V § 34c odst. 1 písmeno d) zní:</w:t>
      </w:r>
    </w:p>
    <w:p w:rsidR="00B45EDE" w:rsidRPr="00087CE1" w:rsidRDefault="00B45EDE" w:rsidP="00B45EDE">
      <w:pPr>
        <w:suppressAutoHyphens/>
        <w:spacing w:after="120" w:line="240" w:lineRule="auto"/>
        <w:ind w:left="425" w:hanging="425"/>
        <w:jc w:val="both"/>
        <w:rPr>
          <w:rFonts w:ascii="Times New Roman" w:eastAsia="Times New Roman" w:hAnsi="Times New Roman" w:cs="Times New Roman"/>
          <w:sz w:val="24"/>
          <w:szCs w:val="24"/>
        </w:rPr>
      </w:pPr>
      <w:r w:rsidRPr="00087CE1">
        <w:rPr>
          <w:rFonts w:ascii="Times New Roman" w:eastAsia="Times New Roman" w:hAnsi="Times New Roman" w:cs="Times New Roman"/>
          <w:sz w:val="24"/>
          <w:szCs w:val="24"/>
        </w:rPr>
        <w:t>„d) předpokládané výdaje v jednotlivých letech řešení projektu od roku, ve kterém bylo podáno oznámení o záměru odečíst od základu daně odpočet na podporu výzkumu a vývoje, a předpokládané celkové výdaje na řešení projektu,“.</w:t>
      </w:r>
    </w:p>
    <w:p w:rsidR="00B45EDE" w:rsidRPr="00087CE1" w:rsidRDefault="00B45EDE" w:rsidP="00B45EDE">
      <w:pPr>
        <w:suppressAutoHyphens/>
        <w:spacing w:after="120" w:line="240" w:lineRule="auto"/>
        <w:jc w:val="both"/>
        <w:rPr>
          <w:rFonts w:ascii="Times New Roman" w:eastAsia="Times New Roman" w:hAnsi="Times New Roman" w:cs="Times New Roman"/>
          <w:sz w:val="24"/>
          <w:szCs w:val="24"/>
        </w:rPr>
      </w:pPr>
      <w:r w:rsidRPr="00087CE1">
        <w:rPr>
          <w:rFonts w:ascii="Times New Roman" w:eastAsia="Times New Roman" w:hAnsi="Times New Roman" w:cs="Times New Roman"/>
          <w:sz w:val="24"/>
          <w:szCs w:val="24"/>
        </w:rPr>
        <w:t>XX. V § 34c odst. 1 písm. e) se slova „budou odborně zajišťovat“ nahrazují slovy „ode dne podání oznámení o záměru odečíst od základu daně odpočet na podporu výzkumu a vývoje odborně zajišťují nebo budou zajišťovat“.</w:t>
      </w:r>
    </w:p>
    <w:p w:rsidR="00B45EDE" w:rsidRPr="00087CE1" w:rsidRDefault="00B45EDE" w:rsidP="00B45EDE">
      <w:pPr>
        <w:suppressAutoHyphens/>
        <w:spacing w:after="120" w:line="240" w:lineRule="auto"/>
        <w:jc w:val="both"/>
        <w:rPr>
          <w:rFonts w:ascii="Times New Roman" w:eastAsia="Times New Roman" w:hAnsi="Times New Roman" w:cs="Times New Roman"/>
          <w:sz w:val="24"/>
          <w:szCs w:val="24"/>
        </w:rPr>
      </w:pPr>
      <w:r w:rsidRPr="00087CE1">
        <w:rPr>
          <w:rFonts w:ascii="Times New Roman" w:eastAsia="Times New Roman" w:hAnsi="Times New Roman" w:cs="Times New Roman"/>
          <w:sz w:val="24"/>
          <w:szCs w:val="24"/>
        </w:rPr>
        <w:t>XX. V § 34c odst. 1 se na konci textu písmene f) doplňují slova „prováděných ode dne podání oznámení o záměru odečíst od základu daně odpočet na podporu výzkumu a vývoje“.</w:t>
      </w:r>
    </w:p>
    <w:p w:rsidR="00B45EDE" w:rsidRPr="00087CE1" w:rsidRDefault="00B45EDE" w:rsidP="00B45EDE">
      <w:pPr>
        <w:suppressAutoHyphens/>
        <w:spacing w:after="120" w:line="240" w:lineRule="auto"/>
        <w:jc w:val="both"/>
        <w:rPr>
          <w:rFonts w:ascii="Times New Roman" w:eastAsia="Times New Roman" w:hAnsi="Times New Roman" w:cs="Times New Roman"/>
          <w:sz w:val="24"/>
          <w:szCs w:val="24"/>
        </w:rPr>
      </w:pPr>
      <w:r w:rsidRPr="00087CE1">
        <w:rPr>
          <w:rFonts w:ascii="Times New Roman" w:eastAsia="Times New Roman" w:hAnsi="Times New Roman" w:cs="Times New Roman"/>
          <w:sz w:val="24"/>
          <w:szCs w:val="24"/>
        </w:rPr>
        <w:t>XX. V § 34c odst. 1 písm. g) se slova „a místo“ zrušují a slovo „projektu“ se nahrazuje slovy „projektové dokumentace“.</w:t>
      </w:r>
    </w:p>
    <w:p w:rsidR="00B45EDE" w:rsidRPr="00087CE1" w:rsidRDefault="00B45EDE" w:rsidP="00B45EDE">
      <w:pPr>
        <w:suppressAutoHyphens/>
        <w:spacing w:after="120" w:line="240" w:lineRule="auto"/>
        <w:jc w:val="both"/>
        <w:rPr>
          <w:rFonts w:ascii="Times New Roman" w:eastAsia="Times New Roman" w:hAnsi="Times New Roman" w:cs="Times New Roman"/>
          <w:sz w:val="24"/>
          <w:szCs w:val="24"/>
        </w:rPr>
      </w:pPr>
      <w:r w:rsidRPr="00087CE1">
        <w:rPr>
          <w:rFonts w:ascii="Times New Roman" w:eastAsia="Times New Roman" w:hAnsi="Times New Roman" w:cs="Times New Roman"/>
          <w:sz w:val="24"/>
          <w:szCs w:val="24"/>
        </w:rPr>
        <w:t>XX. V § 34c odst. 1 písm. h) se slova „odpovědné osoby za projekt výzkumu a vývoje“ nahrazují slovy „osoby schvalující projektovou dokumentaci“.</w:t>
      </w:r>
    </w:p>
    <w:p w:rsidR="00B45EDE" w:rsidRPr="00087CE1" w:rsidRDefault="00B45EDE" w:rsidP="00B45EDE">
      <w:pPr>
        <w:suppressAutoHyphens/>
        <w:spacing w:after="120" w:line="240" w:lineRule="auto"/>
        <w:jc w:val="both"/>
        <w:rPr>
          <w:rFonts w:ascii="Times New Roman" w:eastAsia="Times New Roman" w:hAnsi="Times New Roman" w:cs="Times New Roman"/>
          <w:sz w:val="24"/>
          <w:szCs w:val="24"/>
        </w:rPr>
      </w:pPr>
      <w:r w:rsidRPr="00087CE1">
        <w:rPr>
          <w:rFonts w:ascii="Times New Roman" w:eastAsia="Times New Roman" w:hAnsi="Times New Roman" w:cs="Times New Roman"/>
          <w:sz w:val="24"/>
          <w:szCs w:val="24"/>
        </w:rPr>
        <w:t>XX. V § 34c odstavce 2 a 3 znějí:</w:t>
      </w:r>
    </w:p>
    <w:p w:rsidR="00B45EDE" w:rsidRPr="00087CE1" w:rsidRDefault="00B45EDE" w:rsidP="00B45EDE">
      <w:pPr>
        <w:suppressAutoHyphens/>
        <w:spacing w:after="120" w:line="240" w:lineRule="auto"/>
        <w:ind w:firstLine="425"/>
        <w:jc w:val="both"/>
        <w:rPr>
          <w:rFonts w:ascii="Times New Roman" w:eastAsia="Times New Roman" w:hAnsi="Times New Roman" w:cs="Times New Roman"/>
          <w:sz w:val="24"/>
          <w:szCs w:val="24"/>
        </w:rPr>
      </w:pPr>
      <w:r w:rsidRPr="00087CE1">
        <w:rPr>
          <w:rFonts w:ascii="Times New Roman" w:eastAsia="Times New Roman" w:hAnsi="Times New Roman" w:cs="Times New Roman"/>
          <w:sz w:val="24"/>
          <w:szCs w:val="24"/>
        </w:rPr>
        <w:t>„(2) Odpočet na podporu výzkumu a vývoje související s oznámeným projektem výzkumu a vývoje lze odečíst od základu daně nejdříve za období, pro které je ve lhůtě pro podání řádného daňového přiznání schválena projektová dokumentace. Projektová dokumentace musí být v této lhůtě schválena i v případě, že v takovém období nelze odpočet na podporu výzkum a vývoje odečíst z důvodu nízkého základu daně nebo daňové ztráty.</w:t>
      </w:r>
    </w:p>
    <w:p w:rsidR="00B45EDE" w:rsidRPr="00087CE1" w:rsidRDefault="00B45EDE" w:rsidP="00B45EDE">
      <w:pPr>
        <w:suppressAutoHyphens/>
        <w:spacing w:after="120" w:line="240" w:lineRule="auto"/>
        <w:ind w:firstLine="425"/>
        <w:jc w:val="both"/>
        <w:rPr>
          <w:rFonts w:ascii="Times New Roman" w:eastAsia="Times New Roman" w:hAnsi="Times New Roman" w:cs="Times New Roman"/>
          <w:sz w:val="24"/>
          <w:szCs w:val="24"/>
        </w:rPr>
      </w:pPr>
      <w:r w:rsidRPr="00087CE1">
        <w:rPr>
          <w:rFonts w:ascii="Times New Roman" w:eastAsia="Times New Roman" w:hAnsi="Times New Roman" w:cs="Times New Roman"/>
          <w:sz w:val="24"/>
          <w:szCs w:val="24"/>
        </w:rPr>
        <w:t xml:space="preserve"> (3) Osobou schvalující projektovou dokumentaci je u poplatníka daně z příjmů </w:t>
      </w:r>
    </w:p>
    <w:p w:rsidR="00B45EDE" w:rsidRPr="00087CE1" w:rsidRDefault="00B45EDE" w:rsidP="00B45EDE">
      <w:pPr>
        <w:pStyle w:val="PZTextpsmene"/>
        <w:rPr>
          <w:szCs w:val="24"/>
        </w:rPr>
      </w:pPr>
      <w:r w:rsidRPr="00087CE1">
        <w:rPr>
          <w:szCs w:val="24"/>
        </w:rPr>
        <w:t>a)</w:t>
      </w:r>
      <w:r w:rsidRPr="00087CE1">
        <w:rPr>
          <w:szCs w:val="24"/>
        </w:rPr>
        <w:tab/>
        <w:t>fyzických osob tento poplatník nebo fyzická osoba oprávněná jednat za tohoto poplatníka,</w:t>
      </w:r>
    </w:p>
    <w:p w:rsidR="00B45EDE" w:rsidRPr="00087CE1" w:rsidRDefault="00B45EDE" w:rsidP="00B45EDE">
      <w:pPr>
        <w:pStyle w:val="PZTextpsmene"/>
        <w:spacing w:after="120"/>
        <w:rPr>
          <w:szCs w:val="24"/>
        </w:rPr>
      </w:pPr>
      <w:r w:rsidRPr="00087CE1">
        <w:rPr>
          <w:szCs w:val="24"/>
        </w:rPr>
        <w:t>b)</w:t>
      </w:r>
      <w:r w:rsidRPr="00087CE1">
        <w:rPr>
          <w:szCs w:val="24"/>
        </w:rPr>
        <w:tab/>
        <w:t>právnických osob fyzická osoba oprávněná jednat za tohoto poplatníka.“.</w:t>
      </w:r>
    </w:p>
    <w:p w:rsidR="00B45EDE" w:rsidRPr="00087CE1" w:rsidRDefault="00B45EDE" w:rsidP="00B45EDE">
      <w:pPr>
        <w:suppressAutoHyphens/>
        <w:spacing w:after="120" w:line="240" w:lineRule="auto"/>
        <w:jc w:val="both"/>
        <w:rPr>
          <w:rFonts w:ascii="Times New Roman" w:eastAsia="Times New Roman" w:hAnsi="Times New Roman" w:cs="Times New Roman"/>
          <w:sz w:val="24"/>
          <w:szCs w:val="24"/>
        </w:rPr>
      </w:pPr>
      <w:r w:rsidRPr="00087CE1">
        <w:rPr>
          <w:rFonts w:ascii="Times New Roman" w:eastAsia="Times New Roman" w:hAnsi="Times New Roman" w:cs="Times New Roman"/>
          <w:sz w:val="24"/>
          <w:szCs w:val="24"/>
        </w:rPr>
        <w:t>XX. V § 34c se doplňuje odstavec 4, který zní:</w:t>
      </w:r>
    </w:p>
    <w:p w:rsidR="00B45EDE" w:rsidRPr="00087CE1" w:rsidRDefault="00B45EDE" w:rsidP="00B45EDE">
      <w:pPr>
        <w:suppressAutoHyphens/>
        <w:spacing w:after="120" w:line="240" w:lineRule="auto"/>
        <w:ind w:firstLine="425"/>
        <w:jc w:val="both"/>
        <w:rPr>
          <w:rFonts w:ascii="Times New Roman" w:eastAsia="Times New Roman" w:hAnsi="Times New Roman" w:cs="Times New Roman"/>
          <w:sz w:val="24"/>
          <w:szCs w:val="24"/>
        </w:rPr>
      </w:pPr>
      <w:r w:rsidRPr="00087CE1">
        <w:rPr>
          <w:rFonts w:ascii="Times New Roman" w:eastAsia="Times New Roman" w:hAnsi="Times New Roman" w:cs="Times New Roman"/>
          <w:sz w:val="24"/>
          <w:szCs w:val="24"/>
        </w:rPr>
        <w:t>„(4) Poplatník eviduje změny skutečností uvedených v projektové dokumentaci, ke kterým dojde po jejím schválení. Název a cíle projektu výzkumu a vývoje nelze po dobu řešení projektu výzkumu a vývoje měnit.“.</w:t>
      </w:r>
    </w:p>
    <w:p w:rsidR="00B45EDE" w:rsidRPr="00087CE1" w:rsidRDefault="00B45EDE" w:rsidP="00B45EDE">
      <w:pPr>
        <w:suppressAutoHyphens/>
        <w:spacing w:after="120" w:line="240" w:lineRule="auto"/>
        <w:jc w:val="both"/>
        <w:rPr>
          <w:rFonts w:ascii="Times New Roman" w:eastAsia="Times New Roman" w:hAnsi="Times New Roman" w:cs="Times New Roman"/>
          <w:sz w:val="24"/>
          <w:szCs w:val="24"/>
        </w:rPr>
      </w:pPr>
      <w:r w:rsidRPr="00087CE1">
        <w:rPr>
          <w:rFonts w:ascii="Times New Roman" w:eastAsia="Times New Roman" w:hAnsi="Times New Roman" w:cs="Times New Roman"/>
          <w:sz w:val="24"/>
          <w:szCs w:val="24"/>
        </w:rPr>
        <w:t>XX. V § 34e odst. 1 se za slovo „poplatníka“ vkládají slova „, který podal oznámení o záměru odečíst od základu daně odpočet na podporu výzkumu a vývoje,“.</w:t>
      </w:r>
    </w:p>
    <w:p w:rsidR="00B45EDE" w:rsidRPr="00087CE1" w:rsidRDefault="00B45EDE" w:rsidP="00B45EDE">
      <w:pPr>
        <w:suppressAutoHyphens/>
        <w:spacing w:after="120" w:line="240" w:lineRule="auto"/>
        <w:jc w:val="both"/>
        <w:rPr>
          <w:rFonts w:ascii="Times New Roman" w:eastAsia="Times New Roman" w:hAnsi="Times New Roman" w:cs="Times New Roman"/>
          <w:sz w:val="24"/>
          <w:szCs w:val="24"/>
        </w:rPr>
      </w:pPr>
      <w:r w:rsidRPr="00087CE1">
        <w:rPr>
          <w:rFonts w:ascii="Times New Roman" w:eastAsia="Times New Roman" w:hAnsi="Times New Roman" w:cs="Times New Roman"/>
          <w:sz w:val="24"/>
          <w:szCs w:val="24"/>
        </w:rPr>
        <w:t>XX. V § 34e odst. 3 písm. a) se slovo „projekt“ nahrazuje slovy „název a cíle projektu“.</w:t>
      </w:r>
    </w:p>
    <w:p w:rsidR="00B45EDE" w:rsidRPr="00087CE1" w:rsidRDefault="00B45EDE" w:rsidP="00B45EDE">
      <w:pPr>
        <w:suppressAutoHyphens/>
        <w:spacing w:after="120" w:line="240" w:lineRule="auto"/>
        <w:jc w:val="both"/>
        <w:rPr>
          <w:rFonts w:ascii="Times New Roman" w:eastAsia="Times New Roman" w:hAnsi="Times New Roman" w:cs="Times New Roman"/>
          <w:sz w:val="24"/>
          <w:szCs w:val="24"/>
        </w:rPr>
      </w:pPr>
      <w:r w:rsidRPr="00087CE1">
        <w:rPr>
          <w:rFonts w:ascii="Times New Roman" w:eastAsia="Times New Roman" w:hAnsi="Times New Roman" w:cs="Times New Roman"/>
          <w:sz w:val="24"/>
          <w:szCs w:val="24"/>
        </w:rPr>
        <w:t>XX. V § 34e odst. 3 písm. b), c) a e) se slovo „projektů“ nahrazuje slovem „projektu“.</w:t>
      </w:r>
    </w:p>
    <w:p w:rsidR="00B45EDE" w:rsidRDefault="00B45EDE" w:rsidP="00B45EDE">
      <w:pPr>
        <w:suppressAutoHyphens/>
        <w:spacing w:after="120" w:line="240" w:lineRule="auto"/>
        <w:jc w:val="both"/>
        <w:rPr>
          <w:rFonts w:ascii="Times New Roman" w:eastAsia="Times New Roman" w:hAnsi="Times New Roman" w:cs="Times New Roman"/>
          <w:sz w:val="24"/>
          <w:szCs w:val="24"/>
        </w:rPr>
      </w:pPr>
      <w:r w:rsidRPr="00087CE1">
        <w:rPr>
          <w:rFonts w:ascii="Times New Roman" w:eastAsia="Times New Roman" w:hAnsi="Times New Roman" w:cs="Times New Roman"/>
          <w:sz w:val="24"/>
          <w:szCs w:val="24"/>
        </w:rPr>
        <w:t>XX. V § 34e se odstavec 4 zrušuje.“.</w:t>
      </w:r>
      <w:bookmarkStart w:id="0" w:name="_GoBack"/>
      <w:bookmarkEnd w:id="0"/>
    </w:p>
    <w:p w:rsidR="00260652" w:rsidRPr="00087CE1" w:rsidRDefault="00260652" w:rsidP="00B45EDE">
      <w:pPr>
        <w:suppressAutoHyphens/>
        <w:spacing w:after="120" w:line="240" w:lineRule="auto"/>
        <w:jc w:val="both"/>
        <w:rPr>
          <w:rFonts w:ascii="Times New Roman" w:eastAsia="Times New Roman" w:hAnsi="Times New Roman" w:cs="Times New Roman"/>
          <w:sz w:val="24"/>
          <w:szCs w:val="24"/>
        </w:rPr>
      </w:pPr>
    </w:p>
    <w:p w:rsidR="00B45EDE" w:rsidRDefault="00B45EDE" w:rsidP="00B45EDE">
      <w:pPr>
        <w:suppressAutoHyphens/>
        <w:spacing w:after="120" w:line="240" w:lineRule="auto"/>
        <w:jc w:val="both"/>
        <w:rPr>
          <w:rFonts w:ascii="Times New Roman" w:eastAsia="Times New Roman" w:hAnsi="Times New Roman" w:cs="Times New Roman"/>
          <w:sz w:val="24"/>
          <w:szCs w:val="24"/>
        </w:rPr>
      </w:pPr>
      <w:r w:rsidRPr="00087CE1">
        <w:rPr>
          <w:rFonts w:ascii="Times New Roman" w:eastAsia="Times New Roman" w:hAnsi="Times New Roman" w:cs="Times New Roman"/>
          <w:sz w:val="24"/>
          <w:szCs w:val="24"/>
        </w:rPr>
        <w:t>Následující body se přečíslují.</w:t>
      </w:r>
    </w:p>
    <w:p w:rsidR="00260652" w:rsidRPr="00087CE1" w:rsidRDefault="00260652" w:rsidP="00B45EDE">
      <w:pPr>
        <w:suppressAutoHyphens/>
        <w:spacing w:after="120" w:line="240" w:lineRule="auto"/>
        <w:jc w:val="both"/>
        <w:rPr>
          <w:rFonts w:ascii="Times New Roman" w:eastAsia="Times New Roman" w:hAnsi="Times New Roman" w:cs="Times New Roman"/>
          <w:sz w:val="24"/>
          <w:szCs w:val="24"/>
        </w:rPr>
      </w:pPr>
    </w:p>
    <w:p w:rsidR="00B45EDE" w:rsidRPr="00087CE1" w:rsidRDefault="008923C9" w:rsidP="00B45EDE">
      <w:pPr>
        <w:keepNext/>
        <w:keepLines/>
        <w:numPr>
          <w:ilvl w:val="0"/>
          <w:numId w:val="38"/>
        </w:numPr>
        <w:tabs>
          <w:tab w:val="num" w:pos="567"/>
          <w:tab w:val="left" w:pos="851"/>
        </w:tabs>
        <w:spacing w:before="480" w:after="120" w:line="240" w:lineRule="auto"/>
        <w:ind w:left="567" w:hanging="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B45EDE" w:rsidRPr="00087CE1">
        <w:rPr>
          <w:rFonts w:ascii="Times New Roman" w:eastAsia="Times New Roman" w:hAnsi="Times New Roman" w:cs="Times New Roman"/>
          <w:b/>
          <w:sz w:val="24"/>
          <w:szCs w:val="24"/>
        </w:rPr>
        <w:t>. V části první se na konci čl. II doplňuje nový bod, který zní:</w:t>
      </w:r>
    </w:p>
    <w:p w:rsidR="006400F8" w:rsidRPr="00087CE1" w:rsidRDefault="00B45EDE" w:rsidP="00B45EDE">
      <w:pPr>
        <w:suppressAutoHyphens/>
        <w:spacing w:after="120" w:line="240" w:lineRule="auto"/>
        <w:jc w:val="both"/>
        <w:rPr>
          <w:rFonts w:ascii="Times New Roman" w:eastAsia="SimSun" w:hAnsi="Times New Roman" w:cs="Times New Roman"/>
          <w:color w:val="00000A"/>
          <w:kern w:val="1"/>
          <w:sz w:val="24"/>
          <w:szCs w:val="24"/>
        </w:rPr>
      </w:pPr>
      <w:r w:rsidRPr="00087CE1">
        <w:rPr>
          <w:rFonts w:ascii="Times New Roman" w:eastAsia="SimSun" w:hAnsi="Times New Roman" w:cs="Times New Roman"/>
          <w:color w:val="00000A"/>
          <w:kern w:val="1"/>
          <w:sz w:val="24"/>
          <w:szCs w:val="24"/>
        </w:rPr>
        <w:t>„XX. Ustanovení § 34a až 34c a § 34e zákona č. 586/1992 Sb., ve znění účinném ode dne nabytí účinnosti tohoto zákona, se použije ode dne nabytí účinnosti tohoto zákona. Na projekty, jejichž řešení bylo zahájeno přede dnem nabytí účinnosti tohoto zákona, se použijí ustanovení § 34a až 34c a § 34e zákona č. 586/1992 Sb., ve znění účinném přede dnem nabytí účinnosti tohoto zákona. Na projekty, jejichž řešení bylo zahájeno ve zdaňovacím období nebo období, za které se podává daňové přiznání, která nejsou ke dni nabytí účinnosti tohoto zákona skončena, lze použít ustanovení § 34a až 34c a § 34e zákona č. 586/1992 Sb., ve znění účinném ode dne nabytí účinnosti tohoto zákona; využije-li poplatník takový postup, tato ustanovení se použijí ve všech zdaňovacích obdobích nebo obdobích, za které se podává daňové přiznání, ve kterých je projekt výzkumu a vývoje řešen.“.</w:t>
      </w:r>
    </w:p>
    <w:p w:rsidR="006400F8" w:rsidRDefault="006400F8" w:rsidP="00C630F1">
      <w:pPr>
        <w:keepNext/>
        <w:keepLines/>
        <w:autoSpaceDE w:val="0"/>
        <w:autoSpaceDN w:val="0"/>
        <w:adjustRightInd w:val="0"/>
        <w:spacing w:after="240" w:line="240" w:lineRule="auto"/>
        <w:ind w:left="425"/>
        <w:jc w:val="both"/>
        <w:rPr>
          <w:rFonts w:ascii="Times New Roman" w:hAnsi="Times New Roman"/>
          <w:b/>
          <w:sz w:val="26"/>
          <w:szCs w:val="26"/>
          <w:lang w:eastAsia="cs-CZ"/>
        </w:rPr>
      </w:pPr>
    </w:p>
    <w:p w:rsidR="00700161" w:rsidRDefault="00700161" w:rsidP="00AC4D02">
      <w:pPr>
        <w:keepNext/>
        <w:keepLines/>
        <w:autoSpaceDE w:val="0"/>
        <w:autoSpaceDN w:val="0"/>
        <w:adjustRightInd w:val="0"/>
        <w:spacing w:after="240" w:line="240" w:lineRule="auto"/>
        <w:ind w:left="284" w:hanging="284"/>
        <w:jc w:val="both"/>
        <w:rPr>
          <w:rFonts w:ascii="Times New Roman" w:hAnsi="Times New Roman" w:cs="Times New Roman"/>
          <w:b/>
          <w:sz w:val="26"/>
          <w:szCs w:val="26"/>
        </w:rPr>
      </w:pPr>
      <w:r w:rsidRPr="00622779">
        <w:rPr>
          <w:rFonts w:ascii="Times New Roman" w:hAnsi="Times New Roman" w:cs="Times New Roman"/>
          <w:b/>
          <w:sz w:val="24"/>
          <w:szCs w:val="24"/>
        </w:rPr>
        <w:t xml:space="preserve">ČÁST </w:t>
      </w:r>
      <w:r w:rsidR="00B71A0B">
        <w:rPr>
          <w:rFonts w:ascii="Times New Roman" w:hAnsi="Times New Roman" w:cs="Times New Roman"/>
          <w:b/>
          <w:sz w:val="24"/>
          <w:szCs w:val="24"/>
        </w:rPr>
        <w:t>TŘETÍ</w:t>
      </w:r>
      <w:r w:rsidRPr="00622779">
        <w:rPr>
          <w:rFonts w:ascii="Times New Roman" w:hAnsi="Times New Roman" w:cs="Times New Roman"/>
          <w:b/>
          <w:sz w:val="24"/>
          <w:szCs w:val="24"/>
        </w:rPr>
        <w:t xml:space="preserve"> </w:t>
      </w:r>
      <w:r w:rsidRPr="00C630F1">
        <w:rPr>
          <w:rFonts w:ascii="Times New Roman" w:hAnsi="Times New Roman" w:cs="Times New Roman"/>
          <w:b/>
          <w:sz w:val="26"/>
          <w:szCs w:val="26"/>
        </w:rPr>
        <w:t xml:space="preserve">– změna zákona o </w:t>
      </w:r>
      <w:r w:rsidR="00B71A0B">
        <w:rPr>
          <w:rFonts w:ascii="Times New Roman" w:hAnsi="Times New Roman" w:cs="Times New Roman"/>
          <w:b/>
          <w:sz w:val="26"/>
          <w:szCs w:val="26"/>
        </w:rPr>
        <w:t>dani z přidané hodnoty</w:t>
      </w:r>
    </w:p>
    <w:p w:rsidR="00B71A0B" w:rsidRPr="00B71A0B" w:rsidRDefault="008923C9" w:rsidP="00B71A0B">
      <w:pPr>
        <w:pStyle w:val="Odstavecseseznamem1"/>
        <w:spacing w:after="0" w:line="240" w:lineRule="auto"/>
        <w:ind w:left="0"/>
        <w:contextualSpacing w:val="0"/>
        <w:jc w:val="both"/>
        <w:rPr>
          <w:rFonts w:ascii="Times New Roman" w:eastAsiaTheme="minorHAnsi" w:hAnsi="Times New Roman" w:cs="Times New Roman"/>
          <w:color w:val="00000A"/>
          <w:kern w:val="0"/>
          <w:sz w:val="24"/>
          <w:szCs w:val="24"/>
        </w:rPr>
      </w:pPr>
      <w:r w:rsidRPr="008923C9">
        <w:rPr>
          <w:rFonts w:ascii="Times New Roman" w:eastAsiaTheme="minorHAnsi" w:hAnsi="Times New Roman" w:cs="Times New Roman"/>
          <w:b/>
          <w:color w:val="00000A"/>
          <w:kern w:val="0"/>
          <w:sz w:val="24"/>
          <w:szCs w:val="24"/>
        </w:rPr>
        <w:t>5</w:t>
      </w:r>
      <w:r w:rsidR="00B71A0B">
        <w:rPr>
          <w:rFonts w:ascii="Times New Roman" w:eastAsiaTheme="minorHAnsi" w:hAnsi="Times New Roman" w:cs="Times New Roman"/>
          <w:color w:val="00000A"/>
          <w:kern w:val="0"/>
          <w:sz w:val="24"/>
          <w:szCs w:val="24"/>
        </w:rPr>
        <w:t xml:space="preserve">. </w:t>
      </w:r>
      <w:r w:rsidR="00B71A0B" w:rsidRPr="00B71A0B">
        <w:rPr>
          <w:rFonts w:ascii="Times New Roman" w:eastAsiaTheme="minorHAnsi" w:hAnsi="Times New Roman" w:cs="Times New Roman"/>
          <w:color w:val="00000A"/>
          <w:kern w:val="0"/>
          <w:sz w:val="24"/>
          <w:szCs w:val="24"/>
        </w:rPr>
        <w:t>V části třetí čl. V se bod 5 zrušuje.</w:t>
      </w:r>
    </w:p>
    <w:p w:rsidR="00B71A0B" w:rsidRDefault="00B71A0B" w:rsidP="00B71A0B">
      <w:pPr>
        <w:pStyle w:val="Novelizanbod"/>
        <w:spacing w:before="0"/>
      </w:pPr>
      <w:r w:rsidRPr="009230FA">
        <w:t xml:space="preserve">Dosavadní body </w:t>
      </w:r>
      <w:r>
        <w:t>6</w:t>
      </w:r>
      <w:r w:rsidRPr="009230FA">
        <w:t xml:space="preserve"> až 26</w:t>
      </w:r>
      <w:r>
        <w:t>9 se označují jako body 5 až 268.</w:t>
      </w:r>
    </w:p>
    <w:p w:rsidR="006400F8" w:rsidRDefault="006400F8" w:rsidP="00087CE1">
      <w:pPr>
        <w:keepNext/>
        <w:keepLines/>
        <w:autoSpaceDE w:val="0"/>
        <w:autoSpaceDN w:val="0"/>
        <w:adjustRightInd w:val="0"/>
        <w:spacing w:after="240" w:line="240" w:lineRule="auto"/>
        <w:ind w:left="425"/>
        <w:jc w:val="both"/>
        <w:rPr>
          <w:rFonts w:ascii="Times New Roman" w:hAnsi="Times New Roman"/>
          <w:b/>
          <w:sz w:val="26"/>
          <w:szCs w:val="26"/>
          <w:lang w:eastAsia="cs-CZ"/>
        </w:rPr>
      </w:pPr>
    </w:p>
    <w:p w:rsidR="00087CE1" w:rsidRPr="00087CE1" w:rsidRDefault="00674687" w:rsidP="00087CE1">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b/>
          <w:bCs/>
          <w:sz w:val="24"/>
          <w:szCs w:val="24"/>
        </w:rPr>
        <w:t xml:space="preserve"> </w:t>
      </w:r>
      <w:r w:rsidR="008923C9">
        <w:rPr>
          <w:rFonts w:ascii="Times New Roman" w:hAnsi="Times New Roman" w:cs="Times New Roman"/>
          <w:b/>
          <w:bCs/>
          <w:sz w:val="24"/>
          <w:szCs w:val="24"/>
        </w:rPr>
        <w:t>6</w:t>
      </w:r>
      <w:r>
        <w:rPr>
          <w:rFonts w:ascii="Times New Roman" w:hAnsi="Times New Roman" w:cs="Times New Roman"/>
          <w:b/>
          <w:bCs/>
          <w:sz w:val="24"/>
          <w:szCs w:val="24"/>
        </w:rPr>
        <w:t xml:space="preserve">. </w:t>
      </w:r>
      <w:r w:rsidRPr="00674687">
        <w:rPr>
          <w:rFonts w:ascii="Times New Roman" w:hAnsi="Times New Roman" w:cs="Times New Roman"/>
          <w:bCs/>
          <w:sz w:val="24"/>
          <w:szCs w:val="24"/>
        </w:rPr>
        <w:t>V</w:t>
      </w:r>
      <w:r w:rsidR="003E26B6">
        <w:rPr>
          <w:rFonts w:ascii="Times New Roman" w:hAnsi="Times New Roman" w:cs="Times New Roman"/>
          <w:bCs/>
          <w:sz w:val="24"/>
          <w:szCs w:val="24"/>
        </w:rPr>
        <w:t> části třetí, čl. V,</w:t>
      </w:r>
      <w:r w:rsidR="00BE55C0">
        <w:rPr>
          <w:rFonts w:ascii="Times New Roman" w:hAnsi="Times New Roman" w:cs="Times New Roman"/>
          <w:bCs/>
          <w:sz w:val="24"/>
          <w:szCs w:val="24"/>
        </w:rPr>
        <w:t xml:space="preserve"> </w:t>
      </w:r>
      <w:r w:rsidR="00F7701B">
        <w:rPr>
          <w:rFonts w:ascii="Times New Roman" w:hAnsi="Times New Roman" w:cs="Times New Roman"/>
          <w:bCs/>
          <w:sz w:val="24"/>
          <w:szCs w:val="24"/>
        </w:rPr>
        <w:t>bod</w:t>
      </w:r>
      <w:r w:rsidR="003E26B6">
        <w:rPr>
          <w:rFonts w:ascii="Times New Roman" w:hAnsi="Times New Roman" w:cs="Times New Roman"/>
          <w:bCs/>
          <w:sz w:val="24"/>
          <w:szCs w:val="24"/>
        </w:rPr>
        <w:t xml:space="preserve"> </w:t>
      </w:r>
      <w:r w:rsidRPr="00674687">
        <w:rPr>
          <w:rFonts w:ascii="Times New Roman" w:hAnsi="Times New Roman" w:cs="Times New Roman"/>
          <w:bCs/>
          <w:sz w:val="24"/>
          <w:szCs w:val="24"/>
        </w:rPr>
        <w:t>14</w:t>
      </w:r>
      <w:r w:rsidR="00D32618">
        <w:rPr>
          <w:rFonts w:ascii="Times New Roman" w:hAnsi="Times New Roman" w:cs="Times New Roman"/>
          <w:bCs/>
          <w:sz w:val="24"/>
          <w:szCs w:val="24"/>
        </w:rPr>
        <w:t xml:space="preserve"> (dosavadní bod </w:t>
      </w:r>
      <w:r w:rsidR="003E26B6">
        <w:rPr>
          <w:rFonts w:ascii="Times New Roman" w:hAnsi="Times New Roman" w:cs="Times New Roman"/>
          <w:bCs/>
          <w:sz w:val="24"/>
          <w:szCs w:val="24"/>
        </w:rPr>
        <w:t>15)</w:t>
      </w:r>
      <w:r>
        <w:rPr>
          <w:rFonts w:ascii="Times New Roman" w:hAnsi="Times New Roman" w:cs="Times New Roman"/>
          <w:b/>
          <w:bCs/>
          <w:sz w:val="24"/>
          <w:szCs w:val="24"/>
        </w:rPr>
        <w:t xml:space="preserve"> </w:t>
      </w:r>
      <w:r w:rsidRPr="00BE55C0">
        <w:rPr>
          <w:rFonts w:ascii="Times New Roman" w:hAnsi="Times New Roman" w:cs="Times New Roman"/>
          <w:bCs/>
          <w:sz w:val="24"/>
          <w:szCs w:val="24"/>
        </w:rPr>
        <w:t>v</w:t>
      </w:r>
      <w:r w:rsidR="00087CE1" w:rsidRPr="00087CE1">
        <w:rPr>
          <w:rFonts w:ascii="Times New Roman" w:hAnsi="Times New Roman" w:cs="Times New Roman"/>
          <w:sz w:val="24"/>
          <w:szCs w:val="24"/>
        </w:rPr>
        <w:t xml:space="preserve"> § 5 </w:t>
      </w:r>
      <w:r w:rsidR="00C55D98">
        <w:rPr>
          <w:rFonts w:ascii="Times New Roman" w:hAnsi="Times New Roman" w:cs="Times New Roman"/>
          <w:sz w:val="24"/>
          <w:szCs w:val="24"/>
        </w:rPr>
        <w:t xml:space="preserve">se </w:t>
      </w:r>
      <w:r w:rsidR="00BE55C0">
        <w:rPr>
          <w:rFonts w:ascii="Times New Roman" w:hAnsi="Times New Roman" w:cs="Times New Roman"/>
          <w:sz w:val="24"/>
          <w:szCs w:val="24"/>
        </w:rPr>
        <w:t>na konci odstav</w:t>
      </w:r>
      <w:r w:rsidR="00C55D98">
        <w:rPr>
          <w:rFonts w:ascii="Times New Roman" w:hAnsi="Times New Roman" w:cs="Times New Roman"/>
          <w:sz w:val="24"/>
          <w:szCs w:val="24"/>
        </w:rPr>
        <w:t>c</w:t>
      </w:r>
      <w:r w:rsidR="00BE55C0">
        <w:rPr>
          <w:rFonts w:ascii="Times New Roman" w:hAnsi="Times New Roman" w:cs="Times New Roman"/>
          <w:sz w:val="24"/>
          <w:szCs w:val="24"/>
        </w:rPr>
        <w:t>e</w:t>
      </w:r>
      <w:r w:rsidR="00C55D98">
        <w:rPr>
          <w:rFonts w:ascii="Times New Roman" w:hAnsi="Times New Roman" w:cs="Times New Roman"/>
          <w:sz w:val="24"/>
          <w:szCs w:val="24"/>
        </w:rPr>
        <w:t xml:space="preserve"> 3 doplňuje</w:t>
      </w:r>
      <w:r w:rsidR="00BE55C0">
        <w:rPr>
          <w:rFonts w:ascii="Times New Roman" w:hAnsi="Times New Roman" w:cs="Times New Roman"/>
          <w:sz w:val="24"/>
          <w:szCs w:val="24"/>
        </w:rPr>
        <w:t xml:space="preserve"> věta</w:t>
      </w:r>
      <w:r w:rsidR="00087CE1" w:rsidRPr="00087CE1">
        <w:rPr>
          <w:rFonts w:ascii="Times New Roman" w:hAnsi="Times New Roman" w:cs="Times New Roman"/>
          <w:sz w:val="24"/>
          <w:szCs w:val="24"/>
        </w:rPr>
        <w:t>:</w:t>
      </w:r>
    </w:p>
    <w:p w:rsidR="00460625" w:rsidRDefault="00087CE1" w:rsidP="00087CE1">
      <w:pPr>
        <w:autoSpaceDE w:val="0"/>
        <w:autoSpaceDN w:val="0"/>
        <w:adjustRightInd w:val="0"/>
        <w:spacing w:line="240" w:lineRule="auto"/>
        <w:rPr>
          <w:rFonts w:ascii="Times New Roman" w:hAnsi="Times New Roman" w:cs="Times New Roman"/>
          <w:sz w:val="24"/>
          <w:szCs w:val="24"/>
        </w:rPr>
      </w:pPr>
      <w:r w:rsidRPr="00087CE1">
        <w:rPr>
          <w:rFonts w:ascii="Times New Roman" w:hAnsi="Times New Roman" w:cs="Times New Roman"/>
          <w:sz w:val="24"/>
          <w:szCs w:val="24"/>
        </w:rPr>
        <w:t>„Samostatně uskutečňovanou ekonomickou činností není činnost zaměstnanců nebo jiných osob, kteří mají uzavřenou smlouvu se zaměstnavatelem, na základě níž vznikne mezi zaměstnavatelem a zaměstnancem pracovněprávní vztah, případně činnosti osob, které jsou zdaňovány jako příjmy ze závislé činnosti.“</w:t>
      </w:r>
    </w:p>
    <w:p w:rsidR="001F3FE5" w:rsidRPr="00087CE1" w:rsidRDefault="001F3FE5" w:rsidP="00087CE1">
      <w:pPr>
        <w:autoSpaceDE w:val="0"/>
        <w:autoSpaceDN w:val="0"/>
        <w:adjustRightInd w:val="0"/>
        <w:spacing w:line="240" w:lineRule="auto"/>
        <w:rPr>
          <w:rFonts w:ascii="Times New Roman" w:hAnsi="Times New Roman" w:cs="Times New Roman"/>
          <w:sz w:val="24"/>
          <w:szCs w:val="24"/>
        </w:rPr>
      </w:pPr>
    </w:p>
    <w:p w:rsidR="002B5DC7" w:rsidRPr="002B5DC7" w:rsidRDefault="008923C9" w:rsidP="002B5DC7">
      <w:pPr>
        <w:tabs>
          <w:tab w:val="left" w:pos="426"/>
        </w:tabs>
        <w:spacing w:before="240" w:after="120" w:line="240" w:lineRule="auto"/>
        <w:ind w:left="425" w:hanging="425"/>
        <w:jc w:val="both"/>
        <w:rPr>
          <w:rFonts w:ascii="Times New Roman" w:hAnsi="Times New Roman" w:cs="Times New Roman"/>
          <w:sz w:val="24"/>
          <w:szCs w:val="24"/>
        </w:rPr>
      </w:pPr>
      <w:r>
        <w:rPr>
          <w:rFonts w:ascii="Times New Roman" w:hAnsi="Times New Roman" w:cs="Times New Roman"/>
          <w:b/>
          <w:sz w:val="24"/>
          <w:szCs w:val="24"/>
        </w:rPr>
        <w:t>7</w:t>
      </w:r>
      <w:r w:rsidR="009D2F18">
        <w:rPr>
          <w:rFonts w:ascii="Times New Roman" w:hAnsi="Times New Roman" w:cs="Times New Roman"/>
          <w:b/>
          <w:sz w:val="24"/>
          <w:szCs w:val="24"/>
        </w:rPr>
        <w:t xml:space="preserve">. </w:t>
      </w:r>
      <w:r w:rsidR="002B5DC7" w:rsidRPr="002B5DC7">
        <w:rPr>
          <w:rFonts w:ascii="Times New Roman" w:hAnsi="Times New Roman" w:cs="Times New Roman"/>
          <w:sz w:val="24"/>
          <w:szCs w:val="24"/>
        </w:rPr>
        <w:t>V části třetí se na</w:t>
      </w:r>
      <w:r w:rsidR="00BD6E5E">
        <w:rPr>
          <w:rFonts w:ascii="Times New Roman" w:hAnsi="Times New Roman" w:cs="Times New Roman"/>
          <w:sz w:val="24"/>
          <w:szCs w:val="24"/>
        </w:rPr>
        <w:t xml:space="preserve"> konec článku VI doplňuje bod X</w:t>
      </w:r>
      <w:r w:rsidR="002B5DC7" w:rsidRPr="002B5DC7">
        <w:rPr>
          <w:rFonts w:ascii="Times New Roman" w:hAnsi="Times New Roman" w:cs="Times New Roman"/>
          <w:sz w:val="24"/>
          <w:szCs w:val="24"/>
        </w:rPr>
        <w:t>, který zní:</w:t>
      </w:r>
    </w:p>
    <w:p w:rsidR="002B5DC7" w:rsidRDefault="002B5DC7" w:rsidP="002B5DC7">
      <w:pPr>
        <w:tabs>
          <w:tab w:val="left" w:pos="0"/>
          <w:tab w:val="left" w:pos="567"/>
        </w:tabs>
        <w:spacing w:before="240" w:after="120" w:line="240" w:lineRule="auto"/>
        <w:ind w:left="425" w:hanging="425"/>
        <w:jc w:val="both"/>
        <w:rPr>
          <w:rFonts w:ascii="Times New Roman" w:hAnsi="Times New Roman" w:cs="Times New Roman"/>
          <w:sz w:val="24"/>
          <w:szCs w:val="24"/>
        </w:rPr>
      </w:pPr>
      <w:r w:rsidRPr="002B5DC7">
        <w:rPr>
          <w:rFonts w:ascii="Times New Roman" w:hAnsi="Times New Roman" w:cs="Times New Roman"/>
          <w:sz w:val="24"/>
          <w:szCs w:val="24"/>
        </w:rPr>
        <w:t>„</w:t>
      </w:r>
      <w:r w:rsidR="00BD6E5E">
        <w:rPr>
          <w:rFonts w:ascii="Times New Roman" w:hAnsi="Times New Roman" w:cs="Times New Roman"/>
          <w:sz w:val="24"/>
          <w:szCs w:val="24"/>
        </w:rPr>
        <w:t>X</w:t>
      </w:r>
      <w:r w:rsidRPr="002B5DC7">
        <w:rPr>
          <w:rFonts w:ascii="Times New Roman" w:hAnsi="Times New Roman" w:cs="Times New Roman"/>
          <w:sz w:val="24"/>
          <w:szCs w:val="24"/>
        </w:rPr>
        <w:t>.</w:t>
      </w:r>
      <w:r w:rsidRPr="002B5DC7">
        <w:rPr>
          <w:rFonts w:ascii="Times New Roman" w:hAnsi="Times New Roman" w:cs="Times New Roman"/>
          <w:sz w:val="24"/>
          <w:szCs w:val="24"/>
        </w:rPr>
        <w:tab/>
        <w:t>U provozovatele vysílání ze zákona podle zákona upravujícího provozování rozhlasového a televizního vysílání se při výpočtu odpočtu daně v poměrné výši do 31. prosince 2021 použije § 75 odst. 1 věta poslední zákona č. 235/2004 Sb., ve znění účinném přede dnem nabytí účinnosti tohoto zákona.“.</w:t>
      </w:r>
    </w:p>
    <w:p w:rsidR="008635D2" w:rsidRPr="002B5DC7" w:rsidRDefault="008635D2" w:rsidP="002B5DC7">
      <w:pPr>
        <w:tabs>
          <w:tab w:val="left" w:pos="0"/>
          <w:tab w:val="left" w:pos="567"/>
        </w:tabs>
        <w:spacing w:before="240" w:after="120" w:line="240" w:lineRule="auto"/>
        <w:ind w:left="425" w:hanging="425"/>
        <w:jc w:val="both"/>
        <w:rPr>
          <w:rFonts w:ascii="Times New Roman" w:hAnsi="Times New Roman" w:cs="Times New Roman"/>
          <w:sz w:val="24"/>
          <w:szCs w:val="24"/>
        </w:rPr>
      </w:pPr>
    </w:p>
    <w:p w:rsidR="008D71C9" w:rsidRPr="008635D2" w:rsidRDefault="001A031D" w:rsidP="00F70AF5">
      <w:pPr>
        <w:keepNext/>
        <w:tabs>
          <w:tab w:val="left" w:pos="426"/>
        </w:tabs>
        <w:autoSpaceDE w:val="0"/>
        <w:autoSpaceDN w:val="0"/>
        <w:adjustRightInd w:val="0"/>
        <w:spacing w:after="240" w:line="240" w:lineRule="auto"/>
        <w:ind w:left="284" w:hanging="284"/>
        <w:jc w:val="both"/>
        <w:rPr>
          <w:rFonts w:ascii="Times New Roman" w:hAnsi="Times New Roman"/>
          <w:b/>
          <w:sz w:val="26"/>
          <w:szCs w:val="26"/>
          <w:lang w:eastAsia="cs-CZ"/>
        </w:rPr>
      </w:pPr>
      <w:r w:rsidRPr="008635D2">
        <w:rPr>
          <w:rFonts w:ascii="Times New Roman" w:hAnsi="Times New Roman"/>
          <w:b/>
          <w:sz w:val="26"/>
          <w:szCs w:val="26"/>
          <w:lang w:eastAsia="cs-CZ"/>
        </w:rPr>
        <w:t>ČÁST ČTVRTÁ – zm</w:t>
      </w:r>
      <w:r w:rsidR="009D2F18">
        <w:rPr>
          <w:rFonts w:ascii="Times New Roman" w:hAnsi="Times New Roman"/>
          <w:b/>
          <w:sz w:val="26"/>
          <w:szCs w:val="26"/>
          <w:lang w:eastAsia="cs-CZ"/>
        </w:rPr>
        <w:t>ěna zákona o spotřebních daních</w:t>
      </w:r>
      <w:r w:rsidRPr="008635D2">
        <w:rPr>
          <w:rFonts w:ascii="Times New Roman" w:hAnsi="Times New Roman"/>
          <w:b/>
          <w:sz w:val="26"/>
          <w:szCs w:val="26"/>
          <w:lang w:eastAsia="cs-CZ"/>
        </w:rPr>
        <w:t xml:space="preserve"> </w:t>
      </w:r>
    </w:p>
    <w:p w:rsidR="008D71C9" w:rsidRPr="000C2AAF" w:rsidRDefault="008923C9" w:rsidP="000C2AAF">
      <w:pPr>
        <w:jc w:val="both"/>
        <w:rPr>
          <w:rFonts w:ascii="Times New Roman" w:hAnsi="Times New Roman" w:cs="Times New Roman"/>
          <w:sz w:val="24"/>
          <w:szCs w:val="24"/>
        </w:rPr>
      </w:pPr>
      <w:r>
        <w:rPr>
          <w:rFonts w:ascii="Times New Roman" w:hAnsi="Times New Roman" w:cs="Times New Roman"/>
          <w:b/>
          <w:sz w:val="24"/>
          <w:szCs w:val="24"/>
        </w:rPr>
        <w:t>8</w:t>
      </w:r>
      <w:r w:rsidR="00865379">
        <w:rPr>
          <w:rFonts w:ascii="Times New Roman" w:hAnsi="Times New Roman" w:cs="Times New Roman"/>
          <w:b/>
          <w:sz w:val="24"/>
          <w:szCs w:val="24"/>
        </w:rPr>
        <w:t xml:space="preserve">. </w:t>
      </w:r>
      <w:r w:rsidR="008D71C9" w:rsidRPr="000C2AAF">
        <w:rPr>
          <w:rFonts w:ascii="Times New Roman" w:hAnsi="Times New Roman" w:cs="Times New Roman"/>
          <w:sz w:val="24"/>
          <w:szCs w:val="24"/>
        </w:rPr>
        <w:t>V č</w:t>
      </w:r>
      <w:r w:rsidR="00503FF3">
        <w:rPr>
          <w:rFonts w:ascii="Times New Roman" w:hAnsi="Times New Roman" w:cs="Times New Roman"/>
          <w:sz w:val="24"/>
          <w:szCs w:val="24"/>
        </w:rPr>
        <w:t>ásti čtvrté čl. VII se za bod 29 (dosavadní bod 31) vkládá nový bod X</w:t>
      </w:r>
      <w:r w:rsidR="008D71C9" w:rsidRPr="000C2AAF">
        <w:rPr>
          <w:rFonts w:ascii="Times New Roman" w:hAnsi="Times New Roman" w:cs="Times New Roman"/>
          <w:sz w:val="24"/>
          <w:szCs w:val="24"/>
        </w:rPr>
        <w:t>, který zní:</w:t>
      </w:r>
    </w:p>
    <w:p w:rsidR="008D71C9" w:rsidRPr="000C2AAF" w:rsidRDefault="00503FF3" w:rsidP="000C2AAF">
      <w:pPr>
        <w:jc w:val="both"/>
        <w:rPr>
          <w:rFonts w:ascii="Times New Roman" w:hAnsi="Times New Roman" w:cs="Times New Roman"/>
          <w:sz w:val="24"/>
          <w:szCs w:val="24"/>
        </w:rPr>
      </w:pPr>
      <w:r>
        <w:rPr>
          <w:rFonts w:ascii="Times New Roman" w:hAnsi="Times New Roman" w:cs="Times New Roman"/>
          <w:sz w:val="24"/>
          <w:szCs w:val="24"/>
        </w:rPr>
        <w:t>„X</w:t>
      </w:r>
      <w:r w:rsidR="008D71C9" w:rsidRPr="000C2AAF">
        <w:rPr>
          <w:rFonts w:ascii="Times New Roman" w:hAnsi="Times New Roman" w:cs="Times New Roman"/>
          <w:sz w:val="24"/>
          <w:szCs w:val="24"/>
        </w:rPr>
        <w:t xml:space="preserve">. V § 86 odstavec 5 zní: </w:t>
      </w:r>
    </w:p>
    <w:p w:rsidR="008D71C9" w:rsidRPr="000C2AAF" w:rsidRDefault="008D71C9" w:rsidP="000C2AAF">
      <w:pPr>
        <w:jc w:val="both"/>
        <w:rPr>
          <w:rFonts w:ascii="Times New Roman" w:hAnsi="Times New Roman" w:cs="Times New Roman"/>
          <w:sz w:val="24"/>
          <w:szCs w:val="24"/>
        </w:rPr>
      </w:pPr>
      <w:r w:rsidRPr="000C2AAF">
        <w:rPr>
          <w:rFonts w:ascii="Times New Roman" w:hAnsi="Times New Roman" w:cs="Times New Roman"/>
          <w:sz w:val="24"/>
          <w:szCs w:val="24"/>
        </w:rPr>
        <w:t>„(5) Od daně je dále osvobozeno pivo určené k použití jako vzorky pro povinné rozbory,</w:t>
      </w:r>
      <w:r w:rsidRPr="000C2AAF">
        <w:rPr>
          <w:rFonts w:ascii="Times New Roman" w:hAnsi="Times New Roman" w:cs="Times New Roman"/>
          <w:sz w:val="24"/>
          <w:szCs w:val="24"/>
          <w:vertAlign w:val="superscript"/>
        </w:rPr>
        <w:t>53)</w:t>
      </w:r>
      <w:r w:rsidRPr="000C2AAF">
        <w:rPr>
          <w:rFonts w:ascii="Times New Roman" w:hAnsi="Times New Roman" w:cs="Times New Roman"/>
          <w:sz w:val="24"/>
          <w:szCs w:val="24"/>
        </w:rPr>
        <w:t xml:space="preserve"> nezbytné výrobní zkoušky, vědecké nebo analytické účely anebo jako vzorky odebrané správcem daně. Dále je osvobozeno pivo určené k použití pro vědecký výzkum.“.“</w:t>
      </w:r>
    </w:p>
    <w:p w:rsidR="007840F7" w:rsidRDefault="004C35FF" w:rsidP="000C2AAF">
      <w:pPr>
        <w:jc w:val="both"/>
        <w:rPr>
          <w:rFonts w:ascii="Times New Roman" w:hAnsi="Times New Roman" w:cs="Times New Roman"/>
          <w:sz w:val="24"/>
          <w:szCs w:val="24"/>
        </w:rPr>
      </w:pPr>
      <w:r>
        <w:rPr>
          <w:rFonts w:ascii="Times New Roman" w:hAnsi="Times New Roman" w:cs="Times New Roman"/>
          <w:sz w:val="24"/>
          <w:szCs w:val="24"/>
        </w:rPr>
        <w:t>Následující body se přečíslují</w:t>
      </w:r>
      <w:r w:rsidR="008D71C9" w:rsidRPr="000C2AAF">
        <w:rPr>
          <w:rFonts w:ascii="Times New Roman" w:hAnsi="Times New Roman" w:cs="Times New Roman"/>
          <w:sz w:val="24"/>
          <w:szCs w:val="24"/>
        </w:rPr>
        <w:t>.</w:t>
      </w:r>
    </w:p>
    <w:p w:rsidR="001F3FE5" w:rsidRPr="000C2AAF" w:rsidRDefault="001F3FE5" w:rsidP="000C2AAF">
      <w:pPr>
        <w:jc w:val="both"/>
        <w:rPr>
          <w:rFonts w:ascii="Times New Roman" w:hAnsi="Times New Roman" w:cs="Times New Roman"/>
          <w:sz w:val="24"/>
          <w:szCs w:val="24"/>
        </w:rPr>
      </w:pPr>
    </w:p>
    <w:p w:rsidR="00044F46" w:rsidRPr="000E757F" w:rsidRDefault="001A0F0A" w:rsidP="00B85A2E">
      <w:pPr>
        <w:keepNext/>
        <w:keepLines/>
        <w:widowControl w:val="0"/>
        <w:ind w:left="284" w:hanging="284"/>
        <w:rPr>
          <w:rFonts w:ascii="Times New Roman" w:hAnsi="Times New Roman"/>
          <w:b/>
          <w:sz w:val="26"/>
          <w:szCs w:val="26"/>
          <w:lang w:eastAsia="cs-CZ"/>
        </w:rPr>
      </w:pPr>
      <w:r>
        <w:rPr>
          <w:rFonts w:ascii="Times New Roman" w:hAnsi="Times New Roman"/>
          <w:b/>
          <w:sz w:val="26"/>
          <w:szCs w:val="26"/>
          <w:lang w:eastAsia="cs-CZ"/>
        </w:rPr>
        <w:t>L</w:t>
      </w:r>
      <w:r w:rsidR="00B834AC" w:rsidRPr="000E757F">
        <w:rPr>
          <w:rFonts w:ascii="Times New Roman" w:hAnsi="Times New Roman"/>
          <w:b/>
          <w:sz w:val="26"/>
          <w:szCs w:val="26"/>
          <w:lang w:eastAsia="cs-CZ"/>
        </w:rPr>
        <w:t>egislativně technické změny</w:t>
      </w:r>
      <w:r w:rsidR="00B1116D" w:rsidRPr="000E757F">
        <w:rPr>
          <w:rFonts w:ascii="Times New Roman" w:hAnsi="Times New Roman"/>
          <w:b/>
          <w:sz w:val="26"/>
          <w:szCs w:val="26"/>
          <w:lang w:eastAsia="cs-CZ"/>
        </w:rPr>
        <w:t xml:space="preserve"> </w:t>
      </w:r>
      <w:r w:rsidR="0082516A">
        <w:rPr>
          <w:rFonts w:ascii="Times New Roman" w:hAnsi="Times New Roman"/>
          <w:b/>
          <w:sz w:val="26"/>
          <w:szCs w:val="26"/>
          <w:lang w:eastAsia="cs-CZ"/>
        </w:rPr>
        <w:t>a změny účinnosti</w:t>
      </w:r>
    </w:p>
    <w:p w:rsidR="00B834AC" w:rsidRPr="00B834AC" w:rsidRDefault="00B834AC" w:rsidP="00EE67A2">
      <w:pPr>
        <w:pStyle w:val="Novelizanbod"/>
        <w:numPr>
          <w:ilvl w:val="0"/>
          <w:numId w:val="47"/>
        </w:numPr>
        <w:tabs>
          <w:tab w:val="clear" w:pos="1135"/>
        </w:tabs>
        <w:suppressAutoHyphens w:val="0"/>
        <w:ind w:hanging="720"/>
        <w:rPr>
          <w:szCs w:val="24"/>
        </w:rPr>
      </w:pPr>
      <w:r w:rsidRPr="00B834AC">
        <w:rPr>
          <w:szCs w:val="24"/>
        </w:rPr>
        <w:t>V části první se na konci článku II doplňují nové body, které znějí:</w:t>
      </w:r>
    </w:p>
    <w:p w:rsidR="00B834AC" w:rsidRPr="00B834AC" w:rsidRDefault="00B834AC" w:rsidP="000C2AAF">
      <w:pPr>
        <w:keepNext/>
        <w:keepLines/>
        <w:spacing w:after="120" w:line="240" w:lineRule="auto"/>
        <w:jc w:val="both"/>
        <w:rPr>
          <w:rFonts w:ascii="Times New Roman" w:hAnsi="Times New Roman" w:cs="Times New Roman"/>
          <w:sz w:val="24"/>
          <w:szCs w:val="24"/>
        </w:rPr>
      </w:pPr>
      <w:r w:rsidRPr="00B834AC">
        <w:rPr>
          <w:rFonts w:ascii="Times New Roman" w:hAnsi="Times New Roman" w:cs="Times New Roman"/>
          <w:sz w:val="24"/>
          <w:szCs w:val="24"/>
        </w:rPr>
        <w:t>„XX. Ustanovení § 8 odst. 4 zákona č. 586/1992 Sb., ve znění účinném ode dne nabytí účinnosti tohoto zákona, se použije ode dne nabytí účinnosti tohoto zákona.</w:t>
      </w:r>
    </w:p>
    <w:p w:rsidR="00B834AC" w:rsidRPr="00B834AC" w:rsidRDefault="00B834AC" w:rsidP="00B834AC">
      <w:pPr>
        <w:spacing w:after="120" w:line="240" w:lineRule="auto"/>
        <w:jc w:val="both"/>
        <w:rPr>
          <w:rFonts w:ascii="Times New Roman" w:hAnsi="Times New Roman" w:cs="Times New Roman"/>
          <w:sz w:val="24"/>
          <w:szCs w:val="24"/>
        </w:rPr>
      </w:pPr>
      <w:r w:rsidRPr="00B834AC">
        <w:rPr>
          <w:rFonts w:ascii="Times New Roman" w:hAnsi="Times New Roman" w:cs="Times New Roman"/>
          <w:sz w:val="24"/>
          <w:szCs w:val="24"/>
        </w:rPr>
        <w:t>XX. Ustanovení § 22 odst. 1 písm. g) bodu 3 zákona č. 586/1992 Sb., ve znění účinném ode dne nabytí účinnosti tohoto zákona, se použije ode dne nabytí účinnosti tohoto zákona.</w:t>
      </w:r>
    </w:p>
    <w:p w:rsidR="00B834AC" w:rsidRPr="00B834AC" w:rsidRDefault="00B834AC" w:rsidP="00B834AC">
      <w:pPr>
        <w:spacing w:after="120" w:line="240" w:lineRule="auto"/>
        <w:jc w:val="both"/>
        <w:rPr>
          <w:rFonts w:ascii="Times New Roman" w:hAnsi="Times New Roman" w:cs="Times New Roman"/>
          <w:sz w:val="24"/>
          <w:szCs w:val="24"/>
        </w:rPr>
      </w:pPr>
      <w:r w:rsidRPr="00B834AC">
        <w:rPr>
          <w:rFonts w:ascii="Times New Roman" w:hAnsi="Times New Roman" w:cs="Times New Roman"/>
          <w:sz w:val="24"/>
          <w:szCs w:val="24"/>
        </w:rPr>
        <w:t xml:space="preserve">XX. Ustanovení § 22 odst. 1 písm. g) bodu 13 zákona č. 586/1992 Sb., ve znění účinném ode dne </w:t>
      </w:r>
      <w:r w:rsidR="00E473A8">
        <w:rPr>
          <w:rFonts w:ascii="Times New Roman" w:hAnsi="Times New Roman" w:cs="Times New Roman"/>
          <w:sz w:val="24"/>
          <w:szCs w:val="24"/>
        </w:rPr>
        <w:t>nabytí účinnosti čl. I bodu 6</w:t>
      </w:r>
      <w:r w:rsidRPr="00B834AC">
        <w:rPr>
          <w:rFonts w:ascii="Times New Roman" w:hAnsi="Times New Roman" w:cs="Times New Roman"/>
          <w:sz w:val="24"/>
          <w:szCs w:val="24"/>
        </w:rPr>
        <w:t xml:space="preserve"> tohoto zákona, se použije ode d</w:t>
      </w:r>
      <w:r w:rsidR="00E473A8">
        <w:rPr>
          <w:rFonts w:ascii="Times New Roman" w:hAnsi="Times New Roman" w:cs="Times New Roman"/>
          <w:sz w:val="24"/>
          <w:szCs w:val="24"/>
        </w:rPr>
        <w:t>ne nabytí účinnosti čl. I bodu 6</w:t>
      </w:r>
      <w:r w:rsidRPr="00B834AC">
        <w:rPr>
          <w:rFonts w:ascii="Times New Roman" w:hAnsi="Times New Roman" w:cs="Times New Roman"/>
          <w:sz w:val="24"/>
          <w:szCs w:val="24"/>
        </w:rPr>
        <w:t xml:space="preserve"> tohoto zákona.</w:t>
      </w:r>
    </w:p>
    <w:p w:rsidR="00B834AC" w:rsidRPr="00B834AC" w:rsidRDefault="00B834AC" w:rsidP="00B834AC">
      <w:pPr>
        <w:spacing w:after="120" w:line="240" w:lineRule="auto"/>
        <w:jc w:val="both"/>
        <w:rPr>
          <w:rFonts w:ascii="Times New Roman" w:hAnsi="Times New Roman" w:cs="Times New Roman"/>
          <w:sz w:val="24"/>
          <w:szCs w:val="24"/>
        </w:rPr>
      </w:pPr>
      <w:r w:rsidRPr="00B834AC">
        <w:rPr>
          <w:rFonts w:ascii="Times New Roman" w:hAnsi="Times New Roman" w:cs="Times New Roman"/>
          <w:sz w:val="24"/>
          <w:szCs w:val="24"/>
        </w:rPr>
        <w:t>XX. Ustanovení § 22 odst. 1 písm. g) bodu 7 a § 22 odst. 1 písm. j) zákona č. 586/1992 Sb., ve znění účinném ode dne nabytí účinnosti tohoto zákona, se nepoužijí pro zdaňovací období započatá před 1. lednem 2020.</w:t>
      </w:r>
    </w:p>
    <w:p w:rsidR="00B834AC" w:rsidRPr="00B834AC" w:rsidRDefault="00B834AC" w:rsidP="00B834AC">
      <w:pPr>
        <w:spacing w:after="120" w:line="240" w:lineRule="auto"/>
        <w:jc w:val="both"/>
        <w:rPr>
          <w:rFonts w:ascii="Times New Roman" w:hAnsi="Times New Roman" w:cs="Times New Roman"/>
          <w:sz w:val="24"/>
          <w:szCs w:val="24"/>
        </w:rPr>
      </w:pPr>
      <w:r w:rsidRPr="00B834AC">
        <w:rPr>
          <w:rFonts w:ascii="Times New Roman" w:hAnsi="Times New Roman" w:cs="Times New Roman"/>
          <w:sz w:val="24"/>
          <w:szCs w:val="24"/>
        </w:rPr>
        <w:t>XX. Ustanovení § 23 odst. 9 písm. a) zákona č. 586/1992 Sb., ve znění účinném ode dne nabytí účinnosti tohoto zákona, se použije ode dne nabytí účinnosti tohoto zákona.</w:t>
      </w:r>
    </w:p>
    <w:p w:rsidR="00B834AC" w:rsidRDefault="00B834AC" w:rsidP="00B834AC">
      <w:pPr>
        <w:spacing w:after="120" w:line="240" w:lineRule="auto"/>
        <w:jc w:val="both"/>
        <w:rPr>
          <w:rFonts w:ascii="Times New Roman" w:hAnsi="Times New Roman" w:cs="Times New Roman"/>
          <w:sz w:val="24"/>
          <w:szCs w:val="24"/>
        </w:rPr>
      </w:pPr>
      <w:r w:rsidRPr="00B834AC">
        <w:rPr>
          <w:rFonts w:ascii="Times New Roman" w:hAnsi="Times New Roman" w:cs="Times New Roman"/>
          <w:sz w:val="24"/>
          <w:szCs w:val="24"/>
        </w:rPr>
        <w:t>XX. Ustanovení § 23 odst. 19 zákona č. 586/1992 Sb., ve znění účinném ode dne nabytí účinnosti tohoto zákona, se použije ode dne nabytí účinnosti tohoto zákona.“.</w:t>
      </w:r>
    </w:p>
    <w:p w:rsidR="000E0783" w:rsidRDefault="000E0783" w:rsidP="00B834AC">
      <w:pPr>
        <w:spacing w:after="120" w:line="240" w:lineRule="auto"/>
        <w:jc w:val="both"/>
        <w:rPr>
          <w:rFonts w:ascii="Times New Roman" w:hAnsi="Times New Roman" w:cs="Times New Roman"/>
          <w:sz w:val="24"/>
          <w:szCs w:val="24"/>
        </w:rPr>
      </w:pPr>
    </w:p>
    <w:p w:rsidR="000E0783" w:rsidRPr="000E0783" w:rsidRDefault="003721AC" w:rsidP="0056643E">
      <w:pPr>
        <w:pStyle w:val="Textbodu"/>
        <w:numPr>
          <w:ilvl w:val="0"/>
          <w:numId w:val="47"/>
        </w:numPr>
        <w:ind w:hanging="720"/>
      </w:pPr>
      <w:r>
        <w:t>V části třetí</w:t>
      </w:r>
      <w:r w:rsidR="00C125F5">
        <w:t>, čl. V,</w:t>
      </w:r>
      <w:r>
        <w:t> bod 1</w:t>
      </w:r>
      <w:r w:rsidR="004B107E">
        <w:t xml:space="preserve"> se zrušuje poslední věta, která zní: „Směrnice Rady, kterou se mění směrnice 2006/112/ES a 2008/118/ES, pokud jde o zahrnutí italské obce Campione d´Italia a italských vod jezera Lugano do celního území unie a do územní působnosti směrnice 2008/</w:t>
      </w:r>
      <w:r w:rsidR="00093D73">
        <w:t>118/ES.“.</w:t>
      </w:r>
    </w:p>
    <w:p w:rsidR="00B834AC" w:rsidRPr="00B834AC" w:rsidRDefault="00240CF2" w:rsidP="00E03D79">
      <w:pPr>
        <w:pStyle w:val="Novelizanbod"/>
        <w:numPr>
          <w:ilvl w:val="0"/>
          <w:numId w:val="47"/>
        </w:numPr>
        <w:tabs>
          <w:tab w:val="clear" w:pos="1135"/>
        </w:tabs>
        <w:suppressAutoHyphens w:val="0"/>
        <w:ind w:hanging="720"/>
        <w:rPr>
          <w:szCs w:val="24"/>
        </w:rPr>
      </w:pPr>
      <w:r>
        <w:rPr>
          <w:szCs w:val="24"/>
        </w:rPr>
        <w:t>V části třetí</w:t>
      </w:r>
      <w:r w:rsidR="00915160">
        <w:rPr>
          <w:szCs w:val="24"/>
        </w:rPr>
        <w:t>, čl. V bod</w:t>
      </w:r>
      <w:r w:rsidR="005620B8">
        <w:rPr>
          <w:szCs w:val="24"/>
        </w:rPr>
        <w:t xml:space="preserve"> 84 (dosavadní</w:t>
      </w:r>
      <w:r w:rsidR="00082C17">
        <w:rPr>
          <w:szCs w:val="24"/>
        </w:rPr>
        <w:t xml:space="preserve"> bod</w:t>
      </w:r>
      <w:r>
        <w:rPr>
          <w:szCs w:val="24"/>
        </w:rPr>
        <w:t xml:space="preserve"> 85)</w:t>
      </w:r>
      <w:r w:rsidR="00B834AC" w:rsidRPr="00B834AC">
        <w:rPr>
          <w:szCs w:val="24"/>
        </w:rPr>
        <w:t xml:space="preserve"> se slova „podle § 42 odst.“ nahrazují slovy „podle § 42 odst. 1 písm. b)“ a slova „podle odstavce“ se nahrazují slovy „podle odstavce 1 písm. f)“.</w:t>
      </w:r>
    </w:p>
    <w:p w:rsidR="00B834AC" w:rsidRPr="00B834AC" w:rsidRDefault="00240CF2" w:rsidP="00446BF3">
      <w:pPr>
        <w:pStyle w:val="Novelizanbod"/>
        <w:numPr>
          <w:ilvl w:val="0"/>
          <w:numId w:val="47"/>
        </w:numPr>
        <w:tabs>
          <w:tab w:val="clear" w:pos="1135"/>
        </w:tabs>
        <w:suppressAutoHyphens w:val="0"/>
        <w:ind w:hanging="720"/>
        <w:rPr>
          <w:szCs w:val="24"/>
        </w:rPr>
      </w:pPr>
      <w:r>
        <w:rPr>
          <w:szCs w:val="24"/>
        </w:rPr>
        <w:t>V části třetí</w:t>
      </w:r>
      <w:r w:rsidR="005C1CAD">
        <w:rPr>
          <w:szCs w:val="24"/>
        </w:rPr>
        <w:t>,</w:t>
      </w:r>
      <w:r>
        <w:rPr>
          <w:szCs w:val="24"/>
        </w:rPr>
        <w:t xml:space="preserve"> </w:t>
      </w:r>
      <w:r w:rsidR="00F7701B">
        <w:rPr>
          <w:szCs w:val="24"/>
        </w:rPr>
        <w:t>čl. V</w:t>
      </w:r>
      <w:r w:rsidR="005C1CAD">
        <w:rPr>
          <w:szCs w:val="24"/>
        </w:rPr>
        <w:t xml:space="preserve"> bod</w:t>
      </w:r>
      <w:r w:rsidR="00F7701B">
        <w:rPr>
          <w:szCs w:val="24"/>
        </w:rPr>
        <w:t xml:space="preserve"> 102 (dosavadní</w:t>
      </w:r>
      <w:r w:rsidR="00C64E54">
        <w:rPr>
          <w:szCs w:val="24"/>
        </w:rPr>
        <w:t xml:space="preserve"> bod</w:t>
      </w:r>
      <w:r>
        <w:rPr>
          <w:szCs w:val="24"/>
        </w:rPr>
        <w:t xml:space="preserve"> 103)</w:t>
      </w:r>
      <w:r w:rsidR="00B834AC" w:rsidRPr="00B834AC">
        <w:rPr>
          <w:szCs w:val="24"/>
        </w:rPr>
        <w:t xml:space="preserve"> se slova „odstavce 3“ nahrazují slovy „odstavce 4“.</w:t>
      </w:r>
    </w:p>
    <w:p w:rsidR="00B834AC" w:rsidRPr="00B834AC" w:rsidRDefault="00ED2F84" w:rsidP="00453BCD">
      <w:pPr>
        <w:pStyle w:val="Novelizanbod"/>
        <w:numPr>
          <w:ilvl w:val="0"/>
          <w:numId w:val="47"/>
        </w:numPr>
        <w:tabs>
          <w:tab w:val="clear" w:pos="1135"/>
        </w:tabs>
        <w:suppressAutoHyphens w:val="0"/>
        <w:ind w:hanging="720"/>
        <w:rPr>
          <w:szCs w:val="24"/>
        </w:rPr>
      </w:pPr>
      <w:r>
        <w:rPr>
          <w:szCs w:val="24"/>
        </w:rPr>
        <w:t>V části třetí</w:t>
      </w:r>
      <w:r w:rsidR="000451AE">
        <w:rPr>
          <w:szCs w:val="24"/>
        </w:rPr>
        <w:t>,</w:t>
      </w:r>
      <w:r>
        <w:rPr>
          <w:szCs w:val="24"/>
        </w:rPr>
        <w:t xml:space="preserve"> čl. V body 244 a 245 (dosavadní body 245 a 246)</w:t>
      </w:r>
      <w:r w:rsidR="00B834AC" w:rsidRPr="00B834AC">
        <w:rPr>
          <w:szCs w:val="24"/>
        </w:rPr>
        <w:t xml:space="preserve"> znějí:</w:t>
      </w:r>
    </w:p>
    <w:p w:rsidR="00B834AC" w:rsidRPr="00B834AC" w:rsidRDefault="00B834AC" w:rsidP="00B834AC">
      <w:pPr>
        <w:spacing w:line="240" w:lineRule="auto"/>
        <w:jc w:val="both"/>
        <w:rPr>
          <w:rFonts w:ascii="Times New Roman" w:hAnsi="Times New Roman" w:cs="Times New Roman"/>
          <w:sz w:val="24"/>
          <w:szCs w:val="24"/>
        </w:rPr>
      </w:pPr>
      <w:r w:rsidRPr="00B834AC">
        <w:rPr>
          <w:rFonts w:ascii="Times New Roman" w:hAnsi="Times New Roman" w:cs="Times New Roman"/>
          <w:sz w:val="24"/>
          <w:szCs w:val="24"/>
        </w:rPr>
        <w:t xml:space="preserve"> „</w:t>
      </w:r>
      <w:r w:rsidR="00ED2F84">
        <w:rPr>
          <w:rFonts w:ascii="Times New Roman" w:hAnsi="Times New Roman" w:cs="Times New Roman"/>
          <w:b/>
          <w:sz w:val="24"/>
          <w:szCs w:val="24"/>
        </w:rPr>
        <w:t>244</w:t>
      </w:r>
      <w:r w:rsidRPr="00B834AC">
        <w:rPr>
          <w:rFonts w:ascii="Times New Roman" w:hAnsi="Times New Roman" w:cs="Times New Roman"/>
          <w:sz w:val="24"/>
          <w:szCs w:val="24"/>
        </w:rPr>
        <w:t>. V § 101c písm. a) se slova „přijal úplatu přede dnem uskutečnění tohoto plnění“ nahrazují slovy „přijal přede dnem uskutečnění takového plnění úplatu, ze které vznikla povinnost přiznat daň“.</w:t>
      </w:r>
    </w:p>
    <w:p w:rsidR="00B834AC" w:rsidRPr="00B834AC" w:rsidRDefault="00B834AC" w:rsidP="00B834AC">
      <w:pPr>
        <w:spacing w:line="240" w:lineRule="auto"/>
        <w:jc w:val="both"/>
        <w:rPr>
          <w:rFonts w:ascii="Times New Roman" w:hAnsi="Times New Roman" w:cs="Times New Roman"/>
          <w:sz w:val="24"/>
          <w:szCs w:val="24"/>
        </w:rPr>
      </w:pPr>
      <w:r w:rsidRPr="00B834AC">
        <w:rPr>
          <w:rFonts w:ascii="Times New Roman" w:hAnsi="Times New Roman" w:cs="Times New Roman"/>
          <w:sz w:val="24"/>
          <w:szCs w:val="24"/>
        </w:rPr>
        <w:t xml:space="preserve"> </w:t>
      </w:r>
      <w:r w:rsidR="00ED2F84">
        <w:rPr>
          <w:rFonts w:ascii="Times New Roman" w:hAnsi="Times New Roman" w:cs="Times New Roman"/>
          <w:b/>
          <w:sz w:val="24"/>
          <w:szCs w:val="24"/>
        </w:rPr>
        <w:t>245</w:t>
      </w:r>
      <w:r w:rsidRPr="00B834AC">
        <w:rPr>
          <w:rFonts w:ascii="Times New Roman" w:hAnsi="Times New Roman" w:cs="Times New Roman"/>
          <w:sz w:val="24"/>
          <w:szCs w:val="24"/>
        </w:rPr>
        <w:t>. V § 101c písmeno b) zní:</w:t>
      </w:r>
    </w:p>
    <w:p w:rsidR="00B834AC" w:rsidRPr="00B834AC" w:rsidRDefault="00B834AC" w:rsidP="00B834AC">
      <w:pPr>
        <w:keepNext/>
        <w:keepLines/>
        <w:spacing w:after="0" w:line="240" w:lineRule="auto"/>
        <w:ind w:left="426" w:hanging="426"/>
        <w:jc w:val="both"/>
        <w:rPr>
          <w:rFonts w:ascii="Times New Roman" w:hAnsi="Times New Roman" w:cs="Times New Roman"/>
          <w:sz w:val="24"/>
          <w:szCs w:val="24"/>
        </w:rPr>
      </w:pPr>
      <w:r w:rsidRPr="00B834AC">
        <w:rPr>
          <w:rFonts w:ascii="Times New Roman" w:hAnsi="Times New Roman" w:cs="Times New Roman"/>
          <w:sz w:val="24"/>
          <w:szCs w:val="24"/>
        </w:rPr>
        <w:t xml:space="preserve">„b) ze zdanitelného plnění s místem plnění v tuzemsku, které přijal, nebo z úplaty, kterou přede dnem uskutečnění takového plnění poskytl, </w:t>
      </w:r>
    </w:p>
    <w:p w:rsidR="00B834AC" w:rsidRPr="00B834AC" w:rsidRDefault="00B834AC" w:rsidP="00B834AC">
      <w:pPr>
        <w:keepNext/>
        <w:keepLines/>
        <w:spacing w:after="0" w:line="240" w:lineRule="auto"/>
        <w:ind w:left="786" w:hanging="360"/>
        <w:jc w:val="both"/>
        <w:rPr>
          <w:rFonts w:ascii="Times New Roman" w:hAnsi="Times New Roman" w:cs="Times New Roman"/>
          <w:sz w:val="24"/>
          <w:szCs w:val="24"/>
        </w:rPr>
      </w:pPr>
      <w:r w:rsidRPr="00B834AC">
        <w:rPr>
          <w:rFonts w:ascii="Times New Roman" w:hAnsi="Times New Roman" w:cs="Times New Roman"/>
          <w:sz w:val="24"/>
          <w:szCs w:val="24"/>
        </w:rPr>
        <w:t>1.</w:t>
      </w:r>
      <w:r w:rsidRPr="00B834AC">
        <w:rPr>
          <w:rFonts w:ascii="Times New Roman" w:hAnsi="Times New Roman" w:cs="Times New Roman"/>
          <w:sz w:val="24"/>
          <w:szCs w:val="24"/>
        </w:rPr>
        <w:tab/>
        <w:t>vznikla tomuto plátci povinnost přiznat daň podle § 108 odst. 2, 3 nebo § 108 odst. 4 písm. a) nebo</w:t>
      </w:r>
    </w:p>
    <w:p w:rsidR="00B834AC" w:rsidRPr="00B834AC" w:rsidRDefault="00B834AC" w:rsidP="00B834AC">
      <w:pPr>
        <w:keepNext/>
        <w:keepLines/>
        <w:spacing w:after="0" w:line="240" w:lineRule="auto"/>
        <w:ind w:left="426"/>
        <w:jc w:val="both"/>
        <w:rPr>
          <w:rFonts w:ascii="Times New Roman" w:hAnsi="Times New Roman" w:cs="Times New Roman"/>
          <w:sz w:val="24"/>
          <w:szCs w:val="24"/>
        </w:rPr>
      </w:pPr>
      <w:r w:rsidRPr="00B834AC">
        <w:rPr>
          <w:rFonts w:ascii="Times New Roman" w:hAnsi="Times New Roman" w:cs="Times New Roman"/>
          <w:sz w:val="24"/>
          <w:szCs w:val="24"/>
        </w:rPr>
        <w:t>2.</w:t>
      </w:r>
      <w:r w:rsidRPr="00B834AC">
        <w:rPr>
          <w:rFonts w:ascii="Times New Roman" w:hAnsi="Times New Roman" w:cs="Times New Roman"/>
          <w:sz w:val="24"/>
          <w:szCs w:val="24"/>
        </w:rPr>
        <w:tab/>
        <w:t>uplatňuje nárok na odpočet daně, kterou vůči němu uplatnil jiný plátce,“.“.</w:t>
      </w:r>
    </w:p>
    <w:p w:rsidR="00B834AC" w:rsidRPr="00B834AC" w:rsidRDefault="00B834AC" w:rsidP="005724DE">
      <w:pPr>
        <w:pStyle w:val="Novelizanbod"/>
        <w:numPr>
          <w:ilvl w:val="0"/>
          <w:numId w:val="47"/>
        </w:numPr>
        <w:tabs>
          <w:tab w:val="clear" w:pos="1135"/>
        </w:tabs>
        <w:suppressAutoHyphens w:val="0"/>
        <w:ind w:hanging="720"/>
        <w:rPr>
          <w:szCs w:val="24"/>
        </w:rPr>
      </w:pPr>
      <w:r w:rsidRPr="00B834AC">
        <w:rPr>
          <w:szCs w:val="24"/>
        </w:rPr>
        <w:t>V části třetí</w:t>
      </w:r>
      <w:r w:rsidR="00923484">
        <w:rPr>
          <w:szCs w:val="24"/>
        </w:rPr>
        <w:t>,</w:t>
      </w:r>
      <w:r w:rsidRPr="00B834AC">
        <w:rPr>
          <w:szCs w:val="24"/>
        </w:rPr>
        <w:t xml:space="preserve"> čl. VI bod 4 zní:</w:t>
      </w:r>
    </w:p>
    <w:p w:rsidR="00B834AC" w:rsidRPr="00B834AC" w:rsidRDefault="00B834AC" w:rsidP="00B834AC">
      <w:pPr>
        <w:spacing w:after="0" w:line="240" w:lineRule="auto"/>
        <w:jc w:val="both"/>
        <w:rPr>
          <w:rFonts w:ascii="Times New Roman" w:hAnsi="Times New Roman" w:cs="Times New Roman"/>
          <w:sz w:val="24"/>
          <w:szCs w:val="24"/>
        </w:rPr>
      </w:pPr>
      <w:r w:rsidRPr="00B834AC">
        <w:rPr>
          <w:rFonts w:ascii="Times New Roman" w:hAnsi="Times New Roman" w:cs="Times New Roman"/>
          <w:sz w:val="24"/>
          <w:szCs w:val="24"/>
        </w:rPr>
        <w:t>„4. Pro poukazy podle zákona č. 235/2004 Sb., ve znění účinném ode dn</w:t>
      </w:r>
      <w:r w:rsidR="0038110D">
        <w:rPr>
          <w:rFonts w:ascii="Times New Roman" w:hAnsi="Times New Roman" w:cs="Times New Roman"/>
          <w:sz w:val="24"/>
          <w:szCs w:val="24"/>
        </w:rPr>
        <w:t>e nabytí účinnosti čl. V bodů 32 a 62</w:t>
      </w:r>
      <w:r w:rsidRPr="00B834AC">
        <w:rPr>
          <w:rFonts w:ascii="Times New Roman" w:hAnsi="Times New Roman" w:cs="Times New Roman"/>
          <w:sz w:val="24"/>
          <w:szCs w:val="24"/>
        </w:rPr>
        <w:t xml:space="preserve">, vydané </w:t>
      </w:r>
    </w:p>
    <w:p w:rsidR="00B834AC" w:rsidRPr="00B834AC" w:rsidRDefault="00B834AC" w:rsidP="00B834AC">
      <w:pPr>
        <w:tabs>
          <w:tab w:val="left" w:pos="426"/>
        </w:tabs>
        <w:spacing w:after="0" w:line="240" w:lineRule="auto"/>
        <w:ind w:left="426" w:hanging="426"/>
        <w:jc w:val="both"/>
        <w:rPr>
          <w:rFonts w:ascii="Times New Roman" w:hAnsi="Times New Roman" w:cs="Times New Roman"/>
          <w:sz w:val="24"/>
          <w:szCs w:val="24"/>
        </w:rPr>
      </w:pPr>
      <w:r w:rsidRPr="00B834AC">
        <w:rPr>
          <w:rFonts w:ascii="Times New Roman" w:hAnsi="Times New Roman" w:cs="Times New Roman"/>
          <w:sz w:val="24"/>
          <w:szCs w:val="24"/>
        </w:rPr>
        <w:t xml:space="preserve">a) </w:t>
      </w:r>
      <w:r w:rsidRPr="00B834AC">
        <w:rPr>
          <w:rFonts w:ascii="Times New Roman" w:hAnsi="Times New Roman" w:cs="Times New Roman"/>
          <w:sz w:val="24"/>
          <w:szCs w:val="24"/>
        </w:rPr>
        <w:tab/>
        <w:t>před 1. lednem 2019 se použije zákon č. 235/2004 Sb., ve znění účinném před 1. lednem 2019,</w:t>
      </w:r>
    </w:p>
    <w:p w:rsidR="00B834AC" w:rsidRPr="00B834AC" w:rsidRDefault="00B834AC" w:rsidP="00B834AC">
      <w:pPr>
        <w:tabs>
          <w:tab w:val="left" w:pos="426"/>
        </w:tabs>
        <w:spacing w:after="0" w:line="240" w:lineRule="auto"/>
        <w:ind w:left="426" w:hanging="426"/>
        <w:jc w:val="both"/>
        <w:rPr>
          <w:rFonts w:ascii="Times New Roman" w:hAnsi="Times New Roman" w:cs="Times New Roman"/>
          <w:sz w:val="24"/>
          <w:szCs w:val="24"/>
        </w:rPr>
      </w:pPr>
      <w:r w:rsidRPr="00B834AC">
        <w:rPr>
          <w:rFonts w:ascii="Times New Roman" w:hAnsi="Times New Roman" w:cs="Times New Roman"/>
          <w:sz w:val="24"/>
          <w:szCs w:val="24"/>
        </w:rPr>
        <w:t>b)</w:t>
      </w:r>
      <w:r w:rsidRPr="00B834AC">
        <w:rPr>
          <w:rFonts w:ascii="Times New Roman" w:hAnsi="Times New Roman" w:cs="Times New Roman"/>
          <w:sz w:val="24"/>
          <w:szCs w:val="24"/>
        </w:rPr>
        <w:tab/>
        <w:t>od 1. ledna 2019 do dne předcházejícího dn</w:t>
      </w:r>
      <w:r w:rsidR="008D26A2">
        <w:rPr>
          <w:rFonts w:ascii="Times New Roman" w:hAnsi="Times New Roman" w:cs="Times New Roman"/>
          <w:sz w:val="24"/>
          <w:szCs w:val="24"/>
        </w:rPr>
        <w:t>i nabytí účinnosti čl. V bodů 32 a 62</w:t>
      </w:r>
      <w:r w:rsidRPr="00B834AC">
        <w:rPr>
          <w:rFonts w:ascii="Times New Roman" w:hAnsi="Times New Roman" w:cs="Times New Roman"/>
          <w:sz w:val="24"/>
          <w:szCs w:val="24"/>
        </w:rPr>
        <w:t>, lze použít zákon č. 235/2004 Sb., ve znění účinném ode dn</w:t>
      </w:r>
      <w:r w:rsidR="008D26A2">
        <w:rPr>
          <w:rFonts w:ascii="Times New Roman" w:hAnsi="Times New Roman" w:cs="Times New Roman"/>
          <w:sz w:val="24"/>
          <w:szCs w:val="24"/>
        </w:rPr>
        <w:t>e nabytí účinnosti čl. V bodů 32 a 62</w:t>
      </w:r>
      <w:r w:rsidRPr="00B834AC">
        <w:rPr>
          <w:rFonts w:ascii="Times New Roman" w:hAnsi="Times New Roman" w:cs="Times New Roman"/>
          <w:sz w:val="24"/>
          <w:szCs w:val="24"/>
        </w:rPr>
        <w:t>.“.</w:t>
      </w:r>
    </w:p>
    <w:p w:rsidR="00B834AC" w:rsidRPr="00B834AC" w:rsidRDefault="00B834AC" w:rsidP="006841E1">
      <w:pPr>
        <w:pStyle w:val="Novelizanbod"/>
        <w:numPr>
          <w:ilvl w:val="0"/>
          <w:numId w:val="47"/>
        </w:numPr>
        <w:tabs>
          <w:tab w:val="clear" w:pos="1135"/>
        </w:tabs>
        <w:suppressAutoHyphens w:val="0"/>
        <w:ind w:hanging="720"/>
        <w:rPr>
          <w:szCs w:val="24"/>
        </w:rPr>
      </w:pPr>
      <w:r w:rsidRPr="00B834AC">
        <w:rPr>
          <w:szCs w:val="24"/>
        </w:rPr>
        <w:t>V části třetí</w:t>
      </w:r>
      <w:r w:rsidR="004727E6">
        <w:rPr>
          <w:szCs w:val="24"/>
        </w:rPr>
        <w:t xml:space="preserve">, čl. VI, v bodě </w:t>
      </w:r>
      <w:r w:rsidRPr="00B834AC">
        <w:rPr>
          <w:szCs w:val="24"/>
        </w:rPr>
        <w:t>11 se slova „čl. I bodů 237 až 24</w:t>
      </w:r>
      <w:r w:rsidR="006C43BD">
        <w:rPr>
          <w:szCs w:val="24"/>
        </w:rPr>
        <w:t>2“ nahrazují slovy „čl. V bodů 111 a 237 až 242</w:t>
      </w:r>
      <w:r w:rsidRPr="00B834AC">
        <w:rPr>
          <w:szCs w:val="24"/>
        </w:rPr>
        <w:t>“.</w:t>
      </w:r>
    </w:p>
    <w:p w:rsidR="00B834AC" w:rsidRPr="00B834AC" w:rsidRDefault="00B834AC" w:rsidP="006841E1">
      <w:pPr>
        <w:pStyle w:val="Novelizanbod"/>
        <w:numPr>
          <w:ilvl w:val="0"/>
          <w:numId w:val="47"/>
        </w:numPr>
        <w:tabs>
          <w:tab w:val="clear" w:pos="1135"/>
        </w:tabs>
        <w:suppressAutoHyphens w:val="0"/>
        <w:ind w:hanging="720"/>
        <w:rPr>
          <w:szCs w:val="24"/>
        </w:rPr>
      </w:pPr>
      <w:r w:rsidRPr="00B834AC">
        <w:rPr>
          <w:szCs w:val="24"/>
        </w:rPr>
        <w:t>V části třetí se na konci</w:t>
      </w:r>
      <w:r w:rsidR="00F726F3">
        <w:rPr>
          <w:szCs w:val="24"/>
        </w:rPr>
        <w:t xml:space="preserve"> čl</w:t>
      </w:r>
      <w:r w:rsidR="00FD1148">
        <w:rPr>
          <w:szCs w:val="24"/>
        </w:rPr>
        <w:t>ánku VI doplňují nové body 14 a</w:t>
      </w:r>
      <w:r w:rsidR="00F726F3">
        <w:rPr>
          <w:szCs w:val="24"/>
        </w:rPr>
        <w:t xml:space="preserve"> 15</w:t>
      </w:r>
      <w:r w:rsidRPr="00B834AC">
        <w:rPr>
          <w:szCs w:val="24"/>
        </w:rPr>
        <w:t>, které znějí:</w:t>
      </w:r>
    </w:p>
    <w:p w:rsidR="00B834AC" w:rsidRPr="00B834AC" w:rsidRDefault="00AD7F80" w:rsidP="00B834A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„14</w:t>
      </w:r>
      <w:r w:rsidR="00B834AC" w:rsidRPr="00B834AC">
        <w:rPr>
          <w:rFonts w:ascii="Times New Roman" w:hAnsi="Times New Roman" w:cs="Times New Roman"/>
          <w:sz w:val="24"/>
          <w:szCs w:val="24"/>
        </w:rPr>
        <w:t>. Pro daňové povinnosti u daně z přidané hodnoty za zdaňovací období přede dnem</w:t>
      </w:r>
      <w:r w:rsidR="00F03EB2">
        <w:rPr>
          <w:rFonts w:ascii="Times New Roman" w:hAnsi="Times New Roman" w:cs="Times New Roman"/>
          <w:sz w:val="24"/>
          <w:szCs w:val="24"/>
        </w:rPr>
        <w:t xml:space="preserve"> nabytí účinnosti čl. V bodu 236</w:t>
      </w:r>
      <w:r w:rsidR="00B834AC" w:rsidRPr="00B834AC">
        <w:rPr>
          <w:rFonts w:ascii="Times New Roman" w:hAnsi="Times New Roman" w:cs="Times New Roman"/>
          <w:sz w:val="24"/>
          <w:szCs w:val="24"/>
        </w:rPr>
        <w:t>, jakož i pro práva a povinnosti s nimi související, se použije zákon č. 235/2004 Sb., ve znění účinném přede dnem nabytí účinnos</w:t>
      </w:r>
      <w:r w:rsidR="002E4C44">
        <w:rPr>
          <w:rFonts w:ascii="Times New Roman" w:hAnsi="Times New Roman" w:cs="Times New Roman"/>
          <w:sz w:val="24"/>
          <w:szCs w:val="24"/>
        </w:rPr>
        <w:t>ti čl. V bodu 236</w:t>
      </w:r>
      <w:r w:rsidR="00B834AC" w:rsidRPr="00B834AC">
        <w:rPr>
          <w:rFonts w:ascii="Times New Roman" w:hAnsi="Times New Roman" w:cs="Times New Roman"/>
          <w:sz w:val="24"/>
          <w:szCs w:val="24"/>
        </w:rPr>
        <w:t>.</w:t>
      </w:r>
    </w:p>
    <w:p w:rsidR="00B834AC" w:rsidRPr="00B834AC" w:rsidRDefault="00AD7F80" w:rsidP="00B834A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15</w:t>
      </w:r>
      <w:r w:rsidR="00B834AC" w:rsidRPr="00B834AC">
        <w:rPr>
          <w:rFonts w:ascii="Times New Roman" w:hAnsi="Times New Roman" w:cs="Times New Roman"/>
          <w:sz w:val="24"/>
          <w:szCs w:val="24"/>
        </w:rPr>
        <w:t>. Pro daňové povinnosti u daně z přidané hodnoty vzniklé</w:t>
      </w:r>
    </w:p>
    <w:p w:rsidR="00B834AC" w:rsidRPr="00B834AC" w:rsidRDefault="00B834AC" w:rsidP="00B834AC">
      <w:pPr>
        <w:tabs>
          <w:tab w:val="left" w:pos="426"/>
        </w:tabs>
        <w:spacing w:line="240" w:lineRule="auto"/>
        <w:ind w:left="426" w:hanging="426"/>
        <w:jc w:val="both"/>
        <w:rPr>
          <w:rFonts w:ascii="Times New Roman" w:hAnsi="Times New Roman" w:cs="Times New Roman"/>
          <w:sz w:val="24"/>
          <w:szCs w:val="24"/>
        </w:rPr>
      </w:pPr>
      <w:r w:rsidRPr="00B834AC">
        <w:rPr>
          <w:rFonts w:ascii="Times New Roman" w:hAnsi="Times New Roman" w:cs="Times New Roman"/>
          <w:sz w:val="24"/>
          <w:szCs w:val="24"/>
        </w:rPr>
        <w:t xml:space="preserve">a) </w:t>
      </w:r>
      <w:r w:rsidRPr="00B834AC">
        <w:rPr>
          <w:rFonts w:ascii="Times New Roman" w:hAnsi="Times New Roman" w:cs="Times New Roman"/>
          <w:sz w:val="24"/>
          <w:szCs w:val="24"/>
        </w:rPr>
        <w:tab/>
        <w:t xml:space="preserve">před 1. lednem 2019, jakož i pro práva a povinnosti s nimi související, se použijí § 10i, § 27 a § 110g zákona č. 235/2004 Sb., ve znění účinném před 1. lednem 2019, </w:t>
      </w:r>
    </w:p>
    <w:p w:rsidR="00B834AC" w:rsidRPr="00B834AC" w:rsidRDefault="00B834AC" w:rsidP="00B834AC">
      <w:pPr>
        <w:tabs>
          <w:tab w:val="left" w:pos="426"/>
        </w:tabs>
        <w:spacing w:line="240" w:lineRule="auto"/>
        <w:ind w:left="426" w:hanging="426"/>
        <w:jc w:val="both"/>
        <w:rPr>
          <w:rFonts w:ascii="Times New Roman" w:hAnsi="Times New Roman" w:cs="Times New Roman"/>
          <w:sz w:val="24"/>
          <w:szCs w:val="24"/>
        </w:rPr>
      </w:pPr>
      <w:r w:rsidRPr="00B834AC">
        <w:rPr>
          <w:rFonts w:ascii="Times New Roman" w:hAnsi="Times New Roman" w:cs="Times New Roman"/>
          <w:sz w:val="24"/>
          <w:szCs w:val="24"/>
        </w:rPr>
        <w:t xml:space="preserve">b) </w:t>
      </w:r>
      <w:r w:rsidRPr="00B834AC">
        <w:rPr>
          <w:rFonts w:ascii="Times New Roman" w:hAnsi="Times New Roman" w:cs="Times New Roman"/>
          <w:sz w:val="24"/>
          <w:szCs w:val="24"/>
        </w:rPr>
        <w:tab/>
        <w:t>od 1. ledna 2019 do dne předcházejícího dn</w:t>
      </w:r>
      <w:r w:rsidR="00D42E78">
        <w:rPr>
          <w:rFonts w:ascii="Times New Roman" w:hAnsi="Times New Roman" w:cs="Times New Roman"/>
          <w:sz w:val="24"/>
          <w:szCs w:val="24"/>
        </w:rPr>
        <w:t>i nabytí účinnosti čl. V bodů 22, 45 a 261</w:t>
      </w:r>
      <w:r w:rsidRPr="00B834AC">
        <w:rPr>
          <w:rFonts w:ascii="Times New Roman" w:hAnsi="Times New Roman" w:cs="Times New Roman"/>
          <w:sz w:val="24"/>
          <w:szCs w:val="24"/>
        </w:rPr>
        <w:t>, jakož i pro práva a povinnosti s nimi související, lze použít § 10i, § 27 a § 110g zákona č. 235/2004 Sb., ve znění účinném ode dn</w:t>
      </w:r>
      <w:r w:rsidR="00D42E78">
        <w:rPr>
          <w:rFonts w:ascii="Times New Roman" w:hAnsi="Times New Roman" w:cs="Times New Roman"/>
          <w:sz w:val="24"/>
          <w:szCs w:val="24"/>
        </w:rPr>
        <w:t>e nabytí účinnosti čl. V bodů 22, 45 a 261</w:t>
      </w:r>
      <w:r w:rsidRPr="00B834AC">
        <w:rPr>
          <w:rFonts w:ascii="Times New Roman" w:hAnsi="Times New Roman" w:cs="Times New Roman"/>
          <w:sz w:val="24"/>
          <w:szCs w:val="24"/>
        </w:rPr>
        <w:t>.“.</w:t>
      </w:r>
    </w:p>
    <w:p w:rsidR="00B834AC" w:rsidRPr="00B834AC" w:rsidRDefault="00B834AC" w:rsidP="006841E1">
      <w:pPr>
        <w:pStyle w:val="Novelizanbod"/>
        <w:numPr>
          <w:ilvl w:val="0"/>
          <w:numId w:val="47"/>
        </w:numPr>
        <w:tabs>
          <w:tab w:val="clear" w:pos="1135"/>
        </w:tabs>
        <w:suppressAutoHyphens w:val="0"/>
        <w:ind w:hanging="720"/>
        <w:rPr>
          <w:szCs w:val="24"/>
        </w:rPr>
      </w:pPr>
      <w:r w:rsidRPr="00B834AC">
        <w:rPr>
          <w:szCs w:val="24"/>
        </w:rPr>
        <w:t>V části čtvrté</w:t>
      </w:r>
      <w:r w:rsidR="005D5B8B">
        <w:rPr>
          <w:szCs w:val="24"/>
        </w:rPr>
        <w:t>,</w:t>
      </w:r>
      <w:r w:rsidRPr="00B834AC">
        <w:rPr>
          <w:szCs w:val="24"/>
        </w:rPr>
        <w:t xml:space="preserve"> čl. VII se body 1 a 6 zrušují.</w:t>
      </w:r>
    </w:p>
    <w:p w:rsidR="00B834AC" w:rsidRPr="00B834AC" w:rsidRDefault="00E729C2" w:rsidP="00B834AC">
      <w:pPr>
        <w:spacing w:line="240" w:lineRule="auto"/>
        <w:jc w:val="both"/>
        <w:rPr>
          <w:rFonts w:ascii="Times New Roman" w:hAnsi="Times New Roman" w:cs="Times New Roman"/>
          <w:sz w:val="24"/>
          <w:szCs w:val="24"/>
        </w:rPr>
      </w:pPr>
      <w:r>
        <w:rPr>
          <w:rFonts w:ascii="Times New Roman" w:hAnsi="Times New Roman" w:cs="Times New Roman"/>
          <w:sz w:val="24"/>
          <w:szCs w:val="24"/>
        </w:rPr>
        <w:t>Následující body se přečíslují</w:t>
      </w:r>
      <w:r w:rsidR="00B834AC" w:rsidRPr="00B834AC">
        <w:rPr>
          <w:rFonts w:ascii="Times New Roman" w:hAnsi="Times New Roman" w:cs="Times New Roman"/>
          <w:sz w:val="24"/>
          <w:szCs w:val="24"/>
        </w:rPr>
        <w:t>.</w:t>
      </w:r>
    </w:p>
    <w:p w:rsidR="00B834AC" w:rsidRPr="00B834AC" w:rsidRDefault="00B834AC" w:rsidP="006841E1">
      <w:pPr>
        <w:pStyle w:val="Novelizanbod"/>
        <w:numPr>
          <w:ilvl w:val="0"/>
          <w:numId w:val="47"/>
        </w:numPr>
        <w:tabs>
          <w:tab w:val="clear" w:pos="1135"/>
        </w:tabs>
        <w:suppressAutoHyphens w:val="0"/>
        <w:ind w:hanging="720"/>
        <w:rPr>
          <w:szCs w:val="24"/>
        </w:rPr>
      </w:pPr>
      <w:r w:rsidRPr="00B834AC">
        <w:rPr>
          <w:szCs w:val="24"/>
        </w:rPr>
        <w:t>V části čtvrté</w:t>
      </w:r>
      <w:r w:rsidR="00CD090D">
        <w:rPr>
          <w:szCs w:val="24"/>
        </w:rPr>
        <w:t>,</w:t>
      </w:r>
      <w:r w:rsidRPr="00B834AC">
        <w:rPr>
          <w:szCs w:val="24"/>
        </w:rPr>
        <w:t xml:space="preserve"> čl. IX body 2 až 4 znějí:</w:t>
      </w:r>
    </w:p>
    <w:p w:rsidR="00B834AC" w:rsidRPr="00B834AC" w:rsidRDefault="00B834AC" w:rsidP="00B834AC">
      <w:pPr>
        <w:spacing w:after="120" w:line="240" w:lineRule="auto"/>
        <w:ind w:firstLine="567"/>
        <w:jc w:val="both"/>
        <w:rPr>
          <w:rFonts w:ascii="Times New Roman" w:hAnsi="Times New Roman" w:cs="Times New Roman"/>
          <w:sz w:val="24"/>
          <w:szCs w:val="24"/>
        </w:rPr>
      </w:pPr>
      <w:r w:rsidRPr="00B834AC">
        <w:rPr>
          <w:rFonts w:ascii="Times New Roman" w:hAnsi="Times New Roman" w:cs="Times New Roman"/>
          <w:sz w:val="24"/>
          <w:szCs w:val="24"/>
        </w:rPr>
        <w:t>„2. Značit doutníky a cigarillos tabákovou nálepkou starého vzoru a tyto výrobky uvádět do volného daňového oběhu na daňovém území České republiky lze po dobu 6 měsíců ode dne, kdy se vyhláška upravující tabákové nálepky vydaná podle zákona č. 353/2003 Sb., ve znění účinném ode dne nabytí účinnosti tohoto zákona, začne používat na tabákové nálepky určené ke značení cigaret, doutníků, cigarillos a tabáku ke kouření.</w:t>
      </w:r>
    </w:p>
    <w:p w:rsidR="00B834AC" w:rsidRPr="00B834AC" w:rsidRDefault="00B834AC" w:rsidP="00B834AC">
      <w:pPr>
        <w:spacing w:after="120" w:line="240" w:lineRule="auto"/>
        <w:ind w:firstLine="567"/>
        <w:jc w:val="both"/>
        <w:rPr>
          <w:rFonts w:ascii="Times New Roman" w:hAnsi="Times New Roman" w:cs="Times New Roman"/>
          <w:sz w:val="24"/>
          <w:szCs w:val="24"/>
        </w:rPr>
      </w:pPr>
      <w:r w:rsidRPr="00B834AC">
        <w:rPr>
          <w:rFonts w:ascii="Times New Roman" w:hAnsi="Times New Roman" w:cs="Times New Roman"/>
          <w:sz w:val="24"/>
          <w:szCs w:val="24"/>
        </w:rPr>
        <w:t>3. Značit tabák ke kouření</w:t>
      </w:r>
      <w:r w:rsidRPr="00B834AC" w:rsidDel="00A42F69">
        <w:rPr>
          <w:rFonts w:ascii="Times New Roman" w:hAnsi="Times New Roman" w:cs="Times New Roman"/>
          <w:sz w:val="24"/>
          <w:szCs w:val="24"/>
        </w:rPr>
        <w:t xml:space="preserve"> </w:t>
      </w:r>
      <w:r w:rsidRPr="00B834AC">
        <w:rPr>
          <w:rFonts w:ascii="Times New Roman" w:hAnsi="Times New Roman" w:cs="Times New Roman"/>
          <w:sz w:val="24"/>
          <w:szCs w:val="24"/>
        </w:rPr>
        <w:t>tabákovou nálepkou starého vzoru a tyto výrobky uvádět do volného daňového oběhu na daňovém území České republiky lze po dobu 6 měsíců ode dne, kdy se vyhláška upravující tabákové nálepky vydaná podle zákona č. 353/2003 Sb., ve znění účinném ode dne nabytí účinnosti tohoto zákona, začne používat na tabákové nálepky určené ke značení cigaret, doutníků, cigarillos a tabáku ke kouření.</w:t>
      </w:r>
    </w:p>
    <w:p w:rsidR="00B834AC" w:rsidRDefault="00B834AC" w:rsidP="00B834AC">
      <w:pPr>
        <w:spacing w:after="120" w:line="240" w:lineRule="auto"/>
        <w:ind w:firstLine="567"/>
        <w:jc w:val="both"/>
        <w:rPr>
          <w:rFonts w:ascii="Times New Roman" w:hAnsi="Times New Roman" w:cs="Times New Roman"/>
          <w:sz w:val="24"/>
          <w:szCs w:val="24"/>
        </w:rPr>
      </w:pPr>
      <w:r w:rsidRPr="00B834AC">
        <w:rPr>
          <w:rFonts w:ascii="Times New Roman" w:hAnsi="Times New Roman" w:cs="Times New Roman"/>
          <w:sz w:val="24"/>
          <w:szCs w:val="24"/>
        </w:rPr>
        <w:t>4. Značit jednotkové balení cigaret tabákovou nálepkou starého vzoru a tato jednotková balení uvádět do volného daňového oběhu na daňovém území České republiky lze po dobu 4 měsíců ode dne, kdy se vyhláška upravující tabákové nálepky vydaná podle zákona č. 353/2003 Sb., ve znění účinném ode dne nabytí účinnosti tohoto zákona, začne používat na tabákové nálepky určené ke značení cigaret, doutníků, cigarillos a tabáku ke kouření.“.</w:t>
      </w:r>
    </w:p>
    <w:p w:rsidR="00260652" w:rsidRPr="00B834AC" w:rsidRDefault="00260652" w:rsidP="00B834AC">
      <w:pPr>
        <w:spacing w:after="120" w:line="240" w:lineRule="auto"/>
        <w:ind w:firstLine="567"/>
        <w:jc w:val="both"/>
        <w:rPr>
          <w:rFonts w:ascii="Times New Roman" w:hAnsi="Times New Roman" w:cs="Times New Roman"/>
          <w:sz w:val="24"/>
          <w:szCs w:val="24"/>
        </w:rPr>
      </w:pPr>
    </w:p>
    <w:p w:rsidR="00B834AC" w:rsidRDefault="00B834AC" w:rsidP="006841E1">
      <w:pPr>
        <w:pStyle w:val="Novelizanbod"/>
        <w:numPr>
          <w:ilvl w:val="0"/>
          <w:numId w:val="47"/>
        </w:numPr>
        <w:tabs>
          <w:tab w:val="clear" w:pos="1135"/>
        </w:tabs>
        <w:suppressAutoHyphens w:val="0"/>
        <w:ind w:hanging="720"/>
        <w:rPr>
          <w:szCs w:val="24"/>
        </w:rPr>
      </w:pPr>
      <w:r w:rsidRPr="00B834AC">
        <w:rPr>
          <w:szCs w:val="24"/>
        </w:rPr>
        <w:t>V části čtvrté</w:t>
      </w:r>
      <w:r w:rsidR="005058F9">
        <w:rPr>
          <w:szCs w:val="24"/>
        </w:rPr>
        <w:t>,</w:t>
      </w:r>
      <w:r w:rsidRPr="00B834AC">
        <w:rPr>
          <w:szCs w:val="24"/>
        </w:rPr>
        <w:t xml:space="preserve"> čl. IX</w:t>
      </w:r>
      <w:r w:rsidR="005058F9">
        <w:rPr>
          <w:szCs w:val="24"/>
        </w:rPr>
        <w:t>, v</w:t>
      </w:r>
      <w:r w:rsidRPr="00B834AC">
        <w:rPr>
          <w:szCs w:val="24"/>
        </w:rPr>
        <w:t> bodu 6 se za slovo „být“ vkládají slova „po dobu 6 týdnů“ a slova „do 14. února 2019“ se zrušují.</w:t>
      </w:r>
    </w:p>
    <w:p w:rsidR="00260652" w:rsidRPr="00260652" w:rsidRDefault="00260652" w:rsidP="00260652">
      <w:pPr>
        <w:rPr>
          <w:lang w:eastAsia="zh-CN"/>
        </w:rPr>
      </w:pPr>
    </w:p>
    <w:p w:rsidR="00B834AC" w:rsidRPr="00B834AC" w:rsidRDefault="00B834AC" w:rsidP="006841E1">
      <w:pPr>
        <w:pStyle w:val="Novelizanbod"/>
        <w:numPr>
          <w:ilvl w:val="0"/>
          <w:numId w:val="47"/>
        </w:numPr>
        <w:tabs>
          <w:tab w:val="clear" w:pos="1135"/>
        </w:tabs>
        <w:suppressAutoHyphens w:val="0"/>
        <w:ind w:hanging="720"/>
        <w:rPr>
          <w:szCs w:val="24"/>
        </w:rPr>
      </w:pPr>
      <w:r w:rsidRPr="00B834AC">
        <w:rPr>
          <w:szCs w:val="24"/>
        </w:rPr>
        <w:t>V části sedmé</w:t>
      </w:r>
      <w:r w:rsidR="00655F74">
        <w:rPr>
          <w:szCs w:val="24"/>
        </w:rPr>
        <w:t>,</w:t>
      </w:r>
      <w:r w:rsidRPr="00B834AC">
        <w:rPr>
          <w:szCs w:val="24"/>
        </w:rPr>
        <w:t xml:space="preserve"> čl. XIII bod 4 zní:</w:t>
      </w:r>
    </w:p>
    <w:p w:rsidR="00B834AC" w:rsidRPr="00B834AC" w:rsidRDefault="00B834AC" w:rsidP="00B834AC">
      <w:pPr>
        <w:keepNext/>
        <w:keepLines/>
        <w:tabs>
          <w:tab w:val="num" w:pos="0"/>
          <w:tab w:val="left" w:pos="851"/>
        </w:tabs>
        <w:spacing w:before="480" w:after="120" w:line="240" w:lineRule="auto"/>
        <w:jc w:val="both"/>
        <w:rPr>
          <w:rFonts w:ascii="Times New Roman" w:hAnsi="Times New Roman" w:cs="Times New Roman"/>
          <w:sz w:val="24"/>
          <w:szCs w:val="24"/>
        </w:rPr>
      </w:pPr>
      <w:r w:rsidRPr="00B834AC">
        <w:rPr>
          <w:rFonts w:ascii="Times New Roman" w:hAnsi="Times New Roman" w:cs="Times New Roman"/>
          <w:sz w:val="24"/>
          <w:szCs w:val="24"/>
        </w:rPr>
        <w:t>„</w:t>
      </w:r>
      <w:r w:rsidRPr="00674B14">
        <w:rPr>
          <w:rFonts w:ascii="Times New Roman" w:hAnsi="Times New Roman" w:cs="Times New Roman"/>
          <w:sz w:val="24"/>
          <w:szCs w:val="24"/>
        </w:rPr>
        <w:t>4.</w:t>
      </w:r>
      <w:r w:rsidRPr="00B834AC">
        <w:rPr>
          <w:rFonts w:ascii="Times New Roman" w:hAnsi="Times New Roman" w:cs="Times New Roman"/>
          <w:sz w:val="24"/>
          <w:szCs w:val="24"/>
        </w:rPr>
        <w:t xml:space="preserve"> V § 13zd se doplňuje odstavec 3, který zní:</w:t>
      </w:r>
    </w:p>
    <w:p w:rsidR="00B834AC" w:rsidRDefault="00B834AC" w:rsidP="00B834AC">
      <w:pPr>
        <w:keepLines/>
        <w:tabs>
          <w:tab w:val="num" w:pos="0"/>
          <w:tab w:val="left" w:pos="851"/>
        </w:tabs>
        <w:spacing w:after="120" w:line="240" w:lineRule="auto"/>
        <w:ind w:firstLine="425"/>
        <w:jc w:val="both"/>
        <w:rPr>
          <w:rFonts w:ascii="Times New Roman" w:hAnsi="Times New Roman" w:cs="Times New Roman"/>
          <w:sz w:val="24"/>
          <w:szCs w:val="24"/>
        </w:rPr>
      </w:pPr>
      <w:r w:rsidRPr="00B834AC">
        <w:rPr>
          <w:rFonts w:ascii="Times New Roman" w:hAnsi="Times New Roman" w:cs="Times New Roman"/>
          <w:sz w:val="24"/>
          <w:szCs w:val="24"/>
        </w:rPr>
        <w:t>„(3)</w:t>
      </w:r>
      <w:r w:rsidRPr="00B834AC">
        <w:rPr>
          <w:rFonts w:ascii="Times New Roman" w:hAnsi="Times New Roman" w:cs="Times New Roman"/>
          <w:sz w:val="24"/>
          <w:szCs w:val="24"/>
        </w:rPr>
        <w:tab/>
        <w:t>Pokud právní řád státu nebo jurisdikce, ze kterých je nejvyšší mateřská entita skupiny podniků, stanoví podmínky, za kterých tato skupina není nadnárodní skupinou podniků a které jsou založené na porovnání celkových konsolidovaných výnosů uvedených v konsolidované účetní závěrce této skupiny s částkou 750 000 000 EUR nebo s částkou v místní měně odpovídající 750 000 000 EUR k lednu 2015, použijí se namísto odstavce 2 tyto podmínky.“.“.</w:t>
      </w:r>
    </w:p>
    <w:p w:rsidR="00260652" w:rsidRPr="00B834AC" w:rsidRDefault="00260652" w:rsidP="00B834AC">
      <w:pPr>
        <w:keepLines/>
        <w:tabs>
          <w:tab w:val="num" w:pos="0"/>
          <w:tab w:val="left" w:pos="851"/>
        </w:tabs>
        <w:spacing w:after="120" w:line="240" w:lineRule="auto"/>
        <w:ind w:firstLine="425"/>
        <w:jc w:val="both"/>
        <w:rPr>
          <w:rFonts w:ascii="Times New Roman" w:hAnsi="Times New Roman" w:cs="Times New Roman"/>
          <w:sz w:val="24"/>
          <w:szCs w:val="24"/>
        </w:rPr>
      </w:pPr>
    </w:p>
    <w:p w:rsidR="00B834AC" w:rsidRPr="00B834AC" w:rsidRDefault="00B834AC" w:rsidP="006841E1">
      <w:pPr>
        <w:pStyle w:val="Novelizanbod"/>
        <w:numPr>
          <w:ilvl w:val="0"/>
          <w:numId w:val="47"/>
        </w:numPr>
        <w:tabs>
          <w:tab w:val="clear" w:pos="1135"/>
        </w:tabs>
        <w:suppressAutoHyphens w:val="0"/>
        <w:ind w:hanging="720"/>
        <w:rPr>
          <w:szCs w:val="24"/>
        </w:rPr>
      </w:pPr>
      <w:r w:rsidRPr="00B834AC">
        <w:rPr>
          <w:szCs w:val="24"/>
        </w:rPr>
        <w:t>V části jedenácté</w:t>
      </w:r>
      <w:r w:rsidR="002313AE">
        <w:rPr>
          <w:szCs w:val="24"/>
        </w:rPr>
        <w:t>,</w:t>
      </w:r>
      <w:r w:rsidRPr="00B834AC">
        <w:rPr>
          <w:szCs w:val="24"/>
        </w:rPr>
        <w:t xml:space="preserve"> čl. XIX zní:</w:t>
      </w:r>
    </w:p>
    <w:p w:rsidR="00B834AC" w:rsidRPr="00B834AC" w:rsidRDefault="00B834AC" w:rsidP="00B834AC">
      <w:pPr>
        <w:spacing w:after="120" w:line="240" w:lineRule="auto"/>
        <w:jc w:val="center"/>
        <w:rPr>
          <w:rFonts w:ascii="Times New Roman" w:hAnsi="Times New Roman" w:cs="Times New Roman"/>
          <w:sz w:val="24"/>
          <w:szCs w:val="24"/>
        </w:rPr>
      </w:pPr>
      <w:r w:rsidRPr="00B834AC">
        <w:rPr>
          <w:rFonts w:ascii="Times New Roman" w:hAnsi="Times New Roman" w:cs="Times New Roman"/>
          <w:sz w:val="24"/>
          <w:szCs w:val="24"/>
        </w:rPr>
        <w:t>„Čl. XIX</w:t>
      </w:r>
    </w:p>
    <w:p w:rsidR="00B834AC" w:rsidRPr="00B834AC" w:rsidRDefault="00B834AC" w:rsidP="00B834AC">
      <w:pPr>
        <w:spacing w:after="120" w:line="240" w:lineRule="auto"/>
        <w:ind w:firstLine="426"/>
        <w:jc w:val="both"/>
        <w:rPr>
          <w:rFonts w:ascii="Times New Roman" w:hAnsi="Times New Roman" w:cs="Times New Roman"/>
          <w:sz w:val="24"/>
          <w:szCs w:val="24"/>
        </w:rPr>
      </w:pPr>
      <w:r w:rsidRPr="00B834AC">
        <w:rPr>
          <w:rFonts w:ascii="Times New Roman" w:hAnsi="Times New Roman" w:cs="Times New Roman"/>
          <w:sz w:val="24"/>
          <w:szCs w:val="24"/>
        </w:rPr>
        <w:t>Tento zákon nabývá účinnosti prvním dnem kalendářního měsíce následujícího po dni jeho vyhlášení, s výjimkou</w:t>
      </w:r>
    </w:p>
    <w:p w:rsidR="00B834AC" w:rsidRPr="00B834AC" w:rsidRDefault="00B10BBD" w:rsidP="00B834AC">
      <w:pPr>
        <w:pStyle w:val="Textpechodkapsmene"/>
        <w:tabs>
          <w:tab w:val="clear" w:pos="851"/>
          <w:tab w:val="num" w:pos="567"/>
        </w:tabs>
        <w:ind w:left="426"/>
        <w:rPr>
          <w:szCs w:val="24"/>
        </w:rPr>
      </w:pPr>
      <w:r>
        <w:rPr>
          <w:szCs w:val="24"/>
        </w:rPr>
        <w:t>ustanovení čl. V bodů 22, 32, 45, 62 a 261</w:t>
      </w:r>
      <w:r w:rsidR="00B834AC" w:rsidRPr="00B834AC">
        <w:rPr>
          <w:szCs w:val="24"/>
        </w:rPr>
        <w:t xml:space="preserve">, čl. VI bodů 4 a 15, </w:t>
      </w:r>
      <w:r>
        <w:rPr>
          <w:szCs w:val="24"/>
        </w:rPr>
        <w:t>čl. VII bodů 5 a 6, 14 až 29, 37 a 58 až 63</w:t>
      </w:r>
      <w:r w:rsidR="00B834AC" w:rsidRPr="00B834AC">
        <w:rPr>
          <w:szCs w:val="24"/>
        </w:rPr>
        <w:t xml:space="preserve"> a čl. VIII, která nabývají účinnosti dnem jeho vyhlášení, </w:t>
      </w:r>
    </w:p>
    <w:p w:rsidR="00B834AC" w:rsidRPr="00B834AC" w:rsidRDefault="00B834AC" w:rsidP="00B834AC">
      <w:pPr>
        <w:pStyle w:val="Textpechodkapsmene"/>
        <w:tabs>
          <w:tab w:val="clear" w:pos="851"/>
          <w:tab w:val="num" w:pos="567"/>
        </w:tabs>
        <w:ind w:left="426"/>
        <w:rPr>
          <w:szCs w:val="24"/>
        </w:rPr>
      </w:pPr>
      <w:r w:rsidRPr="00B834AC">
        <w:rPr>
          <w:szCs w:val="24"/>
        </w:rPr>
        <w:t xml:space="preserve">ustanovení </w:t>
      </w:r>
      <w:r w:rsidR="00B10BBD">
        <w:rPr>
          <w:szCs w:val="24"/>
        </w:rPr>
        <w:t>čl. III, čl. IV a čl. V bodu 236</w:t>
      </w:r>
      <w:r w:rsidRPr="00B834AC">
        <w:rPr>
          <w:szCs w:val="24"/>
        </w:rPr>
        <w:t>, která nabývají účinnosti prvním dnem kalendářního čtvrtletí následujícího po dni jeho vyhlášení,</w:t>
      </w:r>
    </w:p>
    <w:p w:rsidR="00B834AC" w:rsidRPr="00B834AC" w:rsidRDefault="00B10BBD" w:rsidP="00B834AC">
      <w:pPr>
        <w:pStyle w:val="Textpechodkapsmene"/>
        <w:tabs>
          <w:tab w:val="clear" w:pos="851"/>
          <w:tab w:val="num" w:pos="567"/>
        </w:tabs>
        <w:ind w:left="426"/>
        <w:rPr>
          <w:szCs w:val="24"/>
        </w:rPr>
      </w:pPr>
      <w:r>
        <w:rPr>
          <w:szCs w:val="24"/>
        </w:rPr>
        <w:t>ustanovení čl. I bodu 6 a čl. VII bodu 40</w:t>
      </w:r>
      <w:r w:rsidR="00B834AC" w:rsidRPr="00B834AC">
        <w:rPr>
          <w:szCs w:val="24"/>
        </w:rPr>
        <w:t>, která nabývají účinnosti dnem 1. ledna 2020,</w:t>
      </w:r>
    </w:p>
    <w:p w:rsidR="00B834AC" w:rsidRPr="001F6360" w:rsidRDefault="00B834AC" w:rsidP="00B834AC">
      <w:pPr>
        <w:pStyle w:val="Textpechodkapsmene"/>
        <w:tabs>
          <w:tab w:val="clear" w:pos="851"/>
          <w:tab w:val="num" w:pos="567"/>
        </w:tabs>
        <w:ind w:left="426"/>
      </w:pPr>
      <w:r w:rsidRPr="001F6360">
        <w:t>ustanovení čl. </w:t>
      </w:r>
      <w:r w:rsidRPr="001F6360">
        <w:rPr>
          <w:szCs w:val="24"/>
          <w:lang w:eastAsia="x-none"/>
        </w:rPr>
        <w:t>V </w:t>
      </w:r>
      <w:r w:rsidRPr="001F6360">
        <w:rPr>
          <w:szCs w:val="24"/>
          <w:lang w:val="x-none" w:eastAsia="x-none"/>
        </w:rPr>
        <w:t xml:space="preserve">bodů </w:t>
      </w:r>
      <w:r w:rsidR="006C3477">
        <w:rPr>
          <w:szCs w:val="24"/>
          <w:lang w:eastAsia="x-none"/>
        </w:rPr>
        <w:t>111, 237 až 242</w:t>
      </w:r>
      <w:r w:rsidRPr="001F6360">
        <w:rPr>
          <w:szCs w:val="24"/>
          <w:lang w:val="x-none" w:eastAsia="x-none"/>
        </w:rPr>
        <w:t>, kter</w:t>
      </w:r>
      <w:r w:rsidRPr="001F6360">
        <w:rPr>
          <w:szCs w:val="24"/>
          <w:lang w:eastAsia="x-none"/>
        </w:rPr>
        <w:t>á</w:t>
      </w:r>
      <w:r w:rsidRPr="001F6360">
        <w:rPr>
          <w:szCs w:val="24"/>
          <w:lang w:val="x-none" w:eastAsia="x-none"/>
        </w:rPr>
        <w:t xml:space="preserve"> nabývají účinnosti dnem 1.</w:t>
      </w:r>
      <w:r w:rsidRPr="001F6360">
        <w:rPr>
          <w:szCs w:val="24"/>
          <w:lang w:eastAsia="x-none"/>
        </w:rPr>
        <w:t> </w:t>
      </w:r>
      <w:r w:rsidRPr="001F6360">
        <w:rPr>
          <w:szCs w:val="24"/>
          <w:lang w:val="x-none" w:eastAsia="x-none"/>
        </w:rPr>
        <w:t>ledna 202</w:t>
      </w:r>
      <w:r w:rsidRPr="001F6360">
        <w:rPr>
          <w:szCs w:val="24"/>
          <w:lang w:eastAsia="x-none"/>
        </w:rPr>
        <w:t>1</w:t>
      </w:r>
      <w:r w:rsidRPr="001F6360">
        <w:t>.“.</w:t>
      </w:r>
    </w:p>
    <w:p w:rsidR="003B6759" w:rsidRDefault="003B6759" w:rsidP="00087DBC">
      <w:pPr>
        <w:pStyle w:val="Bezmezer"/>
        <w:spacing w:after="120"/>
        <w:jc w:val="both"/>
        <w:rPr>
          <w:rFonts w:ascii="Times New Roman" w:hAnsi="Times New Roman"/>
          <w:i/>
          <w:spacing w:val="-4"/>
          <w:sz w:val="24"/>
          <w:szCs w:val="24"/>
        </w:rPr>
      </w:pPr>
    </w:p>
    <w:p w:rsidR="00A65786" w:rsidRPr="005B6DE6" w:rsidRDefault="00A65786" w:rsidP="00087DBC">
      <w:pPr>
        <w:pStyle w:val="Bezmezer"/>
        <w:spacing w:after="120"/>
        <w:jc w:val="both"/>
        <w:rPr>
          <w:rFonts w:ascii="Times New Roman" w:hAnsi="Times New Roman"/>
          <w:spacing w:val="-4"/>
          <w:sz w:val="24"/>
          <w:szCs w:val="24"/>
        </w:rPr>
      </w:pPr>
    </w:p>
    <w:p w:rsidR="00A65786" w:rsidRDefault="00A65786" w:rsidP="00087DBC">
      <w:pPr>
        <w:pStyle w:val="Bezmezer"/>
        <w:spacing w:after="120"/>
        <w:jc w:val="both"/>
        <w:rPr>
          <w:rFonts w:ascii="Times New Roman" w:hAnsi="Times New Roman"/>
          <w:i/>
          <w:spacing w:val="-4"/>
          <w:sz w:val="24"/>
          <w:szCs w:val="24"/>
        </w:rPr>
      </w:pPr>
    </w:p>
    <w:p w:rsidR="00A65786" w:rsidRDefault="00A65786" w:rsidP="00087DBC">
      <w:pPr>
        <w:pStyle w:val="Bezmezer"/>
        <w:spacing w:after="120"/>
        <w:jc w:val="both"/>
        <w:rPr>
          <w:rFonts w:ascii="Times New Roman" w:hAnsi="Times New Roman"/>
          <w:i/>
          <w:spacing w:val="-4"/>
          <w:sz w:val="24"/>
          <w:szCs w:val="24"/>
        </w:rPr>
      </w:pPr>
    </w:p>
    <w:p w:rsidR="00A65786" w:rsidRDefault="00A65786" w:rsidP="00087DBC">
      <w:pPr>
        <w:pStyle w:val="Bezmezer"/>
        <w:spacing w:after="120"/>
        <w:jc w:val="both"/>
        <w:rPr>
          <w:rFonts w:ascii="Times New Roman" w:hAnsi="Times New Roman"/>
          <w:i/>
          <w:spacing w:val="-4"/>
          <w:sz w:val="24"/>
          <w:szCs w:val="24"/>
        </w:rPr>
      </w:pPr>
    </w:p>
    <w:p w:rsidR="00A65786" w:rsidRDefault="00A65786" w:rsidP="00087DBC">
      <w:pPr>
        <w:pStyle w:val="Bezmezer"/>
        <w:spacing w:after="120"/>
        <w:jc w:val="both"/>
        <w:rPr>
          <w:rFonts w:ascii="Times New Roman" w:hAnsi="Times New Roman"/>
          <w:i/>
          <w:spacing w:val="-4"/>
          <w:sz w:val="24"/>
          <w:szCs w:val="24"/>
        </w:rPr>
      </w:pPr>
    </w:p>
    <w:p w:rsidR="00BD0265" w:rsidRDefault="00BD0265" w:rsidP="00087DBC">
      <w:pPr>
        <w:pStyle w:val="Bezmezer"/>
        <w:spacing w:after="120"/>
        <w:jc w:val="both"/>
        <w:rPr>
          <w:rFonts w:ascii="Times New Roman" w:hAnsi="Times New Roman"/>
          <w:spacing w:val="-4"/>
          <w:sz w:val="24"/>
          <w:szCs w:val="24"/>
        </w:rPr>
      </w:pPr>
    </w:p>
    <w:p w:rsidR="00260652" w:rsidRDefault="00260652" w:rsidP="00087DBC">
      <w:pPr>
        <w:pStyle w:val="Bezmezer"/>
        <w:spacing w:after="120"/>
        <w:jc w:val="both"/>
        <w:rPr>
          <w:rFonts w:ascii="Times New Roman" w:hAnsi="Times New Roman"/>
          <w:spacing w:val="-4"/>
          <w:sz w:val="24"/>
          <w:szCs w:val="24"/>
        </w:rPr>
      </w:pPr>
    </w:p>
    <w:p w:rsidR="00260652" w:rsidRDefault="00260652" w:rsidP="00087DBC">
      <w:pPr>
        <w:pStyle w:val="Bezmezer"/>
        <w:spacing w:after="120"/>
        <w:jc w:val="both"/>
        <w:rPr>
          <w:rFonts w:ascii="Times New Roman" w:hAnsi="Times New Roman"/>
          <w:spacing w:val="-4"/>
          <w:sz w:val="24"/>
          <w:szCs w:val="24"/>
        </w:rPr>
      </w:pPr>
    </w:p>
    <w:p w:rsidR="00BD0265" w:rsidRDefault="00BD0265" w:rsidP="00087DBC">
      <w:pPr>
        <w:pStyle w:val="Bezmezer"/>
        <w:spacing w:after="120"/>
        <w:jc w:val="both"/>
        <w:rPr>
          <w:rFonts w:ascii="Times New Roman" w:hAnsi="Times New Roman"/>
          <w:i/>
          <w:spacing w:val="-4"/>
          <w:sz w:val="24"/>
          <w:szCs w:val="24"/>
        </w:rPr>
      </w:pPr>
    </w:p>
    <w:p w:rsidR="00BD0265" w:rsidRPr="00BD0265" w:rsidRDefault="00BD0265" w:rsidP="00B232BF">
      <w:pPr>
        <w:pStyle w:val="Bezmezer"/>
        <w:spacing w:after="120"/>
        <w:ind w:left="708" w:hanging="708"/>
        <w:jc w:val="both"/>
        <w:rPr>
          <w:rFonts w:ascii="Times New Roman" w:hAnsi="Times New Roman"/>
          <w:spacing w:val="-4"/>
          <w:sz w:val="24"/>
          <w:szCs w:val="24"/>
        </w:rPr>
      </w:pPr>
      <w:r>
        <w:rPr>
          <w:rFonts w:ascii="Times New Roman" w:hAnsi="Times New Roman"/>
          <w:spacing w:val="-4"/>
          <w:sz w:val="24"/>
          <w:szCs w:val="24"/>
        </w:rPr>
        <w:t>II.</w:t>
      </w:r>
      <w:r>
        <w:rPr>
          <w:rFonts w:ascii="Times New Roman" w:hAnsi="Times New Roman"/>
          <w:spacing w:val="-4"/>
          <w:sz w:val="24"/>
          <w:szCs w:val="24"/>
        </w:rPr>
        <w:tab/>
      </w:r>
      <w:r w:rsidR="00B232BF">
        <w:rPr>
          <w:rFonts w:ascii="Times New Roman" w:hAnsi="Times New Roman"/>
          <w:spacing w:val="-4"/>
          <w:sz w:val="24"/>
          <w:szCs w:val="24"/>
        </w:rPr>
        <w:t>p o v ě ř u j e  zpravodaje, aby ve spolupráci s legislativním odborem Kanceláře Poslanecké sněmovny zapracoval do přijatých pozměňovacích návrhů nutné legislativně technické úpravy;</w:t>
      </w:r>
    </w:p>
    <w:p w:rsidR="00BD0265" w:rsidRDefault="00BD0265" w:rsidP="00087DBC">
      <w:pPr>
        <w:pStyle w:val="Bezmezer"/>
        <w:spacing w:after="120"/>
        <w:jc w:val="both"/>
        <w:rPr>
          <w:rFonts w:ascii="Times New Roman" w:hAnsi="Times New Roman"/>
          <w:i/>
          <w:spacing w:val="-4"/>
          <w:sz w:val="24"/>
          <w:szCs w:val="24"/>
        </w:rPr>
      </w:pPr>
    </w:p>
    <w:p w:rsidR="00BD0265" w:rsidRPr="00BD0265" w:rsidRDefault="00BD0265" w:rsidP="00087DBC">
      <w:pPr>
        <w:pStyle w:val="Bezmezer"/>
        <w:spacing w:after="120"/>
        <w:jc w:val="both"/>
        <w:rPr>
          <w:rFonts w:ascii="Times New Roman" w:hAnsi="Times New Roman"/>
          <w:spacing w:val="-4"/>
          <w:sz w:val="24"/>
          <w:szCs w:val="24"/>
        </w:rPr>
      </w:pPr>
    </w:p>
    <w:p w:rsidR="00A65786" w:rsidRPr="00F4022D" w:rsidRDefault="00F4022D" w:rsidP="00BD0265">
      <w:pPr>
        <w:ind w:left="708" w:hanging="708"/>
        <w:rPr>
          <w:rFonts w:ascii="Times New Roman" w:hAnsi="Times New Roman" w:cs="Times New Roman"/>
          <w:sz w:val="24"/>
          <w:szCs w:val="24"/>
        </w:rPr>
      </w:pPr>
      <w:r>
        <w:rPr>
          <w:rFonts w:ascii="Times New Roman" w:hAnsi="Times New Roman" w:cs="Times New Roman"/>
          <w:sz w:val="24"/>
          <w:szCs w:val="24"/>
        </w:rPr>
        <w:t xml:space="preserve">III. </w:t>
      </w:r>
      <w:r>
        <w:rPr>
          <w:rFonts w:ascii="Times New Roman" w:hAnsi="Times New Roman" w:cs="Times New Roman"/>
          <w:sz w:val="24"/>
          <w:szCs w:val="24"/>
        </w:rPr>
        <w:tab/>
      </w:r>
      <w:r w:rsidR="00A65786" w:rsidRPr="00F4022D">
        <w:rPr>
          <w:rFonts w:ascii="Times New Roman" w:hAnsi="Times New Roman" w:cs="Times New Roman"/>
          <w:sz w:val="24"/>
          <w:szCs w:val="24"/>
        </w:rPr>
        <w:t>z</w:t>
      </w:r>
      <w:r>
        <w:rPr>
          <w:rFonts w:ascii="Times New Roman" w:hAnsi="Times New Roman" w:cs="Times New Roman"/>
          <w:sz w:val="24"/>
          <w:szCs w:val="24"/>
        </w:rPr>
        <w:t> </w:t>
      </w:r>
      <w:r w:rsidR="00A65786" w:rsidRPr="00F4022D">
        <w:rPr>
          <w:rFonts w:ascii="Times New Roman" w:hAnsi="Times New Roman" w:cs="Times New Roman"/>
          <w:sz w:val="24"/>
          <w:szCs w:val="24"/>
        </w:rPr>
        <w:t>m</w:t>
      </w:r>
      <w:r>
        <w:rPr>
          <w:rFonts w:ascii="Times New Roman" w:hAnsi="Times New Roman" w:cs="Times New Roman"/>
          <w:sz w:val="24"/>
          <w:szCs w:val="24"/>
        </w:rPr>
        <w:t xml:space="preserve"> </w:t>
      </w:r>
      <w:r w:rsidR="00A65786" w:rsidRPr="00F4022D">
        <w:rPr>
          <w:rFonts w:ascii="Times New Roman" w:hAnsi="Times New Roman" w:cs="Times New Roman"/>
          <w:sz w:val="24"/>
          <w:szCs w:val="24"/>
        </w:rPr>
        <w:t>o</w:t>
      </w:r>
      <w:r>
        <w:rPr>
          <w:rFonts w:ascii="Times New Roman" w:hAnsi="Times New Roman" w:cs="Times New Roman"/>
          <w:sz w:val="24"/>
          <w:szCs w:val="24"/>
        </w:rPr>
        <w:t xml:space="preserve"> </w:t>
      </w:r>
      <w:r w:rsidR="00A65786" w:rsidRPr="00F4022D">
        <w:rPr>
          <w:rFonts w:ascii="Times New Roman" w:hAnsi="Times New Roman" w:cs="Times New Roman"/>
          <w:sz w:val="24"/>
          <w:szCs w:val="24"/>
        </w:rPr>
        <w:t>c</w:t>
      </w:r>
      <w:r>
        <w:rPr>
          <w:rFonts w:ascii="Times New Roman" w:hAnsi="Times New Roman" w:cs="Times New Roman"/>
          <w:sz w:val="24"/>
          <w:szCs w:val="24"/>
        </w:rPr>
        <w:t xml:space="preserve"> </w:t>
      </w:r>
      <w:r w:rsidR="00A65786" w:rsidRPr="00F4022D">
        <w:rPr>
          <w:rFonts w:ascii="Times New Roman" w:hAnsi="Times New Roman" w:cs="Times New Roman"/>
          <w:sz w:val="24"/>
          <w:szCs w:val="24"/>
        </w:rPr>
        <w:t>ň</w:t>
      </w:r>
      <w:r>
        <w:rPr>
          <w:rFonts w:ascii="Times New Roman" w:hAnsi="Times New Roman" w:cs="Times New Roman"/>
          <w:sz w:val="24"/>
          <w:szCs w:val="24"/>
        </w:rPr>
        <w:t xml:space="preserve"> </w:t>
      </w:r>
      <w:r w:rsidR="00A65786" w:rsidRPr="00F4022D">
        <w:rPr>
          <w:rFonts w:ascii="Times New Roman" w:hAnsi="Times New Roman" w:cs="Times New Roman"/>
          <w:sz w:val="24"/>
          <w:szCs w:val="24"/>
        </w:rPr>
        <w:t>u</w:t>
      </w:r>
      <w:r>
        <w:rPr>
          <w:rFonts w:ascii="Times New Roman" w:hAnsi="Times New Roman" w:cs="Times New Roman"/>
          <w:sz w:val="24"/>
          <w:szCs w:val="24"/>
        </w:rPr>
        <w:t xml:space="preserve"> </w:t>
      </w:r>
      <w:r w:rsidR="00A65786" w:rsidRPr="00F4022D">
        <w:rPr>
          <w:rFonts w:ascii="Times New Roman" w:hAnsi="Times New Roman" w:cs="Times New Roman"/>
          <w:sz w:val="24"/>
          <w:szCs w:val="24"/>
        </w:rPr>
        <w:t>j</w:t>
      </w:r>
      <w:r>
        <w:rPr>
          <w:rFonts w:ascii="Times New Roman" w:hAnsi="Times New Roman" w:cs="Times New Roman"/>
          <w:sz w:val="24"/>
          <w:szCs w:val="24"/>
        </w:rPr>
        <w:t xml:space="preserve"> </w:t>
      </w:r>
      <w:r w:rsidR="00A65786" w:rsidRPr="00F4022D">
        <w:rPr>
          <w:rFonts w:ascii="Times New Roman" w:hAnsi="Times New Roman" w:cs="Times New Roman"/>
          <w:sz w:val="24"/>
          <w:szCs w:val="24"/>
        </w:rPr>
        <w:t xml:space="preserve">e </w:t>
      </w:r>
      <w:r>
        <w:rPr>
          <w:rFonts w:ascii="Times New Roman" w:hAnsi="Times New Roman" w:cs="Times New Roman"/>
          <w:sz w:val="24"/>
          <w:szCs w:val="24"/>
        </w:rPr>
        <w:t xml:space="preserve"> </w:t>
      </w:r>
      <w:r w:rsidR="00A65786" w:rsidRPr="00F4022D">
        <w:rPr>
          <w:rFonts w:ascii="Times New Roman" w:hAnsi="Times New Roman" w:cs="Times New Roman"/>
          <w:sz w:val="24"/>
          <w:szCs w:val="24"/>
        </w:rPr>
        <w:t>zpravodaje</w:t>
      </w:r>
      <w:r w:rsidR="009D0A8B">
        <w:rPr>
          <w:rFonts w:ascii="Times New Roman" w:hAnsi="Times New Roman" w:cs="Times New Roman"/>
          <w:sz w:val="24"/>
          <w:szCs w:val="24"/>
        </w:rPr>
        <w:t xml:space="preserve"> posl. Jiřího Dolejše</w:t>
      </w:r>
      <w:r w:rsidR="00A65786" w:rsidRPr="00F4022D">
        <w:rPr>
          <w:rFonts w:ascii="Times New Roman" w:hAnsi="Times New Roman" w:cs="Times New Roman"/>
          <w:sz w:val="24"/>
          <w:szCs w:val="24"/>
        </w:rPr>
        <w:t>, aby s tímto usnesením seznámil Poslaneckou sněmovnu Parlamentu ČR.</w:t>
      </w:r>
    </w:p>
    <w:p w:rsidR="00A65786" w:rsidRDefault="00A65786" w:rsidP="00A65786">
      <w:pPr>
        <w:tabs>
          <w:tab w:val="left" w:pos="0"/>
        </w:tabs>
        <w:jc w:val="both"/>
        <w:rPr>
          <w:rFonts w:ascii="Times New Roman" w:hAnsi="Times New Roman" w:cs="Times New Roman"/>
          <w:spacing w:val="-3"/>
          <w:sz w:val="24"/>
          <w:szCs w:val="20"/>
        </w:rPr>
      </w:pPr>
    </w:p>
    <w:p w:rsidR="00A65786" w:rsidRDefault="00A65786" w:rsidP="00A65786">
      <w:pPr>
        <w:tabs>
          <w:tab w:val="left" w:pos="0"/>
        </w:tabs>
        <w:jc w:val="both"/>
        <w:rPr>
          <w:rFonts w:ascii="Times New Roman" w:hAnsi="Times New Roman" w:cs="Times New Roman"/>
          <w:spacing w:val="-3"/>
          <w:sz w:val="24"/>
        </w:rPr>
      </w:pPr>
    </w:p>
    <w:p w:rsidR="00A65786" w:rsidRDefault="00A65786" w:rsidP="00A65786">
      <w:pPr>
        <w:tabs>
          <w:tab w:val="left" w:pos="0"/>
        </w:tabs>
        <w:jc w:val="both"/>
        <w:rPr>
          <w:rFonts w:ascii="Times New Roman" w:hAnsi="Times New Roman" w:cs="Times New Roman"/>
          <w:spacing w:val="-3"/>
          <w:sz w:val="24"/>
        </w:rPr>
      </w:pPr>
    </w:p>
    <w:p w:rsidR="00A65786" w:rsidRDefault="00A65786" w:rsidP="00A65786">
      <w:pPr>
        <w:tabs>
          <w:tab w:val="left" w:pos="0"/>
        </w:tabs>
        <w:jc w:val="both"/>
        <w:rPr>
          <w:rFonts w:ascii="Times New Roman" w:hAnsi="Times New Roman" w:cs="Times New Roman"/>
          <w:spacing w:val="-3"/>
          <w:sz w:val="24"/>
        </w:rPr>
      </w:pPr>
    </w:p>
    <w:p w:rsidR="00A65786" w:rsidRDefault="00A65786" w:rsidP="00BD0265">
      <w:pPr>
        <w:tabs>
          <w:tab w:val="left" w:pos="0"/>
        </w:tabs>
        <w:spacing w:after="0" w:line="240" w:lineRule="auto"/>
        <w:ind w:left="720" w:hanging="720"/>
        <w:jc w:val="both"/>
        <w:rPr>
          <w:rFonts w:ascii="Times New Roman" w:hAnsi="Times New Roman" w:cs="Times New Roman"/>
          <w:spacing w:val="-3"/>
          <w:sz w:val="24"/>
        </w:rPr>
      </w:pPr>
      <w:r>
        <w:rPr>
          <w:rFonts w:ascii="Times New Roman" w:hAnsi="Times New Roman" w:cs="Times New Roman"/>
          <w:spacing w:val="-3"/>
          <w:sz w:val="24"/>
        </w:rPr>
        <w:t>Ivana  NEVLUDOVÁ  v.r.</w:t>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t xml:space="preserve">       Jiří  DOLEJŠ v.r.</w:t>
      </w:r>
    </w:p>
    <w:p w:rsidR="00A65786" w:rsidRDefault="00A65786" w:rsidP="00BD0265">
      <w:pPr>
        <w:tabs>
          <w:tab w:val="left" w:pos="0"/>
        </w:tabs>
        <w:spacing w:after="0" w:line="240" w:lineRule="auto"/>
        <w:ind w:left="720" w:hanging="720"/>
        <w:jc w:val="both"/>
        <w:rPr>
          <w:rFonts w:ascii="Times New Roman" w:hAnsi="Times New Roman" w:cs="Times New Roman"/>
          <w:spacing w:val="-3"/>
          <w:sz w:val="24"/>
        </w:rPr>
      </w:pPr>
      <w:r>
        <w:rPr>
          <w:rFonts w:ascii="Times New Roman" w:hAnsi="Times New Roman" w:cs="Times New Roman"/>
          <w:spacing w:val="-3"/>
          <w:sz w:val="24"/>
        </w:rPr>
        <w:t xml:space="preserve">     ověřovatelka</w:t>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t>zpravodaj</w:t>
      </w:r>
      <w:r>
        <w:rPr>
          <w:rFonts w:ascii="Times New Roman" w:hAnsi="Times New Roman" w:cs="Times New Roman"/>
          <w:spacing w:val="-3"/>
          <w:sz w:val="24"/>
        </w:rPr>
        <w:tab/>
      </w:r>
    </w:p>
    <w:p w:rsidR="00A65786" w:rsidRDefault="00A65786" w:rsidP="00BD0265">
      <w:pPr>
        <w:tabs>
          <w:tab w:val="left" w:pos="0"/>
        </w:tabs>
        <w:spacing w:after="0" w:line="240" w:lineRule="auto"/>
        <w:ind w:left="720" w:hanging="720"/>
        <w:jc w:val="both"/>
        <w:rPr>
          <w:rFonts w:ascii="Times New Roman" w:hAnsi="Times New Roman" w:cs="Times New Roman"/>
          <w:spacing w:val="-3"/>
          <w:sz w:val="24"/>
        </w:rPr>
      </w:pPr>
      <w:r>
        <w:rPr>
          <w:rFonts w:ascii="Times New Roman" w:hAnsi="Times New Roman" w:cs="Times New Roman"/>
          <w:spacing w:val="-3"/>
          <w:sz w:val="24"/>
        </w:rPr>
        <w:t xml:space="preserve">                                                                                                               </w:t>
      </w:r>
    </w:p>
    <w:p w:rsidR="00A65786" w:rsidRDefault="00A65786" w:rsidP="00BD0265">
      <w:pPr>
        <w:tabs>
          <w:tab w:val="left" w:pos="0"/>
        </w:tabs>
        <w:spacing w:after="0" w:line="240" w:lineRule="auto"/>
        <w:ind w:left="720" w:hanging="720"/>
        <w:jc w:val="both"/>
        <w:rPr>
          <w:rFonts w:ascii="Times New Roman" w:hAnsi="Times New Roman" w:cs="Times New Roman"/>
          <w:spacing w:val="-3"/>
          <w:sz w:val="24"/>
        </w:rPr>
      </w:pPr>
      <w:r>
        <w:rPr>
          <w:rFonts w:ascii="Times New Roman" w:hAnsi="Times New Roman" w:cs="Times New Roman"/>
          <w:spacing w:val="-3"/>
          <w:sz w:val="24"/>
        </w:rPr>
        <w:t xml:space="preserve">                                                                                                           Jan  VOLNÝ  v.r.</w:t>
      </w:r>
    </w:p>
    <w:p w:rsidR="00A65786" w:rsidRDefault="00A65786" w:rsidP="00BD0265">
      <w:pPr>
        <w:tabs>
          <w:tab w:val="left" w:pos="0"/>
        </w:tabs>
        <w:spacing w:after="0" w:line="240" w:lineRule="auto"/>
        <w:ind w:left="720" w:hanging="720"/>
        <w:jc w:val="both"/>
        <w:rPr>
          <w:rFonts w:ascii="Times New Roman" w:hAnsi="Times New Roman" w:cs="Times New Roman"/>
          <w:spacing w:val="-3"/>
          <w:sz w:val="24"/>
        </w:rPr>
      </w:pPr>
      <w:r>
        <w:rPr>
          <w:rFonts w:ascii="Times New Roman" w:hAnsi="Times New Roman" w:cs="Times New Roman"/>
          <w:spacing w:val="-3"/>
          <w:sz w:val="24"/>
        </w:rPr>
        <w:t xml:space="preserve">                                                                                                               v zastoupení</w:t>
      </w:r>
    </w:p>
    <w:p w:rsidR="00A65786" w:rsidRDefault="00A65786" w:rsidP="00BD0265">
      <w:pPr>
        <w:tabs>
          <w:tab w:val="left" w:pos="0"/>
        </w:tabs>
        <w:spacing w:after="0" w:line="240" w:lineRule="auto"/>
        <w:ind w:left="720" w:hanging="720"/>
        <w:jc w:val="both"/>
        <w:rPr>
          <w:rFonts w:ascii="Times New Roman" w:hAnsi="Times New Roman" w:cs="Times New Roman"/>
          <w:spacing w:val="-3"/>
          <w:sz w:val="24"/>
        </w:rPr>
      </w:pPr>
    </w:p>
    <w:p w:rsidR="00BD0265" w:rsidRDefault="00BD0265" w:rsidP="00BD0265">
      <w:pPr>
        <w:tabs>
          <w:tab w:val="left" w:pos="0"/>
        </w:tabs>
        <w:spacing w:after="0" w:line="240" w:lineRule="auto"/>
        <w:ind w:left="720" w:hanging="720"/>
        <w:jc w:val="both"/>
        <w:rPr>
          <w:rFonts w:ascii="Times New Roman" w:hAnsi="Times New Roman" w:cs="Times New Roman"/>
          <w:spacing w:val="-3"/>
          <w:sz w:val="24"/>
        </w:rPr>
      </w:pPr>
    </w:p>
    <w:p w:rsidR="009D0A8B" w:rsidRDefault="009D0A8B" w:rsidP="00BD0265">
      <w:pPr>
        <w:tabs>
          <w:tab w:val="left" w:pos="0"/>
        </w:tabs>
        <w:spacing w:after="0" w:line="240" w:lineRule="auto"/>
        <w:ind w:left="720" w:hanging="720"/>
        <w:jc w:val="both"/>
        <w:rPr>
          <w:rFonts w:ascii="Times New Roman" w:hAnsi="Times New Roman" w:cs="Times New Roman"/>
          <w:spacing w:val="-3"/>
          <w:sz w:val="24"/>
        </w:rPr>
      </w:pPr>
    </w:p>
    <w:p w:rsidR="009D0A8B" w:rsidRDefault="009D0A8B" w:rsidP="00BD0265">
      <w:pPr>
        <w:tabs>
          <w:tab w:val="left" w:pos="0"/>
        </w:tabs>
        <w:spacing w:after="0" w:line="240" w:lineRule="auto"/>
        <w:ind w:left="720" w:hanging="720"/>
        <w:jc w:val="both"/>
        <w:rPr>
          <w:rFonts w:ascii="Times New Roman" w:hAnsi="Times New Roman" w:cs="Times New Roman"/>
          <w:spacing w:val="-3"/>
          <w:sz w:val="24"/>
        </w:rPr>
      </w:pPr>
    </w:p>
    <w:p w:rsidR="00A65786" w:rsidRDefault="00A65786" w:rsidP="00BD0265">
      <w:pPr>
        <w:spacing w:after="0" w:line="240" w:lineRule="auto"/>
        <w:rPr>
          <w:rFonts w:ascii="CG Omega;Arial" w:hAnsi="CG Omega;Arial" w:cs="CG Omega;Arial"/>
          <w:sz w:val="16"/>
        </w:rPr>
      </w:pPr>
    </w:p>
    <w:p w:rsidR="00A65786" w:rsidRDefault="00A65786" w:rsidP="00BD0265">
      <w:pPr>
        <w:tabs>
          <w:tab w:val="left" w:pos="0"/>
        </w:tabs>
        <w:spacing w:after="0" w:line="240" w:lineRule="auto"/>
        <w:jc w:val="both"/>
        <w:rPr>
          <w:rFonts w:ascii="Times New Roman" w:hAnsi="Times New Roman" w:cs="Times New Roman"/>
          <w:spacing w:val="-3"/>
          <w:sz w:val="24"/>
        </w:rPr>
      </w:pP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t>Miloslava  VOSTRÁ  v.r.</w:t>
      </w:r>
    </w:p>
    <w:p w:rsidR="00A65786" w:rsidRDefault="00A65786" w:rsidP="00BD0265">
      <w:pPr>
        <w:tabs>
          <w:tab w:val="left" w:pos="0"/>
        </w:tabs>
        <w:spacing w:after="0" w:line="240" w:lineRule="auto"/>
        <w:ind w:left="720" w:hanging="720"/>
        <w:jc w:val="both"/>
        <w:rPr>
          <w:rFonts w:ascii="Times New Roman" w:hAnsi="Times New Roman" w:cs="Times New Roman"/>
          <w:spacing w:val="-3"/>
          <w:sz w:val="24"/>
        </w:rPr>
      </w:pP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t xml:space="preserve">         předsedkyně</w:t>
      </w:r>
    </w:p>
    <w:p w:rsidR="00A65786" w:rsidRDefault="00A65786" w:rsidP="00087DBC">
      <w:pPr>
        <w:pStyle w:val="Bezmezer"/>
        <w:spacing w:after="120"/>
        <w:jc w:val="both"/>
        <w:rPr>
          <w:rFonts w:ascii="Times New Roman" w:hAnsi="Times New Roman"/>
          <w:i/>
          <w:spacing w:val="-4"/>
          <w:sz w:val="24"/>
          <w:szCs w:val="24"/>
        </w:rPr>
      </w:pPr>
    </w:p>
    <w:sectPr w:rsidR="00A65786" w:rsidSect="0045035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DDF" w:rsidRDefault="008C1DDF" w:rsidP="00450354">
      <w:pPr>
        <w:spacing w:after="0" w:line="240" w:lineRule="auto"/>
      </w:pPr>
      <w:r>
        <w:separator/>
      </w:r>
    </w:p>
  </w:endnote>
  <w:endnote w:type="continuationSeparator" w:id="0">
    <w:p w:rsidR="008C1DDF" w:rsidRDefault="008C1DDF" w:rsidP="00450354">
      <w:pPr>
        <w:spacing w:after="0" w:line="240" w:lineRule="auto"/>
      </w:pPr>
      <w:r>
        <w:continuationSeparator/>
      </w:r>
    </w:p>
  </w:endnote>
  <w:endnote w:type="continuationNotice" w:id="1">
    <w:p w:rsidR="008C1DDF" w:rsidRDefault="008C1D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serif">
    <w:altName w:val="Times New Roman"/>
    <w:panose1 w:val="00000000000000000000"/>
    <w:charset w:val="00"/>
    <w:family w:val="roman"/>
    <w:notTrueType/>
    <w:pitch w:val="default"/>
  </w:font>
  <w:font w:name="CG Omega;Arial">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54460557"/>
      <w:docPartObj>
        <w:docPartGallery w:val="Page Numbers (Bottom of Page)"/>
        <w:docPartUnique/>
      </w:docPartObj>
    </w:sdtPr>
    <w:sdtEndPr/>
    <w:sdtContent>
      <w:sdt>
        <w:sdtPr>
          <w:rPr>
            <w:rFonts w:ascii="Times New Roman" w:hAnsi="Times New Roman" w:cs="Times New Roman"/>
          </w:rPr>
          <w:id w:val="-1669238322"/>
          <w:docPartObj>
            <w:docPartGallery w:val="Page Numbers (Top of Page)"/>
            <w:docPartUnique/>
          </w:docPartObj>
        </w:sdtPr>
        <w:sdtEndPr/>
        <w:sdtContent>
          <w:p w:rsidR="008C1DDF" w:rsidRPr="00450354" w:rsidRDefault="008C1DDF">
            <w:pPr>
              <w:pStyle w:val="Zpat"/>
              <w:jc w:val="center"/>
              <w:rPr>
                <w:rFonts w:ascii="Times New Roman" w:hAnsi="Times New Roman" w:cs="Times New Roman"/>
              </w:rPr>
            </w:pPr>
            <w:r w:rsidRPr="00450354">
              <w:rPr>
                <w:rFonts w:ascii="Times New Roman" w:hAnsi="Times New Roman" w:cs="Times New Roman"/>
              </w:rPr>
              <w:t xml:space="preserve">Stránka </w:t>
            </w:r>
            <w:r w:rsidRPr="00450354">
              <w:rPr>
                <w:rFonts w:ascii="Times New Roman" w:hAnsi="Times New Roman" w:cs="Times New Roman"/>
                <w:b/>
                <w:bCs/>
                <w:sz w:val="24"/>
                <w:szCs w:val="24"/>
              </w:rPr>
              <w:fldChar w:fldCharType="begin"/>
            </w:r>
            <w:r w:rsidRPr="00450354">
              <w:rPr>
                <w:rFonts w:ascii="Times New Roman" w:hAnsi="Times New Roman" w:cs="Times New Roman"/>
                <w:b/>
                <w:bCs/>
              </w:rPr>
              <w:instrText>PAGE</w:instrText>
            </w:r>
            <w:r w:rsidRPr="00450354">
              <w:rPr>
                <w:rFonts w:ascii="Times New Roman" w:hAnsi="Times New Roman" w:cs="Times New Roman"/>
                <w:b/>
                <w:bCs/>
                <w:sz w:val="24"/>
                <w:szCs w:val="24"/>
              </w:rPr>
              <w:fldChar w:fldCharType="separate"/>
            </w:r>
            <w:r w:rsidR="00512BE0">
              <w:rPr>
                <w:rFonts w:ascii="Times New Roman" w:hAnsi="Times New Roman" w:cs="Times New Roman"/>
                <w:b/>
                <w:bCs/>
                <w:noProof/>
              </w:rPr>
              <w:t>3</w:t>
            </w:r>
            <w:r w:rsidRPr="00450354">
              <w:rPr>
                <w:rFonts w:ascii="Times New Roman" w:hAnsi="Times New Roman" w:cs="Times New Roman"/>
                <w:b/>
                <w:bCs/>
                <w:sz w:val="24"/>
                <w:szCs w:val="24"/>
              </w:rPr>
              <w:fldChar w:fldCharType="end"/>
            </w:r>
            <w:r w:rsidRPr="00450354">
              <w:rPr>
                <w:rFonts w:ascii="Times New Roman" w:hAnsi="Times New Roman" w:cs="Times New Roman"/>
              </w:rPr>
              <w:t xml:space="preserve"> z </w:t>
            </w:r>
            <w:r w:rsidRPr="00450354">
              <w:rPr>
                <w:rFonts w:ascii="Times New Roman" w:hAnsi="Times New Roman" w:cs="Times New Roman"/>
                <w:b/>
                <w:bCs/>
                <w:sz w:val="24"/>
                <w:szCs w:val="24"/>
              </w:rPr>
              <w:fldChar w:fldCharType="begin"/>
            </w:r>
            <w:r w:rsidRPr="00450354">
              <w:rPr>
                <w:rFonts w:ascii="Times New Roman" w:hAnsi="Times New Roman" w:cs="Times New Roman"/>
                <w:b/>
                <w:bCs/>
              </w:rPr>
              <w:instrText>NUMPAGES</w:instrText>
            </w:r>
            <w:r w:rsidRPr="00450354">
              <w:rPr>
                <w:rFonts w:ascii="Times New Roman" w:hAnsi="Times New Roman" w:cs="Times New Roman"/>
                <w:b/>
                <w:bCs/>
                <w:sz w:val="24"/>
                <w:szCs w:val="24"/>
              </w:rPr>
              <w:fldChar w:fldCharType="separate"/>
            </w:r>
            <w:r w:rsidR="00512BE0">
              <w:rPr>
                <w:rFonts w:ascii="Times New Roman" w:hAnsi="Times New Roman" w:cs="Times New Roman"/>
                <w:b/>
                <w:bCs/>
                <w:noProof/>
              </w:rPr>
              <w:t>8</w:t>
            </w:r>
            <w:r w:rsidRPr="00450354">
              <w:rPr>
                <w:rFonts w:ascii="Times New Roman" w:hAnsi="Times New Roman" w:cs="Times New Roman"/>
                <w:b/>
                <w:bCs/>
                <w:sz w:val="24"/>
                <w:szCs w:val="24"/>
              </w:rPr>
              <w:fldChar w:fldCharType="end"/>
            </w:r>
          </w:p>
        </w:sdtContent>
      </w:sdt>
    </w:sdtContent>
  </w:sdt>
  <w:p w:rsidR="008C1DDF" w:rsidRPr="00450354" w:rsidRDefault="008C1DDF">
    <w:pPr>
      <w:pStyle w:val="Zpa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DDF" w:rsidRDefault="008C1DDF" w:rsidP="00450354">
      <w:pPr>
        <w:spacing w:after="0" w:line="240" w:lineRule="auto"/>
      </w:pPr>
      <w:r>
        <w:separator/>
      </w:r>
    </w:p>
  </w:footnote>
  <w:footnote w:type="continuationSeparator" w:id="0">
    <w:p w:rsidR="008C1DDF" w:rsidRDefault="008C1DDF" w:rsidP="00450354">
      <w:pPr>
        <w:spacing w:after="0" w:line="240" w:lineRule="auto"/>
      </w:pPr>
      <w:r>
        <w:continuationSeparator/>
      </w:r>
    </w:p>
  </w:footnote>
  <w:footnote w:type="continuationNotice" w:id="1">
    <w:p w:rsidR="008C1DDF" w:rsidRDefault="008C1D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DDF" w:rsidRDefault="008C1DD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471A1546"/>
    <w:name w:val="WW8Num1"/>
    <w:lvl w:ilvl="0">
      <w:start w:val="1"/>
      <w:numFmt w:val="decimal"/>
      <w:lvlText w:val="%1."/>
      <w:lvlJc w:val="left"/>
      <w:pPr>
        <w:tabs>
          <w:tab w:val="num" w:pos="1135"/>
        </w:tabs>
        <w:ind w:left="1135" w:hanging="567"/>
      </w:pPr>
      <w:rPr>
        <w:rFonts w:cs="Times New Roman"/>
        <w:b/>
        <w:i w:val="0"/>
      </w:rPr>
    </w:lvl>
  </w:abstractNum>
  <w:abstractNum w:abstractNumId="1" w15:restartNumberingAfterBreak="0">
    <w:nsid w:val="00000003"/>
    <w:multiLevelType w:val="multilevel"/>
    <w:tmpl w:val="00000003"/>
    <w:name w:val="WW8Num4"/>
    <w:lvl w:ilvl="0">
      <w:start w:val="1"/>
      <w:numFmt w:val="decima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71"/>
      <w:numFmt w:val="decimal"/>
      <w:lvlText w:val="%3."/>
      <w:lvlJc w:val="left"/>
      <w:pPr>
        <w:tabs>
          <w:tab w:val="num" w:pos="708"/>
        </w:tabs>
        <w:ind w:left="851" w:hanging="425"/>
      </w:pPr>
      <w:rPr>
        <w:rFonts w:cs="Times New Roman"/>
        <w:b w:val="0"/>
        <w:sz w:val="24"/>
        <w:szCs w:val="24"/>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2" w15:restartNumberingAfterBreak="0">
    <w:nsid w:val="00000009"/>
    <w:multiLevelType w:val="multilevel"/>
    <w:tmpl w:val="00000009"/>
    <w:name w:val="WW8Num10"/>
    <w:lvl w:ilvl="0">
      <w:start w:val="1"/>
      <w:numFmt w:val="decimal"/>
      <w:lvlText w:val="(%1)"/>
      <w:lvlJc w:val="left"/>
      <w:pPr>
        <w:tabs>
          <w:tab w:val="num" w:pos="782"/>
        </w:tabs>
        <w:ind w:left="0" w:firstLine="425"/>
      </w:pPr>
      <w:rPr>
        <w:rFonts w:ascii="Times New Roman" w:hAnsi="Times New Roman" w:cs="Times New Roman"/>
      </w:rPr>
    </w:lvl>
    <w:lvl w:ilvl="1">
      <w:start w:val="1"/>
      <w:numFmt w:val="lowerLetter"/>
      <w:lvlText w:val="%2)"/>
      <w:lvlJc w:val="left"/>
      <w:pPr>
        <w:tabs>
          <w:tab w:val="num" w:pos="425"/>
        </w:tabs>
        <w:ind w:left="425" w:hanging="425"/>
      </w:pPr>
      <w:rPr>
        <w:rFonts w:ascii="Times New Roman" w:hAnsi="Times New Roman" w:cs="Times New Roman"/>
      </w:rPr>
    </w:lvl>
    <w:lvl w:ilvl="2">
      <w:start w:val="1"/>
      <w:numFmt w:val="decimal"/>
      <w:lvlText w:val="%3."/>
      <w:lvlJc w:val="left"/>
      <w:pPr>
        <w:tabs>
          <w:tab w:val="num" w:pos="851"/>
        </w:tabs>
        <w:ind w:left="851" w:hanging="425"/>
      </w:pPr>
      <w:rPr>
        <w:rFonts w:cs="Times New Roman"/>
        <w:b w:val="0"/>
        <w:sz w:val="24"/>
        <w:szCs w:val="24"/>
      </w:rPr>
    </w:lvl>
    <w:lvl w:ilvl="3">
      <w:start w:val="1"/>
      <w:numFmt w:val="none"/>
      <w:suff w:val="nothing"/>
      <w:lvlText w:val=""/>
      <w:lvlJc w:val="left"/>
      <w:pPr>
        <w:tabs>
          <w:tab w:val="num" w:pos="0"/>
        </w:tabs>
        <w:ind w:left="0" w:firstLine="0"/>
      </w:pPr>
      <w:rPr>
        <w:rFonts w:ascii="Times New Roman" w:hAnsi="Times New Roman" w:cs="Times New Roman"/>
      </w:rPr>
    </w:lvl>
    <w:lvl w:ilvl="4">
      <w:start w:val="1"/>
      <w:numFmt w:val="none"/>
      <w:suff w:val="nothing"/>
      <w:lvlText w:val=""/>
      <w:lvlJc w:val="left"/>
      <w:pPr>
        <w:tabs>
          <w:tab w:val="num" w:pos="0"/>
        </w:tabs>
        <w:ind w:left="0" w:firstLine="0"/>
      </w:pPr>
      <w:rPr>
        <w:rFonts w:ascii="Times New Roman" w:hAnsi="Times New Roman" w:cs="Times New Roman"/>
      </w:rPr>
    </w:lvl>
    <w:lvl w:ilvl="5">
      <w:start w:val="1"/>
      <w:numFmt w:val="none"/>
      <w:suff w:val="nothing"/>
      <w:lvlText w:val=""/>
      <w:lvlJc w:val="left"/>
      <w:pPr>
        <w:tabs>
          <w:tab w:val="num" w:pos="0"/>
        </w:tabs>
        <w:ind w:left="0" w:firstLine="0"/>
      </w:pPr>
      <w:rPr>
        <w:rFonts w:ascii="Times New Roman" w:hAnsi="Times New Roman" w:cs="Times New Roman"/>
      </w:rPr>
    </w:lvl>
    <w:lvl w:ilvl="6">
      <w:start w:val="1"/>
      <w:numFmt w:val="none"/>
      <w:suff w:val="nothing"/>
      <w:lvlText w:val=""/>
      <w:lvlJc w:val="left"/>
      <w:pPr>
        <w:tabs>
          <w:tab w:val="num" w:pos="0"/>
        </w:tabs>
        <w:ind w:left="0" w:firstLine="0"/>
      </w:pPr>
      <w:rPr>
        <w:rFonts w:ascii="Times New Roman" w:hAnsi="Times New Roman" w:cs="Times New Roman"/>
      </w:rPr>
    </w:lvl>
    <w:lvl w:ilvl="7">
      <w:start w:val="1"/>
      <w:numFmt w:val="none"/>
      <w:suff w:val="nothing"/>
      <w:lvlText w:val=""/>
      <w:lvlJc w:val="left"/>
      <w:pPr>
        <w:tabs>
          <w:tab w:val="num" w:pos="0"/>
        </w:tabs>
        <w:ind w:left="0" w:firstLine="0"/>
      </w:pPr>
      <w:rPr>
        <w:rFonts w:ascii="Times New Roman" w:hAnsi="Times New Roman" w:cs="Times New Roman"/>
      </w:rPr>
    </w:lvl>
    <w:lvl w:ilvl="8">
      <w:start w:val="1"/>
      <w:numFmt w:val="none"/>
      <w:suff w:val="nothing"/>
      <w:lvlText w:val=""/>
      <w:lvlJc w:val="left"/>
      <w:pPr>
        <w:tabs>
          <w:tab w:val="num" w:pos="0"/>
        </w:tabs>
        <w:ind w:left="0" w:firstLine="0"/>
      </w:pPr>
      <w:rPr>
        <w:rFonts w:ascii="Times New Roman" w:hAnsi="Times New Roman" w:cs="Times New Roman"/>
      </w:rPr>
    </w:lvl>
  </w:abstractNum>
  <w:abstractNum w:abstractNumId="3" w15:restartNumberingAfterBreak="0">
    <w:nsid w:val="0000000A"/>
    <w:multiLevelType w:val="multilevel"/>
    <w:tmpl w:val="0000000A"/>
    <w:name w:val="WW8Num11"/>
    <w:lvl w:ilvl="0">
      <w:start w:val="1"/>
      <w:numFmt w:val="decima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lvlText w:val="%3."/>
      <w:lvlJc w:val="left"/>
      <w:pPr>
        <w:tabs>
          <w:tab w:val="num" w:pos="851"/>
        </w:tabs>
        <w:ind w:left="851" w:hanging="425"/>
      </w:pPr>
      <w:rPr>
        <w:rFonts w:cs="Times New Roman"/>
        <w:b w:val="0"/>
        <w:sz w:val="24"/>
        <w:szCs w:val="24"/>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4" w15:restartNumberingAfterBreak="0">
    <w:nsid w:val="0000000B"/>
    <w:multiLevelType w:val="multilevel"/>
    <w:tmpl w:val="8C3C3CE0"/>
    <w:name w:val="WW8Num12"/>
    <w:lvl w:ilvl="0">
      <w:start w:val="1"/>
      <w:numFmt w:val="decimal"/>
      <w:lvlText w:val="(%1)"/>
      <w:lvlJc w:val="left"/>
      <w:pPr>
        <w:tabs>
          <w:tab w:val="num" w:pos="782"/>
        </w:tabs>
        <w:ind w:left="0" w:firstLine="425"/>
      </w:pPr>
      <w:rPr>
        <w:rFonts w:ascii="Times New Roman" w:hAnsi="Times New Roman" w:cs="Times New Roman"/>
        <w:b/>
      </w:rPr>
    </w:lvl>
    <w:lvl w:ilvl="1">
      <w:start w:val="1"/>
      <w:numFmt w:val="lowerLetter"/>
      <w:lvlText w:val="%2)"/>
      <w:lvlJc w:val="left"/>
      <w:pPr>
        <w:tabs>
          <w:tab w:val="num" w:pos="425"/>
        </w:tabs>
        <w:ind w:left="425" w:hanging="425"/>
      </w:pPr>
      <w:rPr>
        <w:rFonts w:ascii="Times New Roman" w:hAnsi="Times New Roman" w:cs="Times New Roman"/>
        <w:b/>
      </w:rPr>
    </w:lvl>
    <w:lvl w:ilvl="2">
      <w:start w:val="1"/>
      <w:numFmt w:val="decimal"/>
      <w:lvlText w:val="%3."/>
      <w:lvlJc w:val="left"/>
      <w:pPr>
        <w:tabs>
          <w:tab w:val="num" w:pos="851"/>
        </w:tabs>
        <w:ind w:left="851" w:hanging="425"/>
      </w:pPr>
      <w:rPr>
        <w:rFonts w:cs="Times New Roman"/>
        <w:b w:val="0"/>
        <w:sz w:val="24"/>
        <w:szCs w:val="24"/>
      </w:rPr>
    </w:lvl>
    <w:lvl w:ilvl="3">
      <w:start w:val="1"/>
      <w:numFmt w:val="none"/>
      <w:suff w:val="nothing"/>
      <w:lvlText w:val=""/>
      <w:lvlJc w:val="left"/>
      <w:pPr>
        <w:tabs>
          <w:tab w:val="num" w:pos="0"/>
        </w:tabs>
        <w:ind w:left="0" w:firstLine="0"/>
      </w:pPr>
      <w:rPr>
        <w:rFonts w:ascii="Times New Roman" w:hAnsi="Times New Roman" w:cs="Times New Roman"/>
        <w:b/>
      </w:rPr>
    </w:lvl>
    <w:lvl w:ilvl="4">
      <w:start w:val="1"/>
      <w:numFmt w:val="none"/>
      <w:suff w:val="nothing"/>
      <w:lvlText w:val=""/>
      <w:lvlJc w:val="left"/>
      <w:pPr>
        <w:tabs>
          <w:tab w:val="num" w:pos="0"/>
        </w:tabs>
        <w:ind w:left="0" w:firstLine="0"/>
      </w:pPr>
      <w:rPr>
        <w:rFonts w:ascii="Times New Roman" w:hAnsi="Times New Roman" w:cs="Times New Roman"/>
        <w:b/>
      </w:rPr>
    </w:lvl>
    <w:lvl w:ilvl="5">
      <w:start w:val="1"/>
      <w:numFmt w:val="none"/>
      <w:suff w:val="nothing"/>
      <w:lvlText w:val=""/>
      <w:lvlJc w:val="left"/>
      <w:pPr>
        <w:tabs>
          <w:tab w:val="num" w:pos="0"/>
        </w:tabs>
        <w:ind w:left="0" w:firstLine="0"/>
      </w:pPr>
      <w:rPr>
        <w:rFonts w:ascii="Times New Roman" w:hAnsi="Times New Roman" w:cs="Times New Roman"/>
        <w:b/>
      </w:rPr>
    </w:lvl>
    <w:lvl w:ilvl="6">
      <w:start w:val="1"/>
      <w:numFmt w:val="none"/>
      <w:suff w:val="nothing"/>
      <w:lvlText w:val=""/>
      <w:lvlJc w:val="left"/>
      <w:pPr>
        <w:tabs>
          <w:tab w:val="num" w:pos="0"/>
        </w:tabs>
        <w:ind w:left="0" w:firstLine="0"/>
      </w:pPr>
      <w:rPr>
        <w:rFonts w:ascii="Times New Roman" w:hAnsi="Times New Roman" w:cs="Times New Roman"/>
        <w:b/>
      </w:rPr>
    </w:lvl>
    <w:lvl w:ilvl="7">
      <w:start w:val="1"/>
      <w:numFmt w:val="none"/>
      <w:suff w:val="nothing"/>
      <w:lvlText w:val=""/>
      <w:lvlJc w:val="left"/>
      <w:pPr>
        <w:tabs>
          <w:tab w:val="num" w:pos="0"/>
        </w:tabs>
        <w:ind w:left="0" w:firstLine="0"/>
      </w:pPr>
      <w:rPr>
        <w:rFonts w:ascii="Times New Roman" w:hAnsi="Times New Roman" w:cs="Times New Roman"/>
        <w:b/>
      </w:rPr>
    </w:lvl>
    <w:lvl w:ilvl="8">
      <w:start w:val="1"/>
      <w:numFmt w:val="none"/>
      <w:suff w:val="nothing"/>
      <w:lvlText w:val=""/>
      <w:lvlJc w:val="left"/>
      <w:pPr>
        <w:tabs>
          <w:tab w:val="num" w:pos="0"/>
        </w:tabs>
        <w:ind w:left="0" w:firstLine="0"/>
      </w:pPr>
      <w:rPr>
        <w:rFonts w:ascii="Times New Roman" w:hAnsi="Times New Roman" w:cs="Times New Roman"/>
        <w:b/>
      </w:rPr>
    </w:lvl>
  </w:abstractNum>
  <w:abstractNum w:abstractNumId="5" w15:restartNumberingAfterBreak="0">
    <w:nsid w:val="014560AE"/>
    <w:multiLevelType w:val="hybridMultilevel"/>
    <w:tmpl w:val="5422FC12"/>
    <w:lvl w:ilvl="0" w:tplc="BCE2CBF6">
      <w:start w:val="9"/>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7230B90"/>
    <w:multiLevelType w:val="multilevel"/>
    <w:tmpl w:val="94029620"/>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15:restartNumberingAfterBreak="0">
    <w:nsid w:val="0A452241"/>
    <w:multiLevelType w:val="hybridMultilevel"/>
    <w:tmpl w:val="D982CC0A"/>
    <w:lvl w:ilvl="0" w:tplc="0405000F">
      <w:start w:val="1"/>
      <w:numFmt w:val="decimal"/>
      <w:lvlText w:val="%1."/>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F30549C"/>
    <w:multiLevelType w:val="hybridMultilevel"/>
    <w:tmpl w:val="2F38D672"/>
    <w:lvl w:ilvl="0" w:tplc="58FE603A">
      <w:start w:val="6"/>
      <w:numFmt w:val="bullet"/>
      <w:lvlText w:val="-"/>
      <w:lvlJc w:val="left"/>
      <w:pPr>
        <w:ind w:left="785" w:hanging="360"/>
      </w:pPr>
      <w:rPr>
        <w:rFonts w:ascii="Times New Roman" w:eastAsiaTheme="minorHAnsi" w:hAnsi="Times New Roman" w:cs="Times New Roman"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9" w15:restartNumberingAfterBreak="0">
    <w:nsid w:val="10C16337"/>
    <w:multiLevelType w:val="hybridMultilevel"/>
    <w:tmpl w:val="BA840ACA"/>
    <w:lvl w:ilvl="0" w:tplc="71EC008E">
      <w:start w:val="1"/>
      <w:numFmt w:val="lowerLetter"/>
      <w:lvlText w:val="%1)"/>
      <w:lvlJc w:val="left"/>
      <w:pPr>
        <w:ind w:left="480" w:hanging="360"/>
      </w:pPr>
      <w:rPr>
        <w:rFonts w:hint="default"/>
      </w:rPr>
    </w:lvl>
    <w:lvl w:ilvl="1" w:tplc="04050019" w:tentative="1">
      <w:start w:val="1"/>
      <w:numFmt w:val="lowerLetter"/>
      <w:lvlText w:val="%2."/>
      <w:lvlJc w:val="left"/>
      <w:pPr>
        <w:ind w:left="1200" w:hanging="360"/>
      </w:pPr>
    </w:lvl>
    <w:lvl w:ilvl="2" w:tplc="0405001B" w:tentative="1">
      <w:start w:val="1"/>
      <w:numFmt w:val="lowerRoman"/>
      <w:lvlText w:val="%3."/>
      <w:lvlJc w:val="right"/>
      <w:pPr>
        <w:ind w:left="1920" w:hanging="180"/>
      </w:pPr>
    </w:lvl>
    <w:lvl w:ilvl="3" w:tplc="0405000F" w:tentative="1">
      <w:start w:val="1"/>
      <w:numFmt w:val="decimal"/>
      <w:lvlText w:val="%4."/>
      <w:lvlJc w:val="left"/>
      <w:pPr>
        <w:ind w:left="2640" w:hanging="360"/>
      </w:pPr>
    </w:lvl>
    <w:lvl w:ilvl="4" w:tplc="04050019" w:tentative="1">
      <w:start w:val="1"/>
      <w:numFmt w:val="lowerLetter"/>
      <w:lvlText w:val="%5."/>
      <w:lvlJc w:val="left"/>
      <w:pPr>
        <w:ind w:left="3360" w:hanging="360"/>
      </w:pPr>
    </w:lvl>
    <w:lvl w:ilvl="5" w:tplc="0405001B" w:tentative="1">
      <w:start w:val="1"/>
      <w:numFmt w:val="lowerRoman"/>
      <w:lvlText w:val="%6."/>
      <w:lvlJc w:val="right"/>
      <w:pPr>
        <w:ind w:left="4080" w:hanging="180"/>
      </w:pPr>
    </w:lvl>
    <w:lvl w:ilvl="6" w:tplc="0405000F" w:tentative="1">
      <w:start w:val="1"/>
      <w:numFmt w:val="decimal"/>
      <w:lvlText w:val="%7."/>
      <w:lvlJc w:val="left"/>
      <w:pPr>
        <w:ind w:left="4800" w:hanging="360"/>
      </w:pPr>
    </w:lvl>
    <w:lvl w:ilvl="7" w:tplc="04050019" w:tentative="1">
      <w:start w:val="1"/>
      <w:numFmt w:val="lowerLetter"/>
      <w:lvlText w:val="%8."/>
      <w:lvlJc w:val="left"/>
      <w:pPr>
        <w:ind w:left="5520" w:hanging="360"/>
      </w:pPr>
    </w:lvl>
    <w:lvl w:ilvl="8" w:tplc="0405001B" w:tentative="1">
      <w:start w:val="1"/>
      <w:numFmt w:val="lowerRoman"/>
      <w:lvlText w:val="%9."/>
      <w:lvlJc w:val="right"/>
      <w:pPr>
        <w:ind w:left="6240" w:hanging="180"/>
      </w:pPr>
    </w:lvl>
  </w:abstractNum>
  <w:abstractNum w:abstractNumId="10" w15:restartNumberingAfterBreak="0">
    <w:nsid w:val="11385792"/>
    <w:multiLevelType w:val="hybridMultilevel"/>
    <w:tmpl w:val="657CC94A"/>
    <w:lvl w:ilvl="0" w:tplc="0E52C34A">
      <w:start w:val="1"/>
      <w:numFmt w:val="upperRoman"/>
      <w:lvlText w:val="%1."/>
      <w:lvlJc w:val="left"/>
      <w:pPr>
        <w:ind w:left="1080" w:hanging="720"/>
      </w:pPr>
      <w:rPr>
        <w:rFonts w:ascii="Times New Roman" w:hAnsi="Times New Roman" w:cs="Times New Roman"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7E1365D"/>
    <w:multiLevelType w:val="singleLevel"/>
    <w:tmpl w:val="471A1546"/>
    <w:lvl w:ilvl="0">
      <w:start w:val="1"/>
      <w:numFmt w:val="decimal"/>
      <w:lvlText w:val="%1."/>
      <w:lvlJc w:val="left"/>
      <w:pPr>
        <w:tabs>
          <w:tab w:val="num" w:pos="1135"/>
        </w:tabs>
        <w:ind w:left="1135" w:hanging="567"/>
      </w:pPr>
      <w:rPr>
        <w:rFonts w:cs="Times New Roman"/>
        <w:b/>
        <w:i w:val="0"/>
      </w:rPr>
    </w:lvl>
  </w:abstractNum>
  <w:abstractNum w:abstractNumId="12" w15:restartNumberingAfterBreak="0">
    <w:nsid w:val="19371BD0"/>
    <w:multiLevelType w:val="singleLevel"/>
    <w:tmpl w:val="7FB23C10"/>
    <w:lvl w:ilvl="0">
      <w:start w:val="1"/>
      <w:numFmt w:val="decimal"/>
      <w:pStyle w:val="Textbodu"/>
      <w:lvlText w:val="%1."/>
      <w:lvlJc w:val="left"/>
      <w:pPr>
        <w:tabs>
          <w:tab w:val="num" w:pos="567"/>
        </w:tabs>
        <w:ind w:left="567" w:hanging="567"/>
      </w:pPr>
      <w:rPr>
        <w:b/>
        <w:i w:val="0"/>
      </w:rPr>
    </w:lvl>
  </w:abstractNum>
  <w:abstractNum w:abstractNumId="13" w15:restartNumberingAfterBreak="0">
    <w:nsid w:val="1DB0256B"/>
    <w:multiLevelType w:val="hybridMultilevel"/>
    <w:tmpl w:val="972ACFF0"/>
    <w:lvl w:ilvl="0" w:tplc="7776693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6B76F3E"/>
    <w:multiLevelType w:val="hybridMultilevel"/>
    <w:tmpl w:val="75D863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E85E83"/>
    <w:multiLevelType w:val="multilevel"/>
    <w:tmpl w:val="EBDA8F5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26F0041D"/>
    <w:multiLevelType w:val="multilevel"/>
    <w:tmpl w:val="0000000A"/>
    <w:lvl w:ilvl="0">
      <w:start w:val="1"/>
      <w:numFmt w:val="decima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lvlText w:val="%3."/>
      <w:lvlJc w:val="left"/>
      <w:pPr>
        <w:tabs>
          <w:tab w:val="num" w:pos="851"/>
        </w:tabs>
        <w:ind w:left="851" w:hanging="425"/>
      </w:pPr>
      <w:rPr>
        <w:rFonts w:cs="Times New Roman"/>
        <w:b w:val="0"/>
        <w:sz w:val="24"/>
        <w:szCs w:val="24"/>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7" w15:restartNumberingAfterBreak="0">
    <w:nsid w:val="2AF66ADF"/>
    <w:multiLevelType w:val="multilevel"/>
    <w:tmpl w:val="00A410C0"/>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2E8268FC"/>
    <w:multiLevelType w:val="hybridMultilevel"/>
    <w:tmpl w:val="BDE452BA"/>
    <w:lvl w:ilvl="0" w:tplc="0405000F">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9" w15:restartNumberingAfterBreak="0">
    <w:nsid w:val="326C0E55"/>
    <w:multiLevelType w:val="hybridMultilevel"/>
    <w:tmpl w:val="F5C879A2"/>
    <w:lvl w:ilvl="0" w:tplc="FC029134">
      <w:start w:val="1"/>
      <w:numFmt w:val="bullet"/>
      <w:lvlText w:val="-"/>
      <w:lvlJc w:val="left"/>
      <w:pPr>
        <w:ind w:left="785" w:hanging="360"/>
      </w:pPr>
      <w:rPr>
        <w:rFonts w:ascii="Times New Roman" w:eastAsiaTheme="minorHAnsi" w:hAnsi="Times New Roman" w:cs="Times New Roman"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0" w15:restartNumberingAfterBreak="0">
    <w:nsid w:val="35373EE7"/>
    <w:multiLevelType w:val="hybridMultilevel"/>
    <w:tmpl w:val="DC6A4882"/>
    <w:lvl w:ilvl="0" w:tplc="04050015">
      <w:start w:val="5"/>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7C09A8"/>
    <w:multiLevelType w:val="multilevel"/>
    <w:tmpl w:val="4F08362A"/>
    <w:lvl w:ilvl="0">
      <w:start w:val="1"/>
      <w:numFmt w:val="decimal"/>
      <w:lvlText w:val="%1."/>
      <w:lvlJc w:val="left"/>
      <w:pPr>
        <w:tabs>
          <w:tab w:val="num" w:pos="567"/>
        </w:tabs>
        <w:ind w:left="567" w:hanging="567"/>
      </w:pPr>
      <w:rPr>
        <w:b/>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38A67895"/>
    <w:multiLevelType w:val="multilevel"/>
    <w:tmpl w:val="6224682A"/>
    <w:styleLink w:val="WWNum3"/>
    <w:lvl w:ilvl="0">
      <w:numFmt w:val="bullet"/>
      <w:lvlText w:val="-"/>
      <w:lvlJc w:val="left"/>
      <w:rPr>
        <w:rFonts w:ascii="Times New Roman" w:hAnsi="Times New Roman"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3C235845"/>
    <w:multiLevelType w:val="singleLevel"/>
    <w:tmpl w:val="471A1546"/>
    <w:lvl w:ilvl="0">
      <w:start w:val="1"/>
      <w:numFmt w:val="decimal"/>
      <w:lvlText w:val="%1."/>
      <w:lvlJc w:val="left"/>
      <w:pPr>
        <w:tabs>
          <w:tab w:val="num" w:pos="1135"/>
        </w:tabs>
        <w:ind w:left="1135" w:hanging="567"/>
      </w:pPr>
      <w:rPr>
        <w:rFonts w:cs="Times New Roman"/>
        <w:b/>
        <w:i w:val="0"/>
      </w:rPr>
    </w:lvl>
  </w:abstractNum>
  <w:abstractNum w:abstractNumId="24" w15:restartNumberingAfterBreak="0">
    <w:nsid w:val="3C65387C"/>
    <w:multiLevelType w:val="hybridMultilevel"/>
    <w:tmpl w:val="57886C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64B6CC8"/>
    <w:multiLevelType w:val="hybridMultilevel"/>
    <w:tmpl w:val="976A4AA4"/>
    <w:lvl w:ilvl="0" w:tplc="0405000F">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09763D"/>
    <w:multiLevelType w:val="hybridMultilevel"/>
    <w:tmpl w:val="CCEAE300"/>
    <w:lvl w:ilvl="0" w:tplc="5DE8EFEC">
      <w:start w:val="812"/>
      <w:numFmt w:val="bullet"/>
      <w:lvlText w:val="-"/>
      <w:lvlJc w:val="left"/>
      <w:pPr>
        <w:ind w:left="717" w:hanging="360"/>
      </w:pPr>
      <w:rPr>
        <w:rFonts w:ascii="Times New Roman" w:eastAsia="Times New Roman" w:hAnsi="Times New Roman" w:cs="Times New Roman"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7" w15:restartNumberingAfterBreak="0">
    <w:nsid w:val="4A7C2EB0"/>
    <w:multiLevelType w:val="singleLevel"/>
    <w:tmpl w:val="471A1546"/>
    <w:lvl w:ilvl="0">
      <w:start w:val="1"/>
      <w:numFmt w:val="decimal"/>
      <w:lvlText w:val="%1."/>
      <w:lvlJc w:val="left"/>
      <w:pPr>
        <w:tabs>
          <w:tab w:val="num" w:pos="1135"/>
        </w:tabs>
        <w:ind w:left="1135" w:hanging="567"/>
      </w:pPr>
      <w:rPr>
        <w:rFonts w:cs="Times New Roman"/>
        <w:b/>
        <w:i w:val="0"/>
      </w:rPr>
    </w:lvl>
  </w:abstractNum>
  <w:abstractNum w:abstractNumId="28" w15:restartNumberingAfterBreak="0">
    <w:nsid w:val="4B857232"/>
    <w:multiLevelType w:val="hybridMultilevel"/>
    <w:tmpl w:val="87EA8B0A"/>
    <w:lvl w:ilvl="0" w:tplc="04050017">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9" w15:restartNumberingAfterBreak="0">
    <w:nsid w:val="4C440278"/>
    <w:multiLevelType w:val="multilevel"/>
    <w:tmpl w:val="B28C329E"/>
    <w:lvl w:ilvl="0">
      <w:start w:val="1"/>
      <w:numFmt w:val="decimal"/>
      <w:lvlText w:val="%1."/>
      <w:lvlJc w:val="left"/>
      <w:pPr>
        <w:tabs>
          <w:tab w:val="num" w:pos="567"/>
        </w:tabs>
        <w:ind w:left="567" w:hanging="567"/>
      </w:pPr>
      <w:rPr>
        <w:b/>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CE10A79"/>
    <w:multiLevelType w:val="hybridMultilevel"/>
    <w:tmpl w:val="50065266"/>
    <w:lvl w:ilvl="0" w:tplc="53A659A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4FE1259E"/>
    <w:multiLevelType w:val="hybridMultilevel"/>
    <w:tmpl w:val="75D863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14800FB"/>
    <w:multiLevelType w:val="hybridMultilevel"/>
    <w:tmpl w:val="335EF03C"/>
    <w:lvl w:ilvl="0" w:tplc="30767260">
      <w:start w:val="1"/>
      <w:numFmt w:val="bullet"/>
      <w:lvlText w:val="-"/>
      <w:lvlJc w:val="left"/>
      <w:pPr>
        <w:ind w:left="785" w:hanging="360"/>
      </w:pPr>
      <w:rPr>
        <w:rFonts w:ascii="Times New Roman" w:eastAsiaTheme="minorHAnsi" w:hAnsi="Times New Roman" w:cs="Times New Roman"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33" w15:restartNumberingAfterBreak="0">
    <w:nsid w:val="52B11567"/>
    <w:multiLevelType w:val="multilevel"/>
    <w:tmpl w:val="0BB6AD50"/>
    <w:lvl w:ilvl="0">
      <w:start w:val="1"/>
      <w:numFmt w:val="decimal"/>
      <w:lvlText w:val="%1."/>
      <w:lvlJc w:val="left"/>
      <w:pPr>
        <w:tabs>
          <w:tab w:val="num" w:pos="567"/>
        </w:tabs>
        <w:ind w:left="567" w:hanging="567"/>
      </w:pPr>
      <w:rPr>
        <w:b w:val="0"/>
        <w:i w:val="0"/>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54C55789"/>
    <w:multiLevelType w:val="singleLevel"/>
    <w:tmpl w:val="471A1546"/>
    <w:lvl w:ilvl="0">
      <w:start w:val="1"/>
      <w:numFmt w:val="decimal"/>
      <w:lvlText w:val="%1."/>
      <w:lvlJc w:val="left"/>
      <w:pPr>
        <w:tabs>
          <w:tab w:val="num" w:pos="1135"/>
        </w:tabs>
        <w:ind w:left="1135" w:hanging="567"/>
      </w:pPr>
      <w:rPr>
        <w:rFonts w:cs="Times New Roman"/>
        <w:b/>
        <w:i w:val="0"/>
      </w:rPr>
    </w:lvl>
  </w:abstractNum>
  <w:abstractNum w:abstractNumId="35" w15:restartNumberingAfterBreak="0">
    <w:nsid w:val="575C2E0B"/>
    <w:multiLevelType w:val="hybridMultilevel"/>
    <w:tmpl w:val="50065266"/>
    <w:lvl w:ilvl="0" w:tplc="53A659A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6" w15:restartNumberingAfterBreak="0">
    <w:nsid w:val="61BC35F1"/>
    <w:multiLevelType w:val="hybridMultilevel"/>
    <w:tmpl w:val="9B98866A"/>
    <w:lvl w:ilvl="0" w:tplc="93605FB2">
      <w:start w:val="2"/>
      <w:numFmt w:val="upperLetter"/>
      <w:lvlText w:val="%1."/>
      <w:lvlJc w:val="left"/>
      <w:pPr>
        <w:ind w:left="785" w:hanging="360"/>
      </w:pPr>
      <w:rPr>
        <w:rFonts w:hint="default"/>
        <w:sz w:val="28"/>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7" w15:restartNumberingAfterBreak="0">
    <w:nsid w:val="659E2985"/>
    <w:multiLevelType w:val="hybridMultilevel"/>
    <w:tmpl w:val="297E385C"/>
    <w:lvl w:ilvl="0" w:tplc="9C2E1A6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A15BD1"/>
    <w:multiLevelType w:val="hybridMultilevel"/>
    <w:tmpl w:val="259066D6"/>
    <w:lvl w:ilvl="0" w:tplc="266A078E">
      <w:start w:val="5"/>
      <w:numFmt w:val="upperLetter"/>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9" w15:restartNumberingAfterBreak="0">
    <w:nsid w:val="72947352"/>
    <w:multiLevelType w:val="hybridMultilevel"/>
    <w:tmpl w:val="999A306A"/>
    <w:lvl w:ilvl="0" w:tplc="49C4381A">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0" w15:restartNumberingAfterBreak="0">
    <w:nsid w:val="7BBE6BF9"/>
    <w:multiLevelType w:val="multilevel"/>
    <w:tmpl w:val="10F4B5BE"/>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EBA031C"/>
    <w:multiLevelType w:val="hybridMultilevel"/>
    <w:tmpl w:val="657CC94A"/>
    <w:lvl w:ilvl="0" w:tplc="0E52C34A">
      <w:start w:val="1"/>
      <w:numFmt w:val="upperRoman"/>
      <w:lvlText w:val="%1."/>
      <w:lvlJc w:val="left"/>
      <w:pPr>
        <w:ind w:left="1080" w:hanging="720"/>
      </w:pPr>
      <w:rPr>
        <w:rFonts w:ascii="Times New Roman" w:hAnsi="Times New Roman" w:cs="Times New Roman"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15:restartNumberingAfterBreak="0">
    <w:nsid w:val="7EDC202E"/>
    <w:multiLevelType w:val="hybridMultilevel"/>
    <w:tmpl w:val="6FA6B354"/>
    <w:styleLink w:val="Styl11"/>
    <w:lvl w:ilvl="0" w:tplc="3B9C6238">
      <w:start w:val="1"/>
      <w:numFmt w:val="upperLetter"/>
      <w:lvlText w:val="%1."/>
      <w:lvlJc w:val="left"/>
      <w:pPr>
        <w:tabs>
          <w:tab w:val="num" w:pos="720"/>
        </w:tabs>
        <w:ind w:left="720" w:hanging="360"/>
      </w:pPr>
      <w:rPr>
        <w:rFonts w:ascii="Times New Roman" w:hAnsi="Times New Roman" w:cs="Times New Roman" w:hint="default"/>
        <w:sz w:val="28"/>
      </w:rPr>
    </w:lvl>
    <w:lvl w:ilvl="1" w:tplc="6F56AA96">
      <w:start w:val="1"/>
      <w:numFmt w:val="decimal"/>
      <w:lvlText w:val="A.%2."/>
      <w:lvlJc w:val="left"/>
      <w:pPr>
        <w:tabs>
          <w:tab w:val="num" w:pos="1440"/>
        </w:tabs>
        <w:ind w:left="1440" w:hanging="360"/>
      </w:pPr>
      <w:rPr>
        <w:rFonts w:ascii="Times New Roman" w:hAnsi="Times New Roman" w:cs="Times New Roman" w:hint="default"/>
        <w:sz w:val="26"/>
        <w:szCs w:val="26"/>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F0B0E2D"/>
    <w:multiLevelType w:val="hybridMultilevel"/>
    <w:tmpl w:val="197884B6"/>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num w:numId="1">
    <w:abstractNumId w:val="42"/>
    <w:lvlOverride w:ilvl="0">
      <w:lvl w:ilvl="0" w:tplc="3B9C6238">
        <w:start w:val="1"/>
        <w:numFmt w:val="upperLetter"/>
        <w:lvlText w:val="%1."/>
        <w:lvlJc w:val="left"/>
        <w:pPr>
          <w:tabs>
            <w:tab w:val="num" w:pos="360"/>
          </w:tabs>
          <w:ind w:left="360" w:hanging="360"/>
        </w:pPr>
        <w:rPr>
          <w:rFonts w:ascii="Times New Roman" w:hAnsi="Times New Roman" w:cs="Times New Roman" w:hint="default"/>
          <w:sz w:val="28"/>
        </w:rPr>
      </w:lvl>
    </w:lvlOverride>
  </w:num>
  <w:num w:numId="2">
    <w:abstractNumId w:val="0"/>
  </w:num>
  <w:num w:numId="3">
    <w:abstractNumId w:val="27"/>
  </w:num>
  <w:num w:numId="4">
    <w:abstractNumId w:val="2"/>
  </w:num>
  <w:num w:numId="5">
    <w:abstractNumId w:val="3"/>
  </w:num>
  <w:num w:numId="6">
    <w:abstractNumId w:val="4"/>
  </w:num>
  <w:num w:numId="7">
    <w:abstractNumId w:val="16"/>
  </w:num>
  <w:num w:numId="8">
    <w:abstractNumId w:val="11"/>
  </w:num>
  <w:num w:numId="9">
    <w:abstractNumId w:val="34"/>
  </w:num>
  <w:num w:numId="10">
    <w:abstractNumId w:val="23"/>
  </w:num>
  <w:num w:numId="11">
    <w:abstractNumId w:val="12"/>
  </w:num>
  <w:num w:numId="12">
    <w:abstractNumId w:val="26"/>
  </w:num>
  <w:num w:numId="13">
    <w:abstractNumId w:val="1"/>
  </w:num>
  <w:num w:numId="14">
    <w:abstractNumId w:val="7"/>
  </w:num>
  <w:num w:numId="15">
    <w:abstractNumId w:val="12"/>
  </w:num>
  <w:num w:numId="16">
    <w:abstractNumId w:val="24"/>
  </w:num>
  <w:num w:numId="17">
    <w:abstractNumId w:val="35"/>
  </w:num>
  <w:num w:numId="18">
    <w:abstractNumId w:val="30"/>
  </w:num>
  <w:num w:numId="19">
    <w:abstractNumId w:val="42"/>
  </w:num>
  <w:num w:numId="20">
    <w:abstractNumId w:val="29"/>
  </w:num>
  <w:num w:numId="21">
    <w:abstractNumId w:val="22"/>
  </w:num>
  <w:num w:numId="22">
    <w:abstractNumId w:val="33"/>
  </w:num>
  <w:num w:numId="23">
    <w:abstractNumId w:val="21"/>
  </w:num>
  <w:num w:numId="24">
    <w:abstractNumId w:val="39"/>
  </w:num>
  <w:num w:numId="25">
    <w:abstractNumId w:val="43"/>
  </w:num>
  <w:num w:numId="26">
    <w:abstractNumId w:val="28"/>
  </w:num>
  <w:num w:numId="27">
    <w:abstractNumId w:val="6"/>
  </w:num>
  <w:num w:numId="28">
    <w:abstractNumId w:val="40"/>
  </w:num>
  <w:num w:numId="29">
    <w:abstractNumId w:val="18"/>
  </w:num>
  <w:num w:numId="30">
    <w:abstractNumId w:val="25"/>
  </w:num>
  <w:num w:numId="31">
    <w:abstractNumId w:val="17"/>
  </w:num>
  <w:num w:numId="32">
    <w:abstractNumId w:val="37"/>
  </w:num>
  <w:num w:numId="33">
    <w:abstractNumId w:val="31"/>
  </w:num>
  <w:num w:numId="34">
    <w:abstractNumId w:val="13"/>
  </w:num>
  <w:num w:numId="35">
    <w:abstractNumId w:val="8"/>
  </w:num>
  <w:num w:numId="36">
    <w:abstractNumId w:val="9"/>
  </w:num>
  <w:num w:numId="37">
    <w:abstractNumId w:val="14"/>
  </w:num>
  <w:num w:numId="38">
    <w:abstractNumId w:val="15"/>
  </w:num>
  <w:num w:numId="39">
    <w:abstractNumId w:val="32"/>
  </w:num>
  <w:num w:numId="40">
    <w:abstractNumId w:val="19"/>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num>
  <w:num w:numId="43">
    <w:abstractNumId w:val="38"/>
  </w:num>
  <w:num w:numId="44">
    <w:abstractNumId w:val="20"/>
  </w:num>
  <w:num w:numId="45">
    <w:abstractNumId w:val="41"/>
  </w:num>
  <w:num w:numId="46">
    <w:abstractNumId w:val="10"/>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oNotDisplayPageBoundarie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27F"/>
    <w:rsid w:val="0000095A"/>
    <w:rsid w:val="00002DD3"/>
    <w:rsid w:val="0000316B"/>
    <w:rsid w:val="000038D8"/>
    <w:rsid w:val="00006EA7"/>
    <w:rsid w:val="000106D6"/>
    <w:rsid w:val="000305EE"/>
    <w:rsid w:val="00044F46"/>
    <w:rsid w:val="000451AE"/>
    <w:rsid w:val="0005030B"/>
    <w:rsid w:val="00060CAB"/>
    <w:rsid w:val="00062FD2"/>
    <w:rsid w:val="00064747"/>
    <w:rsid w:val="00082C17"/>
    <w:rsid w:val="00087CE1"/>
    <w:rsid w:val="00087DBC"/>
    <w:rsid w:val="00093D73"/>
    <w:rsid w:val="000963FB"/>
    <w:rsid w:val="000B4305"/>
    <w:rsid w:val="000B60A0"/>
    <w:rsid w:val="000C2AAF"/>
    <w:rsid w:val="000C34A6"/>
    <w:rsid w:val="000E0783"/>
    <w:rsid w:val="000E581F"/>
    <w:rsid w:val="000E757F"/>
    <w:rsid w:val="0010349F"/>
    <w:rsid w:val="00106586"/>
    <w:rsid w:val="00127431"/>
    <w:rsid w:val="00130C76"/>
    <w:rsid w:val="00146EE1"/>
    <w:rsid w:val="00154D22"/>
    <w:rsid w:val="00156C8A"/>
    <w:rsid w:val="00165877"/>
    <w:rsid w:val="00171FBB"/>
    <w:rsid w:val="001769BD"/>
    <w:rsid w:val="00191B17"/>
    <w:rsid w:val="00192924"/>
    <w:rsid w:val="001929B6"/>
    <w:rsid w:val="001A031D"/>
    <w:rsid w:val="001A0F0A"/>
    <w:rsid w:val="001A7BF1"/>
    <w:rsid w:val="001C00EB"/>
    <w:rsid w:val="001C16EF"/>
    <w:rsid w:val="001D4399"/>
    <w:rsid w:val="001D6157"/>
    <w:rsid w:val="001D74BD"/>
    <w:rsid w:val="001E162C"/>
    <w:rsid w:val="001E1772"/>
    <w:rsid w:val="001E2AC6"/>
    <w:rsid w:val="001F293C"/>
    <w:rsid w:val="001F3AB7"/>
    <w:rsid w:val="001F3FE5"/>
    <w:rsid w:val="001F67F1"/>
    <w:rsid w:val="001F7374"/>
    <w:rsid w:val="00203F1E"/>
    <w:rsid w:val="00211409"/>
    <w:rsid w:val="00221DAA"/>
    <w:rsid w:val="002313AE"/>
    <w:rsid w:val="00231BBE"/>
    <w:rsid w:val="00240CF2"/>
    <w:rsid w:val="00242D16"/>
    <w:rsid w:val="00250BC4"/>
    <w:rsid w:val="00254132"/>
    <w:rsid w:val="00260652"/>
    <w:rsid w:val="00262E78"/>
    <w:rsid w:val="0028262B"/>
    <w:rsid w:val="002B0D50"/>
    <w:rsid w:val="002B5DC7"/>
    <w:rsid w:val="002B7D19"/>
    <w:rsid w:val="002C2E21"/>
    <w:rsid w:val="002C7D98"/>
    <w:rsid w:val="002D1478"/>
    <w:rsid w:val="002E2EE4"/>
    <w:rsid w:val="002E4C44"/>
    <w:rsid w:val="002E668A"/>
    <w:rsid w:val="002E6A79"/>
    <w:rsid w:val="002F09E5"/>
    <w:rsid w:val="002F6DCB"/>
    <w:rsid w:val="003027B9"/>
    <w:rsid w:val="00311640"/>
    <w:rsid w:val="003138B8"/>
    <w:rsid w:val="00327522"/>
    <w:rsid w:val="003311BD"/>
    <w:rsid w:val="00347C24"/>
    <w:rsid w:val="00351789"/>
    <w:rsid w:val="0036196A"/>
    <w:rsid w:val="0036550F"/>
    <w:rsid w:val="00370B43"/>
    <w:rsid w:val="00371A0A"/>
    <w:rsid w:val="003721AC"/>
    <w:rsid w:val="003726FB"/>
    <w:rsid w:val="00374DE7"/>
    <w:rsid w:val="0038110D"/>
    <w:rsid w:val="003A54D0"/>
    <w:rsid w:val="003B2530"/>
    <w:rsid w:val="003B6759"/>
    <w:rsid w:val="003C07A4"/>
    <w:rsid w:val="003C6CDE"/>
    <w:rsid w:val="003D2622"/>
    <w:rsid w:val="003D3A85"/>
    <w:rsid w:val="003E078A"/>
    <w:rsid w:val="003E26B6"/>
    <w:rsid w:val="003E3C6F"/>
    <w:rsid w:val="003E574C"/>
    <w:rsid w:val="003F0059"/>
    <w:rsid w:val="00402BA1"/>
    <w:rsid w:val="004103BE"/>
    <w:rsid w:val="00421FF3"/>
    <w:rsid w:val="00446BF3"/>
    <w:rsid w:val="00446E85"/>
    <w:rsid w:val="00450354"/>
    <w:rsid w:val="00451162"/>
    <w:rsid w:val="00451395"/>
    <w:rsid w:val="00453BCD"/>
    <w:rsid w:val="00460625"/>
    <w:rsid w:val="00460A1C"/>
    <w:rsid w:val="00462A1D"/>
    <w:rsid w:val="0046647B"/>
    <w:rsid w:val="004727E6"/>
    <w:rsid w:val="00484CF9"/>
    <w:rsid w:val="00486C8E"/>
    <w:rsid w:val="004A05AE"/>
    <w:rsid w:val="004A6D4D"/>
    <w:rsid w:val="004A7465"/>
    <w:rsid w:val="004B107E"/>
    <w:rsid w:val="004B4D1C"/>
    <w:rsid w:val="004C35FF"/>
    <w:rsid w:val="004D5657"/>
    <w:rsid w:val="004E068D"/>
    <w:rsid w:val="004F0BAC"/>
    <w:rsid w:val="004F2F7C"/>
    <w:rsid w:val="00502948"/>
    <w:rsid w:val="00503FF3"/>
    <w:rsid w:val="005058F9"/>
    <w:rsid w:val="00507A0F"/>
    <w:rsid w:val="00512BE0"/>
    <w:rsid w:val="00523E2C"/>
    <w:rsid w:val="00530D00"/>
    <w:rsid w:val="00530F5C"/>
    <w:rsid w:val="00532C95"/>
    <w:rsid w:val="0053472A"/>
    <w:rsid w:val="0056154B"/>
    <w:rsid w:val="005620B8"/>
    <w:rsid w:val="005646D1"/>
    <w:rsid w:val="0056643E"/>
    <w:rsid w:val="005724DE"/>
    <w:rsid w:val="00590252"/>
    <w:rsid w:val="005963D3"/>
    <w:rsid w:val="005A0D48"/>
    <w:rsid w:val="005A5923"/>
    <w:rsid w:val="005A5B21"/>
    <w:rsid w:val="005B4916"/>
    <w:rsid w:val="005B6DE6"/>
    <w:rsid w:val="005C1CAD"/>
    <w:rsid w:val="005C2174"/>
    <w:rsid w:val="005C4BAE"/>
    <w:rsid w:val="005D23C5"/>
    <w:rsid w:val="005D3586"/>
    <w:rsid w:val="005D3CC9"/>
    <w:rsid w:val="005D57A3"/>
    <w:rsid w:val="005D5B8B"/>
    <w:rsid w:val="005D61CE"/>
    <w:rsid w:val="005F2B4B"/>
    <w:rsid w:val="00606334"/>
    <w:rsid w:val="00612823"/>
    <w:rsid w:val="00621422"/>
    <w:rsid w:val="00622779"/>
    <w:rsid w:val="00626B0B"/>
    <w:rsid w:val="00631BBB"/>
    <w:rsid w:val="0063280A"/>
    <w:rsid w:val="006400F8"/>
    <w:rsid w:val="006460C1"/>
    <w:rsid w:val="006501C8"/>
    <w:rsid w:val="0065588C"/>
    <w:rsid w:val="00655F74"/>
    <w:rsid w:val="006568E6"/>
    <w:rsid w:val="00657997"/>
    <w:rsid w:val="00661EA7"/>
    <w:rsid w:val="00663F52"/>
    <w:rsid w:val="00664686"/>
    <w:rsid w:val="00674687"/>
    <w:rsid w:val="00674B14"/>
    <w:rsid w:val="00676706"/>
    <w:rsid w:val="00680ED4"/>
    <w:rsid w:val="006841E1"/>
    <w:rsid w:val="00686624"/>
    <w:rsid w:val="0069600A"/>
    <w:rsid w:val="006A6B3D"/>
    <w:rsid w:val="006B5274"/>
    <w:rsid w:val="006C2AB7"/>
    <w:rsid w:val="006C3477"/>
    <w:rsid w:val="006C43BD"/>
    <w:rsid w:val="006C46DE"/>
    <w:rsid w:val="006D14AC"/>
    <w:rsid w:val="006D1AA5"/>
    <w:rsid w:val="006D671B"/>
    <w:rsid w:val="006E32B4"/>
    <w:rsid w:val="006F11EC"/>
    <w:rsid w:val="006F40DF"/>
    <w:rsid w:val="006F539B"/>
    <w:rsid w:val="00700161"/>
    <w:rsid w:val="0070271D"/>
    <w:rsid w:val="0070327D"/>
    <w:rsid w:val="00703EC5"/>
    <w:rsid w:val="00706292"/>
    <w:rsid w:val="00706DED"/>
    <w:rsid w:val="0072122B"/>
    <w:rsid w:val="00721FB1"/>
    <w:rsid w:val="0072224A"/>
    <w:rsid w:val="007244D5"/>
    <w:rsid w:val="00724D1F"/>
    <w:rsid w:val="0073017F"/>
    <w:rsid w:val="00756780"/>
    <w:rsid w:val="00762E49"/>
    <w:rsid w:val="00767A12"/>
    <w:rsid w:val="00770E68"/>
    <w:rsid w:val="007747C9"/>
    <w:rsid w:val="00774DE7"/>
    <w:rsid w:val="00775F27"/>
    <w:rsid w:val="00775FC0"/>
    <w:rsid w:val="007840F7"/>
    <w:rsid w:val="00784B73"/>
    <w:rsid w:val="00786258"/>
    <w:rsid w:val="00795D18"/>
    <w:rsid w:val="007976C9"/>
    <w:rsid w:val="007B6227"/>
    <w:rsid w:val="007C5712"/>
    <w:rsid w:val="007D44C0"/>
    <w:rsid w:val="007E0BBE"/>
    <w:rsid w:val="007E2042"/>
    <w:rsid w:val="007E4160"/>
    <w:rsid w:val="007E5D7C"/>
    <w:rsid w:val="007E5E57"/>
    <w:rsid w:val="007F0C8F"/>
    <w:rsid w:val="007F441F"/>
    <w:rsid w:val="007F4B27"/>
    <w:rsid w:val="007F523E"/>
    <w:rsid w:val="00802DFE"/>
    <w:rsid w:val="0081514E"/>
    <w:rsid w:val="008242B8"/>
    <w:rsid w:val="0082516A"/>
    <w:rsid w:val="0082527F"/>
    <w:rsid w:val="00835C49"/>
    <w:rsid w:val="008419F9"/>
    <w:rsid w:val="008635D2"/>
    <w:rsid w:val="00865379"/>
    <w:rsid w:val="00867664"/>
    <w:rsid w:val="0087761E"/>
    <w:rsid w:val="00882BF4"/>
    <w:rsid w:val="00885866"/>
    <w:rsid w:val="00891DC9"/>
    <w:rsid w:val="008923C9"/>
    <w:rsid w:val="0089275D"/>
    <w:rsid w:val="008A67E5"/>
    <w:rsid w:val="008B3B52"/>
    <w:rsid w:val="008B5269"/>
    <w:rsid w:val="008C1DDF"/>
    <w:rsid w:val="008D26A2"/>
    <w:rsid w:val="008D71C9"/>
    <w:rsid w:val="008D7EA2"/>
    <w:rsid w:val="008E0C7E"/>
    <w:rsid w:val="008F0850"/>
    <w:rsid w:val="00900CD6"/>
    <w:rsid w:val="00901FB1"/>
    <w:rsid w:val="00913C63"/>
    <w:rsid w:val="00914F39"/>
    <w:rsid w:val="0091510A"/>
    <w:rsid w:val="00915160"/>
    <w:rsid w:val="00923484"/>
    <w:rsid w:val="00926409"/>
    <w:rsid w:val="00937BE5"/>
    <w:rsid w:val="00940591"/>
    <w:rsid w:val="00943141"/>
    <w:rsid w:val="00954065"/>
    <w:rsid w:val="0096671D"/>
    <w:rsid w:val="00974C07"/>
    <w:rsid w:val="00977C92"/>
    <w:rsid w:val="00983568"/>
    <w:rsid w:val="00995F45"/>
    <w:rsid w:val="00996003"/>
    <w:rsid w:val="009A24F8"/>
    <w:rsid w:val="009A376D"/>
    <w:rsid w:val="009C426E"/>
    <w:rsid w:val="009D0A8B"/>
    <w:rsid w:val="009D2F18"/>
    <w:rsid w:val="009D4CF7"/>
    <w:rsid w:val="009D7AE8"/>
    <w:rsid w:val="009E36BB"/>
    <w:rsid w:val="009E4DE7"/>
    <w:rsid w:val="009F5C4D"/>
    <w:rsid w:val="009F72AB"/>
    <w:rsid w:val="00A00E82"/>
    <w:rsid w:val="00A02EF3"/>
    <w:rsid w:val="00A2700C"/>
    <w:rsid w:val="00A3003C"/>
    <w:rsid w:val="00A56237"/>
    <w:rsid w:val="00A5626D"/>
    <w:rsid w:val="00A57266"/>
    <w:rsid w:val="00A65786"/>
    <w:rsid w:val="00A658C1"/>
    <w:rsid w:val="00A70AB6"/>
    <w:rsid w:val="00A717F9"/>
    <w:rsid w:val="00A72516"/>
    <w:rsid w:val="00A8080D"/>
    <w:rsid w:val="00A91C5E"/>
    <w:rsid w:val="00AA6230"/>
    <w:rsid w:val="00AB5391"/>
    <w:rsid w:val="00AC2732"/>
    <w:rsid w:val="00AC4D02"/>
    <w:rsid w:val="00AC5E5A"/>
    <w:rsid w:val="00AD5ACE"/>
    <w:rsid w:val="00AD7667"/>
    <w:rsid w:val="00AD7F80"/>
    <w:rsid w:val="00AF33DB"/>
    <w:rsid w:val="00AF3A85"/>
    <w:rsid w:val="00AF7736"/>
    <w:rsid w:val="00B024E8"/>
    <w:rsid w:val="00B0410D"/>
    <w:rsid w:val="00B10BBD"/>
    <w:rsid w:val="00B1116D"/>
    <w:rsid w:val="00B16E61"/>
    <w:rsid w:val="00B20FE9"/>
    <w:rsid w:val="00B232BF"/>
    <w:rsid w:val="00B26161"/>
    <w:rsid w:val="00B329EC"/>
    <w:rsid w:val="00B34300"/>
    <w:rsid w:val="00B404CF"/>
    <w:rsid w:val="00B45EDE"/>
    <w:rsid w:val="00B6112A"/>
    <w:rsid w:val="00B62B13"/>
    <w:rsid w:val="00B67898"/>
    <w:rsid w:val="00B71A0B"/>
    <w:rsid w:val="00B74604"/>
    <w:rsid w:val="00B82036"/>
    <w:rsid w:val="00B834AC"/>
    <w:rsid w:val="00B85A2E"/>
    <w:rsid w:val="00B93635"/>
    <w:rsid w:val="00B95A8F"/>
    <w:rsid w:val="00B96021"/>
    <w:rsid w:val="00BA1700"/>
    <w:rsid w:val="00BA5913"/>
    <w:rsid w:val="00BB3684"/>
    <w:rsid w:val="00BC27D7"/>
    <w:rsid w:val="00BD0265"/>
    <w:rsid w:val="00BD410D"/>
    <w:rsid w:val="00BD6E5E"/>
    <w:rsid w:val="00BE43FC"/>
    <w:rsid w:val="00BE55C0"/>
    <w:rsid w:val="00C0617D"/>
    <w:rsid w:val="00C125F5"/>
    <w:rsid w:val="00C16CAD"/>
    <w:rsid w:val="00C2532D"/>
    <w:rsid w:val="00C3411A"/>
    <w:rsid w:val="00C557A8"/>
    <w:rsid w:val="00C55D98"/>
    <w:rsid w:val="00C630F1"/>
    <w:rsid w:val="00C6389E"/>
    <w:rsid w:val="00C64163"/>
    <w:rsid w:val="00C64E54"/>
    <w:rsid w:val="00C9289B"/>
    <w:rsid w:val="00C92F32"/>
    <w:rsid w:val="00CA16C8"/>
    <w:rsid w:val="00CA43EA"/>
    <w:rsid w:val="00CA4961"/>
    <w:rsid w:val="00CA64A0"/>
    <w:rsid w:val="00CB2125"/>
    <w:rsid w:val="00CB2AEE"/>
    <w:rsid w:val="00CB2F90"/>
    <w:rsid w:val="00CB4179"/>
    <w:rsid w:val="00CD090D"/>
    <w:rsid w:val="00CD58BB"/>
    <w:rsid w:val="00CD5CB1"/>
    <w:rsid w:val="00CE64C5"/>
    <w:rsid w:val="00CF12FE"/>
    <w:rsid w:val="00CF5AD2"/>
    <w:rsid w:val="00CF6D3E"/>
    <w:rsid w:val="00D02DBB"/>
    <w:rsid w:val="00D034B9"/>
    <w:rsid w:val="00D236C3"/>
    <w:rsid w:val="00D239A3"/>
    <w:rsid w:val="00D23A99"/>
    <w:rsid w:val="00D264B8"/>
    <w:rsid w:val="00D32618"/>
    <w:rsid w:val="00D376D7"/>
    <w:rsid w:val="00D42E78"/>
    <w:rsid w:val="00D44F09"/>
    <w:rsid w:val="00D548E0"/>
    <w:rsid w:val="00D6054E"/>
    <w:rsid w:val="00D61F9D"/>
    <w:rsid w:val="00D65737"/>
    <w:rsid w:val="00D669C6"/>
    <w:rsid w:val="00D67FD0"/>
    <w:rsid w:val="00D745A2"/>
    <w:rsid w:val="00D86816"/>
    <w:rsid w:val="00D93095"/>
    <w:rsid w:val="00D962DA"/>
    <w:rsid w:val="00D96684"/>
    <w:rsid w:val="00D96DBD"/>
    <w:rsid w:val="00DB4971"/>
    <w:rsid w:val="00DB5387"/>
    <w:rsid w:val="00DC16A7"/>
    <w:rsid w:val="00DD1FDB"/>
    <w:rsid w:val="00DE555A"/>
    <w:rsid w:val="00DE75D1"/>
    <w:rsid w:val="00E00277"/>
    <w:rsid w:val="00E00355"/>
    <w:rsid w:val="00E02414"/>
    <w:rsid w:val="00E03D79"/>
    <w:rsid w:val="00E05BBD"/>
    <w:rsid w:val="00E27B0B"/>
    <w:rsid w:val="00E32664"/>
    <w:rsid w:val="00E346E9"/>
    <w:rsid w:val="00E46FF7"/>
    <w:rsid w:val="00E473A8"/>
    <w:rsid w:val="00E47FB1"/>
    <w:rsid w:val="00E610E8"/>
    <w:rsid w:val="00E729C2"/>
    <w:rsid w:val="00E75570"/>
    <w:rsid w:val="00E77FBE"/>
    <w:rsid w:val="00E93632"/>
    <w:rsid w:val="00EB2845"/>
    <w:rsid w:val="00EB4450"/>
    <w:rsid w:val="00ED2F84"/>
    <w:rsid w:val="00ED3C77"/>
    <w:rsid w:val="00ED4487"/>
    <w:rsid w:val="00ED7E19"/>
    <w:rsid w:val="00EE0503"/>
    <w:rsid w:val="00EE281C"/>
    <w:rsid w:val="00EE355D"/>
    <w:rsid w:val="00EE67A2"/>
    <w:rsid w:val="00EE6CCC"/>
    <w:rsid w:val="00EF6370"/>
    <w:rsid w:val="00F03EB2"/>
    <w:rsid w:val="00F0707D"/>
    <w:rsid w:val="00F23032"/>
    <w:rsid w:val="00F23A9B"/>
    <w:rsid w:val="00F30AE0"/>
    <w:rsid w:val="00F31620"/>
    <w:rsid w:val="00F35899"/>
    <w:rsid w:val="00F4022D"/>
    <w:rsid w:val="00F70AF5"/>
    <w:rsid w:val="00F726F3"/>
    <w:rsid w:val="00F73D92"/>
    <w:rsid w:val="00F7701B"/>
    <w:rsid w:val="00F81D4F"/>
    <w:rsid w:val="00F85DD6"/>
    <w:rsid w:val="00FB1CBC"/>
    <w:rsid w:val="00FB64B6"/>
    <w:rsid w:val="00FB7EE9"/>
    <w:rsid w:val="00FD1148"/>
    <w:rsid w:val="00FD4996"/>
    <w:rsid w:val="00FD517D"/>
    <w:rsid w:val="00FE476D"/>
    <w:rsid w:val="00FF0B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05D68"/>
  <w15:docId w15:val="{F41BC906-53E5-4135-9F16-1FE97F7A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747C9"/>
  </w:style>
  <w:style w:type="paragraph" w:styleId="Nadpis3">
    <w:name w:val="heading 3"/>
    <w:basedOn w:val="Normln"/>
    <w:next w:val="Normln"/>
    <w:link w:val="Nadpis3Char"/>
    <w:uiPriority w:val="9"/>
    <w:semiHidden/>
    <w:unhideWhenUsed/>
    <w:qFormat/>
    <w:rsid w:val="00DE555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DE555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7">
    <w:name w:val="heading 7"/>
    <w:basedOn w:val="Normln"/>
    <w:next w:val="Normln"/>
    <w:link w:val="Nadpis7Char"/>
    <w:uiPriority w:val="9"/>
    <w:unhideWhenUsed/>
    <w:qFormat/>
    <w:rsid w:val="00087CE1"/>
    <w:pPr>
      <w:keepNext/>
      <w:keepLines/>
      <w:spacing w:before="40" w:after="0" w:line="240" w:lineRule="auto"/>
      <w:jc w:val="both"/>
      <w:outlineLvl w:val="6"/>
    </w:pPr>
    <w:rPr>
      <w:rFonts w:asciiTheme="majorHAnsi" w:eastAsiaTheme="majorEastAsia" w:hAnsiTheme="majorHAnsi" w:cstheme="majorBidi"/>
      <w:i/>
      <w:iCs/>
      <w:color w:val="243F60" w:themeColor="accent1" w:themeShade="7F"/>
      <w:sz w:val="24"/>
      <w:szCs w:val="20"/>
      <w:lang w:eastAsia="cs-CZ"/>
    </w:rPr>
  </w:style>
  <w:style w:type="paragraph" w:styleId="Nadpis8">
    <w:name w:val="heading 8"/>
    <w:basedOn w:val="Normln"/>
    <w:next w:val="Normln"/>
    <w:link w:val="Nadpis8Char"/>
    <w:uiPriority w:val="9"/>
    <w:unhideWhenUsed/>
    <w:qFormat/>
    <w:rsid w:val="00087CE1"/>
    <w:pPr>
      <w:keepNext/>
      <w:keepLines/>
      <w:spacing w:before="40" w:after="0" w:line="240" w:lineRule="auto"/>
      <w:jc w:val="both"/>
      <w:outlineLvl w:val="7"/>
    </w:pPr>
    <w:rPr>
      <w:rFonts w:asciiTheme="majorHAnsi" w:eastAsiaTheme="majorEastAsia" w:hAnsiTheme="majorHAnsi" w:cstheme="majorBidi"/>
      <w:color w:val="272727" w:themeColor="text1" w:themeTint="D8"/>
      <w:sz w:val="21"/>
      <w:szCs w:val="21"/>
      <w:lang w:eastAsia="cs-CZ"/>
    </w:rPr>
  </w:style>
  <w:style w:type="paragraph" w:styleId="Nadpis9">
    <w:name w:val="heading 9"/>
    <w:basedOn w:val="Normln"/>
    <w:next w:val="Normln"/>
    <w:link w:val="Nadpis9Char"/>
    <w:uiPriority w:val="9"/>
    <w:unhideWhenUsed/>
    <w:qFormat/>
    <w:rsid w:val="00087CE1"/>
    <w:pPr>
      <w:keepNext/>
      <w:keepLines/>
      <w:spacing w:before="40" w:after="0" w:line="240" w:lineRule="auto"/>
      <w:jc w:val="both"/>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11">
    <w:name w:val="Styl11"/>
    <w:rsid w:val="0082527F"/>
    <w:pPr>
      <w:numPr>
        <w:numId w:val="19"/>
      </w:numPr>
    </w:pPr>
  </w:style>
  <w:style w:type="paragraph" w:customStyle="1" w:styleId="Novelizanbod">
    <w:name w:val="Novelizační bod"/>
    <w:basedOn w:val="Normln"/>
    <w:next w:val="Normln"/>
    <w:link w:val="NovelizanbodChar"/>
    <w:rsid w:val="0082527F"/>
    <w:pPr>
      <w:keepNext/>
      <w:keepLines/>
      <w:tabs>
        <w:tab w:val="left" w:pos="851"/>
        <w:tab w:val="left" w:pos="1135"/>
      </w:tabs>
      <w:suppressAutoHyphens/>
      <w:spacing w:before="480" w:after="120" w:line="240" w:lineRule="auto"/>
      <w:jc w:val="both"/>
    </w:pPr>
    <w:rPr>
      <w:rFonts w:ascii="Times New Roman" w:eastAsia="Calibri" w:hAnsi="Times New Roman" w:cs="Times New Roman"/>
      <w:sz w:val="24"/>
      <w:szCs w:val="20"/>
      <w:lang w:eastAsia="zh-CN"/>
    </w:rPr>
  </w:style>
  <w:style w:type="paragraph" w:customStyle="1" w:styleId="Textlnku">
    <w:name w:val="Text článku"/>
    <w:basedOn w:val="Normln"/>
    <w:link w:val="TextlnkuChar"/>
    <w:rsid w:val="0082527F"/>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character" w:customStyle="1" w:styleId="TextlnkuChar">
    <w:name w:val="Text článku Char"/>
    <w:link w:val="Textlnku"/>
    <w:rsid w:val="0082527F"/>
    <w:rPr>
      <w:rFonts w:ascii="Times New Roman" w:eastAsia="Times New Roman" w:hAnsi="Times New Roman" w:cs="Times New Roman"/>
      <w:sz w:val="24"/>
      <w:szCs w:val="20"/>
      <w:lang w:eastAsia="cs-CZ"/>
    </w:rPr>
  </w:style>
  <w:style w:type="character" w:customStyle="1" w:styleId="NovelizanbodChar">
    <w:name w:val="Novelizační bod Char"/>
    <w:link w:val="Novelizanbod"/>
    <w:rsid w:val="0082527F"/>
    <w:rPr>
      <w:rFonts w:ascii="Times New Roman" w:eastAsia="Calibri" w:hAnsi="Times New Roman" w:cs="Times New Roman"/>
      <w:sz w:val="24"/>
      <w:szCs w:val="20"/>
      <w:lang w:eastAsia="zh-CN"/>
    </w:rPr>
  </w:style>
  <w:style w:type="paragraph" w:customStyle="1" w:styleId="Textbodu">
    <w:name w:val="Text bodu"/>
    <w:basedOn w:val="Normln"/>
    <w:rsid w:val="00706292"/>
    <w:pPr>
      <w:numPr>
        <w:numId w:val="11"/>
      </w:num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Textpsmene">
    <w:name w:val="Text písmene"/>
    <w:basedOn w:val="Normln"/>
    <w:rsid w:val="00706292"/>
    <w:pPr>
      <w:suppressAutoHyphens/>
      <w:spacing w:after="0" w:line="240" w:lineRule="auto"/>
      <w:jc w:val="both"/>
    </w:pPr>
    <w:rPr>
      <w:rFonts w:ascii="Times New Roman" w:eastAsia="Times New Roman" w:hAnsi="Times New Roman" w:cs="Times New Roman"/>
      <w:sz w:val="20"/>
      <w:szCs w:val="20"/>
      <w:lang w:val="x-none" w:eastAsia="zh-CN"/>
    </w:rPr>
  </w:style>
  <w:style w:type="paragraph" w:customStyle="1" w:styleId="Textodstavce">
    <w:name w:val="Text odstavce"/>
    <w:basedOn w:val="Normln"/>
    <w:link w:val="TextodstavceChar"/>
    <w:rsid w:val="00706292"/>
    <w:pPr>
      <w:suppressAutoHyphens/>
      <w:spacing w:before="120" w:after="120" w:line="240" w:lineRule="auto"/>
      <w:jc w:val="both"/>
    </w:pPr>
    <w:rPr>
      <w:rFonts w:ascii="Times New Roman" w:eastAsia="Times New Roman" w:hAnsi="Times New Roman" w:cs="Times New Roman"/>
      <w:sz w:val="20"/>
      <w:szCs w:val="20"/>
      <w:lang w:val="x-none" w:eastAsia="zh-CN"/>
    </w:rPr>
  </w:style>
  <w:style w:type="paragraph" w:customStyle="1" w:styleId="Paragraf">
    <w:name w:val="Paragraf"/>
    <w:basedOn w:val="Normln"/>
    <w:next w:val="Textodstavce"/>
    <w:rsid w:val="00706292"/>
    <w:pPr>
      <w:keepNext/>
      <w:keepLines/>
      <w:suppressAutoHyphens/>
      <w:spacing w:before="240" w:after="0" w:line="240" w:lineRule="auto"/>
      <w:jc w:val="center"/>
    </w:pPr>
    <w:rPr>
      <w:rFonts w:ascii="Times New Roman" w:eastAsia="Times New Roman" w:hAnsi="Times New Roman" w:cs="Times New Roman"/>
      <w:sz w:val="24"/>
      <w:szCs w:val="20"/>
      <w:lang w:val="x-none" w:eastAsia="zh-CN"/>
    </w:rPr>
  </w:style>
  <w:style w:type="paragraph" w:customStyle="1" w:styleId="Nadpisoddlu">
    <w:name w:val="Nadpis oddílu"/>
    <w:basedOn w:val="Normln"/>
    <w:next w:val="Paragraf"/>
    <w:rsid w:val="00706292"/>
    <w:pPr>
      <w:keepNext/>
      <w:keepLines/>
      <w:suppressAutoHyphens/>
      <w:spacing w:after="0" w:line="240" w:lineRule="auto"/>
      <w:jc w:val="center"/>
    </w:pPr>
    <w:rPr>
      <w:rFonts w:ascii="Times New Roman" w:eastAsia="Times New Roman" w:hAnsi="Times New Roman" w:cs="Times New Roman"/>
      <w:b/>
      <w:sz w:val="24"/>
      <w:szCs w:val="20"/>
      <w:lang w:eastAsia="zh-CN"/>
    </w:rPr>
  </w:style>
  <w:style w:type="paragraph" w:styleId="Odstavecseseznamem">
    <w:name w:val="List Paragraph"/>
    <w:basedOn w:val="Normln"/>
    <w:qFormat/>
    <w:rsid w:val="00BD410D"/>
    <w:pPr>
      <w:ind w:left="720"/>
      <w:contextualSpacing/>
    </w:pPr>
  </w:style>
  <w:style w:type="character" w:styleId="Odkaznakoment">
    <w:name w:val="annotation reference"/>
    <w:basedOn w:val="Standardnpsmoodstavce"/>
    <w:uiPriority w:val="99"/>
    <w:semiHidden/>
    <w:unhideWhenUsed/>
    <w:rsid w:val="00507A0F"/>
    <w:rPr>
      <w:sz w:val="16"/>
      <w:szCs w:val="16"/>
    </w:rPr>
  </w:style>
  <w:style w:type="paragraph" w:styleId="Textkomente">
    <w:name w:val="annotation text"/>
    <w:basedOn w:val="Normln"/>
    <w:link w:val="TextkomenteChar"/>
    <w:uiPriority w:val="99"/>
    <w:semiHidden/>
    <w:unhideWhenUsed/>
    <w:rsid w:val="00507A0F"/>
    <w:pPr>
      <w:spacing w:line="240" w:lineRule="auto"/>
    </w:pPr>
    <w:rPr>
      <w:sz w:val="20"/>
      <w:szCs w:val="20"/>
    </w:rPr>
  </w:style>
  <w:style w:type="character" w:customStyle="1" w:styleId="TextkomenteChar">
    <w:name w:val="Text komentáře Char"/>
    <w:basedOn w:val="Standardnpsmoodstavce"/>
    <w:link w:val="Textkomente"/>
    <w:uiPriority w:val="99"/>
    <w:semiHidden/>
    <w:rsid w:val="00507A0F"/>
    <w:rPr>
      <w:sz w:val="20"/>
      <w:szCs w:val="20"/>
    </w:rPr>
  </w:style>
  <w:style w:type="paragraph" w:styleId="Pedmtkomente">
    <w:name w:val="annotation subject"/>
    <w:basedOn w:val="Textkomente"/>
    <w:next w:val="Textkomente"/>
    <w:link w:val="PedmtkomenteChar"/>
    <w:uiPriority w:val="99"/>
    <w:semiHidden/>
    <w:unhideWhenUsed/>
    <w:rsid w:val="00507A0F"/>
    <w:rPr>
      <w:b/>
      <w:bCs/>
    </w:rPr>
  </w:style>
  <w:style w:type="character" w:customStyle="1" w:styleId="PedmtkomenteChar">
    <w:name w:val="Předmět komentáře Char"/>
    <w:basedOn w:val="TextkomenteChar"/>
    <w:link w:val="Pedmtkomente"/>
    <w:uiPriority w:val="99"/>
    <w:semiHidden/>
    <w:rsid w:val="00507A0F"/>
    <w:rPr>
      <w:b/>
      <w:bCs/>
      <w:sz w:val="20"/>
      <w:szCs w:val="20"/>
    </w:rPr>
  </w:style>
  <w:style w:type="paragraph" w:styleId="Textbubliny">
    <w:name w:val="Balloon Text"/>
    <w:basedOn w:val="Normln"/>
    <w:link w:val="TextbublinyChar"/>
    <w:uiPriority w:val="99"/>
    <w:semiHidden/>
    <w:unhideWhenUsed/>
    <w:rsid w:val="00507A0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07A0F"/>
    <w:rPr>
      <w:rFonts w:ascii="Tahoma" w:hAnsi="Tahoma" w:cs="Tahoma"/>
      <w:sz w:val="16"/>
      <w:szCs w:val="16"/>
    </w:rPr>
  </w:style>
  <w:style w:type="paragraph" w:styleId="Bezmezer">
    <w:name w:val="No Spacing"/>
    <w:basedOn w:val="Normln"/>
    <w:uiPriority w:val="1"/>
    <w:qFormat/>
    <w:rsid w:val="00621422"/>
    <w:pPr>
      <w:spacing w:after="0" w:line="240" w:lineRule="auto"/>
    </w:pPr>
    <w:rPr>
      <w:rFonts w:ascii="Calibri" w:eastAsia="Calibri" w:hAnsi="Calibri" w:cs="Times New Roman"/>
      <w:lang w:eastAsia="cs-CZ"/>
    </w:rPr>
  </w:style>
  <w:style w:type="paragraph" w:styleId="Zhlav">
    <w:name w:val="header"/>
    <w:basedOn w:val="Normln"/>
    <w:link w:val="ZhlavChar"/>
    <w:uiPriority w:val="99"/>
    <w:unhideWhenUsed/>
    <w:rsid w:val="004503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50354"/>
  </w:style>
  <w:style w:type="paragraph" w:styleId="Zpat">
    <w:name w:val="footer"/>
    <w:basedOn w:val="Normln"/>
    <w:link w:val="ZpatChar"/>
    <w:unhideWhenUsed/>
    <w:rsid w:val="00450354"/>
    <w:pPr>
      <w:tabs>
        <w:tab w:val="center" w:pos="4536"/>
        <w:tab w:val="right" w:pos="9072"/>
      </w:tabs>
      <w:spacing w:after="0" w:line="240" w:lineRule="auto"/>
    </w:pPr>
  </w:style>
  <w:style w:type="character" w:customStyle="1" w:styleId="ZpatChar">
    <w:name w:val="Zápatí Char"/>
    <w:basedOn w:val="Standardnpsmoodstavce"/>
    <w:link w:val="Zpat"/>
    <w:rsid w:val="00450354"/>
  </w:style>
  <w:style w:type="character" w:styleId="Hypertextovodkaz">
    <w:name w:val="Hyperlink"/>
    <w:basedOn w:val="Standardnpsmoodstavce"/>
    <w:uiPriority w:val="99"/>
    <w:unhideWhenUsed/>
    <w:rsid w:val="00FD4996"/>
    <w:rPr>
      <w:color w:val="0000FF" w:themeColor="hyperlink"/>
      <w:u w:val="single"/>
    </w:rPr>
  </w:style>
  <w:style w:type="character" w:customStyle="1" w:styleId="WW8Num7z3">
    <w:name w:val="WW8Num7z3"/>
    <w:rsid w:val="00882BF4"/>
  </w:style>
  <w:style w:type="character" w:customStyle="1" w:styleId="WW8Num2z4">
    <w:name w:val="WW8Num2z4"/>
    <w:rsid w:val="009E36BB"/>
  </w:style>
  <w:style w:type="paragraph" w:customStyle="1" w:styleId="Standard">
    <w:name w:val="Standard"/>
    <w:rsid w:val="0091510A"/>
    <w:pPr>
      <w:widowControl w:val="0"/>
      <w:suppressAutoHyphens/>
      <w:autoSpaceDN w:val="0"/>
      <w:spacing w:after="0" w:line="240" w:lineRule="auto"/>
      <w:jc w:val="both"/>
      <w:textAlignment w:val="baseline"/>
    </w:pPr>
    <w:rPr>
      <w:rFonts w:ascii="Times New Roman" w:eastAsia="Arial Unicode MS" w:hAnsi="Times New Roman" w:cs="Mangal"/>
      <w:kern w:val="3"/>
      <w:sz w:val="24"/>
      <w:szCs w:val="24"/>
      <w:lang w:eastAsia="zh-CN" w:bidi="hi-IN"/>
    </w:rPr>
  </w:style>
  <w:style w:type="numbering" w:customStyle="1" w:styleId="WWNum3">
    <w:name w:val="WWNum3"/>
    <w:basedOn w:val="Bezseznamu"/>
    <w:rsid w:val="00F30AE0"/>
    <w:pPr>
      <w:numPr>
        <w:numId w:val="21"/>
      </w:numPr>
    </w:pPr>
  </w:style>
  <w:style w:type="paragraph" w:customStyle="1" w:styleId="Dvodovzprvakbodu">
    <w:name w:val="Důvodová zpráva k bodu"/>
    <w:basedOn w:val="Normln"/>
    <w:rsid w:val="0000316B"/>
    <w:pPr>
      <w:keepNext/>
      <w:tabs>
        <w:tab w:val="left" w:pos="1134"/>
      </w:tabs>
      <w:suppressAutoHyphens/>
      <w:spacing w:before="120" w:after="0"/>
      <w:jc w:val="both"/>
    </w:pPr>
    <w:rPr>
      <w:rFonts w:ascii="Arial" w:eastAsia="Times New Roman" w:hAnsi="Arial" w:cs="Times New Roman"/>
      <w:b/>
      <w:bCs/>
      <w:color w:val="0000FF"/>
      <w:szCs w:val="24"/>
      <w:lang w:eastAsia="cs-CZ"/>
    </w:rPr>
  </w:style>
  <w:style w:type="paragraph" w:customStyle="1" w:styleId="Odstavecseseznamem1">
    <w:name w:val="Odstavec se seznamem1"/>
    <w:basedOn w:val="Normln"/>
    <w:rsid w:val="00CB2F90"/>
    <w:pPr>
      <w:suppressAutoHyphens/>
      <w:spacing w:after="160" w:line="256" w:lineRule="auto"/>
      <w:ind w:left="720"/>
      <w:contextualSpacing/>
    </w:pPr>
    <w:rPr>
      <w:rFonts w:ascii="Calibri" w:eastAsia="SimSun" w:hAnsi="Calibri" w:cs="Calibri"/>
      <w:kern w:val="1"/>
    </w:rPr>
  </w:style>
  <w:style w:type="paragraph" w:customStyle="1" w:styleId="Textpechodka">
    <w:name w:val="Text přechodka"/>
    <w:basedOn w:val="Normln"/>
    <w:qFormat/>
    <w:rsid w:val="00D96684"/>
    <w:pPr>
      <w:numPr>
        <w:ilvl w:val="2"/>
        <w:numId w:val="31"/>
      </w:numPr>
      <w:spacing w:after="0" w:line="240" w:lineRule="auto"/>
      <w:jc w:val="both"/>
    </w:pPr>
    <w:rPr>
      <w:rFonts w:ascii="Times New Roman" w:eastAsia="Times New Roman" w:hAnsi="Times New Roman" w:cs="Times New Roman"/>
      <w:sz w:val="24"/>
      <w:szCs w:val="20"/>
      <w:lang w:eastAsia="cs-CZ"/>
    </w:rPr>
  </w:style>
  <w:style w:type="paragraph" w:customStyle="1" w:styleId="Textpechodkapsmene">
    <w:name w:val="Text přechodka písmene"/>
    <w:basedOn w:val="Normln"/>
    <w:qFormat/>
    <w:rsid w:val="00D96684"/>
    <w:pPr>
      <w:numPr>
        <w:ilvl w:val="3"/>
        <w:numId w:val="31"/>
      </w:numPr>
      <w:spacing w:after="0" w:line="240" w:lineRule="auto"/>
      <w:jc w:val="both"/>
    </w:pPr>
    <w:rPr>
      <w:rFonts w:ascii="Times New Roman" w:eastAsia="Times New Roman" w:hAnsi="Times New Roman" w:cs="Times New Roman"/>
      <w:sz w:val="24"/>
      <w:szCs w:val="20"/>
      <w:lang w:eastAsia="cs-CZ"/>
    </w:rPr>
  </w:style>
  <w:style w:type="paragraph" w:customStyle="1" w:styleId="western">
    <w:name w:val="western"/>
    <w:basedOn w:val="Normln"/>
    <w:qFormat/>
    <w:rsid w:val="0089275D"/>
    <w:pPr>
      <w:suppressAutoHyphens/>
      <w:spacing w:before="280" w:after="119"/>
    </w:pPr>
    <w:rPr>
      <w:color w:val="000000"/>
    </w:rPr>
  </w:style>
  <w:style w:type="character" w:customStyle="1" w:styleId="Nadpis7Char">
    <w:name w:val="Nadpis 7 Char"/>
    <w:basedOn w:val="Standardnpsmoodstavce"/>
    <w:link w:val="Nadpis7"/>
    <w:uiPriority w:val="9"/>
    <w:rsid w:val="00087CE1"/>
    <w:rPr>
      <w:rFonts w:asciiTheme="majorHAnsi" w:eastAsiaTheme="majorEastAsia" w:hAnsiTheme="majorHAnsi" w:cstheme="majorBidi"/>
      <w:i/>
      <w:iCs/>
      <w:color w:val="243F60" w:themeColor="accent1" w:themeShade="7F"/>
      <w:sz w:val="24"/>
      <w:szCs w:val="20"/>
      <w:lang w:eastAsia="cs-CZ"/>
    </w:rPr>
  </w:style>
  <w:style w:type="character" w:customStyle="1" w:styleId="Nadpis8Char">
    <w:name w:val="Nadpis 8 Char"/>
    <w:basedOn w:val="Standardnpsmoodstavce"/>
    <w:link w:val="Nadpis8"/>
    <w:uiPriority w:val="9"/>
    <w:rsid w:val="00087CE1"/>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rsid w:val="00087CE1"/>
    <w:rPr>
      <w:rFonts w:asciiTheme="majorHAnsi" w:eastAsiaTheme="majorEastAsia" w:hAnsiTheme="majorHAnsi" w:cstheme="majorBidi"/>
      <w:i/>
      <w:iCs/>
      <w:color w:val="272727" w:themeColor="text1" w:themeTint="D8"/>
      <w:sz w:val="21"/>
      <w:szCs w:val="21"/>
      <w:lang w:eastAsia="cs-CZ"/>
    </w:rPr>
  </w:style>
  <w:style w:type="paragraph" w:customStyle="1" w:styleId="lnek">
    <w:name w:val="Článek"/>
    <w:basedOn w:val="Normln"/>
    <w:next w:val="Textodstavce"/>
    <w:rsid w:val="00087CE1"/>
    <w:pPr>
      <w:keepNext/>
      <w:keepLines/>
      <w:spacing w:before="240" w:after="0" w:line="240" w:lineRule="auto"/>
      <w:jc w:val="center"/>
      <w:outlineLvl w:val="5"/>
    </w:pPr>
    <w:rPr>
      <w:rFonts w:ascii="Times New Roman" w:eastAsia="Times New Roman" w:hAnsi="Times New Roman" w:cs="Times New Roman"/>
      <w:sz w:val="24"/>
      <w:szCs w:val="20"/>
      <w:lang w:eastAsia="cs-CZ"/>
    </w:rPr>
  </w:style>
  <w:style w:type="paragraph" w:customStyle="1" w:styleId="Nadpisparagrafu">
    <w:name w:val="Nadpis paragrafu"/>
    <w:basedOn w:val="Paragraf"/>
    <w:next w:val="Textodstavce"/>
    <w:rsid w:val="00087CE1"/>
    <w:pPr>
      <w:suppressAutoHyphens w:val="0"/>
      <w:outlineLvl w:val="5"/>
    </w:pPr>
    <w:rPr>
      <w:b/>
      <w:lang w:val="cs-CZ" w:eastAsia="cs-CZ"/>
    </w:rPr>
  </w:style>
  <w:style w:type="paragraph" w:customStyle="1" w:styleId="PZTextpsmene">
    <w:name w:val="PZ Text písmene"/>
    <w:basedOn w:val="Textpsmene"/>
    <w:qFormat/>
    <w:rsid w:val="00087CE1"/>
    <w:pPr>
      <w:suppressAutoHyphens w:val="0"/>
      <w:ind w:left="425" w:hanging="425"/>
      <w:outlineLvl w:val="7"/>
    </w:pPr>
    <w:rPr>
      <w:sz w:val="24"/>
      <w:lang w:val="cs-CZ" w:eastAsia="cs-CZ"/>
    </w:rPr>
  </w:style>
  <w:style w:type="character" w:customStyle="1" w:styleId="TextodstavceChar">
    <w:name w:val="Text odstavce Char"/>
    <w:link w:val="Textodstavce"/>
    <w:rsid w:val="00087CE1"/>
    <w:rPr>
      <w:rFonts w:ascii="Times New Roman" w:eastAsia="Times New Roman" w:hAnsi="Times New Roman" w:cs="Times New Roman"/>
      <w:sz w:val="20"/>
      <w:szCs w:val="20"/>
      <w:lang w:val="x-none" w:eastAsia="zh-CN"/>
    </w:rPr>
  </w:style>
  <w:style w:type="paragraph" w:styleId="Revize">
    <w:name w:val="Revision"/>
    <w:hidden/>
    <w:uiPriority w:val="99"/>
    <w:semiHidden/>
    <w:rsid w:val="00657997"/>
    <w:pPr>
      <w:spacing w:after="0" w:line="240" w:lineRule="auto"/>
    </w:pPr>
  </w:style>
  <w:style w:type="character" w:customStyle="1" w:styleId="Nadpis3Char">
    <w:name w:val="Nadpis 3 Char"/>
    <w:basedOn w:val="Standardnpsmoodstavce"/>
    <w:link w:val="Nadpis3"/>
    <w:uiPriority w:val="9"/>
    <w:semiHidden/>
    <w:rsid w:val="00DE555A"/>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uiPriority w:val="9"/>
    <w:semiHidden/>
    <w:rsid w:val="00DE555A"/>
    <w:rPr>
      <w:rFonts w:asciiTheme="majorHAnsi" w:eastAsiaTheme="majorEastAsia" w:hAnsiTheme="majorHAnsi" w:cstheme="majorBidi"/>
      <w:i/>
      <w:iCs/>
      <w:color w:val="365F91" w:themeColor="accent1" w:themeShade="BF"/>
    </w:rPr>
  </w:style>
  <w:style w:type="paragraph" w:styleId="Zkladntext3">
    <w:name w:val="Body Text 3"/>
    <w:basedOn w:val="Normln"/>
    <w:link w:val="Zkladntext3Char"/>
    <w:semiHidden/>
    <w:unhideWhenUsed/>
    <w:rsid w:val="00DE555A"/>
    <w:pPr>
      <w:suppressAutoHyphens/>
      <w:spacing w:after="0" w:line="240" w:lineRule="auto"/>
      <w:jc w:val="center"/>
    </w:pPr>
    <w:rPr>
      <w:rFonts w:ascii="Times New Roman" w:eastAsia="Times New Roman" w:hAnsi="Times New Roman" w:cs="Times New Roman"/>
      <w:sz w:val="24"/>
      <w:szCs w:val="20"/>
      <w:lang w:eastAsia="zh-CN" w:bidi="hi-IN"/>
    </w:rPr>
  </w:style>
  <w:style w:type="character" w:customStyle="1" w:styleId="Zkladntext3Char">
    <w:name w:val="Základní text 3 Char"/>
    <w:basedOn w:val="Standardnpsmoodstavce"/>
    <w:link w:val="Zkladntext3"/>
    <w:semiHidden/>
    <w:rsid w:val="00DE555A"/>
    <w:rPr>
      <w:rFonts w:ascii="Times New Roman" w:eastAsia="Times New Roman" w:hAnsi="Times New Roman" w:cs="Times New Roman"/>
      <w:sz w:val="24"/>
      <w:szCs w:val="20"/>
      <w:lang w:eastAsia="zh-CN" w:bidi="hi-IN"/>
    </w:rPr>
  </w:style>
  <w:style w:type="paragraph" w:customStyle="1" w:styleId="Tlotextu">
    <w:name w:val="Tělo textu"/>
    <w:basedOn w:val="Normln"/>
    <w:rsid w:val="00DE555A"/>
    <w:pPr>
      <w:tabs>
        <w:tab w:val="left" w:pos="0"/>
      </w:tabs>
      <w:suppressAutoHyphens/>
      <w:spacing w:after="0" w:line="240" w:lineRule="auto"/>
      <w:jc w:val="both"/>
    </w:pPr>
    <w:rPr>
      <w:rFonts w:ascii="Times New Roman" w:eastAsia="Times New Roman" w:hAnsi="Times New Roman" w:cs="Times New Roman"/>
      <w:spacing w:val="-3"/>
      <w:sz w:val="24"/>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052472">
      <w:bodyDiv w:val="1"/>
      <w:marLeft w:val="0"/>
      <w:marRight w:val="0"/>
      <w:marTop w:val="0"/>
      <w:marBottom w:val="0"/>
      <w:divBdr>
        <w:top w:val="none" w:sz="0" w:space="0" w:color="auto"/>
        <w:left w:val="none" w:sz="0" w:space="0" w:color="auto"/>
        <w:bottom w:val="none" w:sz="0" w:space="0" w:color="auto"/>
        <w:right w:val="none" w:sz="0" w:space="0" w:color="auto"/>
      </w:divBdr>
    </w:div>
    <w:div w:id="711736693">
      <w:bodyDiv w:val="1"/>
      <w:marLeft w:val="0"/>
      <w:marRight w:val="0"/>
      <w:marTop w:val="0"/>
      <w:marBottom w:val="0"/>
      <w:divBdr>
        <w:top w:val="none" w:sz="0" w:space="0" w:color="auto"/>
        <w:left w:val="none" w:sz="0" w:space="0" w:color="auto"/>
        <w:bottom w:val="none" w:sz="0" w:space="0" w:color="auto"/>
        <w:right w:val="none" w:sz="0" w:space="0" w:color="auto"/>
      </w:divBdr>
      <w:divsChild>
        <w:div w:id="919407324">
          <w:marLeft w:val="0"/>
          <w:marRight w:val="0"/>
          <w:marTop w:val="0"/>
          <w:marBottom w:val="0"/>
          <w:divBdr>
            <w:top w:val="none" w:sz="0" w:space="0" w:color="auto"/>
            <w:left w:val="none" w:sz="0" w:space="0" w:color="auto"/>
            <w:bottom w:val="none" w:sz="0" w:space="0" w:color="auto"/>
            <w:right w:val="none" w:sz="0" w:space="0" w:color="auto"/>
          </w:divBdr>
          <w:divsChild>
            <w:div w:id="432213311">
              <w:marLeft w:val="0"/>
              <w:marRight w:val="0"/>
              <w:marTop w:val="0"/>
              <w:marBottom w:val="0"/>
              <w:divBdr>
                <w:top w:val="none" w:sz="0" w:space="0" w:color="auto"/>
                <w:left w:val="none" w:sz="0" w:space="0" w:color="auto"/>
                <w:bottom w:val="none" w:sz="0" w:space="0" w:color="auto"/>
                <w:right w:val="none" w:sz="0" w:space="0" w:color="auto"/>
              </w:divBdr>
              <w:divsChild>
                <w:div w:id="202620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452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5A5EC-E582-4CDE-98CC-1E51D283E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8</Pages>
  <Words>2205</Words>
  <Characters>13012</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15187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Křivánek Vít, Mgr. Bc.</dc:creator>
  <cp:lastModifiedBy>Kysilkova Michaela</cp:lastModifiedBy>
  <cp:revision>71</cp:revision>
  <cp:lastPrinted>2018-11-22T08:22:00Z</cp:lastPrinted>
  <dcterms:created xsi:type="dcterms:W3CDTF">2018-11-22T07:36:00Z</dcterms:created>
  <dcterms:modified xsi:type="dcterms:W3CDTF">2018-11-27T12:36:00Z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154536168</vt:i4>
  </property>
  <property fmtid="{D5CDD505-2E9C-101B-9397-08002B2CF9AE}" pid="3" name="_NewReviewCycle">
    <vt:lpwstr/>
  </property>
  <property fmtid="{D5CDD505-2E9C-101B-9397-08002B2CF9AE}" pid="4" name="_EmailSubject">
    <vt:lpwstr>PN k tisku 206 - druhý dodatek</vt:lpwstr>
  </property>
  <property fmtid="{D5CDD505-2E9C-101B-9397-08002B2CF9AE}" pid="5" name="_AuthorEmail">
    <vt:lpwstr>Tereza.Cejpova@mfcr.cz</vt:lpwstr>
  </property>
  <property fmtid="{D5CDD505-2E9C-101B-9397-08002B2CF9AE}" pid="6" name="_AuthorEmailDisplayName">
    <vt:lpwstr>Cejpová Tereza Mgr.</vt:lpwstr>
  </property>
  <property fmtid="{D5CDD505-2E9C-101B-9397-08002B2CF9AE}" pid="7" name="_ReviewingToolsShownOnce">
    <vt:lpwstr/>
  </property>
</Properties>
</file>