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DD2CE7" w:rsidTr="00DD2CE7">
        <w:tc>
          <w:tcPr>
            <w:tcW w:w="9212" w:type="dxa"/>
            <w:hideMark/>
          </w:tcPr>
          <w:p w:rsidR="00DD2CE7" w:rsidRDefault="00DD2CE7" w:rsidP="00284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DD2CE7" w:rsidRDefault="00DD2CE7" w:rsidP="00284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DD2CE7" w:rsidRDefault="00DD2CE7" w:rsidP="00284AC1">
            <w:pPr>
              <w:spacing w:after="0" w:line="240" w:lineRule="auto"/>
              <w:jc w:val="center"/>
              <w:rPr>
                <w:rFonts w:ascii="CG Omega;Arial" w:hAnsi="CG Omega;Arial" w:cs="CG Omega;Arial"/>
                <w:sz w:val="1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DD2CE7" w:rsidRDefault="00DD2CE7" w:rsidP="00284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8. volební období</w:t>
            </w:r>
          </w:p>
        </w:tc>
      </w:tr>
      <w:tr w:rsidR="00DD2CE7" w:rsidTr="00DD2CE7">
        <w:tc>
          <w:tcPr>
            <w:tcW w:w="9212" w:type="dxa"/>
          </w:tcPr>
          <w:p w:rsidR="00DD2CE7" w:rsidRDefault="00DD2CE7" w:rsidP="00284A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DD2CE7" w:rsidTr="00DD2CE7">
        <w:tc>
          <w:tcPr>
            <w:tcW w:w="9212" w:type="dxa"/>
            <w:hideMark/>
          </w:tcPr>
          <w:p w:rsidR="00DD2CE7" w:rsidRDefault="005E5968" w:rsidP="00284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171</w:t>
            </w:r>
          </w:p>
        </w:tc>
      </w:tr>
      <w:tr w:rsidR="00DD2CE7" w:rsidTr="00DD2CE7">
        <w:tc>
          <w:tcPr>
            <w:tcW w:w="9212" w:type="dxa"/>
          </w:tcPr>
          <w:p w:rsidR="00DD2CE7" w:rsidRDefault="00DD2CE7" w:rsidP="00284AC1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DD2CE7" w:rsidTr="00DD2CE7">
        <w:tc>
          <w:tcPr>
            <w:tcW w:w="9212" w:type="dxa"/>
            <w:hideMark/>
          </w:tcPr>
          <w:p w:rsidR="00DD2CE7" w:rsidRDefault="00DD2CE7" w:rsidP="00284AC1">
            <w:pPr>
              <w:pStyle w:val="Nadpis4"/>
            </w:pPr>
            <w:r>
              <w:t xml:space="preserve">USNESENÍ  </w:t>
            </w:r>
          </w:p>
        </w:tc>
      </w:tr>
      <w:tr w:rsidR="00DD2CE7" w:rsidTr="00DD2CE7">
        <w:tc>
          <w:tcPr>
            <w:tcW w:w="9212" w:type="dxa"/>
            <w:hideMark/>
          </w:tcPr>
          <w:p w:rsidR="00DD2CE7" w:rsidRDefault="00DD2CE7" w:rsidP="00284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DD2CE7" w:rsidTr="00DD2CE7">
        <w:tc>
          <w:tcPr>
            <w:tcW w:w="9212" w:type="dxa"/>
            <w:hideMark/>
          </w:tcPr>
          <w:p w:rsidR="00DD2CE7" w:rsidRDefault="00DD2CE7" w:rsidP="00244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1</w:t>
            </w:r>
            <w:r w:rsidR="00244D84"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DD2CE7" w:rsidTr="00DD2CE7">
        <w:tc>
          <w:tcPr>
            <w:tcW w:w="9212" w:type="dxa"/>
            <w:hideMark/>
          </w:tcPr>
          <w:p w:rsidR="00DD2CE7" w:rsidRDefault="00DD2CE7" w:rsidP="00244D84">
            <w:pPr>
              <w:spacing w:after="0" w:line="240" w:lineRule="auto"/>
              <w:jc w:val="center"/>
              <w:rPr>
                <w:rFonts w:ascii="CG Omega;Arial" w:hAnsi="CG Omega;Arial" w:cs="CG Omega;Arial"/>
                <w:sz w:val="16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244D84">
              <w:rPr>
                <w:rFonts w:ascii="Times New Roman" w:hAnsi="Times New Roman" w:cs="Times New Roman"/>
                <w:b/>
                <w:i/>
                <w:sz w:val="24"/>
              </w:rPr>
              <w:t>7. listopadu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2018         </w:t>
            </w:r>
          </w:p>
        </w:tc>
      </w:tr>
      <w:tr w:rsidR="00DD2CE7" w:rsidTr="00DD2CE7">
        <w:trPr>
          <w:trHeight w:val="1686"/>
        </w:trPr>
        <w:tc>
          <w:tcPr>
            <w:tcW w:w="9212" w:type="dxa"/>
          </w:tcPr>
          <w:p w:rsidR="00DD2CE7" w:rsidRDefault="00DD2CE7">
            <w:pPr>
              <w:pStyle w:val="Zkladntext3"/>
              <w:snapToGrid w:val="0"/>
            </w:pPr>
          </w:p>
          <w:p w:rsidR="00DD2CE7" w:rsidRDefault="00DD2CE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návrhu poslanců Pavla </w:t>
            </w:r>
            <w:proofErr w:type="spellStart"/>
            <w:r>
              <w:t>Kováčika</w:t>
            </w:r>
            <w:proofErr w:type="spellEnd"/>
            <w:r>
              <w:t xml:space="preserve">, Josefa Kotta, Karla Turečka a dalších na vydání zákona, kterým se mění zákon č. 353/2003 Sb., o spotřebních daních, ve znění pozdějších předpisů </w:t>
            </w:r>
          </w:p>
          <w:p w:rsidR="00DD2CE7" w:rsidRDefault="00DD2CE7">
            <w:pPr>
              <w:pStyle w:val="Tlotextu"/>
              <w:pBdr>
                <w:bottom w:val="single" w:sz="4" w:space="1" w:color="000000"/>
              </w:pBdr>
              <w:jc w:val="center"/>
              <w:rPr>
                <w:rFonts w:ascii="Times New Roman;serif" w:hAnsi="Times New Roman;serif"/>
              </w:rPr>
            </w:pPr>
          </w:p>
          <w:p w:rsidR="00DD2CE7" w:rsidRDefault="00DD2CE7" w:rsidP="005365FF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183</w:t>
            </w:r>
            <w:r w:rsidR="00244D84">
              <w:t xml:space="preserve"> - 3</w:t>
            </w:r>
            <w:r w:rsidR="0070598E">
              <w:t>.</w:t>
            </w:r>
            <w:r w:rsidR="00244D84">
              <w:t xml:space="preserve"> čtení</w:t>
            </w:r>
            <w:r>
              <w:t xml:space="preserve"> </w:t>
            </w:r>
          </w:p>
        </w:tc>
      </w:tr>
    </w:tbl>
    <w:p w:rsidR="00820D06" w:rsidRDefault="00DD2CE7" w:rsidP="00244D84">
      <w:pPr>
        <w:pStyle w:val="Tlotextu"/>
      </w:pPr>
      <w:r>
        <w:tab/>
      </w:r>
    </w:p>
    <w:p w:rsidR="00244D84" w:rsidRDefault="00820D06" w:rsidP="00244D84">
      <w:pPr>
        <w:pStyle w:val="Tlotextu"/>
      </w:pPr>
      <w:r>
        <w:tab/>
      </w:r>
      <w:r w:rsidR="00244D84">
        <w:t>Rozpočtový výbor Poslanecké sněmovny Parlamentu ČR jako garanční výbor po projednání návrhu zákona po druhém čtení</w:t>
      </w:r>
      <w:r w:rsidR="00244D84">
        <w:tab/>
      </w:r>
    </w:p>
    <w:p w:rsidR="00244D84" w:rsidRDefault="00244D84" w:rsidP="00244D84">
      <w:pPr>
        <w:pStyle w:val="Tlotextu"/>
      </w:pPr>
    </w:p>
    <w:p w:rsidR="00820D06" w:rsidRDefault="00820D06" w:rsidP="00244D84">
      <w:pPr>
        <w:pStyle w:val="Tlotextu"/>
      </w:pPr>
    </w:p>
    <w:p w:rsidR="001422A5" w:rsidRPr="000627FA" w:rsidRDefault="00EB295E" w:rsidP="000627FA">
      <w:pPr>
        <w:pStyle w:val="Odstavecseseznamem"/>
        <w:numPr>
          <w:ilvl w:val="0"/>
          <w:numId w:val="32"/>
        </w:numPr>
        <w:tabs>
          <w:tab w:val="left" w:pos="709"/>
        </w:tabs>
        <w:suppressAutoHyphens/>
        <w:spacing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22A5">
        <w:rPr>
          <w:rFonts w:ascii="Times New Roman" w:hAnsi="Times New Roman" w:cs="Times New Roman"/>
          <w:sz w:val="24"/>
          <w:szCs w:val="24"/>
        </w:rPr>
        <w:t>k o n s t a t u j e , že</w:t>
      </w:r>
      <w:proofErr w:type="gramEnd"/>
      <w:r w:rsidRPr="001422A5">
        <w:rPr>
          <w:rFonts w:ascii="Times New Roman" w:hAnsi="Times New Roman" w:cs="Times New Roman"/>
          <w:sz w:val="24"/>
          <w:szCs w:val="24"/>
        </w:rPr>
        <w:t xml:space="preserve"> k sněmovnímu tisku 183 byly předloženy dva komplexní pozmě</w:t>
      </w:r>
      <w:r w:rsidR="001422A5" w:rsidRPr="001422A5">
        <w:rPr>
          <w:rFonts w:ascii="Times New Roman" w:hAnsi="Times New Roman" w:cs="Times New Roman"/>
          <w:sz w:val="24"/>
          <w:szCs w:val="24"/>
        </w:rPr>
        <w:t>ňovací návrhy</w:t>
      </w:r>
      <w:r w:rsidR="00E215D5">
        <w:rPr>
          <w:rFonts w:ascii="Times New Roman" w:hAnsi="Times New Roman" w:cs="Times New Roman"/>
          <w:sz w:val="24"/>
          <w:szCs w:val="24"/>
        </w:rPr>
        <w:t xml:space="preserve"> RV a </w:t>
      </w:r>
      <w:proofErr w:type="spellStart"/>
      <w:r w:rsidR="00E215D5">
        <w:rPr>
          <w:rFonts w:ascii="Times New Roman" w:hAnsi="Times New Roman" w:cs="Times New Roman"/>
          <w:sz w:val="24"/>
          <w:szCs w:val="24"/>
        </w:rPr>
        <w:t>ZeV</w:t>
      </w:r>
      <w:proofErr w:type="spellEnd"/>
      <w:r w:rsidR="001422A5" w:rsidRPr="001422A5">
        <w:rPr>
          <w:rFonts w:ascii="Times New Roman" w:hAnsi="Times New Roman" w:cs="Times New Roman"/>
          <w:sz w:val="24"/>
          <w:szCs w:val="24"/>
        </w:rPr>
        <w:t>, které se částečně odlišují.</w:t>
      </w:r>
      <w:r w:rsidR="00345FEF">
        <w:rPr>
          <w:rFonts w:ascii="Times New Roman" w:hAnsi="Times New Roman" w:cs="Times New Roman"/>
          <w:sz w:val="24"/>
          <w:szCs w:val="24"/>
        </w:rPr>
        <w:t xml:space="preserve"> </w:t>
      </w:r>
      <w:r w:rsidR="001422A5" w:rsidRPr="001422A5">
        <w:rPr>
          <w:rFonts w:ascii="Times New Roman" w:hAnsi="Times New Roman" w:cs="Times New Roman"/>
          <w:sz w:val="24"/>
          <w:szCs w:val="24"/>
        </w:rPr>
        <w:t xml:space="preserve">Z důvodu zjednodušení hlasovací procedury </w:t>
      </w:r>
      <w:r w:rsidR="001422A5">
        <w:rPr>
          <w:rFonts w:ascii="Times New Roman" w:hAnsi="Times New Roman" w:cs="Times New Roman"/>
          <w:sz w:val="24"/>
          <w:szCs w:val="24"/>
        </w:rPr>
        <w:t xml:space="preserve">vzal </w:t>
      </w:r>
      <w:r w:rsidR="001422A5" w:rsidRPr="001422A5">
        <w:rPr>
          <w:rFonts w:ascii="Times New Roman" w:hAnsi="Times New Roman" w:cs="Times New Roman"/>
          <w:sz w:val="24"/>
          <w:szCs w:val="24"/>
        </w:rPr>
        <w:t>rozpočtový výbor za základ</w:t>
      </w:r>
      <w:r w:rsidR="000627FA">
        <w:rPr>
          <w:rFonts w:ascii="Times New Roman" w:hAnsi="Times New Roman" w:cs="Times New Roman"/>
          <w:sz w:val="24"/>
          <w:szCs w:val="24"/>
        </w:rPr>
        <w:t xml:space="preserve"> </w:t>
      </w:r>
      <w:r w:rsidR="00670D29" w:rsidRPr="000627FA">
        <w:rPr>
          <w:rFonts w:ascii="Times New Roman" w:hAnsi="Times New Roman" w:cs="Times New Roman"/>
          <w:sz w:val="24"/>
          <w:szCs w:val="24"/>
        </w:rPr>
        <w:t>komplexní pozměňující návrh zemědělského výboru</w:t>
      </w:r>
      <w:r w:rsidR="001422A5" w:rsidRPr="000627FA">
        <w:rPr>
          <w:rFonts w:ascii="Times New Roman" w:hAnsi="Times New Roman" w:cs="Times New Roman"/>
          <w:sz w:val="24"/>
          <w:szCs w:val="24"/>
        </w:rPr>
        <w:t>;</w:t>
      </w:r>
    </w:p>
    <w:p w:rsidR="001422A5" w:rsidRDefault="001422A5" w:rsidP="001422A5">
      <w:pPr>
        <w:pStyle w:val="Odstavecseseznamem"/>
        <w:tabs>
          <w:tab w:val="left" w:pos="709"/>
        </w:tabs>
        <w:suppressAutoHyphens/>
        <w:spacing w:after="0" w:line="240" w:lineRule="auto"/>
        <w:ind w:left="70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20D06" w:rsidRDefault="00820D06" w:rsidP="001422A5">
      <w:pPr>
        <w:pStyle w:val="Odstavecseseznamem"/>
        <w:tabs>
          <w:tab w:val="left" w:pos="709"/>
        </w:tabs>
        <w:suppressAutoHyphens/>
        <w:spacing w:after="0" w:line="240" w:lineRule="auto"/>
        <w:ind w:left="70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6B699F" w:rsidRPr="00ED6512" w:rsidRDefault="00345FEF" w:rsidP="00ED6512">
      <w:pPr>
        <w:pStyle w:val="Odstavecseseznamem"/>
        <w:numPr>
          <w:ilvl w:val="0"/>
          <w:numId w:val="32"/>
        </w:numPr>
        <w:tabs>
          <w:tab w:val="left" w:pos="709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ED6512">
        <w:rPr>
          <w:rFonts w:ascii="Times New Roman" w:hAnsi="Times New Roman" w:cs="Times New Roman"/>
          <w:sz w:val="24"/>
          <w:szCs w:val="24"/>
        </w:rPr>
        <w:t>d o p o r u č u j e  Poslanecké</w:t>
      </w:r>
      <w:proofErr w:type="gramEnd"/>
      <w:r w:rsidRPr="00ED6512">
        <w:rPr>
          <w:rFonts w:ascii="Times New Roman" w:hAnsi="Times New Roman" w:cs="Times New Roman"/>
          <w:sz w:val="24"/>
          <w:szCs w:val="24"/>
        </w:rPr>
        <w:t xml:space="preserve"> sněmovně</w:t>
      </w:r>
      <w:r w:rsidR="00A0597E" w:rsidRPr="00ED6512">
        <w:rPr>
          <w:rFonts w:ascii="Times New Roman" w:hAnsi="Times New Roman" w:cs="Times New Roman"/>
          <w:sz w:val="24"/>
          <w:szCs w:val="24"/>
        </w:rPr>
        <w:t>,</w:t>
      </w:r>
      <w:r w:rsidR="001422A5" w:rsidRPr="00ED6512">
        <w:rPr>
          <w:rFonts w:ascii="Times New Roman" w:hAnsi="Times New Roman" w:cs="Times New Roman"/>
          <w:sz w:val="24"/>
          <w:szCs w:val="24"/>
        </w:rPr>
        <w:t xml:space="preserve"> </w:t>
      </w:r>
      <w:r w:rsidR="00A0597E" w:rsidRPr="00ED6512">
        <w:rPr>
          <w:rFonts w:ascii="Times New Roman" w:hAnsi="Times New Roman" w:cs="Times New Roman"/>
          <w:sz w:val="24"/>
          <w:szCs w:val="24"/>
        </w:rPr>
        <w:t xml:space="preserve">aby </w:t>
      </w:r>
      <w:r w:rsidR="003D631F">
        <w:rPr>
          <w:rFonts w:ascii="Times New Roman" w:hAnsi="Times New Roman" w:cs="Times New Roman"/>
          <w:sz w:val="24"/>
          <w:szCs w:val="24"/>
        </w:rPr>
        <w:t xml:space="preserve"> </w:t>
      </w:r>
      <w:r w:rsidR="006B699F" w:rsidRPr="00ED6512">
        <w:rPr>
          <w:rFonts w:ascii="Times New Roman" w:hAnsi="Times New Roman" w:cs="Times New Roman"/>
          <w:sz w:val="24"/>
          <w:szCs w:val="24"/>
        </w:rPr>
        <w:t>s o u h l a s i l a  s  těmito legislativně technickými úpravami:</w:t>
      </w:r>
    </w:p>
    <w:p w:rsidR="00ED6512" w:rsidRPr="00ED6512" w:rsidRDefault="00ED6512" w:rsidP="00ED6512">
      <w:pPr>
        <w:pStyle w:val="Odstavecseseznamem"/>
        <w:tabs>
          <w:tab w:val="left" w:pos="709"/>
        </w:tabs>
        <w:suppressAutoHyphens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6512">
        <w:rPr>
          <w:rFonts w:ascii="Times New Roman" w:hAnsi="Times New Roman" w:cs="Times New Roman"/>
          <w:b/>
          <w:sz w:val="24"/>
          <w:szCs w:val="24"/>
        </w:rPr>
        <w:t>posl</w:t>
      </w:r>
      <w:proofErr w:type="spellEnd"/>
      <w:r w:rsidRPr="00ED6512">
        <w:rPr>
          <w:rFonts w:ascii="Times New Roman" w:hAnsi="Times New Roman" w:cs="Times New Roman"/>
          <w:b/>
          <w:sz w:val="24"/>
          <w:szCs w:val="24"/>
        </w:rPr>
        <w:t>. J. Dolejš</w:t>
      </w:r>
    </w:p>
    <w:p w:rsidR="00ED6512" w:rsidRDefault="00ED6512" w:rsidP="00ED6512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ED6512">
        <w:rPr>
          <w:rFonts w:ascii="Times New Roman" w:hAnsi="Times New Roman" w:cs="Times New Roman"/>
          <w:sz w:val="24"/>
          <w:szCs w:val="24"/>
        </w:rPr>
        <w:t xml:space="preserve">K pozměňovacímu návrhu, který směřuje k návrhu </w:t>
      </w:r>
      <w:r w:rsidR="00FD2D9D">
        <w:rPr>
          <w:rFonts w:ascii="Times New Roman" w:hAnsi="Times New Roman" w:cs="Times New Roman"/>
          <w:sz w:val="24"/>
          <w:szCs w:val="24"/>
        </w:rPr>
        <w:t xml:space="preserve">podle sněmovního tisku </w:t>
      </w:r>
      <w:r w:rsidRPr="00ED6512">
        <w:rPr>
          <w:rFonts w:ascii="Times New Roman" w:hAnsi="Times New Roman" w:cs="Times New Roman"/>
          <w:sz w:val="24"/>
          <w:szCs w:val="24"/>
        </w:rPr>
        <w:t>183/0: „V bodu 1 se text „odst.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6512">
        <w:rPr>
          <w:rFonts w:ascii="Times New Roman" w:hAnsi="Times New Roman" w:cs="Times New Roman"/>
          <w:sz w:val="24"/>
          <w:szCs w:val="24"/>
        </w:rPr>
        <w:t>3“ nahrazuje textem „odst. 4“.“.</w:t>
      </w:r>
    </w:p>
    <w:p w:rsidR="00ED6512" w:rsidRPr="00ED6512" w:rsidRDefault="00ED6512" w:rsidP="00FD2D9D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ED6512" w:rsidRPr="00ED6512" w:rsidRDefault="00ED6512" w:rsidP="00ED6512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ED6512">
        <w:rPr>
          <w:rFonts w:ascii="Times New Roman" w:hAnsi="Times New Roman" w:cs="Times New Roman"/>
          <w:sz w:val="24"/>
          <w:szCs w:val="24"/>
        </w:rPr>
        <w:t xml:space="preserve">K pozměňovacímu návrhu, který směřuje ke komplexním pozměňovacím návrhům </w:t>
      </w:r>
      <w:proofErr w:type="spellStart"/>
      <w:r w:rsidRPr="00ED6512">
        <w:rPr>
          <w:rFonts w:ascii="Times New Roman" w:hAnsi="Times New Roman" w:cs="Times New Roman"/>
          <w:sz w:val="24"/>
          <w:szCs w:val="24"/>
        </w:rPr>
        <w:t>Z</w:t>
      </w:r>
      <w:r w:rsidR="00FD2D9D">
        <w:rPr>
          <w:rFonts w:ascii="Times New Roman" w:hAnsi="Times New Roman" w:cs="Times New Roman"/>
          <w:sz w:val="24"/>
          <w:szCs w:val="24"/>
        </w:rPr>
        <w:t>e</w:t>
      </w:r>
      <w:r w:rsidRPr="00ED6512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Pr="00ED6512">
        <w:rPr>
          <w:rFonts w:ascii="Times New Roman" w:hAnsi="Times New Roman" w:cs="Times New Roman"/>
          <w:sz w:val="24"/>
          <w:szCs w:val="24"/>
        </w:rPr>
        <w:t xml:space="preserve"> a RV: „V bodu 1 se v </w:t>
      </w:r>
      <w:proofErr w:type="spellStart"/>
      <w:r w:rsidRPr="00ED6512">
        <w:rPr>
          <w:rFonts w:ascii="Times New Roman" w:hAnsi="Times New Roman" w:cs="Times New Roman"/>
          <w:sz w:val="24"/>
          <w:szCs w:val="24"/>
        </w:rPr>
        <w:t>návětí</w:t>
      </w:r>
      <w:proofErr w:type="spellEnd"/>
      <w:r w:rsidRPr="00ED6512">
        <w:rPr>
          <w:rFonts w:ascii="Times New Roman" w:hAnsi="Times New Roman" w:cs="Times New Roman"/>
          <w:sz w:val="24"/>
          <w:szCs w:val="24"/>
        </w:rPr>
        <w:t xml:space="preserve"> číslo „3“ nahrazuje písmenem „X“, číslice „3.“ se nahrazuje písmenem „X.“ a text „odst. 3“ se nahrazuje textem „odst. 4“.“.</w:t>
      </w:r>
    </w:p>
    <w:p w:rsidR="00ED6512" w:rsidRDefault="00ED6512" w:rsidP="00ED6512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ED6512">
        <w:rPr>
          <w:rFonts w:ascii="Times New Roman" w:hAnsi="Times New Roman" w:cs="Times New Roman"/>
          <w:sz w:val="24"/>
          <w:szCs w:val="24"/>
        </w:rPr>
        <w:t xml:space="preserve">„V bodu 2 se číslice „3“ nahrazuje písmenem „X“.“. </w:t>
      </w:r>
    </w:p>
    <w:p w:rsidR="00ED6512" w:rsidRPr="00ED6512" w:rsidRDefault="00ED6512" w:rsidP="00FD2D9D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ED6512" w:rsidRPr="00ED6512" w:rsidRDefault="00ED6512" w:rsidP="00ED6512">
      <w:pPr>
        <w:pStyle w:val="Odstavecseseznamem"/>
        <w:tabs>
          <w:tab w:val="left" w:pos="709"/>
        </w:tabs>
        <w:suppressAutoHyphens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6512">
        <w:rPr>
          <w:rFonts w:ascii="Times New Roman" w:hAnsi="Times New Roman" w:cs="Times New Roman"/>
          <w:b/>
          <w:sz w:val="24"/>
          <w:szCs w:val="24"/>
        </w:rPr>
        <w:t>posl</w:t>
      </w:r>
      <w:proofErr w:type="spellEnd"/>
      <w:r w:rsidRPr="00ED6512">
        <w:rPr>
          <w:rFonts w:ascii="Times New Roman" w:hAnsi="Times New Roman" w:cs="Times New Roman"/>
          <w:b/>
          <w:sz w:val="24"/>
          <w:szCs w:val="24"/>
        </w:rPr>
        <w:t xml:space="preserve">. J. </w:t>
      </w:r>
      <w:r>
        <w:rPr>
          <w:rFonts w:ascii="Times New Roman" w:hAnsi="Times New Roman" w:cs="Times New Roman"/>
          <w:b/>
          <w:sz w:val="24"/>
          <w:szCs w:val="24"/>
        </w:rPr>
        <w:t>Černochová</w:t>
      </w:r>
    </w:p>
    <w:p w:rsidR="006B699F" w:rsidRPr="00ED6512" w:rsidRDefault="00ED6512" w:rsidP="00ED6512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J. </w:t>
      </w:r>
      <w:r w:rsidR="006B699F" w:rsidRPr="00ED6512">
        <w:rPr>
          <w:rFonts w:ascii="Times New Roman" w:hAnsi="Times New Roman" w:cs="Times New Roman"/>
          <w:sz w:val="24"/>
          <w:szCs w:val="24"/>
        </w:rPr>
        <w:t>Černochov</w:t>
      </w:r>
      <w:r>
        <w:rPr>
          <w:rFonts w:ascii="Times New Roman" w:hAnsi="Times New Roman" w:cs="Times New Roman"/>
          <w:sz w:val="24"/>
          <w:szCs w:val="24"/>
        </w:rPr>
        <w:t>á</w:t>
      </w:r>
      <w:r w:rsidR="006C4142">
        <w:rPr>
          <w:rFonts w:ascii="Times New Roman" w:hAnsi="Times New Roman" w:cs="Times New Roman"/>
          <w:sz w:val="24"/>
          <w:szCs w:val="24"/>
        </w:rPr>
        <w:t xml:space="preserve"> g</w:t>
      </w:r>
      <w:r w:rsidR="006B699F" w:rsidRPr="00ED6512">
        <w:rPr>
          <w:rFonts w:ascii="Times New Roman" w:hAnsi="Times New Roman" w:cs="Times New Roman"/>
          <w:sz w:val="24"/>
          <w:szCs w:val="24"/>
        </w:rPr>
        <w:t xml:space="preserve">arančnímu </w:t>
      </w:r>
      <w:r w:rsidR="00A4287F">
        <w:rPr>
          <w:rFonts w:ascii="Times New Roman" w:hAnsi="Times New Roman" w:cs="Times New Roman"/>
          <w:sz w:val="24"/>
          <w:szCs w:val="24"/>
        </w:rPr>
        <w:t xml:space="preserve">rozpočtovému </w:t>
      </w:r>
      <w:r w:rsidR="006B699F" w:rsidRPr="00ED6512">
        <w:rPr>
          <w:rFonts w:ascii="Times New Roman" w:hAnsi="Times New Roman" w:cs="Times New Roman"/>
          <w:sz w:val="24"/>
          <w:szCs w:val="24"/>
        </w:rPr>
        <w:t>výboru upřesnila, že její návrh se týk</w:t>
      </w:r>
      <w:r w:rsidR="003D631F">
        <w:rPr>
          <w:rFonts w:ascii="Times New Roman" w:hAnsi="Times New Roman" w:cs="Times New Roman"/>
          <w:sz w:val="24"/>
          <w:szCs w:val="24"/>
        </w:rPr>
        <w:t>á</w:t>
      </w:r>
      <w:r w:rsidR="006B699F" w:rsidRPr="00ED6512">
        <w:rPr>
          <w:rFonts w:ascii="Times New Roman" w:hAnsi="Times New Roman" w:cs="Times New Roman"/>
          <w:sz w:val="24"/>
          <w:szCs w:val="24"/>
        </w:rPr>
        <w:t xml:space="preserve"> obou komplexních návrhů i původní</w:t>
      </w:r>
      <w:r w:rsidR="003D631F">
        <w:rPr>
          <w:rFonts w:ascii="Times New Roman" w:hAnsi="Times New Roman" w:cs="Times New Roman"/>
          <w:sz w:val="24"/>
          <w:szCs w:val="24"/>
        </w:rPr>
        <w:t>ho návrhu</w:t>
      </w:r>
      <w:r w:rsidR="006C4142">
        <w:rPr>
          <w:rFonts w:ascii="Times New Roman" w:hAnsi="Times New Roman" w:cs="Times New Roman"/>
          <w:sz w:val="24"/>
          <w:szCs w:val="24"/>
        </w:rPr>
        <w:t xml:space="preserve"> podle tisku 18</w:t>
      </w:r>
      <w:r w:rsidR="004A14C5">
        <w:rPr>
          <w:rFonts w:ascii="Times New Roman" w:hAnsi="Times New Roman" w:cs="Times New Roman"/>
          <w:sz w:val="24"/>
          <w:szCs w:val="24"/>
        </w:rPr>
        <w:t>3</w:t>
      </w:r>
      <w:r w:rsidR="006C4142">
        <w:rPr>
          <w:rFonts w:ascii="Times New Roman" w:hAnsi="Times New Roman" w:cs="Times New Roman"/>
          <w:sz w:val="24"/>
          <w:szCs w:val="24"/>
        </w:rPr>
        <w:t>/0.</w:t>
      </w:r>
    </w:p>
    <w:p w:rsidR="00EB295E" w:rsidRDefault="00EB295E" w:rsidP="00EB295E">
      <w:pPr>
        <w:pStyle w:val="Odstavecseseznamem"/>
        <w:tabs>
          <w:tab w:val="left" w:pos="709"/>
        </w:tabs>
        <w:suppressAutoHyphens/>
        <w:spacing w:after="0" w:line="240" w:lineRule="auto"/>
        <w:ind w:left="142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20D06" w:rsidRDefault="00820D06" w:rsidP="00EB295E">
      <w:pPr>
        <w:pStyle w:val="Odstavecseseznamem"/>
        <w:tabs>
          <w:tab w:val="left" w:pos="709"/>
        </w:tabs>
        <w:suppressAutoHyphens/>
        <w:spacing w:after="0" w:line="240" w:lineRule="auto"/>
        <w:ind w:left="142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20D06" w:rsidRDefault="00820D06" w:rsidP="00EB295E">
      <w:pPr>
        <w:pStyle w:val="Odstavecseseznamem"/>
        <w:tabs>
          <w:tab w:val="left" w:pos="709"/>
        </w:tabs>
        <w:suppressAutoHyphens/>
        <w:spacing w:after="0" w:line="240" w:lineRule="auto"/>
        <w:ind w:left="142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20D06" w:rsidRDefault="00820D06" w:rsidP="00EB295E">
      <w:pPr>
        <w:pStyle w:val="Odstavecseseznamem"/>
        <w:tabs>
          <w:tab w:val="left" w:pos="709"/>
        </w:tabs>
        <w:suppressAutoHyphens/>
        <w:spacing w:after="0" w:line="240" w:lineRule="auto"/>
        <w:ind w:left="142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20D06" w:rsidRDefault="00820D06" w:rsidP="00EB295E">
      <w:pPr>
        <w:pStyle w:val="Odstavecseseznamem"/>
        <w:tabs>
          <w:tab w:val="left" w:pos="709"/>
        </w:tabs>
        <w:suppressAutoHyphens/>
        <w:spacing w:after="0" w:line="240" w:lineRule="auto"/>
        <w:ind w:left="142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20D06" w:rsidRDefault="00820D06" w:rsidP="00EB295E">
      <w:pPr>
        <w:pStyle w:val="Odstavecseseznamem"/>
        <w:tabs>
          <w:tab w:val="left" w:pos="709"/>
        </w:tabs>
        <w:suppressAutoHyphens/>
        <w:spacing w:after="0" w:line="240" w:lineRule="auto"/>
        <w:ind w:left="142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20D06" w:rsidRPr="00A0597E" w:rsidRDefault="00820D06" w:rsidP="00EB295E">
      <w:pPr>
        <w:pStyle w:val="Odstavecseseznamem"/>
        <w:tabs>
          <w:tab w:val="left" w:pos="709"/>
        </w:tabs>
        <w:suppressAutoHyphens/>
        <w:spacing w:after="0" w:line="240" w:lineRule="auto"/>
        <w:ind w:left="142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44D84" w:rsidRDefault="00244D84" w:rsidP="00ED6512">
      <w:pPr>
        <w:pStyle w:val="Odstavecseseznamem"/>
        <w:numPr>
          <w:ilvl w:val="0"/>
          <w:numId w:val="32"/>
        </w:numPr>
        <w:tabs>
          <w:tab w:val="left" w:pos="709"/>
        </w:tabs>
        <w:suppressAutoHyphens/>
        <w:spacing w:after="0" w:line="240" w:lineRule="auto"/>
        <w:ind w:hanging="1429"/>
        <w:contextualSpacing w:val="0"/>
      </w:pPr>
      <w:proofErr w:type="gramStart"/>
      <w:r w:rsidRPr="00431F5D">
        <w:rPr>
          <w:rFonts w:ascii="Times New Roman" w:hAnsi="Times New Roman"/>
          <w:sz w:val="24"/>
          <w:szCs w:val="24"/>
        </w:rPr>
        <w:t>d o p o r u č u j e  Poslanecké</w:t>
      </w:r>
      <w:proofErr w:type="gramEnd"/>
      <w:r w:rsidRPr="00431F5D"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</w:p>
    <w:p w:rsidR="00244D84" w:rsidRDefault="00244D84" w:rsidP="00244D8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4012">
        <w:rPr>
          <w:rFonts w:ascii="Times New Roman" w:hAnsi="Times New Roman" w:cs="Times New Roman"/>
          <w:sz w:val="24"/>
          <w:szCs w:val="24"/>
        </w:rPr>
        <w:t xml:space="preserve">k návrhu </w:t>
      </w:r>
      <w:r w:rsidR="00C221DA" w:rsidRPr="00354012">
        <w:rPr>
          <w:rFonts w:ascii="Times New Roman" w:hAnsi="Times New Roman" w:cs="Times New Roman"/>
          <w:sz w:val="24"/>
          <w:szCs w:val="24"/>
        </w:rPr>
        <w:t>zákona podle sněmovního tisku 183</w:t>
      </w:r>
      <w:r w:rsidR="00EE75E4" w:rsidRPr="00354012">
        <w:rPr>
          <w:rFonts w:ascii="Times New Roman" w:hAnsi="Times New Roman" w:cs="Times New Roman"/>
          <w:sz w:val="24"/>
          <w:szCs w:val="24"/>
        </w:rPr>
        <w:t>/6</w:t>
      </w:r>
      <w:r w:rsidRPr="00354012">
        <w:rPr>
          <w:rFonts w:ascii="Times New Roman" w:hAnsi="Times New Roman" w:cs="Times New Roman"/>
          <w:sz w:val="24"/>
          <w:szCs w:val="24"/>
        </w:rPr>
        <w:t xml:space="preserve"> v následujícím pořadí:</w:t>
      </w:r>
    </w:p>
    <w:p w:rsidR="005C14EC" w:rsidRDefault="002309E9" w:rsidP="005460E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2309E9">
        <w:rPr>
          <w:rFonts w:ascii="Times New Roman" w:hAnsi="Times New Roman" w:cs="Times New Roman"/>
          <w:sz w:val="24"/>
          <w:szCs w:val="24"/>
        </w:rPr>
        <w:t>e druhém čtení nebyl podán návrh na zamítnutí</w:t>
      </w:r>
      <w:r w:rsidR="001274DF">
        <w:rPr>
          <w:rFonts w:ascii="Times New Roman" w:hAnsi="Times New Roman" w:cs="Times New Roman"/>
          <w:sz w:val="24"/>
          <w:szCs w:val="24"/>
        </w:rPr>
        <w:t>;</w:t>
      </w:r>
    </w:p>
    <w:p w:rsidR="005C14EC" w:rsidRPr="005C14EC" w:rsidRDefault="005C14EC" w:rsidP="005C14EC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5C14EC">
        <w:rPr>
          <w:rFonts w:ascii="Times New Roman" w:hAnsi="Times New Roman" w:cs="Times New Roman"/>
          <w:sz w:val="24"/>
          <w:szCs w:val="24"/>
        </w:rPr>
        <w:t>Hlasování o legislativně technických úpravách;</w:t>
      </w:r>
    </w:p>
    <w:p w:rsidR="005C14EC" w:rsidRDefault="005C14EC" w:rsidP="005C14EC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</w:t>
      </w:r>
      <w:r w:rsidRPr="00670D29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670D29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670D29">
        <w:rPr>
          <w:rFonts w:ascii="Times New Roman" w:hAnsi="Times New Roman" w:cs="Times New Roman"/>
          <w:sz w:val="24"/>
          <w:szCs w:val="24"/>
        </w:rPr>
        <w:t>. J.</w:t>
      </w:r>
      <w:r>
        <w:rPr>
          <w:rFonts w:ascii="Times New Roman" w:hAnsi="Times New Roman" w:cs="Times New Roman"/>
          <w:sz w:val="24"/>
          <w:szCs w:val="24"/>
        </w:rPr>
        <w:t xml:space="preserve"> Černochová, PN ke komplexnímu PN zemědělského výboru;</w:t>
      </w:r>
    </w:p>
    <w:p w:rsidR="005C14EC" w:rsidRDefault="005C14EC" w:rsidP="005C14EC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670D29">
        <w:rPr>
          <w:rFonts w:ascii="Times New Roman" w:hAnsi="Times New Roman" w:cs="Times New Roman"/>
          <w:sz w:val="24"/>
          <w:szCs w:val="24"/>
        </w:rPr>
        <w:t xml:space="preserve">D – </w:t>
      </w:r>
      <w:proofErr w:type="spellStart"/>
      <w:r w:rsidRPr="00670D29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670D29">
        <w:rPr>
          <w:rFonts w:ascii="Times New Roman" w:hAnsi="Times New Roman" w:cs="Times New Roman"/>
          <w:sz w:val="24"/>
          <w:szCs w:val="24"/>
        </w:rPr>
        <w:t>. J. Dolejš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70D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PN </w:t>
      </w:r>
      <w:r w:rsidRPr="00670D29">
        <w:rPr>
          <w:rFonts w:ascii="Times New Roman" w:hAnsi="Times New Roman" w:cs="Times New Roman"/>
          <w:sz w:val="24"/>
          <w:szCs w:val="24"/>
        </w:rPr>
        <w:t xml:space="preserve">ke komplexnímu PN </w:t>
      </w:r>
      <w:r>
        <w:rPr>
          <w:rFonts w:ascii="Times New Roman" w:hAnsi="Times New Roman" w:cs="Times New Roman"/>
          <w:sz w:val="24"/>
          <w:szCs w:val="24"/>
        </w:rPr>
        <w:t>zemědělského</w:t>
      </w:r>
      <w:r w:rsidRPr="00670D29">
        <w:rPr>
          <w:rFonts w:ascii="Times New Roman" w:hAnsi="Times New Roman" w:cs="Times New Roman"/>
          <w:sz w:val="24"/>
          <w:szCs w:val="24"/>
        </w:rPr>
        <w:t xml:space="preserve"> výboru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14EC" w:rsidRPr="006D53F0" w:rsidRDefault="005C14EC" w:rsidP="005C14EC">
      <w:pPr>
        <w:pStyle w:val="Odstavecseseznamem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6D53F0">
        <w:rPr>
          <w:rFonts w:ascii="Times New Roman" w:hAnsi="Times New Roman" w:cs="Times New Roman"/>
          <w:sz w:val="24"/>
          <w:szCs w:val="24"/>
        </w:rPr>
        <w:t xml:space="preserve">E – </w:t>
      </w:r>
      <w:proofErr w:type="spellStart"/>
      <w:r w:rsidRPr="006D53F0"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6D53F0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D53F0">
        <w:rPr>
          <w:rFonts w:ascii="Times New Roman" w:hAnsi="Times New Roman" w:cs="Times New Roman"/>
          <w:sz w:val="24"/>
          <w:szCs w:val="24"/>
        </w:rPr>
        <w:t>Válek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D53F0">
        <w:rPr>
          <w:rFonts w:ascii="Times New Roman" w:hAnsi="Times New Roman" w:cs="Times New Roman"/>
          <w:sz w:val="24"/>
          <w:szCs w:val="24"/>
        </w:rPr>
        <w:t xml:space="preserve"> PN ke komplexnímu PN </w:t>
      </w:r>
      <w:r>
        <w:rPr>
          <w:rFonts w:ascii="Times New Roman" w:hAnsi="Times New Roman" w:cs="Times New Roman"/>
          <w:sz w:val="24"/>
          <w:szCs w:val="24"/>
        </w:rPr>
        <w:t xml:space="preserve">zemědělského výboru </w:t>
      </w:r>
      <w:r w:rsidRPr="006D53F0">
        <w:rPr>
          <w:rFonts w:ascii="Times New Roman" w:hAnsi="Times New Roman" w:cs="Times New Roman"/>
          <w:sz w:val="24"/>
          <w:szCs w:val="24"/>
        </w:rPr>
        <w:t xml:space="preserve">bez </w:t>
      </w:r>
      <w:r>
        <w:rPr>
          <w:rFonts w:ascii="Times New Roman" w:hAnsi="Times New Roman" w:cs="Times New Roman"/>
          <w:sz w:val="24"/>
          <w:szCs w:val="24"/>
        </w:rPr>
        <w:t xml:space="preserve">PN pod označením </w:t>
      </w:r>
      <w:r w:rsidRPr="006D53F0">
        <w:rPr>
          <w:rFonts w:ascii="Times New Roman" w:hAnsi="Times New Roman" w:cs="Times New Roman"/>
          <w:sz w:val="24"/>
          <w:szCs w:val="24"/>
        </w:rPr>
        <w:t>E3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D53F0">
        <w:rPr>
          <w:rFonts w:ascii="Times New Roman" w:hAnsi="Times New Roman" w:cs="Times New Roman"/>
          <w:i/>
          <w:sz w:val="24"/>
          <w:szCs w:val="24"/>
        </w:rPr>
        <w:t>E3</w:t>
      </w:r>
      <w:r>
        <w:rPr>
          <w:rFonts w:ascii="Times New Roman" w:hAnsi="Times New Roman" w:cs="Times New Roman"/>
          <w:i/>
          <w:sz w:val="24"/>
          <w:szCs w:val="24"/>
        </w:rPr>
        <w:t xml:space="preserve"> je obsažen v B - komplexním PN zemědělského výboru)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E7173" w:rsidRDefault="005C14EC" w:rsidP="007E7173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7E7173">
        <w:rPr>
          <w:rFonts w:ascii="Times New Roman" w:hAnsi="Times New Roman" w:cs="Times New Roman"/>
          <w:sz w:val="24"/>
          <w:szCs w:val="24"/>
        </w:rPr>
        <w:t>B – komplexní PN zemědělského výboru (</w:t>
      </w:r>
      <w:r w:rsidRPr="007E7173">
        <w:rPr>
          <w:rFonts w:ascii="Times New Roman" w:hAnsi="Times New Roman" w:cs="Times New Roman"/>
          <w:i/>
          <w:sz w:val="24"/>
          <w:szCs w:val="24"/>
        </w:rPr>
        <w:t xml:space="preserve">pokud bude B schválen, další PN jsou </w:t>
      </w:r>
      <w:proofErr w:type="spellStart"/>
      <w:r w:rsidRPr="007E7173">
        <w:rPr>
          <w:rFonts w:ascii="Times New Roman" w:hAnsi="Times New Roman" w:cs="Times New Roman"/>
          <w:i/>
          <w:sz w:val="24"/>
          <w:szCs w:val="24"/>
        </w:rPr>
        <w:t>nehlasovatelené</w:t>
      </w:r>
      <w:proofErr w:type="spellEnd"/>
      <w:r w:rsidRPr="007E71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7E7173">
        <w:rPr>
          <w:rFonts w:ascii="Times New Roman" w:hAnsi="Times New Roman" w:cs="Times New Roman"/>
          <w:i/>
          <w:sz w:val="24"/>
          <w:szCs w:val="24"/>
        </w:rPr>
        <w:t xml:space="preserve">nebude-li schválen, </w:t>
      </w:r>
      <w:r w:rsidR="007E7173" w:rsidRPr="007E7173">
        <w:rPr>
          <w:rFonts w:ascii="Times New Roman" w:hAnsi="Times New Roman" w:cs="Times New Roman"/>
          <w:i/>
          <w:sz w:val="24"/>
          <w:szCs w:val="24"/>
        </w:rPr>
        <w:t xml:space="preserve">eventuálně schválené pozměňovací návrhy C, D a E ke komplexnímu pozměňovacímu návrhu </w:t>
      </w:r>
      <w:proofErr w:type="spellStart"/>
      <w:r w:rsidR="007E7173" w:rsidRPr="007E7173">
        <w:rPr>
          <w:rFonts w:ascii="Times New Roman" w:hAnsi="Times New Roman" w:cs="Times New Roman"/>
          <w:i/>
          <w:sz w:val="24"/>
          <w:szCs w:val="24"/>
        </w:rPr>
        <w:t>ZeV</w:t>
      </w:r>
      <w:proofErr w:type="spellEnd"/>
      <w:r w:rsidR="007E7173" w:rsidRPr="007E7173">
        <w:rPr>
          <w:rFonts w:ascii="Times New Roman" w:hAnsi="Times New Roman" w:cs="Times New Roman"/>
          <w:i/>
          <w:sz w:val="24"/>
          <w:szCs w:val="24"/>
        </w:rPr>
        <w:t xml:space="preserve"> nemají platnost, hlasuje se dále</w:t>
      </w:r>
      <w:r w:rsidR="007E7173" w:rsidRPr="007E7173">
        <w:rPr>
          <w:rFonts w:ascii="Times New Roman" w:hAnsi="Times New Roman" w:cs="Times New Roman"/>
          <w:sz w:val="24"/>
          <w:szCs w:val="24"/>
        </w:rPr>
        <w:t>);</w:t>
      </w:r>
    </w:p>
    <w:p w:rsidR="007E7173" w:rsidRPr="007E7173" w:rsidRDefault="007E7173" w:rsidP="007E7173">
      <w:pPr>
        <w:pStyle w:val="Odstavecseseznamem"/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5C14EC" w:rsidRDefault="005C14EC" w:rsidP="005C14EC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</w:t>
      </w:r>
      <w:r w:rsidRPr="00670D29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670D29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670D29">
        <w:rPr>
          <w:rFonts w:ascii="Times New Roman" w:hAnsi="Times New Roman" w:cs="Times New Roman"/>
          <w:sz w:val="24"/>
          <w:szCs w:val="24"/>
        </w:rPr>
        <w:t>. J.</w:t>
      </w:r>
      <w:r>
        <w:rPr>
          <w:rFonts w:ascii="Times New Roman" w:hAnsi="Times New Roman" w:cs="Times New Roman"/>
          <w:sz w:val="24"/>
          <w:szCs w:val="24"/>
        </w:rPr>
        <w:t xml:space="preserve"> Černochová, PN ke komplexnímu PN rozpočtového výboru;</w:t>
      </w:r>
    </w:p>
    <w:p w:rsidR="005C14EC" w:rsidRDefault="005C14EC" w:rsidP="005C14EC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670D29">
        <w:rPr>
          <w:rFonts w:ascii="Times New Roman" w:hAnsi="Times New Roman" w:cs="Times New Roman"/>
          <w:sz w:val="24"/>
          <w:szCs w:val="24"/>
        </w:rPr>
        <w:t xml:space="preserve">D – </w:t>
      </w:r>
      <w:proofErr w:type="spellStart"/>
      <w:r w:rsidRPr="00670D29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670D29">
        <w:rPr>
          <w:rFonts w:ascii="Times New Roman" w:hAnsi="Times New Roman" w:cs="Times New Roman"/>
          <w:sz w:val="24"/>
          <w:szCs w:val="24"/>
        </w:rPr>
        <w:t>. J. Dolejš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70D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PN </w:t>
      </w:r>
      <w:r w:rsidRPr="00670D29">
        <w:rPr>
          <w:rFonts w:ascii="Times New Roman" w:hAnsi="Times New Roman" w:cs="Times New Roman"/>
          <w:sz w:val="24"/>
          <w:szCs w:val="24"/>
        </w:rPr>
        <w:t xml:space="preserve">ke komplexnímu PN </w:t>
      </w:r>
      <w:r>
        <w:rPr>
          <w:rFonts w:ascii="Times New Roman" w:hAnsi="Times New Roman" w:cs="Times New Roman"/>
          <w:sz w:val="24"/>
          <w:szCs w:val="24"/>
        </w:rPr>
        <w:t>rozpočtového výboru;</w:t>
      </w:r>
    </w:p>
    <w:p w:rsidR="005C14EC" w:rsidRDefault="007E7173" w:rsidP="005C14EC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C14EC">
        <w:rPr>
          <w:rFonts w:ascii="Times New Roman" w:hAnsi="Times New Roman" w:cs="Times New Roman"/>
          <w:sz w:val="24"/>
          <w:szCs w:val="24"/>
        </w:rPr>
        <w:t xml:space="preserve"> </w:t>
      </w:r>
      <w:r w:rsidR="005C14EC" w:rsidRPr="00670D29">
        <w:rPr>
          <w:rFonts w:ascii="Times New Roman" w:hAnsi="Times New Roman" w:cs="Times New Roman"/>
          <w:sz w:val="24"/>
          <w:szCs w:val="24"/>
        </w:rPr>
        <w:t>–</w:t>
      </w:r>
      <w:r w:rsidR="005C14EC">
        <w:rPr>
          <w:rFonts w:ascii="Times New Roman" w:hAnsi="Times New Roman" w:cs="Times New Roman"/>
          <w:sz w:val="24"/>
          <w:szCs w:val="24"/>
        </w:rPr>
        <w:t xml:space="preserve"> komplexní PN </w:t>
      </w:r>
      <w:r>
        <w:rPr>
          <w:rFonts w:ascii="Times New Roman" w:hAnsi="Times New Roman" w:cs="Times New Roman"/>
          <w:sz w:val="24"/>
          <w:szCs w:val="24"/>
        </w:rPr>
        <w:t>rozpočtového</w:t>
      </w:r>
      <w:r w:rsidR="005C14EC">
        <w:rPr>
          <w:rFonts w:ascii="Times New Roman" w:hAnsi="Times New Roman" w:cs="Times New Roman"/>
          <w:sz w:val="24"/>
          <w:szCs w:val="24"/>
        </w:rPr>
        <w:t xml:space="preserve"> výboru (</w:t>
      </w:r>
      <w:r w:rsidR="005C14EC">
        <w:rPr>
          <w:rFonts w:ascii="Times New Roman" w:hAnsi="Times New Roman" w:cs="Times New Roman"/>
          <w:i/>
          <w:sz w:val="24"/>
          <w:szCs w:val="24"/>
        </w:rPr>
        <w:t xml:space="preserve">pokud bude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="005C14EC">
        <w:rPr>
          <w:rFonts w:ascii="Times New Roman" w:hAnsi="Times New Roman" w:cs="Times New Roman"/>
          <w:i/>
          <w:sz w:val="24"/>
          <w:szCs w:val="24"/>
        </w:rPr>
        <w:t xml:space="preserve"> schválen, </w:t>
      </w:r>
      <w:r>
        <w:rPr>
          <w:rFonts w:ascii="Times New Roman" w:hAnsi="Times New Roman" w:cs="Times New Roman"/>
          <w:i/>
          <w:sz w:val="24"/>
          <w:szCs w:val="24"/>
        </w:rPr>
        <w:t xml:space="preserve">další PN jsou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nehlasovatelené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nebude-li schválen, eventuálně schválené pozměňovací návrhy C a D ke komplexnímu pozměňovacímu návrhu RV nemají platnost,</w:t>
      </w:r>
      <w:r w:rsidRPr="002165E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hlasuje se dále</w:t>
      </w:r>
      <w:r w:rsidR="005C14EC" w:rsidRPr="006D53F0">
        <w:rPr>
          <w:rFonts w:ascii="Times New Roman" w:hAnsi="Times New Roman" w:cs="Times New Roman"/>
          <w:sz w:val="24"/>
          <w:szCs w:val="24"/>
        </w:rPr>
        <w:t>);</w:t>
      </w:r>
    </w:p>
    <w:p w:rsidR="005C14EC" w:rsidRDefault="005C14EC" w:rsidP="005C14EC">
      <w:pPr>
        <w:pStyle w:val="Odstavecseseznamem"/>
        <w:tabs>
          <w:tab w:val="left" w:pos="993"/>
        </w:tabs>
        <w:ind w:left="1069"/>
        <w:rPr>
          <w:rFonts w:ascii="Times New Roman" w:hAnsi="Times New Roman" w:cs="Times New Roman"/>
          <w:sz w:val="24"/>
          <w:szCs w:val="24"/>
        </w:rPr>
      </w:pPr>
    </w:p>
    <w:p w:rsidR="005C14EC" w:rsidRDefault="005C14EC" w:rsidP="005C14EC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</w:t>
      </w:r>
      <w:r w:rsidRPr="00670D29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670D29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670D29">
        <w:rPr>
          <w:rFonts w:ascii="Times New Roman" w:hAnsi="Times New Roman" w:cs="Times New Roman"/>
          <w:sz w:val="24"/>
          <w:szCs w:val="24"/>
        </w:rPr>
        <w:t>. J.</w:t>
      </w:r>
      <w:r>
        <w:rPr>
          <w:rFonts w:ascii="Times New Roman" w:hAnsi="Times New Roman" w:cs="Times New Roman"/>
          <w:sz w:val="24"/>
          <w:szCs w:val="24"/>
        </w:rPr>
        <w:t xml:space="preserve"> Černochová, PN k původnímu návrhu podle tisku 183/0;</w:t>
      </w:r>
    </w:p>
    <w:p w:rsidR="005C14EC" w:rsidRDefault="005C14EC" w:rsidP="005C14EC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670D29">
        <w:rPr>
          <w:rFonts w:ascii="Times New Roman" w:hAnsi="Times New Roman" w:cs="Times New Roman"/>
          <w:sz w:val="24"/>
          <w:szCs w:val="24"/>
        </w:rPr>
        <w:t xml:space="preserve">D – </w:t>
      </w:r>
      <w:proofErr w:type="spellStart"/>
      <w:r w:rsidRPr="00670D29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670D29">
        <w:rPr>
          <w:rFonts w:ascii="Times New Roman" w:hAnsi="Times New Roman" w:cs="Times New Roman"/>
          <w:sz w:val="24"/>
          <w:szCs w:val="24"/>
        </w:rPr>
        <w:t>. J. Dolejš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70D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PN k původnímu návrhu podle tisku 183/0;</w:t>
      </w:r>
    </w:p>
    <w:p w:rsidR="007E7173" w:rsidRDefault="007E7173" w:rsidP="007E7173">
      <w:pPr>
        <w:pStyle w:val="Odstavecseseznamem"/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5C14EC" w:rsidRDefault="005C14EC" w:rsidP="005C14EC">
      <w:pPr>
        <w:pStyle w:val="Odstavecseseznamem"/>
        <w:numPr>
          <w:ilvl w:val="0"/>
          <w:numId w:val="38"/>
        </w:num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zákona jako celek ve znění přijatých pozměňovacích návrhů;</w:t>
      </w:r>
    </w:p>
    <w:p w:rsidR="005C14EC" w:rsidRPr="00670D29" w:rsidRDefault="005C14EC" w:rsidP="005C14EC">
      <w:pPr>
        <w:pStyle w:val="Odstavecseseznamem"/>
        <w:tabs>
          <w:tab w:val="left" w:pos="993"/>
        </w:tabs>
        <w:ind w:left="1069"/>
        <w:rPr>
          <w:rFonts w:ascii="Times New Roman" w:hAnsi="Times New Roman" w:cs="Times New Roman"/>
          <w:sz w:val="24"/>
          <w:szCs w:val="24"/>
        </w:rPr>
      </w:pPr>
    </w:p>
    <w:p w:rsidR="00244D84" w:rsidRDefault="00244D84" w:rsidP="00244D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56532C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7E7173" w:rsidRDefault="007E7173" w:rsidP="007E7173">
      <w:pPr>
        <w:tabs>
          <w:tab w:val="left" w:pos="709"/>
        </w:tabs>
        <w:spacing w:after="0"/>
        <w:ind w:left="1134" w:hanging="4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–</w:t>
      </w:r>
      <w:r w:rsidR="00D105A7">
        <w:rPr>
          <w:rFonts w:ascii="Times New Roman" w:hAnsi="Times New Roman"/>
          <w:bCs/>
          <w:sz w:val="24"/>
          <w:szCs w:val="24"/>
        </w:rPr>
        <w:t xml:space="preserve"> doporučuje za předpokladu, že nebude schválen B;</w:t>
      </w:r>
    </w:p>
    <w:p w:rsidR="007E7173" w:rsidRDefault="007E7173" w:rsidP="00DC4439">
      <w:pPr>
        <w:tabs>
          <w:tab w:val="left" w:pos="709"/>
        </w:tabs>
        <w:spacing w:after="0"/>
        <w:ind w:left="1134" w:hanging="4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 </w:t>
      </w:r>
      <w:r>
        <w:rPr>
          <w:rFonts w:ascii="Times New Roman" w:hAnsi="Times New Roman"/>
          <w:bCs/>
          <w:sz w:val="24"/>
          <w:szCs w:val="24"/>
        </w:rPr>
        <w:t>–</w:t>
      </w:r>
      <w:r w:rsidR="00D105A7">
        <w:rPr>
          <w:rFonts w:ascii="Times New Roman" w:hAnsi="Times New Roman"/>
          <w:bCs/>
          <w:sz w:val="24"/>
          <w:szCs w:val="24"/>
        </w:rPr>
        <w:t xml:space="preserve"> doporučuje; </w:t>
      </w:r>
    </w:p>
    <w:p w:rsidR="00DC4439" w:rsidRDefault="00DC4439" w:rsidP="00DC4439">
      <w:pPr>
        <w:tabs>
          <w:tab w:val="left" w:pos="709"/>
        </w:tabs>
        <w:spacing w:after="0"/>
        <w:ind w:left="1134" w:hanging="4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 </w:t>
      </w:r>
      <w:r w:rsidR="00156870">
        <w:rPr>
          <w:rFonts w:ascii="Times New Roman" w:hAnsi="Times New Roman"/>
          <w:sz w:val="24"/>
          <w:szCs w:val="24"/>
        </w:rPr>
        <w:t xml:space="preserve">pro všechna hlasování 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="00D105A7">
        <w:rPr>
          <w:rFonts w:ascii="Times New Roman" w:hAnsi="Times New Roman"/>
          <w:bCs/>
          <w:sz w:val="24"/>
          <w:szCs w:val="24"/>
        </w:rPr>
        <w:t>doporučuje;</w:t>
      </w:r>
    </w:p>
    <w:p w:rsidR="00DC4439" w:rsidRDefault="00DC4439" w:rsidP="00DC4439">
      <w:pPr>
        <w:tabs>
          <w:tab w:val="left" w:pos="709"/>
        </w:tabs>
        <w:spacing w:after="0"/>
        <w:ind w:left="1134" w:hanging="41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 </w:t>
      </w:r>
      <w:r w:rsidR="00156870">
        <w:rPr>
          <w:rFonts w:ascii="Times New Roman" w:hAnsi="Times New Roman"/>
          <w:sz w:val="24"/>
          <w:szCs w:val="24"/>
        </w:rPr>
        <w:t xml:space="preserve">pro všechna hlasování </w:t>
      </w:r>
      <w:r>
        <w:rPr>
          <w:rFonts w:ascii="Times New Roman" w:hAnsi="Times New Roman"/>
          <w:bCs/>
          <w:sz w:val="24"/>
          <w:szCs w:val="24"/>
        </w:rPr>
        <w:t>–</w:t>
      </w:r>
      <w:r w:rsidR="00D105A7">
        <w:rPr>
          <w:rFonts w:ascii="Times New Roman" w:hAnsi="Times New Roman"/>
          <w:bCs/>
          <w:sz w:val="24"/>
          <w:szCs w:val="24"/>
        </w:rPr>
        <w:t xml:space="preserve"> doporučuje;</w:t>
      </w:r>
    </w:p>
    <w:p w:rsidR="0056532C" w:rsidRDefault="00DC4439" w:rsidP="00DC4439">
      <w:pPr>
        <w:tabs>
          <w:tab w:val="left" w:pos="709"/>
        </w:tabs>
        <w:spacing w:after="0"/>
        <w:ind w:left="1134" w:hanging="41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 </w:t>
      </w:r>
      <w:r w:rsidR="0056532C">
        <w:rPr>
          <w:rFonts w:ascii="Times New Roman" w:hAnsi="Times New Roman"/>
          <w:sz w:val="24"/>
          <w:szCs w:val="24"/>
        </w:rPr>
        <w:t xml:space="preserve">s výjimkou E3 </w:t>
      </w:r>
      <w:r>
        <w:rPr>
          <w:rFonts w:ascii="Times New Roman" w:hAnsi="Times New Roman"/>
          <w:bCs/>
          <w:sz w:val="24"/>
          <w:szCs w:val="24"/>
        </w:rPr>
        <w:t>–</w:t>
      </w:r>
      <w:r w:rsidR="00D105A7">
        <w:rPr>
          <w:rFonts w:ascii="Times New Roman" w:hAnsi="Times New Roman"/>
          <w:bCs/>
          <w:sz w:val="24"/>
          <w:szCs w:val="24"/>
        </w:rPr>
        <w:t xml:space="preserve"> doporučuje;</w:t>
      </w:r>
    </w:p>
    <w:p w:rsidR="0056532C" w:rsidRDefault="0056532C" w:rsidP="00DC4439">
      <w:pPr>
        <w:tabs>
          <w:tab w:val="left" w:pos="709"/>
        </w:tabs>
        <w:spacing w:after="0"/>
        <w:ind w:left="1134" w:hanging="414"/>
        <w:rPr>
          <w:rFonts w:ascii="Times New Roman" w:hAnsi="Times New Roman"/>
          <w:sz w:val="24"/>
          <w:szCs w:val="24"/>
        </w:rPr>
      </w:pPr>
    </w:p>
    <w:p w:rsidR="00766A9F" w:rsidRDefault="00766A9F" w:rsidP="00DC4439">
      <w:pPr>
        <w:tabs>
          <w:tab w:val="left" w:pos="709"/>
        </w:tabs>
        <w:spacing w:after="0"/>
        <w:ind w:left="1134" w:hanging="414"/>
        <w:rPr>
          <w:rFonts w:ascii="Times New Roman" w:hAnsi="Times New Roman"/>
          <w:sz w:val="24"/>
          <w:szCs w:val="24"/>
        </w:rPr>
      </w:pPr>
    </w:p>
    <w:p w:rsidR="00244D84" w:rsidRDefault="0056532C" w:rsidP="00985573">
      <w:pPr>
        <w:spacing w:after="0"/>
        <w:ind w:left="708" w:hanging="708"/>
      </w:pPr>
      <w:r>
        <w:rPr>
          <w:rFonts w:ascii="Times New Roman" w:hAnsi="Times New Roman"/>
          <w:sz w:val="24"/>
          <w:szCs w:val="24"/>
        </w:rPr>
        <w:t>V</w:t>
      </w:r>
      <w:r w:rsidR="00244D84">
        <w:rPr>
          <w:rFonts w:ascii="Times New Roman" w:hAnsi="Times New Roman"/>
          <w:sz w:val="24"/>
          <w:szCs w:val="24"/>
        </w:rPr>
        <w:t>.</w:t>
      </w:r>
      <w:r w:rsidR="00244D84">
        <w:rPr>
          <w:rFonts w:ascii="Times New Roman" w:hAnsi="Times New Roman"/>
          <w:sz w:val="24"/>
          <w:szCs w:val="24"/>
        </w:rPr>
        <w:tab/>
      </w:r>
      <w:r w:rsidR="008E76C7">
        <w:rPr>
          <w:rFonts w:ascii="Times New Roman" w:hAnsi="Times New Roman"/>
          <w:sz w:val="24"/>
          <w:szCs w:val="24"/>
        </w:rPr>
        <w:t>p o v ě ř u j e   zpravodajku</w:t>
      </w:r>
      <w:r w:rsidR="00244D84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</w:t>
      </w:r>
      <w:r w:rsidR="008E76C7">
        <w:rPr>
          <w:rFonts w:ascii="Times New Roman" w:hAnsi="Times New Roman"/>
          <w:sz w:val="24"/>
          <w:szCs w:val="24"/>
        </w:rPr>
        <w:t>a</w:t>
      </w:r>
      <w:r w:rsidR="00244D84">
        <w:rPr>
          <w:rFonts w:ascii="Times New Roman" w:hAnsi="Times New Roman"/>
          <w:sz w:val="24"/>
          <w:szCs w:val="24"/>
        </w:rPr>
        <w:t xml:space="preserve"> nezbytné úpravy podle </w:t>
      </w:r>
      <w:r w:rsidR="00C221DA">
        <w:rPr>
          <w:rFonts w:ascii="Times New Roman" w:hAnsi="Times New Roman"/>
          <w:sz w:val="24"/>
          <w:szCs w:val="24"/>
        </w:rPr>
        <w:br/>
        <w:t xml:space="preserve">§ </w:t>
      </w:r>
      <w:r w:rsidR="00244D84"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EE75E4">
        <w:rPr>
          <w:rFonts w:ascii="Times New Roman" w:hAnsi="Times New Roman"/>
          <w:sz w:val="24"/>
          <w:szCs w:val="24"/>
        </w:rPr>
        <w:t>;</w:t>
      </w:r>
    </w:p>
    <w:p w:rsidR="00EE75E4" w:rsidRDefault="00EE75E4" w:rsidP="00985573">
      <w:pPr>
        <w:spacing w:after="0"/>
        <w:rPr>
          <w:rFonts w:ascii="Times New Roman" w:hAnsi="Times New Roman"/>
          <w:sz w:val="24"/>
          <w:szCs w:val="24"/>
        </w:rPr>
      </w:pPr>
    </w:p>
    <w:p w:rsidR="00766A9F" w:rsidRDefault="00766A9F" w:rsidP="00985573">
      <w:pPr>
        <w:spacing w:after="0"/>
        <w:rPr>
          <w:rFonts w:ascii="Times New Roman" w:hAnsi="Times New Roman"/>
          <w:sz w:val="24"/>
          <w:szCs w:val="24"/>
        </w:rPr>
      </w:pPr>
    </w:p>
    <w:p w:rsidR="00766A9F" w:rsidRDefault="00766A9F" w:rsidP="00985573">
      <w:pPr>
        <w:spacing w:after="0"/>
        <w:rPr>
          <w:rFonts w:ascii="Times New Roman" w:hAnsi="Times New Roman"/>
          <w:sz w:val="24"/>
          <w:szCs w:val="24"/>
        </w:rPr>
      </w:pPr>
    </w:p>
    <w:p w:rsidR="00766A9F" w:rsidRDefault="00766A9F" w:rsidP="00985573">
      <w:pPr>
        <w:spacing w:after="0"/>
        <w:rPr>
          <w:rFonts w:ascii="Times New Roman" w:hAnsi="Times New Roman"/>
          <w:sz w:val="24"/>
          <w:szCs w:val="24"/>
        </w:rPr>
      </w:pPr>
    </w:p>
    <w:p w:rsidR="00766A9F" w:rsidRDefault="00766A9F" w:rsidP="00985573">
      <w:pPr>
        <w:spacing w:after="0"/>
        <w:rPr>
          <w:rFonts w:ascii="Times New Roman" w:hAnsi="Times New Roman"/>
          <w:sz w:val="24"/>
          <w:szCs w:val="24"/>
        </w:rPr>
      </w:pPr>
    </w:p>
    <w:p w:rsidR="00244D84" w:rsidRDefault="008E76C7" w:rsidP="00985573">
      <w:pPr>
        <w:spacing w:after="0"/>
        <w:ind w:left="708" w:hanging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V</w:t>
      </w:r>
      <w:r w:rsidR="0098557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p o v ě ř u j e   zpravodajku</w:t>
      </w:r>
      <w:proofErr w:type="gramEnd"/>
      <w:r w:rsidR="00244D84">
        <w:rPr>
          <w:rFonts w:ascii="Times New Roman" w:hAnsi="Times New Roman"/>
          <w:sz w:val="24"/>
          <w:szCs w:val="24"/>
        </w:rPr>
        <w:t xml:space="preserve"> výboru, aby na schůzi Poslanecké sněmovny ve třetím </w:t>
      </w:r>
      <w:r>
        <w:rPr>
          <w:rFonts w:ascii="Times New Roman" w:hAnsi="Times New Roman"/>
          <w:sz w:val="24"/>
          <w:szCs w:val="24"/>
        </w:rPr>
        <w:t xml:space="preserve">čtení </w:t>
      </w:r>
      <w:r w:rsidR="00244D84">
        <w:rPr>
          <w:rFonts w:ascii="Times New Roman" w:hAnsi="Times New Roman"/>
          <w:sz w:val="24"/>
          <w:szCs w:val="24"/>
        </w:rPr>
        <w:t>návrhu zákona přednášel</w:t>
      </w:r>
      <w:r>
        <w:rPr>
          <w:rFonts w:ascii="Times New Roman" w:hAnsi="Times New Roman"/>
          <w:sz w:val="24"/>
          <w:szCs w:val="24"/>
        </w:rPr>
        <w:t>a</w:t>
      </w:r>
      <w:r w:rsidR="00244D84">
        <w:rPr>
          <w:rFonts w:ascii="Times New Roman" w:hAnsi="Times New Roman"/>
          <w:sz w:val="24"/>
          <w:szCs w:val="24"/>
        </w:rPr>
        <w:t xml:space="preserve"> stanoviska výboru</w:t>
      </w:r>
      <w:r w:rsidR="00EE75E4">
        <w:rPr>
          <w:rFonts w:ascii="Times New Roman" w:hAnsi="Times New Roman"/>
          <w:sz w:val="24"/>
          <w:szCs w:val="24"/>
        </w:rPr>
        <w:t>;</w:t>
      </w:r>
    </w:p>
    <w:p w:rsidR="00244D84" w:rsidRDefault="00244D84" w:rsidP="00985573">
      <w:pPr>
        <w:spacing w:after="0"/>
        <w:rPr>
          <w:rFonts w:ascii="Times New Roman" w:hAnsi="Times New Roman" w:cs="Times New Roman"/>
          <w:spacing w:val="-3"/>
          <w:sz w:val="24"/>
          <w:szCs w:val="24"/>
        </w:rPr>
      </w:pPr>
    </w:p>
    <w:p w:rsidR="00766A9F" w:rsidRDefault="00766A9F" w:rsidP="00985573">
      <w:pPr>
        <w:spacing w:after="0"/>
        <w:rPr>
          <w:rFonts w:ascii="Times New Roman" w:hAnsi="Times New Roman" w:cs="Times New Roman"/>
          <w:spacing w:val="-3"/>
          <w:sz w:val="24"/>
          <w:szCs w:val="24"/>
        </w:rPr>
      </w:pPr>
    </w:p>
    <w:p w:rsidR="00244D84" w:rsidRDefault="00244D84" w:rsidP="00985573">
      <w:pPr>
        <w:tabs>
          <w:tab w:val="left" w:pos="0"/>
        </w:tabs>
        <w:spacing w:after="0"/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</w:t>
      </w:r>
      <w:r w:rsidR="00985573">
        <w:rPr>
          <w:rFonts w:ascii="Times New Roman" w:hAnsi="Times New Roman" w:cs="Times New Roman"/>
          <w:spacing w:val="-3"/>
          <w:sz w:val="24"/>
        </w:rPr>
        <w:t>II</w:t>
      </w:r>
      <w:r>
        <w:rPr>
          <w:rFonts w:ascii="Times New Roman" w:hAnsi="Times New Roman" w:cs="Times New Roman"/>
          <w:spacing w:val="-3"/>
          <w:sz w:val="24"/>
        </w:rPr>
        <w:t>.</w:t>
      </w:r>
      <w:r>
        <w:rPr>
          <w:rFonts w:ascii="Times New Roman" w:hAnsi="Times New Roman" w:cs="Times New Roman"/>
          <w:spacing w:val="-3"/>
          <w:sz w:val="24"/>
        </w:rPr>
        <w:tab/>
        <w:t>p o v ě ř u j e předsedkyni výboru, aby předložila toto usnesení předsedovi Poslanecké sněmovny.</w:t>
      </w:r>
    </w:p>
    <w:p w:rsidR="00C87D7C" w:rsidRDefault="00244D84" w:rsidP="00985573">
      <w:pPr>
        <w:pStyle w:val="Tlotextu"/>
      </w:pPr>
      <w:r>
        <w:tab/>
      </w:r>
    </w:p>
    <w:p w:rsidR="00C87D7C" w:rsidRDefault="00C87D7C" w:rsidP="00C87D7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87D7C" w:rsidRDefault="00C87D7C" w:rsidP="00C87D7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87D7C" w:rsidRDefault="00C87D7C" w:rsidP="00C87D7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-3"/>
          <w:sz w:val="24"/>
        </w:rPr>
      </w:pPr>
    </w:p>
    <w:p w:rsidR="00C87D7C" w:rsidRDefault="004A14C5" w:rsidP="00C87D7C">
      <w:pPr>
        <w:tabs>
          <w:tab w:val="left" w:pos="0"/>
        </w:tabs>
        <w:spacing w:after="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Jiří  </w:t>
      </w:r>
      <w:r w:rsidR="00766A9F">
        <w:rPr>
          <w:rFonts w:ascii="Times New Roman" w:hAnsi="Times New Roman" w:cs="Times New Roman"/>
          <w:spacing w:val="-3"/>
          <w:sz w:val="24"/>
        </w:rPr>
        <w:t>DOLEJŠ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C87D7C">
        <w:rPr>
          <w:rFonts w:ascii="Times New Roman" w:hAnsi="Times New Roman" w:cs="Times New Roman"/>
          <w:spacing w:val="-3"/>
          <w:sz w:val="24"/>
        </w:rPr>
        <w:t xml:space="preserve">     Ivana  NEVLUDOVÁ  </w:t>
      </w:r>
      <w:proofErr w:type="gramStart"/>
      <w:r w:rsidR="00C87D7C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C87D7C" w:rsidRDefault="00766A9F" w:rsidP="00C87D7C">
      <w:pPr>
        <w:tabs>
          <w:tab w:val="left" w:pos="0"/>
        </w:tabs>
        <w:spacing w:after="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  <w:bookmarkStart w:id="0" w:name="_GoBack"/>
      <w:bookmarkEnd w:id="0"/>
      <w:r w:rsidR="004A14C5">
        <w:rPr>
          <w:rFonts w:ascii="Times New Roman" w:hAnsi="Times New Roman" w:cs="Times New Roman"/>
          <w:spacing w:val="-3"/>
          <w:sz w:val="24"/>
        </w:rPr>
        <w:t>ověřovatel</w:t>
      </w:r>
      <w:r w:rsidR="004A14C5">
        <w:rPr>
          <w:rFonts w:ascii="Times New Roman" w:hAnsi="Times New Roman" w:cs="Times New Roman"/>
          <w:spacing w:val="-3"/>
          <w:sz w:val="24"/>
        </w:rPr>
        <w:tab/>
      </w:r>
      <w:r w:rsidR="004A14C5">
        <w:rPr>
          <w:rFonts w:ascii="Times New Roman" w:hAnsi="Times New Roman" w:cs="Times New Roman"/>
          <w:spacing w:val="-3"/>
          <w:sz w:val="24"/>
        </w:rPr>
        <w:tab/>
      </w:r>
      <w:r w:rsidR="004A14C5">
        <w:rPr>
          <w:rFonts w:ascii="Times New Roman" w:hAnsi="Times New Roman" w:cs="Times New Roman"/>
          <w:spacing w:val="-3"/>
          <w:sz w:val="24"/>
        </w:rPr>
        <w:tab/>
      </w:r>
      <w:r w:rsidR="004A14C5">
        <w:rPr>
          <w:rFonts w:ascii="Times New Roman" w:hAnsi="Times New Roman" w:cs="Times New Roman"/>
          <w:spacing w:val="-3"/>
          <w:sz w:val="24"/>
        </w:rPr>
        <w:tab/>
      </w:r>
      <w:r w:rsidR="004A14C5">
        <w:rPr>
          <w:rFonts w:ascii="Times New Roman" w:hAnsi="Times New Roman" w:cs="Times New Roman"/>
          <w:spacing w:val="-3"/>
          <w:sz w:val="24"/>
        </w:rPr>
        <w:tab/>
      </w:r>
      <w:r w:rsidR="004A14C5">
        <w:rPr>
          <w:rFonts w:ascii="Times New Roman" w:hAnsi="Times New Roman" w:cs="Times New Roman"/>
          <w:spacing w:val="-3"/>
          <w:sz w:val="24"/>
        </w:rPr>
        <w:tab/>
      </w:r>
      <w:r w:rsidR="004A14C5">
        <w:rPr>
          <w:rFonts w:ascii="Times New Roman" w:hAnsi="Times New Roman" w:cs="Times New Roman"/>
          <w:spacing w:val="-3"/>
          <w:sz w:val="24"/>
        </w:rPr>
        <w:tab/>
      </w:r>
      <w:r w:rsidR="00C87D7C">
        <w:rPr>
          <w:rFonts w:ascii="Times New Roman" w:hAnsi="Times New Roman" w:cs="Times New Roman"/>
          <w:spacing w:val="-3"/>
          <w:sz w:val="24"/>
        </w:rPr>
        <w:t>zpravodajka</w:t>
      </w:r>
      <w:r w:rsidR="00C87D7C">
        <w:rPr>
          <w:rFonts w:ascii="Times New Roman" w:hAnsi="Times New Roman" w:cs="Times New Roman"/>
          <w:spacing w:val="-3"/>
          <w:sz w:val="24"/>
        </w:rPr>
        <w:tab/>
      </w:r>
    </w:p>
    <w:p w:rsidR="00C87D7C" w:rsidRDefault="00C87D7C" w:rsidP="00C87D7C">
      <w:pPr>
        <w:tabs>
          <w:tab w:val="left" w:pos="0"/>
        </w:tabs>
        <w:spacing w:after="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C87D7C" w:rsidRDefault="00C87D7C" w:rsidP="00C87D7C">
      <w:pPr>
        <w:spacing w:after="0"/>
        <w:rPr>
          <w:rFonts w:ascii="CG Omega;Arial" w:hAnsi="CG Omega;Arial" w:cs="CG Omega;Arial"/>
          <w:sz w:val="16"/>
        </w:rPr>
      </w:pPr>
    </w:p>
    <w:p w:rsidR="00C87D7C" w:rsidRDefault="00C87D7C" w:rsidP="00C87D7C">
      <w:pPr>
        <w:spacing w:after="0"/>
      </w:pPr>
    </w:p>
    <w:p w:rsidR="00C87D7C" w:rsidRDefault="00C87D7C" w:rsidP="00C87D7C">
      <w:pPr>
        <w:spacing w:after="0"/>
      </w:pPr>
    </w:p>
    <w:p w:rsidR="00C87D7C" w:rsidRDefault="00C87D7C" w:rsidP="00C87D7C">
      <w:pPr>
        <w:spacing w:after="0"/>
      </w:pPr>
    </w:p>
    <w:p w:rsidR="00C87D7C" w:rsidRDefault="00C87D7C" w:rsidP="00C87D7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Miloslava 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C87D7C" w:rsidRDefault="00C87D7C" w:rsidP="00C87D7C">
      <w:pPr>
        <w:tabs>
          <w:tab w:val="left" w:pos="0"/>
        </w:tabs>
        <w:spacing w:after="0"/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C87D7C" w:rsidRPr="00BF37C6" w:rsidRDefault="00C87D7C" w:rsidP="00622779">
      <w:pPr>
        <w:pStyle w:val="Zpat"/>
        <w:spacing w:after="1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sectPr w:rsidR="00C87D7C" w:rsidRPr="00BF37C6" w:rsidSect="0018441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7F9" w:rsidRDefault="003567F9" w:rsidP="00450354">
      <w:pPr>
        <w:spacing w:after="0" w:line="240" w:lineRule="auto"/>
      </w:pPr>
      <w:r>
        <w:separator/>
      </w:r>
    </w:p>
  </w:endnote>
  <w:endnote w:type="continuationSeparator" w:id="0">
    <w:p w:rsidR="003567F9" w:rsidRDefault="003567F9" w:rsidP="00450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5544605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50354" w:rsidRPr="00450354" w:rsidRDefault="00450354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450354">
              <w:rPr>
                <w:rFonts w:ascii="Times New Roman" w:hAnsi="Times New Roman" w:cs="Times New Roman"/>
              </w:rPr>
              <w:t xml:space="preserve">Stránka 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50354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66A9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50354">
              <w:rPr>
                <w:rFonts w:ascii="Times New Roman" w:hAnsi="Times New Roman" w:cs="Times New Roman"/>
              </w:rPr>
              <w:t xml:space="preserve"> z 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50354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66A9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450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50354" w:rsidRPr="00450354" w:rsidRDefault="0045035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7F9" w:rsidRDefault="003567F9" w:rsidP="00450354">
      <w:pPr>
        <w:spacing w:after="0" w:line="240" w:lineRule="auto"/>
      </w:pPr>
      <w:r>
        <w:separator/>
      </w:r>
    </w:p>
  </w:footnote>
  <w:footnote w:type="continuationSeparator" w:id="0">
    <w:p w:rsidR="003567F9" w:rsidRDefault="003567F9" w:rsidP="00450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1A1546"/>
    <w:name w:val="WW8Num1"/>
    <w:lvl w:ilvl="0">
      <w:start w:val="1"/>
      <w:numFmt w:val="decimal"/>
      <w:lvlText w:val="%1."/>
      <w:lvlJc w:val="left"/>
      <w:pPr>
        <w:tabs>
          <w:tab w:val="num" w:pos="1135"/>
        </w:tabs>
        <w:ind w:left="1135" w:hanging="567"/>
      </w:pPr>
      <w:rPr>
        <w:rFonts w:cs="Times New Roman"/>
        <w:b/>
        <w:i w:val="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71"/>
      <w:numFmt w:val="decimal"/>
      <w:lvlText w:val="%3."/>
      <w:lvlJc w:val="left"/>
      <w:pPr>
        <w:tabs>
          <w:tab w:val="num" w:pos="708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8C3C3CE0"/>
    <w:name w:val="WW8Num12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5" w15:restartNumberingAfterBreak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7230B90"/>
    <w:multiLevelType w:val="multilevel"/>
    <w:tmpl w:val="9402962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A452241"/>
    <w:multiLevelType w:val="hybridMultilevel"/>
    <w:tmpl w:val="D982C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1365D"/>
    <w:multiLevelType w:val="singleLevel"/>
    <w:tmpl w:val="471A1546"/>
    <w:lvl w:ilvl="0">
      <w:start w:val="1"/>
      <w:numFmt w:val="decimal"/>
      <w:lvlText w:val="%1."/>
      <w:lvlJc w:val="left"/>
      <w:pPr>
        <w:tabs>
          <w:tab w:val="num" w:pos="1135"/>
        </w:tabs>
        <w:ind w:left="1135" w:hanging="567"/>
      </w:pPr>
      <w:rPr>
        <w:rFonts w:cs="Times New Roman"/>
        <w:b/>
        <w:i w:val="0"/>
      </w:rPr>
    </w:lvl>
  </w:abstractNum>
  <w:abstractNum w:abstractNumId="9" w15:restartNumberingAfterBreak="0">
    <w:nsid w:val="19371BD0"/>
    <w:multiLevelType w:val="singleLevel"/>
    <w:tmpl w:val="2A8CBE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10" w15:restartNumberingAfterBreak="0">
    <w:nsid w:val="1E525427"/>
    <w:multiLevelType w:val="hybridMultilevel"/>
    <w:tmpl w:val="BAFA948C"/>
    <w:lvl w:ilvl="0" w:tplc="7766E4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F0041D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5"/>
      </w:pPr>
      <w:rPr>
        <w:rFonts w:cs="Times New Roman"/>
        <w:b w:val="0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2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09A8"/>
    <w:multiLevelType w:val="multilevel"/>
    <w:tmpl w:val="4F08362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8A67895"/>
    <w:multiLevelType w:val="multilevel"/>
    <w:tmpl w:val="6224682A"/>
    <w:styleLink w:val="WWNum3"/>
    <w:lvl w:ilvl="0">
      <w:numFmt w:val="bullet"/>
      <w:lvlText w:val="-"/>
      <w:lvlJc w:val="left"/>
      <w:rPr>
        <w:rFonts w:ascii="Times New Roman" w:hAnsi="Times New Roman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8B40C65"/>
    <w:multiLevelType w:val="hybridMultilevel"/>
    <w:tmpl w:val="C15465EA"/>
    <w:lvl w:ilvl="0" w:tplc="8B6AED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C235845"/>
    <w:multiLevelType w:val="singleLevel"/>
    <w:tmpl w:val="471A1546"/>
    <w:lvl w:ilvl="0">
      <w:start w:val="1"/>
      <w:numFmt w:val="decimal"/>
      <w:lvlText w:val="%1."/>
      <w:lvlJc w:val="left"/>
      <w:pPr>
        <w:tabs>
          <w:tab w:val="num" w:pos="1135"/>
        </w:tabs>
        <w:ind w:left="1135" w:hanging="567"/>
      </w:pPr>
      <w:rPr>
        <w:rFonts w:cs="Times New Roman"/>
        <w:b/>
        <w:i w:val="0"/>
      </w:rPr>
    </w:lvl>
  </w:abstractNum>
  <w:abstractNum w:abstractNumId="18" w15:restartNumberingAfterBreak="0">
    <w:nsid w:val="3C65387C"/>
    <w:multiLevelType w:val="hybridMultilevel"/>
    <w:tmpl w:val="5788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87B8E"/>
    <w:multiLevelType w:val="hybridMultilevel"/>
    <w:tmpl w:val="226E3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06198"/>
    <w:multiLevelType w:val="hybridMultilevel"/>
    <w:tmpl w:val="D3249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9763D"/>
    <w:multiLevelType w:val="hybridMultilevel"/>
    <w:tmpl w:val="CCEAE300"/>
    <w:lvl w:ilvl="0" w:tplc="5DE8EFEC">
      <w:start w:val="812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4A7C2EB0"/>
    <w:multiLevelType w:val="singleLevel"/>
    <w:tmpl w:val="471A1546"/>
    <w:lvl w:ilvl="0">
      <w:start w:val="1"/>
      <w:numFmt w:val="decimal"/>
      <w:lvlText w:val="%1."/>
      <w:lvlJc w:val="left"/>
      <w:pPr>
        <w:tabs>
          <w:tab w:val="num" w:pos="1135"/>
        </w:tabs>
        <w:ind w:left="1135" w:hanging="567"/>
      </w:pPr>
      <w:rPr>
        <w:rFonts w:cs="Times New Roman"/>
        <w:b/>
        <w:i w:val="0"/>
      </w:rPr>
    </w:lvl>
  </w:abstractNum>
  <w:abstractNum w:abstractNumId="23" w15:restartNumberingAfterBreak="0">
    <w:nsid w:val="4B857232"/>
    <w:multiLevelType w:val="hybridMultilevel"/>
    <w:tmpl w:val="87EA8B0A"/>
    <w:lvl w:ilvl="0" w:tplc="0405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C440278"/>
    <w:multiLevelType w:val="multilevel"/>
    <w:tmpl w:val="B28C329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CE10A79"/>
    <w:multiLevelType w:val="hybridMultilevel"/>
    <w:tmpl w:val="50065266"/>
    <w:lvl w:ilvl="0" w:tplc="53A659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B11567"/>
    <w:multiLevelType w:val="multilevel"/>
    <w:tmpl w:val="0BB6AD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4C55789"/>
    <w:multiLevelType w:val="singleLevel"/>
    <w:tmpl w:val="471A1546"/>
    <w:lvl w:ilvl="0">
      <w:start w:val="1"/>
      <w:numFmt w:val="decimal"/>
      <w:lvlText w:val="%1."/>
      <w:lvlJc w:val="left"/>
      <w:pPr>
        <w:tabs>
          <w:tab w:val="num" w:pos="1135"/>
        </w:tabs>
        <w:ind w:left="1135" w:hanging="567"/>
      </w:pPr>
      <w:rPr>
        <w:rFonts w:cs="Times New Roman"/>
        <w:b/>
        <w:i w:val="0"/>
      </w:rPr>
    </w:lvl>
  </w:abstractNum>
  <w:abstractNum w:abstractNumId="28" w15:restartNumberingAfterBreak="0">
    <w:nsid w:val="575C2E0B"/>
    <w:multiLevelType w:val="hybridMultilevel"/>
    <w:tmpl w:val="50065266"/>
    <w:lvl w:ilvl="0" w:tplc="53A659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8196E79"/>
    <w:multiLevelType w:val="hybridMultilevel"/>
    <w:tmpl w:val="4362798C"/>
    <w:lvl w:ilvl="0" w:tplc="02B665E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5F8C54AB"/>
    <w:multiLevelType w:val="hybridMultilevel"/>
    <w:tmpl w:val="8F2C2258"/>
    <w:lvl w:ilvl="0" w:tplc="80A48B10">
      <w:start w:val="1"/>
      <w:numFmt w:val="upperRoman"/>
      <w:lvlText w:val="%1."/>
      <w:lvlJc w:val="left"/>
      <w:pPr>
        <w:ind w:left="1440" w:hanging="72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1703AB"/>
    <w:multiLevelType w:val="hybridMultilevel"/>
    <w:tmpl w:val="D5104422"/>
    <w:lvl w:ilvl="0" w:tplc="0AAEF3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947352"/>
    <w:multiLevelType w:val="hybridMultilevel"/>
    <w:tmpl w:val="999A306A"/>
    <w:lvl w:ilvl="0" w:tplc="49C438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B7168E7"/>
    <w:multiLevelType w:val="hybridMultilevel"/>
    <w:tmpl w:val="CBE6BC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BE6BF9"/>
    <w:multiLevelType w:val="multilevel"/>
    <w:tmpl w:val="10F4B5BE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C202E"/>
    <w:multiLevelType w:val="hybridMultilevel"/>
    <w:tmpl w:val="A5ECD110"/>
    <w:styleLink w:val="Styl11"/>
    <w:lvl w:ilvl="0" w:tplc="DDDCE39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F0B0E2D"/>
    <w:multiLevelType w:val="hybridMultilevel"/>
    <w:tmpl w:val="197884B6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35"/>
    <w:lvlOverride w:ilvl="0">
      <w:lvl w:ilvl="0" w:tplc="DDDCE39E">
        <w:start w:val="1"/>
        <w:numFmt w:val="upperLetter"/>
        <w:lvlText w:val="%1."/>
        <w:lvlJc w:val="left"/>
        <w:pPr>
          <w:tabs>
            <w:tab w:val="num" w:pos="720"/>
          </w:tabs>
          <w:ind w:left="720" w:hanging="360"/>
        </w:pPr>
        <w:rPr>
          <w:rFonts w:ascii="Arial" w:hAnsi="Arial" w:cs="Arial" w:hint="default"/>
          <w:sz w:val="22"/>
        </w:rPr>
      </w:lvl>
    </w:lvlOverride>
  </w:num>
  <w:num w:numId="2">
    <w:abstractNumId w:val="0"/>
  </w:num>
  <w:num w:numId="3">
    <w:abstractNumId w:val="22"/>
  </w:num>
  <w:num w:numId="4">
    <w:abstractNumId w:val="2"/>
  </w:num>
  <w:num w:numId="5">
    <w:abstractNumId w:val="3"/>
  </w:num>
  <w:num w:numId="6">
    <w:abstractNumId w:val="4"/>
  </w:num>
  <w:num w:numId="7">
    <w:abstractNumId w:val="11"/>
  </w:num>
  <w:num w:numId="8">
    <w:abstractNumId w:val="8"/>
  </w:num>
  <w:num w:numId="9">
    <w:abstractNumId w:val="27"/>
  </w:num>
  <w:num w:numId="10">
    <w:abstractNumId w:val="17"/>
  </w:num>
  <w:num w:numId="11">
    <w:abstractNumId w:val="9"/>
  </w:num>
  <w:num w:numId="12">
    <w:abstractNumId w:val="21"/>
  </w:num>
  <w:num w:numId="13">
    <w:abstractNumId w:val="1"/>
  </w:num>
  <w:num w:numId="14">
    <w:abstractNumId w:val="7"/>
  </w:num>
  <w:num w:numId="15">
    <w:abstractNumId w:val="9"/>
  </w:num>
  <w:num w:numId="16">
    <w:abstractNumId w:val="18"/>
  </w:num>
  <w:num w:numId="17">
    <w:abstractNumId w:val="28"/>
  </w:num>
  <w:num w:numId="18">
    <w:abstractNumId w:val="25"/>
  </w:num>
  <w:num w:numId="19">
    <w:abstractNumId w:val="35"/>
  </w:num>
  <w:num w:numId="20">
    <w:abstractNumId w:val="24"/>
  </w:num>
  <w:num w:numId="21">
    <w:abstractNumId w:val="15"/>
  </w:num>
  <w:num w:numId="22">
    <w:abstractNumId w:val="26"/>
  </w:num>
  <w:num w:numId="23">
    <w:abstractNumId w:val="14"/>
  </w:num>
  <w:num w:numId="24">
    <w:abstractNumId w:val="32"/>
  </w:num>
  <w:num w:numId="25">
    <w:abstractNumId w:val="36"/>
  </w:num>
  <w:num w:numId="26">
    <w:abstractNumId w:val="23"/>
  </w:num>
  <w:num w:numId="27">
    <w:abstractNumId w:val="6"/>
  </w:num>
  <w:num w:numId="28">
    <w:abstractNumId w:val="34"/>
  </w:num>
  <w:num w:numId="29">
    <w:abstractNumId w:val="33"/>
  </w:num>
  <w:num w:numId="30">
    <w:abstractNumId w:val="29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3"/>
  </w:num>
  <w:num w:numId="34">
    <w:abstractNumId w:val="5"/>
  </w:num>
  <w:num w:numId="35">
    <w:abstractNumId w:val="10"/>
  </w:num>
  <w:num w:numId="36">
    <w:abstractNumId w:val="31"/>
  </w:num>
  <w:num w:numId="37">
    <w:abstractNumId w:val="16"/>
  </w:num>
  <w:num w:numId="38">
    <w:abstractNumId w:val="19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7F"/>
    <w:rsid w:val="0000095A"/>
    <w:rsid w:val="0000316B"/>
    <w:rsid w:val="000038D8"/>
    <w:rsid w:val="00006EA7"/>
    <w:rsid w:val="0001234E"/>
    <w:rsid w:val="00016BA5"/>
    <w:rsid w:val="00022561"/>
    <w:rsid w:val="000305EE"/>
    <w:rsid w:val="00044F46"/>
    <w:rsid w:val="000627FA"/>
    <w:rsid w:val="00062FD2"/>
    <w:rsid w:val="000659D6"/>
    <w:rsid w:val="000B4305"/>
    <w:rsid w:val="000B60A0"/>
    <w:rsid w:val="000C34A6"/>
    <w:rsid w:val="000D37D8"/>
    <w:rsid w:val="000D5A4C"/>
    <w:rsid w:val="00106586"/>
    <w:rsid w:val="0012041C"/>
    <w:rsid w:val="001274DF"/>
    <w:rsid w:val="00130C76"/>
    <w:rsid w:val="001422A5"/>
    <w:rsid w:val="00146EE1"/>
    <w:rsid w:val="00156870"/>
    <w:rsid w:val="00184419"/>
    <w:rsid w:val="0018651E"/>
    <w:rsid w:val="00191B17"/>
    <w:rsid w:val="001929B6"/>
    <w:rsid w:val="001A7BF1"/>
    <w:rsid w:val="001D4399"/>
    <w:rsid w:val="001D6157"/>
    <w:rsid w:val="001D74BD"/>
    <w:rsid w:val="001E162C"/>
    <w:rsid w:val="001E2AC6"/>
    <w:rsid w:val="001F293C"/>
    <w:rsid w:val="001F67F1"/>
    <w:rsid w:val="001F7374"/>
    <w:rsid w:val="00211409"/>
    <w:rsid w:val="002165EB"/>
    <w:rsid w:val="00221DAA"/>
    <w:rsid w:val="002309E9"/>
    <w:rsid w:val="00231BBE"/>
    <w:rsid w:val="00242D16"/>
    <w:rsid w:val="00244D84"/>
    <w:rsid w:val="00256D23"/>
    <w:rsid w:val="00262E78"/>
    <w:rsid w:val="0028262B"/>
    <w:rsid w:val="00284AC1"/>
    <w:rsid w:val="002871C1"/>
    <w:rsid w:val="002B7D19"/>
    <w:rsid w:val="002D33EE"/>
    <w:rsid w:val="002E2EE4"/>
    <w:rsid w:val="002E668A"/>
    <w:rsid w:val="002E6A79"/>
    <w:rsid w:val="002F09E5"/>
    <w:rsid w:val="002F468D"/>
    <w:rsid w:val="002F6DCB"/>
    <w:rsid w:val="00300338"/>
    <w:rsid w:val="003027B9"/>
    <w:rsid w:val="00305A4A"/>
    <w:rsid w:val="00311640"/>
    <w:rsid w:val="00311850"/>
    <w:rsid w:val="00327522"/>
    <w:rsid w:val="003311BD"/>
    <w:rsid w:val="00345FEF"/>
    <w:rsid w:val="00347C24"/>
    <w:rsid w:val="00351789"/>
    <w:rsid w:val="00354012"/>
    <w:rsid w:val="003567F9"/>
    <w:rsid w:val="0036196A"/>
    <w:rsid w:val="0036550F"/>
    <w:rsid w:val="00370B43"/>
    <w:rsid w:val="003726FB"/>
    <w:rsid w:val="00374DE7"/>
    <w:rsid w:val="003A0940"/>
    <w:rsid w:val="003B0A4C"/>
    <w:rsid w:val="003B2530"/>
    <w:rsid w:val="003C07A4"/>
    <w:rsid w:val="003C6CDE"/>
    <w:rsid w:val="003D3A85"/>
    <w:rsid w:val="003D631F"/>
    <w:rsid w:val="003E078A"/>
    <w:rsid w:val="003E3C6F"/>
    <w:rsid w:val="003E574C"/>
    <w:rsid w:val="00402BA1"/>
    <w:rsid w:val="004103BE"/>
    <w:rsid w:val="00421FF3"/>
    <w:rsid w:val="00424246"/>
    <w:rsid w:val="00446E85"/>
    <w:rsid w:val="00450354"/>
    <w:rsid w:val="0045353C"/>
    <w:rsid w:val="00462A1D"/>
    <w:rsid w:val="00484CF9"/>
    <w:rsid w:val="00486C8E"/>
    <w:rsid w:val="004A05AE"/>
    <w:rsid w:val="004A14C5"/>
    <w:rsid w:val="004A6D4D"/>
    <w:rsid w:val="004A7465"/>
    <w:rsid w:val="004B4D1C"/>
    <w:rsid w:val="004E068D"/>
    <w:rsid w:val="00501DDB"/>
    <w:rsid w:val="00502948"/>
    <w:rsid w:val="00507A0F"/>
    <w:rsid w:val="00523E2C"/>
    <w:rsid w:val="00530D00"/>
    <w:rsid w:val="00530F5C"/>
    <w:rsid w:val="00532C95"/>
    <w:rsid w:val="00532F83"/>
    <w:rsid w:val="005365FF"/>
    <w:rsid w:val="005460EC"/>
    <w:rsid w:val="0056154B"/>
    <w:rsid w:val="00562698"/>
    <w:rsid w:val="0056532C"/>
    <w:rsid w:val="005963D3"/>
    <w:rsid w:val="005A0D48"/>
    <w:rsid w:val="005A5B21"/>
    <w:rsid w:val="005B4916"/>
    <w:rsid w:val="005C14EC"/>
    <w:rsid w:val="005C2174"/>
    <w:rsid w:val="005C4BAE"/>
    <w:rsid w:val="005D23C5"/>
    <w:rsid w:val="005D3586"/>
    <w:rsid w:val="005D61CE"/>
    <w:rsid w:val="005D65C7"/>
    <w:rsid w:val="005E5968"/>
    <w:rsid w:val="005E5E42"/>
    <w:rsid w:val="005F2B4B"/>
    <w:rsid w:val="00606334"/>
    <w:rsid w:val="00612823"/>
    <w:rsid w:val="00621422"/>
    <w:rsid w:val="00622779"/>
    <w:rsid w:val="0062328C"/>
    <w:rsid w:val="00640835"/>
    <w:rsid w:val="006501C8"/>
    <w:rsid w:val="0065588C"/>
    <w:rsid w:val="006568E6"/>
    <w:rsid w:val="006622D5"/>
    <w:rsid w:val="00663F52"/>
    <w:rsid w:val="00664686"/>
    <w:rsid w:val="00670D29"/>
    <w:rsid w:val="00676706"/>
    <w:rsid w:val="00680ED4"/>
    <w:rsid w:val="00686624"/>
    <w:rsid w:val="006A6B3D"/>
    <w:rsid w:val="006B5274"/>
    <w:rsid w:val="006B699F"/>
    <w:rsid w:val="006C2AB7"/>
    <w:rsid w:val="006C352A"/>
    <w:rsid w:val="006C4142"/>
    <w:rsid w:val="006C46DE"/>
    <w:rsid w:val="006D53F0"/>
    <w:rsid w:val="006E7B92"/>
    <w:rsid w:val="006F11EC"/>
    <w:rsid w:val="006F40DF"/>
    <w:rsid w:val="006F749D"/>
    <w:rsid w:val="00700161"/>
    <w:rsid w:val="0070271D"/>
    <w:rsid w:val="0070327D"/>
    <w:rsid w:val="00703EC5"/>
    <w:rsid w:val="0070598E"/>
    <w:rsid w:val="00706292"/>
    <w:rsid w:val="00706DED"/>
    <w:rsid w:val="0072224A"/>
    <w:rsid w:val="007244D5"/>
    <w:rsid w:val="0073017F"/>
    <w:rsid w:val="0073479A"/>
    <w:rsid w:val="00756780"/>
    <w:rsid w:val="007570C5"/>
    <w:rsid w:val="00763EC8"/>
    <w:rsid w:val="00766A9F"/>
    <w:rsid w:val="00767A12"/>
    <w:rsid w:val="007747C9"/>
    <w:rsid w:val="00784B73"/>
    <w:rsid w:val="00786258"/>
    <w:rsid w:val="00786DB6"/>
    <w:rsid w:val="00790539"/>
    <w:rsid w:val="00795D18"/>
    <w:rsid w:val="007A6AE7"/>
    <w:rsid w:val="007C2232"/>
    <w:rsid w:val="007E0BBE"/>
    <w:rsid w:val="007E4160"/>
    <w:rsid w:val="007E5D7C"/>
    <w:rsid w:val="007E7173"/>
    <w:rsid w:val="007F0C8F"/>
    <w:rsid w:val="007F441F"/>
    <w:rsid w:val="0080079D"/>
    <w:rsid w:val="00802DFE"/>
    <w:rsid w:val="00820D06"/>
    <w:rsid w:val="008242B8"/>
    <w:rsid w:val="0082527F"/>
    <w:rsid w:val="008419F9"/>
    <w:rsid w:val="00854892"/>
    <w:rsid w:val="00867664"/>
    <w:rsid w:val="0087761E"/>
    <w:rsid w:val="0088071D"/>
    <w:rsid w:val="00882BF4"/>
    <w:rsid w:val="00891DC9"/>
    <w:rsid w:val="008B3B52"/>
    <w:rsid w:val="008B5269"/>
    <w:rsid w:val="008B72CF"/>
    <w:rsid w:val="008D7EA2"/>
    <w:rsid w:val="008E0C7E"/>
    <w:rsid w:val="008E76C7"/>
    <w:rsid w:val="008F14E8"/>
    <w:rsid w:val="00900CD6"/>
    <w:rsid w:val="00914F39"/>
    <w:rsid w:val="0091510A"/>
    <w:rsid w:val="00921CFC"/>
    <w:rsid w:val="00937BE5"/>
    <w:rsid w:val="00940591"/>
    <w:rsid w:val="00943141"/>
    <w:rsid w:val="00954065"/>
    <w:rsid w:val="00974C07"/>
    <w:rsid w:val="00977C92"/>
    <w:rsid w:val="00983568"/>
    <w:rsid w:val="00985573"/>
    <w:rsid w:val="00994F7D"/>
    <w:rsid w:val="00996003"/>
    <w:rsid w:val="009A24F8"/>
    <w:rsid w:val="009A376D"/>
    <w:rsid w:val="009D7AE8"/>
    <w:rsid w:val="009E0BA3"/>
    <w:rsid w:val="009E36BB"/>
    <w:rsid w:val="009F5C4D"/>
    <w:rsid w:val="009F72AB"/>
    <w:rsid w:val="00A00E82"/>
    <w:rsid w:val="00A02EF3"/>
    <w:rsid w:val="00A0597E"/>
    <w:rsid w:val="00A1388E"/>
    <w:rsid w:val="00A2700C"/>
    <w:rsid w:val="00A3003C"/>
    <w:rsid w:val="00A4287F"/>
    <w:rsid w:val="00A56237"/>
    <w:rsid w:val="00A5626D"/>
    <w:rsid w:val="00A658C1"/>
    <w:rsid w:val="00A70AB6"/>
    <w:rsid w:val="00A72516"/>
    <w:rsid w:val="00AA6230"/>
    <w:rsid w:val="00AB5391"/>
    <w:rsid w:val="00AC2827"/>
    <w:rsid w:val="00AD023B"/>
    <w:rsid w:val="00AD5ACE"/>
    <w:rsid w:val="00AE072F"/>
    <w:rsid w:val="00AF33DB"/>
    <w:rsid w:val="00B0410D"/>
    <w:rsid w:val="00B1116D"/>
    <w:rsid w:val="00B16E61"/>
    <w:rsid w:val="00B329EC"/>
    <w:rsid w:val="00B404CF"/>
    <w:rsid w:val="00B62B13"/>
    <w:rsid w:val="00B74604"/>
    <w:rsid w:val="00B82036"/>
    <w:rsid w:val="00B96021"/>
    <w:rsid w:val="00BA1700"/>
    <w:rsid w:val="00BA5913"/>
    <w:rsid w:val="00BB3684"/>
    <w:rsid w:val="00BC27D7"/>
    <w:rsid w:val="00BD410D"/>
    <w:rsid w:val="00BF37C6"/>
    <w:rsid w:val="00C0617D"/>
    <w:rsid w:val="00C13418"/>
    <w:rsid w:val="00C16CAD"/>
    <w:rsid w:val="00C221DA"/>
    <w:rsid w:val="00C438C8"/>
    <w:rsid w:val="00C557A8"/>
    <w:rsid w:val="00C55F66"/>
    <w:rsid w:val="00C630F1"/>
    <w:rsid w:val="00C6389E"/>
    <w:rsid w:val="00C87D7C"/>
    <w:rsid w:val="00C9289B"/>
    <w:rsid w:val="00C92F32"/>
    <w:rsid w:val="00CA16C8"/>
    <w:rsid w:val="00CA43EA"/>
    <w:rsid w:val="00CA4961"/>
    <w:rsid w:val="00CB2125"/>
    <w:rsid w:val="00CB2AEE"/>
    <w:rsid w:val="00CB4179"/>
    <w:rsid w:val="00CD58BB"/>
    <w:rsid w:val="00CD5CB1"/>
    <w:rsid w:val="00CE3B4D"/>
    <w:rsid w:val="00CE64C5"/>
    <w:rsid w:val="00CF12FE"/>
    <w:rsid w:val="00CF1AC3"/>
    <w:rsid w:val="00CF6D3E"/>
    <w:rsid w:val="00D034B9"/>
    <w:rsid w:val="00D103C9"/>
    <w:rsid w:val="00D105A7"/>
    <w:rsid w:val="00D236C3"/>
    <w:rsid w:val="00D264B8"/>
    <w:rsid w:val="00D35A56"/>
    <w:rsid w:val="00D44F09"/>
    <w:rsid w:val="00D6054E"/>
    <w:rsid w:val="00D61F9D"/>
    <w:rsid w:val="00D65737"/>
    <w:rsid w:val="00D669C6"/>
    <w:rsid w:val="00D745A2"/>
    <w:rsid w:val="00D93095"/>
    <w:rsid w:val="00DB4971"/>
    <w:rsid w:val="00DB5387"/>
    <w:rsid w:val="00DC4439"/>
    <w:rsid w:val="00DD2CE7"/>
    <w:rsid w:val="00DD470A"/>
    <w:rsid w:val="00E00277"/>
    <w:rsid w:val="00E14CFD"/>
    <w:rsid w:val="00E215D5"/>
    <w:rsid w:val="00E27B0B"/>
    <w:rsid w:val="00E42247"/>
    <w:rsid w:val="00E43275"/>
    <w:rsid w:val="00E46FF7"/>
    <w:rsid w:val="00E75570"/>
    <w:rsid w:val="00E77FBE"/>
    <w:rsid w:val="00EB295E"/>
    <w:rsid w:val="00ED6512"/>
    <w:rsid w:val="00ED7E19"/>
    <w:rsid w:val="00EE281C"/>
    <w:rsid w:val="00EE75E4"/>
    <w:rsid w:val="00EF6370"/>
    <w:rsid w:val="00EF777E"/>
    <w:rsid w:val="00F23032"/>
    <w:rsid w:val="00F30AE0"/>
    <w:rsid w:val="00F31620"/>
    <w:rsid w:val="00F35AC3"/>
    <w:rsid w:val="00F64993"/>
    <w:rsid w:val="00F73D92"/>
    <w:rsid w:val="00F778A4"/>
    <w:rsid w:val="00F81D4F"/>
    <w:rsid w:val="00F85DD6"/>
    <w:rsid w:val="00F8684E"/>
    <w:rsid w:val="00FB1CBC"/>
    <w:rsid w:val="00FB64B6"/>
    <w:rsid w:val="00FD2D9D"/>
    <w:rsid w:val="00FD4996"/>
    <w:rsid w:val="00FD6D96"/>
    <w:rsid w:val="00FE476D"/>
    <w:rsid w:val="00FF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8871"/>
  <w15:docId w15:val="{C6E623CA-1B6D-4E45-94EF-8845D8AE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47C9"/>
  </w:style>
  <w:style w:type="paragraph" w:styleId="Nadpis3">
    <w:name w:val="heading 3"/>
    <w:basedOn w:val="Normln"/>
    <w:next w:val="Normln"/>
    <w:link w:val="Nadpis3Char"/>
    <w:semiHidden/>
    <w:unhideWhenUsed/>
    <w:qFormat/>
    <w:rsid w:val="00DD2CE7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i/>
      <w:caps/>
      <w:sz w:val="28"/>
      <w:szCs w:val="20"/>
      <w:u w:val="single"/>
      <w:lang w:eastAsia="zh-CN" w:bidi="hi-IN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DD2CE7"/>
    <w:pPr>
      <w:keepNext/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32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1">
    <w:name w:val="Styl11"/>
    <w:rsid w:val="0082527F"/>
    <w:pPr>
      <w:numPr>
        <w:numId w:val="19"/>
      </w:numPr>
    </w:pPr>
  </w:style>
  <w:style w:type="paragraph" w:customStyle="1" w:styleId="Novelizanbod">
    <w:name w:val="Novelizační bod"/>
    <w:basedOn w:val="Normln"/>
    <w:next w:val="Normln"/>
    <w:link w:val="NovelizanbodChar"/>
    <w:qFormat/>
    <w:rsid w:val="0082527F"/>
    <w:pPr>
      <w:keepNext/>
      <w:keepLines/>
      <w:tabs>
        <w:tab w:val="left" w:pos="851"/>
        <w:tab w:val="left" w:pos="1135"/>
      </w:tabs>
      <w:suppressAutoHyphens/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customStyle="1" w:styleId="Textlnku">
    <w:name w:val="Text článku"/>
    <w:basedOn w:val="Normln"/>
    <w:link w:val="TextlnkuChar"/>
    <w:rsid w:val="0082527F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82527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rsid w:val="0082527F"/>
    <w:rPr>
      <w:rFonts w:ascii="Times New Roman" w:eastAsia="Calibri" w:hAnsi="Times New Roman" w:cs="Times New Roman"/>
      <w:sz w:val="24"/>
      <w:szCs w:val="20"/>
      <w:lang w:eastAsia="zh-CN"/>
    </w:rPr>
  </w:style>
  <w:style w:type="paragraph" w:customStyle="1" w:styleId="Textbodu">
    <w:name w:val="Text bodu"/>
    <w:basedOn w:val="Normln"/>
    <w:rsid w:val="007062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xtpsmene">
    <w:name w:val="Text písmene"/>
    <w:basedOn w:val="Normln"/>
    <w:link w:val="TextpsmeneChar"/>
    <w:rsid w:val="007062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Textodstavce">
    <w:name w:val="Text odstavce"/>
    <w:basedOn w:val="Normln"/>
    <w:link w:val="TextodstavceChar"/>
    <w:rsid w:val="00706292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Paragraf">
    <w:name w:val="Paragraf"/>
    <w:basedOn w:val="Normln"/>
    <w:next w:val="Textodstavce"/>
    <w:rsid w:val="00706292"/>
    <w:pPr>
      <w:keepNext/>
      <w:keepLines/>
      <w:suppressAutoHyphens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Nadpisoddlu">
    <w:name w:val="Nadpis oddílu"/>
    <w:basedOn w:val="Normln"/>
    <w:next w:val="Paragraf"/>
    <w:rsid w:val="00706292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Odstavecseseznamem">
    <w:name w:val="List Paragraph"/>
    <w:basedOn w:val="Normln"/>
    <w:qFormat/>
    <w:rsid w:val="00BD410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7A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7A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7A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A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A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A0F"/>
    <w:rPr>
      <w:rFonts w:ascii="Tahoma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621422"/>
    <w:pPr>
      <w:spacing w:after="0" w:line="240" w:lineRule="auto"/>
    </w:pPr>
    <w:rPr>
      <w:rFonts w:ascii="Calibri" w:eastAsia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50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354"/>
  </w:style>
  <w:style w:type="paragraph" w:styleId="Zpat">
    <w:name w:val="footer"/>
    <w:basedOn w:val="Normln"/>
    <w:link w:val="ZpatChar"/>
    <w:unhideWhenUsed/>
    <w:rsid w:val="00450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450354"/>
  </w:style>
  <w:style w:type="character" w:styleId="Hypertextovodkaz">
    <w:name w:val="Hyperlink"/>
    <w:basedOn w:val="Standardnpsmoodstavce"/>
    <w:uiPriority w:val="99"/>
    <w:unhideWhenUsed/>
    <w:rsid w:val="00FD4996"/>
    <w:rPr>
      <w:color w:val="0000FF" w:themeColor="hyperlink"/>
      <w:u w:val="single"/>
    </w:rPr>
  </w:style>
  <w:style w:type="character" w:customStyle="1" w:styleId="WW8Num7z3">
    <w:name w:val="WW8Num7z3"/>
    <w:rsid w:val="00882BF4"/>
  </w:style>
  <w:style w:type="character" w:customStyle="1" w:styleId="WW8Num2z4">
    <w:name w:val="WW8Num2z4"/>
    <w:rsid w:val="009E36BB"/>
  </w:style>
  <w:style w:type="paragraph" w:customStyle="1" w:styleId="Standard">
    <w:name w:val="Standard"/>
    <w:rsid w:val="0091510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seznamu"/>
    <w:rsid w:val="00F30AE0"/>
    <w:pPr>
      <w:numPr>
        <w:numId w:val="21"/>
      </w:numPr>
    </w:pPr>
  </w:style>
  <w:style w:type="paragraph" w:customStyle="1" w:styleId="Dvodovzprvakbodu">
    <w:name w:val="Důvodová zpráva k bodu"/>
    <w:basedOn w:val="Normln"/>
    <w:rsid w:val="0000316B"/>
    <w:pPr>
      <w:keepNext/>
      <w:tabs>
        <w:tab w:val="left" w:pos="1134"/>
      </w:tabs>
      <w:suppressAutoHyphens/>
      <w:spacing w:before="120" w:after="0"/>
      <w:jc w:val="both"/>
    </w:pPr>
    <w:rPr>
      <w:rFonts w:ascii="Arial" w:eastAsia="Times New Roman" w:hAnsi="Arial" w:cs="Times New Roman"/>
      <w:b/>
      <w:bCs/>
      <w:color w:val="0000FF"/>
      <w:szCs w:val="24"/>
      <w:lang w:eastAsia="cs-CZ"/>
    </w:rPr>
  </w:style>
  <w:style w:type="character" w:customStyle="1" w:styleId="TextodstavceChar">
    <w:name w:val="Text odstavce Char"/>
    <w:link w:val="Textodstavce"/>
    <w:locked/>
    <w:rsid w:val="004535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xtpsmeneChar">
    <w:name w:val="Text písmene Char"/>
    <w:link w:val="Textpsmene"/>
    <w:rsid w:val="004535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Nadpis3Char">
    <w:name w:val="Nadpis 3 Char"/>
    <w:basedOn w:val="Standardnpsmoodstavce"/>
    <w:link w:val="Nadpis3"/>
    <w:semiHidden/>
    <w:rsid w:val="00DD2CE7"/>
    <w:rPr>
      <w:rFonts w:ascii="Times New Roman" w:eastAsia="Times New Roman" w:hAnsi="Times New Roman" w:cs="Times New Roman"/>
      <w:b/>
      <w:i/>
      <w:caps/>
      <w:sz w:val="28"/>
      <w:szCs w:val="20"/>
      <w:u w:val="single"/>
      <w:lang w:eastAsia="zh-CN" w:bidi="hi-IN"/>
    </w:rPr>
  </w:style>
  <w:style w:type="character" w:customStyle="1" w:styleId="Nadpis4Char">
    <w:name w:val="Nadpis 4 Char"/>
    <w:basedOn w:val="Standardnpsmoodstavce"/>
    <w:link w:val="Nadpis4"/>
    <w:semiHidden/>
    <w:rsid w:val="00DD2CE7"/>
    <w:rPr>
      <w:rFonts w:ascii="Times New Roman" w:eastAsia="Times New Roman" w:hAnsi="Times New Roman" w:cs="Times New Roman"/>
      <w:b/>
      <w:i/>
      <w:sz w:val="32"/>
      <w:szCs w:val="20"/>
      <w:lang w:eastAsia="zh-CN" w:bidi="hi-IN"/>
    </w:rPr>
  </w:style>
  <w:style w:type="paragraph" w:styleId="Zkladntext3">
    <w:name w:val="Body Text 3"/>
    <w:basedOn w:val="Normln"/>
    <w:link w:val="Zkladntext3Char"/>
    <w:unhideWhenUsed/>
    <w:rsid w:val="00DD2CE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customStyle="1" w:styleId="Zkladntext3Char">
    <w:name w:val="Základní text 3 Char"/>
    <w:basedOn w:val="Standardnpsmoodstavce"/>
    <w:link w:val="Zkladntext3"/>
    <w:rsid w:val="00DD2CE7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customStyle="1" w:styleId="Tlotextu">
    <w:name w:val="Tělo textu"/>
    <w:basedOn w:val="Normln"/>
    <w:rsid w:val="00DD2CE7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character" w:customStyle="1" w:styleId="WW8Num11z7">
    <w:name w:val="WW8Num11z7"/>
    <w:rsid w:val="00244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1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2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D84EF-DB86-4B97-9E46-21DAE51B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532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Křivánek Vít, Mgr. Bc.</dc:creator>
  <cp:lastModifiedBy>Kysilkova Michaela</cp:lastModifiedBy>
  <cp:revision>13</cp:revision>
  <cp:lastPrinted>2018-11-07T13:03:00Z</cp:lastPrinted>
  <dcterms:created xsi:type="dcterms:W3CDTF">2018-11-08T08:22:00Z</dcterms:created>
  <dcterms:modified xsi:type="dcterms:W3CDTF">2018-11-08T08:28:00Z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269915297</vt:i4>
  </property>
  <property fmtid="{D5CDD505-2E9C-101B-9397-08002B2CF9AE}" pid="3" name="_NewReviewCycle">
    <vt:lpwstr/>
  </property>
  <property fmtid="{D5CDD505-2E9C-101B-9397-08002B2CF9AE}" pid="4" name="_EmailSubject">
    <vt:lpwstr>pozvánka na 13. schůzi RV a PN k tiskům 167, 183 a 188</vt:lpwstr>
  </property>
  <property fmtid="{D5CDD505-2E9C-101B-9397-08002B2CF9AE}" pid="5" name="_AuthorEmail">
    <vt:lpwstr>Tereza.Cejpova@mfcr.cz</vt:lpwstr>
  </property>
  <property fmtid="{D5CDD505-2E9C-101B-9397-08002B2CF9AE}" pid="6" name="_AuthorEmailDisplayName">
    <vt:lpwstr>Cejpová Tereza Mgr.</vt:lpwstr>
  </property>
  <property fmtid="{D5CDD505-2E9C-101B-9397-08002B2CF9AE}" pid="7" name="_ReviewingToolsShownOnce">
    <vt:lpwstr/>
  </property>
</Properties>
</file>