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424C6F">
        <w:t>8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8096C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96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0E4061">
        <w:t>e</w:t>
      </w:r>
      <w:r>
        <w:t xml:space="preserve"> </w:t>
      </w:r>
      <w:r w:rsidR="00F138DB">
        <w:t>17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C47C8E">
        <w:t>26</w:t>
      </w:r>
      <w:r w:rsidR="000E4061">
        <w:t>. září</w:t>
      </w:r>
      <w:r w:rsidR="00424C6F">
        <w:t xml:space="preserve"> 2018</w:t>
      </w:r>
    </w:p>
    <w:p w:rsidR="00840B59" w:rsidRPr="00E62A17" w:rsidRDefault="00832C43" w:rsidP="00E62A17">
      <w:pPr>
        <w:pStyle w:val="PSnzevzkona"/>
        <w:spacing w:before="480"/>
      </w:pPr>
      <w:r>
        <w:t>k i</w:t>
      </w:r>
      <w:r w:rsidR="00915E3C">
        <w:t>nformaci</w:t>
      </w:r>
      <w:r w:rsidR="009A3784" w:rsidRPr="009A3784">
        <w:t xml:space="preserve"> o pojišťování vývozu se státní podporou v roce 2017</w:t>
      </w:r>
      <w:r w:rsidR="00F86374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F86374">
        <w:rPr>
          <w:b/>
          <w:color w:val="000000" w:themeColor="text1"/>
        </w:rPr>
        <w:t>sněmovní tisk 223</w:t>
      </w:r>
    </w:p>
    <w:p w:rsidR="00915E3C" w:rsidRPr="00EA6DE2" w:rsidRDefault="003D0C70" w:rsidP="00915E3C">
      <w:pPr>
        <w:pStyle w:val="PStextHV"/>
        <w:spacing w:after="600"/>
        <w:rPr>
          <w:spacing w:val="0"/>
        </w:rPr>
      </w:pPr>
      <w:r>
        <w:tab/>
      </w:r>
      <w:r w:rsidR="00915E3C" w:rsidRPr="00EA6DE2">
        <w:rPr>
          <w:spacing w:val="0"/>
        </w:rPr>
        <w:t xml:space="preserve">Hospodářský výbor Poslanecké sněmovny Parlamentu ČR po vyslechnutí výkladu </w:t>
      </w:r>
      <w:r w:rsidR="00654BA6">
        <w:rPr>
          <w:spacing w:val="0"/>
        </w:rPr>
        <w:t xml:space="preserve">předsedy představenstva </w:t>
      </w:r>
      <w:r w:rsidR="00AB45C6" w:rsidRPr="00EA6DE2">
        <w:rPr>
          <w:spacing w:val="0"/>
        </w:rPr>
        <w:t>Exportní garanční a pojišťovací společnosti, a. s.</w:t>
      </w:r>
      <w:r w:rsidR="00654BA6">
        <w:rPr>
          <w:spacing w:val="0"/>
        </w:rPr>
        <w:t xml:space="preserve"> Jana Procházky</w:t>
      </w:r>
      <w:r w:rsidR="00AB45C6" w:rsidRPr="00EA6DE2">
        <w:rPr>
          <w:spacing w:val="0"/>
        </w:rPr>
        <w:t xml:space="preserve">, </w:t>
      </w:r>
      <w:r w:rsidR="00915E3C" w:rsidRPr="00EA6DE2">
        <w:rPr>
          <w:spacing w:val="0"/>
        </w:rPr>
        <w:t>zpravodajské zprávy poslankyně Moniky Oborné a po obecné a podrobné rozpravě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201</w:t>
      </w:r>
      <w:r>
        <w:rPr>
          <w:rFonts w:ascii="Times New Roman" w:hAnsi="Times New Roman"/>
          <w:sz w:val="24"/>
          <w:szCs w:val="24"/>
          <w:lang w:eastAsia="cs-CZ"/>
        </w:rPr>
        <w:t>7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předloženou EGAP, a. s.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915E3C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státní podporou v roce 201</w:t>
      </w:r>
      <w:r>
        <w:rPr>
          <w:rFonts w:ascii="Times New Roman" w:hAnsi="Times New Roman"/>
          <w:i/>
          <w:sz w:val="24"/>
          <w:szCs w:val="24"/>
          <w:lang w:eastAsia="cs-CZ"/>
        </w:rPr>
        <w:t>7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 xml:space="preserve"> - </w:t>
      </w:r>
      <w:r w:rsidRPr="00915E3C">
        <w:rPr>
          <w:rFonts w:ascii="Times New Roman" w:hAnsi="Times New Roman"/>
          <w:b/>
          <w:i/>
          <w:sz w:val="24"/>
          <w:szCs w:val="24"/>
          <w:lang w:eastAsia="cs-CZ"/>
        </w:rPr>
        <w:t xml:space="preserve">sněmovní tisk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223</w:t>
      </w:r>
      <w:r w:rsidRPr="00915E3C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915E3C">
        <w:rPr>
          <w:rFonts w:ascii="Times New Roman" w:hAnsi="Times New Roman"/>
          <w:sz w:val="24"/>
          <w:szCs w:val="24"/>
          <w:lang w:eastAsia="cs-CZ"/>
        </w:rPr>
        <w:t>.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22440">
        <w:rPr>
          <w:rFonts w:ascii="Times New Roman" w:hAnsi="Times New Roman"/>
          <w:sz w:val="24"/>
          <w:szCs w:val="24"/>
          <w:lang w:eastAsia="cs-CZ"/>
        </w:rPr>
        <w:t>zpravodajku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přednesl</w:t>
      </w:r>
      <w:r>
        <w:rPr>
          <w:rFonts w:ascii="Times New Roman" w:hAnsi="Times New Roman"/>
          <w:sz w:val="24"/>
          <w:szCs w:val="24"/>
          <w:lang w:eastAsia="cs-CZ"/>
        </w:rPr>
        <w:t>a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zprávu o výsledcích projednávání této informace v hospodářském výboru.</w:t>
      </w:r>
    </w:p>
    <w:p w:rsidR="0040119D" w:rsidRPr="00915E3C" w:rsidRDefault="00915E3C" w:rsidP="00915E3C">
      <w:pPr>
        <w:numPr>
          <w:ilvl w:val="0"/>
          <w:numId w:val="4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02BE4">
        <w:rPr>
          <w:rFonts w:ascii="Times New Roman" w:hAnsi="Times New Roman"/>
          <w:sz w:val="24"/>
          <w:szCs w:val="24"/>
          <w:lang w:eastAsia="cs-CZ"/>
        </w:rPr>
        <w:t>místopředsedkyni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předložil</w:t>
      </w:r>
      <w:r w:rsidR="00402BE4">
        <w:rPr>
          <w:rFonts w:ascii="Times New Roman" w:hAnsi="Times New Roman"/>
          <w:sz w:val="24"/>
          <w:szCs w:val="24"/>
          <w:lang w:eastAsia="cs-CZ"/>
        </w:rPr>
        <w:t>a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toto usnesení předsedovi Poslanecké sněmovny Parlamentu ČR.</w:t>
      </w:r>
    </w:p>
    <w:p w:rsidR="001F211E" w:rsidRDefault="00901173" w:rsidP="00901173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FC13BB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F6101A">
        <w:rPr>
          <w:rFonts w:ascii="Times New Roman" w:hAnsi="Times New Roman"/>
          <w:sz w:val="24"/>
          <w:szCs w:val="24"/>
          <w:lang w:eastAsia="cs-CZ"/>
        </w:rPr>
        <w:t xml:space="preserve">Jiří KOHOUTEK </w:t>
      </w:r>
      <w:r w:rsidR="00DF64F0">
        <w:rPr>
          <w:rFonts w:ascii="Times New Roman" w:hAnsi="Times New Roman"/>
          <w:sz w:val="24"/>
          <w:szCs w:val="24"/>
          <w:lang w:eastAsia="cs-CZ"/>
        </w:rPr>
        <w:t>v. r.</w:t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695ECE">
        <w:rPr>
          <w:rFonts w:ascii="Times New Roman" w:hAnsi="Times New Roman"/>
          <w:sz w:val="24"/>
          <w:szCs w:val="24"/>
          <w:lang w:eastAsia="cs-CZ"/>
        </w:rPr>
        <w:t>Monika OBORNÁ</w:t>
      </w:r>
      <w:r w:rsidR="00DF64F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1F211E" w:rsidRDefault="00186ED8" w:rsidP="001F211E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</w:t>
      </w:r>
      <w:r w:rsidR="00F6101A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1F211E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1F211E">
        <w:rPr>
          <w:rFonts w:ascii="Times New Roman" w:hAnsi="Times New Roman"/>
          <w:sz w:val="24"/>
          <w:szCs w:val="24"/>
          <w:lang w:eastAsia="cs-CZ"/>
        </w:rPr>
        <w:tab/>
      </w:r>
      <w:r w:rsidR="00BF0B31">
        <w:rPr>
          <w:rFonts w:ascii="Times New Roman" w:hAnsi="Times New Roman"/>
          <w:sz w:val="24"/>
          <w:szCs w:val="24"/>
          <w:lang w:eastAsia="cs-CZ"/>
        </w:rPr>
        <w:t>zpravodajka</w:t>
      </w:r>
      <w:r w:rsidR="001F211E"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 w:rsidR="001F211E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1F211E" w:rsidRDefault="00FC13BB" w:rsidP="00FC13BB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                                                     Květa MATUŠOVSKÁ</w:t>
      </w:r>
      <w:r w:rsidR="00DF64F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1F211E" w:rsidRPr="001F211E" w:rsidRDefault="00402BE4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                                                   </w:t>
      </w:r>
      <w:r w:rsidR="00DF64F0">
        <w:rPr>
          <w:rFonts w:ascii="Times New Roman" w:hAnsi="Times New Roman"/>
          <w:sz w:val="24"/>
          <w:szCs w:val="24"/>
          <w:lang w:eastAsia="cs-CZ"/>
        </w:rPr>
        <w:t xml:space="preserve">    </w:t>
      </w:r>
      <w:bookmarkStart w:id="0" w:name="_GoBack"/>
      <w:bookmarkEnd w:id="0"/>
      <w:r w:rsidR="00FC13BB">
        <w:rPr>
          <w:rFonts w:ascii="Times New Roman" w:hAnsi="Times New Roman"/>
          <w:sz w:val="24"/>
          <w:szCs w:val="24"/>
          <w:lang w:eastAsia="cs-CZ"/>
        </w:rPr>
        <w:t>místopředsedkyně</w:t>
      </w:r>
      <w:r w:rsidR="001F211E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1F211E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86ED8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B7DA3"/>
    <w:rsid w:val="002E241C"/>
    <w:rsid w:val="002F3A93"/>
    <w:rsid w:val="00322440"/>
    <w:rsid w:val="003411AC"/>
    <w:rsid w:val="003A4E2D"/>
    <w:rsid w:val="003B6174"/>
    <w:rsid w:val="003C206B"/>
    <w:rsid w:val="003D0C70"/>
    <w:rsid w:val="003D1D59"/>
    <w:rsid w:val="003E0A61"/>
    <w:rsid w:val="003E1216"/>
    <w:rsid w:val="003F7969"/>
    <w:rsid w:val="0040119D"/>
    <w:rsid w:val="00402BE4"/>
    <w:rsid w:val="00422D4E"/>
    <w:rsid w:val="00424C6F"/>
    <w:rsid w:val="00433B08"/>
    <w:rsid w:val="00456368"/>
    <w:rsid w:val="004803EE"/>
    <w:rsid w:val="004C0595"/>
    <w:rsid w:val="004C4CFA"/>
    <w:rsid w:val="004E55D3"/>
    <w:rsid w:val="004E6F49"/>
    <w:rsid w:val="004F072B"/>
    <w:rsid w:val="004F0F9F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4BA6"/>
    <w:rsid w:val="00657E38"/>
    <w:rsid w:val="00670D30"/>
    <w:rsid w:val="00680E8A"/>
    <w:rsid w:val="00685BD6"/>
    <w:rsid w:val="00695ECE"/>
    <w:rsid w:val="006A2C40"/>
    <w:rsid w:val="006B4D4B"/>
    <w:rsid w:val="006B602A"/>
    <w:rsid w:val="006D02C4"/>
    <w:rsid w:val="006F49D0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2C43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E30C3"/>
    <w:rsid w:val="008F0FEE"/>
    <w:rsid w:val="00901173"/>
    <w:rsid w:val="00915E3C"/>
    <w:rsid w:val="00924775"/>
    <w:rsid w:val="00940E50"/>
    <w:rsid w:val="009433FC"/>
    <w:rsid w:val="00965B39"/>
    <w:rsid w:val="0097160B"/>
    <w:rsid w:val="00990B93"/>
    <w:rsid w:val="009A1211"/>
    <w:rsid w:val="009A3784"/>
    <w:rsid w:val="009A57C3"/>
    <w:rsid w:val="009B2718"/>
    <w:rsid w:val="009F3D2C"/>
    <w:rsid w:val="00A03230"/>
    <w:rsid w:val="00A3679C"/>
    <w:rsid w:val="00A47BEA"/>
    <w:rsid w:val="00A56AE6"/>
    <w:rsid w:val="00A625D7"/>
    <w:rsid w:val="00A87FB7"/>
    <w:rsid w:val="00AB1E4B"/>
    <w:rsid w:val="00AB2E54"/>
    <w:rsid w:val="00AB45C6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47AF9"/>
    <w:rsid w:val="00B56E94"/>
    <w:rsid w:val="00B64EF3"/>
    <w:rsid w:val="00B96082"/>
    <w:rsid w:val="00BF0B31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096C"/>
    <w:rsid w:val="00D8192B"/>
    <w:rsid w:val="00D81ADB"/>
    <w:rsid w:val="00D85FFA"/>
    <w:rsid w:val="00D96A9B"/>
    <w:rsid w:val="00DB4AB7"/>
    <w:rsid w:val="00DE73DC"/>
    <w:rsid w:val="00DF64F0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EA6DE2"/>
    <w:rsid w:val="00F06AA4"/>
    <w:rsid w:val="00F138DB"/>
    <w:rsid w:val="00F17737"/>
    <w:rsid w:val="00F23364"/>
    <w:rsid w:val="00F23A90"/>
    <w:rsid w:val="00F405B5"/>
    <w:rsid w:val="00F55AFD"/>
    <w:rsid w:val="00F6101A"/>
    <w:rsid w:val="00F86374"/>
    <w:rsid w:val="00F945BD"/>
    <w:rsid w:val="00FC13BB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9A25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31</cp:revision>
  <cp:lastPrinted>2018-09-26T09:55:00Z</cp:lastPrinted>
  <dcterms:created xsi:type="dcterms:W3CDTF">2018-07-09T07:02:00Z</dcterms:created>
  <dcterms:modified xsi:type="dcterms:W3CDTF">2018-09-26T09:56:00Z</dcterms:modified>
</cp:coreProperties>
</file>