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8E2351" w:rsidP="00AA26B5">
      <w:pPr>
        <w:pStyle w:val="PS-slousnesen"/>
        <w:spacing w:before="240" w:after="240"/>
      </w:pPr>
      <w:r>
        <w:t>341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55BC5">
        <w:t>e</w:t>
      </w:r>
      <w:r w:rsidR="009B4E72">
        <w:t xml:space="preserve"> </w:t>
      </w:r>
      <w:r w:rsidR="008E2351">
        <w:t>72</w:t>
      </w:r>
      <w:r>
        <w:t>. schůze</w:t>
      </w:r>
    </w:p>
    <w:p w:rsidR="00DC29E4" w:rsidRDefault="008E2351" w:rsidP="005E417D">
      <w:pPr>
        <w:pStyle w:val="PS-hlavika1"/>
        <w:spacing w:after="840"/>
      </w:pPr>
      <w:r>
        <w:t>ze dne 2. prosince</w:t>
      </w:r>
      <w:r w:rsidR="00DA7C45">
        <w:t xml:space="preserve"> 2020</w:t>
      </w:r>
    </w:p>
    <w:p w:rsidR="002720DD" w:rsidRPr="00982E07" w:rsidRDefault="00630A63" w:rsidP="00B33FE0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982E07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4D717E" w:rsidRPr="00F817E2" w:rsidRDefault="00630A63" w:rsidP="00F817E2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384FE7" w:rsidRPr="00FD5F5F" w:rsidRDefault="00EE4557" w:rsidP="00FD5F5F">
      <w:pPr>
        <w:pStyle w:val="Odstavecseseznamem"/>
        <w:numPr>
          <w:ilvl w:val="0"/>
          <w:numId w:val="29"/>
        </w:numPr>
        <w:suppressAutoHyphens/>
        <w:spacing w:before="360" w:after="84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384FE7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t>Návrh poslanců Tomia Okamury, Radima Fialy, Jana Hrnčíře a dalších na vydání zákona, kterým se mění zákon č. 89/2012 Sb., občanský zákoník, ve znění pozdějších předpisů</w:t>
      </w:r>
      <w:r w:rsidR="00FD5F5F">
        <w:rPr>
          <w:sz w:val="24"/>
          <w:szCs w:val="24"/>
        </w:rPr>
        <w:t xml:space="preserve"> /sněmovní tisk 1062/</w:t>
      </w:r>
    </w:p>
    <w:p w:rsidR="00384FE7" w:rsidRPr="00384FE7" w:rsidRDefault="00384FE7" w:rsidP="00FD5F5F">
      <w:pPr>
        <w:pStyle w:val="vbory"/>
        <w:spacing w:after="240"/>
        <w:jc w:val="left"/>
        <w:rPr>
          <w:sz w:val="24"/>
          <w:szCs w:val="24"/>
        </w:rPr>
      </w:pPr>
      <w:r w:rsidRPr="00384FE7">
        <w:rPr>
          <w:sz w:val="24"/>
          <w:szCs w:val="24"/>
        </w:rPr>
        <w:t xml:space="preserve">ústavně právnímu výboru jako garančnímu výboru 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t xml:space="preserve">Návrh poslanců Lucie Šafránkové, Tomia Okamury, Radima Fialy a dalších na vydání zákona, kterým se mění zákon č. 586/1992 Sb., o daních z příjmů, ve znění pozdějších předpisů /sněmovní tisk 1065/ </w:t>
      </w:r>
    </w:p>
    <w:p w:rsidR="00384FE7" w:rsidRPr="00384FE7" w:rsidRDefault="00384FE7" w:rsidP="00FD5F5F">
      <w:pPr>
        <w:pStyle w:val="vbory"/>
        <w:spacing w:after="240"/>
        <w:jc w:val="left"/>
        <w:rPr>
          <w:sz w:val="24"/>
          <w:szCs w:val="24"/>
        </w:rPr>
      </w:pPr>
      <w:r w:rsidRPr="00384FE7">
        <w:rPr>
          <w:sz w:val="24"/>
          <w:szCs w:val="24"/>
        </w:rPr>
        <w:t xml:space="preserve">rozpočtovému výboru jako garančnímu výboru 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t>Návrh poslanců Tomáše Martínka, Věry Kovářové, Martina Jiránka, Mikuláše Ferjenčíka a dalších na vydání zákona o úpravě min</w:t>
      </w:r>
      <w:r w:rsidR="00294FCF">
        <w:rPr>
          <w:sz w:val="24"/>
          <w:szCs w:val="24"/>
        </w:rPr>
        <w:t>imálního vyměřovacího základu v </w:t>
      </w:r>
      <w:r w:rsidRPr="00384FE7">
        <w:rPr>
          <w:sz w:val="24"/>
          <w:szCs w:val="24"/>
        </w:rPr>
        <w:t xml:space="preserve">roce 2021 /sněmovní tisk 1070/ (jednání podle § 90 odst. 2) </w:t>
      </w:r>
    </w:p>
    <w:p w:rsidR="00384FE7" w:rsidRPr="00384FE7" w:rsidRDefault="00384FE7" w:rsidP="00E201A7">
      <w:pPr>
        <w:pStyle w:val="vbory"/>
        <w:tabs>
          <w:tab w:val="left" w:pos="6804"/>
        </w:tabs>
        <w:spacing w:after="240"/>
        <w:jc w:val="left"/>
        <w:rPr>
          <w:sz w:val="24"/>
          <w:szCs w:val="24"/>
        </w:rPr>
      </w:pPr>
      <w:r w:rsidRPr="00384FE7">
        <w:rPr>
          <w:sz w:val="24"/>
          <w:szCs w:val="24"/>
        </w:rPr>
        <w:t>vý</w:t>
      </w:r>
      <w:r w:rsidR="00294FCF">
        <w:rPr>
          <w:sz w:val="24"/>
          <w:szCs w:val="24"/>
        </w:rPr>
        <w:t xml:space="preserve">boru pro sociální politiku </w:t>
      </w:r>
      <w:r w:rsidR="00E201A7">
        <w:rPr>
          <w:sz w:val="24"/>
          <w:szCs w:val="24"/>
        </w:rPr>
        <w:t>jako garančnímu výboru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lastRenderedPageBreak/>
        <w:t>Návrh poslanců Víta Rakušana, Jana Farského, Ivana Bartoše, Olgy Richterové, Věry Kovářové, Mikuláše Ferjenčíka a dalších na vyd</w:t>
      </w:r>
      <w:r w:rsidR="00294FCF">
        <w:rPr>
          <w:sz w:val="24"/>
          <w:szCs w:val="24"/>
        </w:rPr>
        <w:t>ání zákona o pracovní pomoci ve </w:t>
      </w:r>
      <w:r w:rsidRPr="00384FE7">
        <w:rPr>
          <w:sz w:val="24"/>
          <w:szCs w:val="24"/>
        </w:rPr>
        <w:t>zdravotnických zařízeních k zabezpečení pos</w:t>
      </w:r>
      <w:r w:rsidR="00294FCF">
        <w:rPr>
          <w:sz w:val="24"/>
          <w:szCs w:val="24"/>
        </w:rPr>
        <w:t>kytování zdravotních služeb při </w:t>
      </w:r>
      <w:r w:rsidRPr="00384FE7">
        <w:rPr>
          <w:sz w:val="24"/>
          <w:szCs w:val="24"/>
        </w:rPr>
        <w:t xml:space="preserve">epidemii koronaviru SARS CoV-2 /sněmovní tisk 1072/ (jednání podle § 90 odst. 2) </w:t>
      </w:r>
    </w:p>
    <w:p w:rsidR="00384FE7" w:rsidRPr="00384FE7" w:rsidRDefault="00384FE7" w:rsidP="00FD5F5F">
      <w:pPr>
        <w:pStyle w:val="vbory"/>
        <w:spacing w:after="240"/>
        <w:jc w:val="left"/>
        <w:rPr>
          <w:sz w:val="24"/>
          <w:szCs w:val="24"/>
        </w:rPr>
      </w:pPr>
      <w:r w:rsidRPr="00384FE7">
        <w:rPr>
          <w:sz w:val="24"/>
          <w:szCs w:val="24"/>
        </w:rPr>
        <w:t xml:space="preserve">výboru pro zdravotnictví jako garančnímu výboru 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t>Návrh poslanců Jana Farského, Lukáše Černohorsk</w:t>
      </w:r>
      <w:r w:rsidR="00294FCF">
        <w:rPr>
          <w:sz w:val="24"/>
          <w:szCs w:val="24"/>
        </w:rPr>
        <w:t>ého, Víta Rakušana a dalších na </w:t>
      </w:r>
      <w:r w:rsidRPr="00384FE7">
        <w:rPr>
          <w:sz w:val="24"/>
          <w:szCs w:val="24"/>
        </w:rPr>
        <w:t xml:space="preserve">vydání zákona o změně sídel některých státních úřadů /sněmovní tisk 1074/ </w:t>
      </w:r>
    </w:p>
    <w:p w:rsidR="00384FE7" w:rsidRPr="00384FE7" w:rsidRDefault="00384FE7" w:rsidP="00FD5F5F">
      <w:pPr>
        <w:pStyle w:val="vbory"/>
        <w:spacing w:after="240"/>
        <w:jc w:val="left"/>
        <w:rPr>
          <w:sz w:val="24"/>
          <w:szCs w:val="24"/>
        </w:rPr>
      </w:pPr>
      <w:r w:rsidRPr="00384FE7">
        <w:rPr>
          <w:sz w:val="24"/>
          <w:szCs w:val="24"/>
        </w:rPr>
        <w:t xml:space="preserve">výboru pro veřejnou správu a regionální rozvoj jako garančnímu výboru 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t xml:space="preserve">Vládní návrh zákona, kterým se mění zákon č. 134/2016 Sb., o zadávání veřejných zakázek, ve znění pozdějších předpisů /sněmovní tisk 1099/ </w:t>
      </w:r>
    </w:p>
    <w:p w:rsidR="00384FE7" w:rsidRPr="00384FE7" w:rsidRDefault="00384FE7" w:rsidP="00FD5F5F">
      <w:pPr>
        <w:pStyle w:val="vbory"/>
        <w:spacing w:after="240"/>
        <w:jc w:val="left"/>
        <w:rPr>
          <w:sz w:val="24"/>
          <w:szCs w:val="24"/>
        </w:rPr>
      </w:pPr>
      <w:r w:rsidRPr="00384FE7">
        <w:rPr>
          <w:sz w:val="24"/>
          <w:szCs w:val="24"/>
        </w:rPr>
        <w:t xml:space="preserve">výboru pro veřejnou správu a regionální rozvoj jako garančnímu výboru 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t xml:space="preserve">Vládní návrh zákona, kterým se mění zákon č. 181/2014 Sb., o kybernetické bezpečnosti a o změně souvisejících zákonů (zákon o kybernetické bezpečnosti), ve znění pozdějších předpisů /sněmovní tisk 1100/ </w:t>
      </w:r>
    </w:p>
    <w:p w:rsidR="00384FE7" w:rsidRPr="00384FE7" w:rsidRDefault="00384FE7" w:rsidP="00FD5F5F">
      <w:pPr>
        <w:pStyle w:val="vbory"/>
        <w:spacing w:after="240"/>
        <w:jc w:val="left"/>
        <w:rPr>
          <w:sz w:val="24"/>
          <w:szCs w:val="24"/>
        </w:rPr>
      </w:pPr>
      <w:r w:rsidRPr="00384FE7">
        <w:rPr>
          <w:sz w:val="24"/>
          <w:szCs w:val="24"/>
        </w:rPr>
        <w:t xml:space="preserve">výboru pro bezpečnost jako garančnímu výboru 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t xml:space="preserve">Vládní návrh zákona, kterým se mění zákon č. 97/1996 Sb., o ochraně chmele, ve znění pozdějších předpisů /sněmovní tisk 1101/ </w:t>
      </w:r>
    </w:p>
    <w:p w:rsidR="00384FE7" w:rsidRPr="00384FE7" w:rsidRDefault="00384FE7" w:rsidP="00FD5F5F">
      <w:pPr>
        <w:pStyle w:val="vbory"/>
        <w:spacing w:after="240"/>
        <w:jc w:val="left"/>
        <w:rPr>
          <w:sz w:val="24"/>
          <w:szCs w:val="24"/>
        </w:rPr>
      </w:pPr>
      <w:r w:rsidRPr="00384FE7">
        <w:rPr>
          <w:sz w:val="24"/>
          <w:szCs w:val="24"/>
        </w:rPr>
        <w:t xml:space="preserve">zemědělskému výboru jako garančnímu výboru 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t xml:space="preserve">Vládní návrh zákona, kterým se mění zákon č. 293/1993 Sb., o výkonu vazby, ve znění pozdějších předpisů, zákon č. 169/1999 Sb., o výkonu trestu odnětí svobody a o změně některých souvisejících zákonů, ve znění pozdějších předpisů, a zákon č. 129/2008 Sb., o výkonu zabezpečovací detence a o změně některých souvisejících zákonů, ve znění pozdějších předpisů /sněmovní tisk 1106/ (jednání podle § 90 odst. 2) </w:t>
      </w:r>
    </w:p>
    <w:p w:rsidR="00384FE7" w:rsidRPr="00384FE7" w:rsidRDefault="00384FE7" w:rsidP="00FD5F5F">
      <w:pPr>
        <w:pStyle w:val="vbory"/>
        <w:spacing w:after="240"/>
        <w:jc w:val="left"/>
        <w:rPr>
          <w:sz w:val="24"/>
          <w:szCs w:val="24"/>
        </w:rPr>
      </w:pPr>
      <w:r w:rsidRPr="00384FE7">
        <w:rPr>
          <w:sz w:val="24"/>
          <w:szCs w:val="24"/>
        </w:rPr>
        <w:t>ústavně právnímu výboru jako garančnímu výboru</w:t>
      </w:r>
    </w:p>
    <w:p w:rsidR="00384FE7" w:rsidRPr="00384FE7" w:rsidRDefault="00384FE7" w:rsidP="00FD5F5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84FE7">
        <w:rPr>
          <w:sz w:val="24"/>
          <w:szCs w:val="24"/>
        </w:rPr>
        <w:t xml:space="preserve">Návrh rozpočtu Státního zemědělského intervenčního fondu na rok 2021 /sněmovní tisk 1108/ </w:t>
      </w:r>
    </w:p>
    <w:p w:rsidR="00384FE7" w:rsidRPr="00384FE7" w:rsidRDefault="00384FE7" w:rsidP="00FD5F5F">
      <w:pPr>
        <w:pStyle w:val="vbory"/>
        <w:spacing w:after="240"/>
        <w:rPr>
          <w:sz w:val="24"/>
          <w:szCs w:val="24"/>
        </w:rPr>
      </w:pPr>
      <w:r w:rsidRPr="00384FE7">
        <w:rPr>
          <w:sz w:val="24"/>
          <w:szCs w:val="24"/>
        </w:rPr>
        <w:t>zemědělskému výboru;</w:t>
      </w:r>
    </w:p>
    <w:p w:rsidR="00384FE7" w:rsidRPr="00384FE7" w:rsidRDefault="00384FE7" w:rsidP="00384FE7">
      <w:pPr>
        <w:suppressAutoHyphens/>
        <w:spacing w:before="360" w:after="840"/>
        <w:jc w:val="both"/>
        <w:rPr>
          <w:color w:val="000000"/>
          <w:szCs w:val="24"/>
        </w:rPr>
      </w:pPr>
    </w:p>
    <w:p w:rsidR="00384FE7" w:rsidRPr="00384FE7" w:rsidRDefault="00384FE7" w:rsidP="00384FE7">
      <w:pPr>
        <w:suppressAutoHyphens/>
        <w:spacing w:before="360" w:after="840"/>
        <w:jc w:val="both"/>
        <w:rPr>
          <w:color w:val="000000"/>
          <w:szCs w:val="24"/>
        </w:rPr>
      </w:pPr>
    </w:p>
    <w:p w:rsidR="0058464C" w:rsidRDefault="00554376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  <w:r w:rsidRPr="00140719">
        <w:rPr>
          <w:b/>
          <w:color w:val="000000"/>
          <w:szCs w:val="24"/>
        </w:rPr>
        <w:lastRenderedPageBreak/>
        <w:t>II.</w:t>
      </w:r>
      <w:r w:rsidRPr="00140719">
        <w:rPr>
          <w:b/>
          <w:color w:val="000000"/>
          <w:szCs w:val="24"/>
        </w:rPr>
        <w:tab/>
      </w:r>
      <w:r w:rsidR="000278F9" w:rsidRPr="00140719">
        <w:rPr>
          <w:b/>
          <w:color w:val="000000"/>
          <w:szCs w:val="24"/>
        </w:rPr>
        <w:t xml:space="preserve">určuje </w:t>
      </w:r>
      <w:r w:rsidR="000278F9" w:rsidRPr="00140719">
        <w:rPr>
          <w:color w:val="000000"/>
          <w:szCs w:val="24"/>
        </w:rPr>
        <w:t>zpravodajem pro prvé čtení</w:t>
      </w:r>
    </w:p>
    <w:p w:rsidR="00E71077" w:rsidRDefault="00E71077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</w:p>
    <w:p w:rsidR="00FD5F5F" w:rsidRPr="00FD5F5F" w:rsidRDefault="00FD5F5F" w:rsidP="00FD5F5F">
      <w:pPr>
        <w:suppressAutoHyphens/>
        <w:jc w:val="both"/>
        <w:rPr>
          <w:color w:val="000000"/>
          <w:szCs w:val="24"/>
        </w:rPr>
      </w:pPr>
      <w:r w:rsidRPr="00FD5F5F">
        <w:rPr>
          <w:color w:val="000000"/>
          <w:szCs w:val="24"/>
        </w:rPr>
        <w:t>ke sněmovnímu tisku 1062 poslankyni Moniku Červíčkovou</w:t>
      </w:r>
    </w:p>
    <w:p w:rsidR="00FD5F5F" w:rsidRPr="00FD5F5F" w:rsidRDefault="00FD5F5F" w:rsidP="00FD5F5F">
      <w:pPr>
        <w:suppressAutoHyphens/>
        <w:jc w:val="both"/>
        <w:rPr>
          <w:color w:val="000000"/>
          <w:szCs w:val="24"/>
        </w:rPr>
      </w:pPr>
      <w:r w:rsidRPr="00FD5F5F">
        <w:rPr>
          <w:color w:val="000000"/>
          <w:szCs w:val="24"/>
        </w:rPr>
        <w:t xml:space="preserve">ke sněmovnímu tisku 1065 poslance Milana </w:t>
      </w:r>
      <w:proofErr w:type="spellStart"/>
      <w:r w:rsidRPr="00FD5F5F">
        <w:rPr>
          <w:color w:val="000000"/>
          <w:szCs w:val="24"/>
        </w:rPr>
        <w:t>Ferance</w:t>
      </w:r>
      <w:proofErr w:type="spellEnd"/>
    </w:p>
    <w:p w:rsidR="00FD5F5F" w:rsidRPr="00FD5F5F" w:rsidRDefault="00FD5F5F" w:rsidP="00FD5F5F">
      <w:pPr>
        <w:suppressAutoHyphens/>
        <w:jc w:val="both"/>
        <w:rPr>
          <w:color w:val="000000"/>
          <w:szCs w:val="24"/>
        </w:rPr>
      </w:pPr>
      <w:r w:rsidRPr="00FD5F5F">
        <w:rPr>
          <w:color w:val="000000"/>
          <w:szCs w:val="24"/>
        </w:rPr>
        <w:t xml:space="preserve">ke sněmovnímu tisku 1070 poslance Romana </w:t>
      </w:r>
      <w:proofErr w:type="spellStart"/>
      <w:r w:rsidRPr="00FD5F5F">
        <w:rPr>
          <w:color w:val="000000"/>
          <w:szCs w:val="24"/>
        </w:rPr>
        <w:t>Sklenáka</w:t>
      </w:r>
      <w:proofErr w:type="spellEnd"/>
    </w:p>
    <w:p w:rsidR="00FD5F5F" w:rsidRPr="00FD5F5F" w:rsidRDefault="00FD5F5F" w:rsidP="00FD5F5F">
      <w:pPr>
        <w:suppressAutoHyphens/>
        <w:jc w:val="both"/>
        <w:rPr>
          <w:color w:val="000000"/>
          <w:szCs w:val="24"/>
        </w:rPr>
      </w:pPr>
      <w:r w:rsidRPr="00FD5F5F">
        <w:rPr>
          <w:color w:val="000000"/>
          <w:szCs w:val="24"/>
        </w:rPr>
        <w:t>ke sněmovnímu tisku 1072 poslance Davida Kasala</w:t>
      </w:r>
    </w:p>
    <w:p w:rsidR="00FD5F5F" w:rsidRPr="00FD5F5F" w:rsidRDefault="00FD5F5F" w:rsidP="00FD5F5F">
      <w:pPr>
        <w:suppressAutoHyphens/>
        <w:jc w:val="both"/>
        <w:rPr>
          <w:color w:val="000000"/>
          <w:szCs w:val="24"/>
        </w:rPr>
      </w:pPr>
      <w:r w:rsidRPr="00FD5F5F">
        <w:rPr>
          <w:color w:val="000000"/>
          <w:szCs w:val="24"/>
        </w:rPr>
        <w:t xml:space="preserve">ke sněmovnímu tisku 1074 poslance Ondřeje </w:t>
      </w:r>
      <w:proofErr w:type="spellStart"/>
      <w:r w:rsidRPr="00FD5F5F">
        <w:rPr>
          <w:color w:val="000000"/>
          <w:szCs w:val="24"/>
        </w:rPr>
        <w:t>Profanta</w:t>
      </w:r>
      <w:proofErr w:type="spellEnd"/>
    </w:p>
    <w:p w:rsidR="00FD5F5F" w:rsidRPr="00FD5F5F" w:rsidRDefault="00FD5F5F" w:rsidP="00FD5F5F">
      <w:pPr>
        <w:suppressAutoHyphens/>
        <w:jc w:val="both"/>
        <w:rPr>
          <w:color w:val="000000"/>
          <w:szCs w:val="24"/>
        </w:rPr>
      </w:pPr>
      <w:r w:rsidRPr="00FD5F5F">
        <w:rPr>
          <w:color w:val="000000"/>
          <w:szCs w:val="24"/>
        </w:rPr>
        <w:t xml:space="preserve">ke sněmovnímu tisku 1099 poslance Ondřeje </w:t>
      </w:r>
      <w:proofErr w:type="spellStart"/>
      <w:r w:rsidRPr="00FD5F5F">
        <w:rPr>
          <w:color w:val="000000"/>
          <w:szCs w:val="24"/>
        </w:rPr>
        <w:t>Profanta</w:t>
      </w:r>
      <w:proofErr w:type="spellEnd"/>
    </w:p>
    <w:p w:rsidR="00FD5F5F" w:rsidRPr="00FD5F5F" w:rsidRDefault="00FD5F5F" w:rsidP="00FD5F5F">
      <w:pPr>
        <w:suppressAutoHyphens/>
        <w:jc w:val="both"/>
        <w:rPr>
          <w:color w:val="000000"/>
          <w:szCs w:val="24"/>
        </w:rPr>
      </w:pPr>
      <w:r w:rsidRPr="00FD5F5F">
        <w:rPr>
          <w:color w:val="000000"/>
          <w:szCs w:val="24"/>
        </w:rPr>
        <w:t>ke sněmovnímu tisku 1100 poslance Roberta Králíčka</w:t>
      </w:r>
    </w:p>
    <w:p w:rsidR="00FD5F5F" w:rsidRPr="00FD5F5F" w:rsidRDefault="00FD5F5F" w:rsidP="00FD5F5F">
      <w:pPr>
        <w:suppressAutoHyphens/>
        <w:jc w:val="both"/>
        <w:rPr>
          <w:color w:val="000000"/>
          <w:szCs w:val="24"/>
        </w:rPr>
      </w:pPr>
      <w:r w:rsidRPr="00FD5F5F">
        <w:rPr>
          <w:color w:val="000000"/>
          <w:szCs w:val="24"/>
        </w:rPr>
        <w:t xml:space="preserve">ke sněmovnímu tisku 1101 poslankyni Margitu </w:t>
      </w:r>
      <w:proofErr w:type="spellStart"/>
      <w:r w:rsidRPr="00FD5F5F">
        <w:rPr>
          <w:color w:val="000000"/>
          <w:szCs w:val="24"/>
        </w:rPr>
        <w:t>Balaštíkovou</w:t>
      </w:r>
      <w:proofErr w:type="spellEnd"/>
    </w:p>
    <w:p w:rsidR="004D717E" w:rsidRPr="00FD5F5F" w:rsidRDefault="00FD5F5F" w:rsidP="00FD5F5F">
      <w:pPr>
        <w:jc w:val="both"/>
        <w:rPr>
          <w:color w:val="000000"/>
          <w:szCs w:val="24"/>
        </w:rPr>
      </w:pPr>
      <w:r w:rsidRPr="00FD5F5F">
        <w:rPr>
          <w:color w:val="000000"/>
          <w:szCs w:val="24"/>
        </w:rPr>
        <w:t>ke sněmovnímu tisku 1106 poslance Petra Sadovského.</w:t>
      </w:r>
    </w:p>
    <w:p w:rsidR="00FD5EDA" w:rsidRPr="00140719" w:rsidRDefault="00FD5EDA" w:rsidP="00151E66">
      <w:pPr>
        <w:suppressAutoHyphens/>
        <w:spacing w:before="360" w:after="120"/>
        <w:ind w:left="705" w:hanging="705"/>
        <w:jc w:val="both"/>
        <w:rPr>
          <w:b/>
          <w:color w:val="000000"/>
          <w:szCs w:val="24"/>
        </w:rPr>
      </w:pPr>
    </w:p>
    <w:p w:rsidR="00D870CA" w:rsidRDefault="00D870CA" w:rsidP="0058464C">
      <w:pPr>
        <w:jc w:val="both"/>
        <w:rPr>
          <w:color w:val="000000"/>
          <w:szCs w:val="24"/>
        </w:rPr>
      </w:pPr>
    </w:p>
    <w:p w:rsidR="0012660D" w:rsidRPr="00D870CA" w:rsidRDefault="0012660D" w:rsidP="0058464C">
      <w:pPr>
        <w:jc w:val="both"/>
        <w:rPr>
          <w:color w:val="000000"/>
          <w:szCs w:val="24"/>
        </w:rPr>
      </w:pPr>
    </w:p>
    <w:p w:rsidR="00077F77" w:rsidRPr="005B61B3" w:rsidRDefault="00C810BE" w:rsidP="00C810BE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13055B" w:rsidRDefault="0013055B" w:rsidP="006F6BAA">
      <w:pPr>
        <w:spacing w:after="0"/>
        <w:rPr>
          <w:szCs w:val="24"/>
        </w:rPr>
      </w:pPr>
    </w:p>
    <w:p w:rsidR="0013055B" w:rsidRDefault="0013055B" w:rsidP="006F6BAA">
      <w:pPr>
        <w:spacing w:after="0"/>
        <w:rPr>
          <w:szCs w:val="24"/>
        </w:rPr>
      </w:pPr>
    </w:p>
    <w:p w:rsidR="0013055B" w:rsidRDefault="0013055B" w:rsidP="006F6BAA">
      <w:pPr>
        <w:spacing w:after="0"/>
        <w:rPr>
          <w:szCs w:val="24"/>
        </w:rPr>
      </w:pPr>
    </w:p>
    <w:p w:rsidR="0013055B" w:rsidRDefault="00C810BE" w:rsidP="00C810BE">
      <w:pPr>
        <w:spacing w:after="0"/>
        <w:jc w:val="center"/>
        <w:rPr>
          <w:szCs w:val="24"/>
        </w:rPr>
      </w:pPr>
      <w:bookmarkStart w:id="0" w:name="_GoBack"/>
      <w:r>
        <w:rPr>
          <w:szCs w:val="24"/>
        </w:rPr>
        <w:t>Tomio Okamura v. r.</w:t>
      </w:r>
    </w:p>
    <w:bookmarkEnd w:id="0"/>
    <w:p w:rsidR="002D1149" w:rsidRPr="005B61B3" w:rsidRDefault="00FC0934" w:rsidP="00FC0934">
      <w:pPr>
        <w:spacing w:after="0"/>
        <w:ind w:left="2832"/>
        <w:rPr>
          <w:color w:val="000000"/>
          <w:szCs w:val="24"/>
        </w:rPr>
      </w:pPr>
      <w:r>
        <w:rPr>
          <w:szCs w:val="24"/>
        </w:rPr>
        <w:t xml:space="preserve">  </w:t>
      </w:r>
      <w:r w:rsidR="006F6BAA" w:rsidRPr="005B61B3">
        <w:rPr>
          <w:szCs w:val="24"/>
        </w:rPr>
        <w:t>ověřovatel organizačního výboru</w:t>
      </w:r>
    </w:p>
    <w:sectPr w:rsidR="002D1149" w:rsidRPr="005B61B3" w:rsidSect="00164B63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0BE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46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A41FD"/>
    <w:rsid w:val="000B120E"/>
    <w:rsid w:val="000B14D4"/>
    <w:rsid w:val="000B1F91"/>
    <w:rsid w:val="000B2D7D"/>
    <w:rsid w:val="000B5365"/>
    <w:rsid w:val="000C140B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500E"/>
    <w:rsid w:val="0012535C"/>
    <w:rsid w:val="0012660D"/>
    <w:rsid w:val="0013055B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393B"/>
    <w:rsid w:val="0029401D"/>
    <w:rsid w:val="00294FCF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1305"/>
    <w:rsid w:val="002F32F4"/>
    <w:rsid w:val="002F4CEA"/>
    <w:rsid w:val="003020FB"/>
    <w:rsid w:val="003020FD"/>
    <w:rsid w:val="00304A52"/>
    <w:rsid w:val="00320AF9"/>
    <w:rsid w:val="00325AD4"/>
    <w:rsid w:val="00327A68"/>
    <w:rsid w:val="00327A70"/>
    <w:rsid w:val="0033726B"/>
    <w:rsid w:val="00342E15"/>
    <w:rsid w:val="003467A3"/>
    <w:rsid w:val="0035289B"/>
    <w:rsid w:val="00353620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4C7F"/>
    <w:rsid w:val="00384FE7"/>
    <w:rsid w:val="00387497"/>
    <w:rsid w:val="00390B7A"/>
    <w:rsid w:val="00392CE0"/>
    <w:rsid w:val="00395A28"/>
    <w:rsid w:val="00395ED6"/>
    <w:rsid w:val="00397CB7"/>
    <w:rsid w:val="003A0A08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5261A"/>
    <w:rsid w:val="004575D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402D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D717E"/>
    <w:rsid w:val="004E099C"/>
    <w:rsid w:val="004E1F3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5008D"/>
    <w:rsid w:val="00554376"/>
    <w:rsid w:val="00562735"/>
    <w:rsid w:val="00562D70"/>
    <w:rsid w:val="00566A4C"/>
    <w:rsid w:val="00572996"/>
    <w:rsid w:val="00581B5C"/>
    <w:rsid w:val="0058464C"/>
    <w:rsid w:val="00586897"/>
    <w:rsid w:val="005913B5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547A"/>
    <w:rsid w:val="006071C2"/>
    <w:rsid w:val="006151A2"/>
    <w:rsid w:val="00616FE4"/>
    <w:rsid w:val="00620764"/>
    <w:rsid w:val="006216DE"/>
    <w:rsid w:val="006250C3"/>
    <w:rsid w:val="00630A63"/>
    <w:rsid w:val="00633EB4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578F"/>
    <w:rsid w:val="006F6BAA"/>
    <w:rsid w:val="006F6C32"/>
    <w:rsid w:val="00702CB6"/>
    <w:rsid w:val="0071653A"/>
    <w:rsid w:val="00720810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62DA"/>
    <w:rsid w:val="007D2636"/>
    <w:rsid w:val="007D300E"/>
    <w:rsid w:val="007D5EE1"/>
    <w:rsid w:val="007D7040"/>
    <w:rsid w:val="007E02C5"/>
    <w:rsid w:val="007E1BDA"/>
    <w:rsid w:val="007E1D0B"/>
    <w:rsid w:val="007E25FC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420C2"/>
    <w:rsid w:val="00842476"/>
    <w:rsid w:val="0084421D"/>
    <w:rsid w:val="008454E3"/>
    <w:rsid w:val="00845E31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2351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40787"/>
    <w:rsid w:val="00941427"/>
    <w:rsid w:val="0094705D"/>
    <w:rsid w:val="009552E2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D57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0BE"/>
    <w:rsid w:val="00C8132F"/>
    <w:rsid w:val="00C85C41"/>
    <w:rsid w:val="00C87682"/>
    <w:rsid w:val="00C92881"/>
    <w:rsid w:val="00C92F59"/>
    <w:rsid w:val="00C95E13"/>
    <w:rsid w:val="00CA593C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70CA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70B0"/>
    <w:rsid w:val="00E13DCA"/>
    <w:rsid w:val="00E14202"/>
    <w:rsid w:val="00E16C3C"/>
    <w:rsid w:val="00E201A7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9143C"/>
    <w:rsid w:val="00E924FA"/>
    <w:rsid w:val="00EA34AC"/>
    <w:rsid w:val="00EA6A61"/>
    <w:rsid w:val="00EB2586"/>
    <w:rsid w:val="00EB42D4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7CE5"/>
    <w:rsid w:val="00F31C62"/>
    <w:rsid w:val="00F32160"/>
    <w:rsid w:val="00F36BD9"/>
    <w:rsid w:val="00F44350"/>
    <w:rsid w:val="00F45963"/>
    <w:rsid w:val="00F46B82"/>
    <w:rsid w:val="00F5111E"/>
    <w:rsid w:val="00F54B83"/>
    <w:rsid w:val="00F647BB"/>
    <w:rsid w:val="00F75C9D"/>
    <w:rsid w:val="00F806B3"/>
    <w:rsid w:val="00F80B48"/>
    <w:rsid w:val="00F817E2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0934"/>
    <w:rsid w:val="00FC4E7E"/>
    <w:rsid w:val="00FC5B42"/>
    <w:rsid w:val="00FD5EDA"/>
    <w:rsid w:val="00FD5F5F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6817"/>
    <o:shapelayout v:ext="edit">
      <o:idmap v:ext="edit" data="1"/>
    </o:shapelayout>
  </w:shapeDefaults>
  <w:decimalSymbol w:val=","/>
  <w:listSeparator w:val=";"/>
  <w14:docId w14:val="0B533BC1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7822E-E9C1-4CFE-AC2D-641D298E5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252</TotalTime>
  <Pages>3</Pages>
  <Words>525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237</cp:revision>
  <cp:lastPrinted>2020-10-08T08:56:00Z</cp:lastPrinted>
  <dcterms:created xsi:type="dcterms:W3CDTF">2020-04-27T08:03:00Z</dcterms:created>
  <dcterms:modified xsi:type="dcterms:W3CDTF">2020-12-02T13:10:00Z</dcterms:modified>
</cp:coreProperties>
</file>