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57E1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proofErr w:type="gramStart"/>
      <w:r>
        <w:t>z</w:t>
      </w:r>
      <w:r w:rsidR="00FC0D39">
        <w:t>e</w:t>
      </w:r>
      <w:proofErr w:type="gramEnd"/>
      <w:r w:rsidR="005A54F9">
        <w:t xml:space="preserve"> 1</w:t>
      </w:r>
      <w:r w:rsidR="00657A09">
        <w:t>6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57A09">
        <w:rPr>
          <w:bCs/>
          <w:iCs/>
        </w:rPr>
        <w:t>5. září</w:t>
      </w:r>
      <w:r w:rsidR="004F6F69">
        <w:rPr>
          <w:bCs/>
          <w:iCs/>
        </w:rPr>
        <w:t xml:space="preserve"> 2018</w:t>
      </w:r>
    </w:p>
    <w:p w:rsidR="00060BDA" w:rsidRPr="004F18AA" w:rsidRDefault="00C57B78" w:rsidP="00661932">
      <w:pPr>
        <w:pStyle w:val="PSnzevzkona"/>
        <w:spacing w:before="48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>k </w:t>
      </w:r>
      <w:r w:rsidR="00FC0D39">
        <w:rPr>
          <w:shd w:val="clear" w:color="auto" w:fill="FFFFFF"/>
        </w:rPr>
        <w:t>n</w:t>
      </w:r>
      <w:r w:rsidR="00D349DA">
        <w:rPr>
          <w:shd w:val="clear" w:color="auto" w:fill="FFFFFF"/>
        </w:rPr>
        <w:t xml:space="preserve">ávrh poslanců Jana Hamáčka, Jana </w:t>
      </w:r>
      <w:proofErr w:type="spellStart"/>
      <w:r w:rsidR="00D349DA">
        <w:rPr>
          <w:shd w:val="clear" w:color="auto" w:fill="FFFFFF"/>
        </w:rPr>
        <w:t>Birke</w:t>
      </w:r>
      <w:proofErr w:type="spellEnd"/>
      <w:r w:rsidR="00D349DA">
        <w:rPr>
          <w:shd w:val="clear" w:color="auto" w:fill="FFFFFF"/>
        </w:rPr>
        <w:t xml:space="preserve">, Kateřiny Valachové a Petra Dolínka na vydání zákona, kterým se mění zákon č. 262/2006 Sb., zákoník práce, ve znění pozdějších předpisů, a některé další zákony – </w:t>
      </w:r>
      <w:r w:rsidR="00D349DA" w:rsidRPr="005B263A">
        <w:rPr>
          <w:b/>
          <w:shd w:val="clear" w:color="auto" w:fill="FFFFFF"/>
        </w:rPr>
        <w:t>sněmovní tisk 109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E83F84" w:rsidRDefault="00E83F84" w:rsidP="00485FA3">
      <w:pPr>
        <w:spacing w:before="600" w:after="36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404E07">
        <w:rPr>
          <w:rFonts w:ascii="Times New Roman" w:hAnsi="Times New Roman"/>
          <w:sz w:val="24"/>
          <w:szCs w:val="24"/>
        </w:rPr>
        <w:br/>
      </w:r>
      <w:r w:rsidR="00FC0D39">
        <w:rPr>
          <w:rFonts w:ascii="Times New Roman" w:hAnsi="Times New Roman"/>
          <w:sz w:val="24"/>
          <w:szCs w:val="24"/>
        </w:rPr>
        <w:t>zástup</w:t>
      </w:r>
      <w:r w:rsidR="00AA04BA">
        <w:rPr>
          <w:rFonts w:ascii="Times New Roman" w:hAnsi="Times New Roman"/>
          <w:sz w:val="24"/>
          <w:szCs w:val="24"/>
        </w:rPr>
        <w:t>kyně</w:t>
      </w:r>
      <w:r w:rsidR="00FC0D39">
        <w:rPr>
          <w:rFonts w:ascii="Times New Roman" w:hAnsi="Times New Roman"/>
          <w:sz w:val="24"/>
          <w:szCs w:val="24"/>
        </w:rPr>
        <w:t xml:space="preserve"> předkladatelů </w:t>
      </w:r>
      <w:r w:rsidR="001B7990">
        <w:rPr>
          <w:rFonts w:ascii="Times New Roman" w:hAnsi="Times New Roman"/>
          <w:sz w:val="24"/>
          <w:szCs w:val="24"/>
        </w:rPr>
        <w:t>poslan</w:t>
      </w:r>
      <w:r w:rsidR="00AA04BA">
        <w:rPr>
          <w:rFonts w:ascii="Times New Roman" w:hAnsi="Times New Roman"/>
          <w:sz w:val="24"/>
          <w:szCs w:val="24"/>
        </w:rPr>
        <w:t>kyně Kateřiny Valachové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C36AF2">
        <w:rPr>
          <w:rFonts w:ascii="Times New Roman" w:hAnsi="Times New Roman"/>
          <w:sz w:val="24"/>
          <w:szCs w:val="24"/>
        </w:rPr>
        <w:t>Jana Bauera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57A09">
        <w:rPr>
          <w:rFonts w:ascii="Times New Roman" w:hAnsi="Times New Roman"/>
          <w:sz w:val="24"/>
          <w:szCs w:val="24"/>
        </w:rPr>
        <w:t xml:space="preserve"> a podrobné</w:t>
      </w:r>
      <w:r w:rsidRPr="00E83F84">
        <w:rPr>
          <w:rFonts w:ascii="Times New Roman" w:hAnsi="Times New Roman"/>
          <w:sz w:val="24"/>
          <w:szCs w:val="24"/>
        </w:rPr>
        <w:t xml:space="preserve"> rozpravě</w:t>
      </w:r>
    </w:p>
    <w:p w:rsidR="00485FA3" w:rsidRPr="00485FA3" w:rsidRDefault="00485FA3" w:rsidP="00485FA3">
      <w:pPr>
        <w:numPr>
          <w:ilvl w:val="0"/>
          <w:numId w:val="30"/>
        </w:num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B43A4E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B43A4E">
        <w:rPr>
          <w:rFonts w:ascii="Times New Roman tučné" w:eastAsia="Times New Roman" w:hAnsi="Times New Roman tučné"/>
          <w:b/>
          <w:spacing w:val="-18"/>
          <w:sz w:val="28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5375A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í tisk 109</w:t>
      </w:r>
      <w:r w:rsidRPr="00DC2B4F">
        <w:rPr>
          <w:rFonts w:ascii="Times New Roman" w:eastAsia="Times New Roman" w:hAnsi="Times New Roman"/>
          <w:b/>
          <w:sz w:val="52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b/>
          <w:spacing w:val="20"/>
          <w:sz w:val="24"/>
          <w:szCs w:val="20"/>
          <w:lang w:eastAsia="zh-CN" w:bidi="hi-IN"/>
        </w:rPr>
        <w:t>zamítnout.</w:t>
      </w:r>
    </w:p>
    <w:p w:rsidR="00485FA3" w:rsidRPr="00485FA3" w:rsidRDefault="00485FA3" w:rsidP="00485FA3">
      <w:pPr>
        <w:numPr>
          <w:ilvl w:val="0"/>
          <w:numId w:val="30"/>
        </w:numPr>
        <w:suppressAutoHyphens/>
        <w:spacing w:before="360" w:after="36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C2B4F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 výsledcích projednávání tohoto návrhu zákona v hospodářském výboru.</w:t>
      </w:r>
    </w:p>
    <w:p w:rsidR="00485FA3" w:rsidRPr="00DC2B4F" w:rsidRDefault="00485FA3" w:rsidP="00485FA3">
      <w:pPr>
        <w:numPr>
          <w:ilvl w:val="0"/>
          <w:numId w:val="30"/>
        </w:num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C2B4F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usnesení předsedovi Poslanecké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sněmovny Parlamentu ČR.</w:t>
      </w:r>
    </w:p>
    <w:p w:rsidR="00C3035B" w:rsidRPr="00524661" w:rsidRDefault="006D02C4" w:rsidP="00A83E11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B1D1D">
        <w:rPr>
          <w:rFonts w:ascii="Times New Roman" w:hAnsi="Times New Roman"/>
          <w:sz w:val="24"/>
          <w:szCs w:val="24"/>
          <w:lang w:eastAsia="cs-CZ"/>
        </w:rPr>
        <w:t>Jan BAUER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A83E1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A83E11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A83E1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26"/>
  </w:num>
  <w:num w:numId="14">
    <w:abstractNumId w:val="27"/>
  </w:num>
  <w:num w:numId="15">
    <w:abstractNumId w:val="15"/>
  </w:num>
  <w:num w:numId="16">
    <w:abstractNumId w:val="24"/>
  </w:num>
  <w:num w:numId="17">
    <w:abstractNumId w:val="21"/>
  </w:num>
  <w:num w:numId="18">
    <w:abstractNumId w:val="23"/>
  </w:num>
  <w:num w:numId="19">
    <w:abstractNumId w:val="19"/>
  </w:num>
  <w:num w:numId="20">
    <w:abstractNumId w:val="25"/>
  </w:num>
  <w:num w:numId="21">
    <w:abstractNumId w:val="29"/>
  </w:num>
  <w:num w:numId="22">
    <w:abstractNumId w:val="20"/>
  </w:num>
  <w:num w:numId="23">
    <w:abstractNumId w:val="12"/>
  </w:num>
  <w:num w:numId="24">
    <w:abstractNumId w:val="14"/>
  </w:num>
  <w:num w:numId="25">
    <w:abstractNumId w:val="28"/>
  </w:num>
  <w:num w:numId="26">
    <w:abstractNumId w:val="16"/>
  </w:num>
  <w:num w:numId="27">
    <w:abstractNumId w:val="18"/>
  </w:num>
  <w:num w:numId="28">
    <w:abstractNumId w:val="11"/>
    <w:lvlOverride w:ilvl="0">
      <w:startOverride w:val="1"/>
    </w:lvlOverride>
  </w:num>
  <w:num w:numId="29">
    <w:abstractNumId w:val="10"/>
    <w:lvlOverride w:ilvl="0">
      <w:startOverride w:val="3"/>
    </w:lvlOverride>
  </w:num>
  <w:num w:numId="30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79E6"/>
    <w:rsid w:val="000A2E73"/>
    <w:rsid w:val="000A3377"/>
    <w:rsid w:val="000A7C74"/>
    <w:rsid w:val="000B0CAF"/>
    <w:rsid w:val="000B46D9"/>
    <w:rsid w:val="000F3F85"/>
    <w:rsid w:val="00121906"/>
    <w:rsid w:val="001B7990"/>
    <w:rsid w:val="001D31DB"/>
    <w:rsid w:val="00216D4E"/>
    <w:rsid w:val="002C5CAA"/>
    <w:rsid w:val="00323B6C"/>
    <w:rsid w:val="003647F4"/>
    <w:rsid w:val="003C1519"/>
    <w:rsid w:val="003D367C"/>
    <w:rsid w:val="003E0A61"/>
    <w:rsid w:val="003E1216"/>
    <w:rsid w:val="003E65E5"/>
    <w:rsid w:val="003F0FA1"/>
    <w:rsid w:val="003F7969"/>
    <w:rsid w:val="00404E07"/>
    <w:rsid w:val="00416EA7"/>
    <w:rsid w:val="00422A4C"/>
    <w:rsid w:val="00433B08"/>
    <w:rsid w:val="004411D5"/>
    <w:rsid w:val="00476F64"/>
    <w:rsid w:val="00485FA3"/>
    <w:rsid w:val="004F072B"/>
    <w:rsid w:val="004F0F9F"/>
    <w:rsid w:val="004F18AA"/>
    <w:rsid w:val="004F6F69"/>
    <w:rsid w:val="005131A0"/>
    <w:rsid w:val="00522A3F"/>
    <w:rsid w:val="00524661"/>
    <w:rsid w:val="005A54F9"/>
    <w:rsid w:val="005A6FA8"/>
    <w:rsid w:val="005C64DD"/>
    <w:rsid w:val="0060000A"/>
    <w:rsid w:val="006571DB"/>
    <w:rsid w:val="00657A09"/>
    <w:rsid w:val="00661932"/>
    <w:rsid w:val="0067020F"/>
    <w:rsid w:val="00681EC1"/>
    <w:rsid w:val="00684000"/>
    <w:rsid w:val="006933ED"/>
    <w:rsid w:val="006964AB"/>
    <w:rsid w:val="006A1317"/>
    <w:rsid w:val="006C7E89"/>
    <w:rsid w:val="006D02C4"/>
    <w:rsid w:val="006E430E"/>
    <w:rsid w:val="00704CD8"/>
    <w:rsid w:val="00726B5C"/>
    <w:rsid w:val="0077108E"/>
    <w:rsid w:val="007918E0"/>
    <w:rsid w:val="007B1C49"/>
    <w:rsid w:val="00815047"/>
    <w:rsid w:val="00820536"/>
    <w:rsid w:val="00820D83"/>
    <w:rsid w:val="00822FAC"/>
    <w:rsid w:val="0083658A"/>
    <w:rsid w:val="00841993"/>
    <w:rsid w:val="008D02DE"/>
    <w:rsid w:val="008E3EAF"/>
    <w:rsid w:val="00901A2C"/>
    <w:rsid w:val="00903643"/>
    <w:rsid w:val="00920BD2"/>
    <w:rsid w:val="0094146F"/>
    <w:rsid w:val="0094656C"/>
    <w:rsid w:val="009B1D1D"/>
    <w:rsid w:val="009D3FBD"/>
    <w:rsid w:val="00A371B0"/>
    <w:rsid w:val="00A47BEA"/>
    <w:rsid w:val="00A57E11"/>
    <w:rsid w:val="00A640F6"/>
    <w:rsid w:val="00A65DDD"/>
    <w:rsid w:val="00A83E11"/>
    <w:rsid w:val="00A84D35"/>
    <w:rsid w:val="00AA04BA"/>
    <w:rsid w:val="00AA1BEC"/>
    <w:rsid w:val="00AB30C2"/>
    <w:rsid w:val="00AF156A"/>
    <w:rsid w:val="00B04998"/>
    <w:rsid w:val="00B17153"/>
    <w:rsid w:val="00B60845"/>
    <w:rsid w:val="00B611EE"/>
    <w:rsid w:val="00B82926"/>
    <w:rsid w:val="00B85113"/>
    <w:rsid w:val="00BF61D7"/>
    <w:rsid w:val="00BF65D9"/>
    <w:rsid w:val="00C3035B"/>
    <w:rsid w:val="00C32172"/>
    <w:rsid w:val="00C36AF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D16CDC"/>
    <w:rsid w:val="00D349DA"/>
    <w:rsid w:val="00D42F9F"/>
    <w:rsid w:val="00D75AB1"/>
    <w:rsid w:val="00D942AE"/>
    <w:rsid w:val="00E31117"/>
    <w:rsid w:val="00E31D3B"/>
    <w:rsid w:val="00E50212"/>
    <w:rsid w:val="00E83F84"/>
    <w:rsid w:val="00EA0554"/>
    <w:rsid w:val="00EA70E0"/>
    <w:rsid w:val="00EE2C12"/>
    <w:rsid w:val="00EE7105"/>
    <w:rsid w:val="00EF6829"/>
    <w:rsid w:val="00F061AC"/>
    <w:rsid w:val="00F55AFD"/>
    <w:rsid w:val="00F6673C"/>
    <w:rsid w:val="00F94121"/>
    <w:rsid w:val="00FA2792"/>
    <w:rsid w:val="00FC0D39"/>
    <w:rsid w:val="00FC27BA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F35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2F303-F53C-40FC-8A51-E2235DD9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2018-09-05T08:24:00Z</cp:lastPrinted>
  <dcterms:created xsi:type="dcterms:W3CDTF">2018-09-05T08:24:00Z</dcterms:created>
  <dcterms:modified xsi:type="dcterms:W3CDTF">2018-09-05T08:24:00Z</dcterms:modified>
</cp:coreProperties>
</file>