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0953B7" w:rsidP="000E730C">
      <w:pPr>
        <w:pStyle w:val="PS-slousnesen"/>
      </w:pPr>
      <w:r>
        <w:t>401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0953B7">
        <w:t>83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0953B7">
        <w:t>15</w:t>
      </w:r>
      <w:r>
        <w:t xml:space="preserve">. </w:t>
      </w:r>
      <w:r w:rsidR="000953B7">
        <w:t>června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974AC8" w:rsidRPr="00974AC8" w:rsidRDefault="00E24AA7" w:rsidP="000953B7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0953B7" w:rsidRPr="00C338CB" w:rsidRDefault="000953B7" w:rsidP="000953B7">
      <w:pPr>
        <w:jc w:val="both"/>
        <w:rPr>
          <w:szCs w:val="24"/>
        </w:rPr>
      </w:pPr>
    </w:p>
    <w:p w:rsidR="000953B7" w:rsidRPr="00C338CB" w:rsidRDefault="000953B7" w:rsidP="000953B7">
      <w:pPr>
        <w:pStyle w:val="zaazen"/>
        <w:numPr>
          <w:ilvl w:val="0"/>
          <w:numId w:val="14"/>
        </w:numPr>
        <w:spacing w:after="360"/>
        <w:rPr>
          <w:sz w:val="24"/>
          <w:szCs w:val="24"/>
        </w:rPr>
      </w:pPr>
      <w:r w:rsidRPr="00C338CB">
        <w:rPr>
          <w:sz w:val="24"/>
          <w:szCs w:val="24"/>
        </w:rPr>
        <w:t>Senátní návrh zákona, kterým se mění zákon č. 99/1963 Sb., občanský soudní řád, ve</w:t>
      </w:r>
      <w:r>
        <w:rPr>
          <w:sz w:val="24"/>
          <w:szCs w:val="24"/>
        </w:rPr>
        <w:t> </w:t>
      </w:r>
      <w:r w:rsidRPr="00C338CB">
        <w:rPr>
          <w:sz w:val="24"/>
          <w:szCs w:val="24"/>
        </w:rPr>
        <w:t xml:space="preserve">znění pozdějších předpisů, zákon č. 26/2000 Sb., o veřejných dražbách, ve znění pozdějších předpisů, a zákon č. 182/2006 Sb., o úpadku a způsobech jeho řešení (insolvenční zákon), ve znění pozdějších předpisů /sněmovní tisk 1108/ (jednání podle § 90 odst. 2) </w:t>
      </w:r>
    </w:p>
    <w:p w:rsidR="000953B7" w:rsidRPr="00C338CB" w:rsidRDefault="000953B7" w:rsidP="000953B7">
      <w:pPr>
        <w:pStyle w:val="zaazen"/>
        <w:numPr>
          <w:ilvl w:val="0"/>
          <w:numId w:val="14"/>
        </w:numPr>
        <w:spacing w:after="360"/>
        <w:rPr>
          <w:sz w:val="24"/>
          <w:szCs w:val="24"/>
        </w:rPr>
      </w:pPr>
      <w:r w:rsidRPr="00C338CB">
        <w:rPr>
          <w:sz w:val="24"/>
          <w:szCs w:val="24"/>
        </w:rPr>
        <w:t>Návrh poslance Radka Vondráčka a dalších na vydání zákona, kterým se mění zákon č.</w:t>
      </w:r>
      <w:r>
        <w:rPr>
          <w:sz w:val="24"/>
          <w:szCs w:val="24"/>
        </w:rPr>
        <w:t> </w:t>
      </w:r>
      <w:r w:rsidRPr="00C338CB">
        <w:rPr>
          <w:sz w:val="24"/>
          <w:szCs w:val="24"/>
        </w:rPr>
        <w:t>340/2015 Sb., o zvláštních podmínkách účinnosti některých smluv, uveřejňování těchto smluv a o registru smluv (zákon o registru smluv), ve znění zákona č.</w:t>
      </w:r>
      <w:r>
        <w:rPr>
          <w:sz w:val="24"/>
          <w:szCs w:val="24"/>
        </w:rPr>
        <w:t> </w:t>
      </w:r>
      <w:r w:rsidRPr="00C338CB">
        <w:rPr>
          <w:sz w:val="24"/>
          <w:szCs w:val="24"/>
        </w:rPr>
        <w:t>298/2016</w:t>
      </w:r>
      <w:r>
        <w:rPr>
          <w:sz w:val="24"/>
          <w:szCs w:val="24"/>
        </w:rPr>
        <w:t> </w:t>
      </w:r>
      <w:r w:rsidRPr="00C338CB">
        <w:rPr>
          <w:sz w:val="24"/>
          <w:szCs w:val="24"/>
        </w:rPr>
        <w:t xml:space="preserve">Sb. /sněmovní tisk 1124/ (jednání podle § 90 odst. 2) </w:t>
      </w:r>
    </w:p>
    <w:p w:rsidR="000953B7" w:rsidRPr="00C338CB" w:rsidRDefault="000953B7" w:rsidP="000953B7">
      <w:pPr>
        <w:pStyle w:val="zaazen"/>
        <w:numPr>
          <w:ilvl w:val="0"/>
          <w:numId w:val="14"/>
        </w:numPr>
        <w:spacing w:after="360"/>
        <w:rPr>
          <w:sz w:val="24"/>
          <w:szCs w:val="24"/>
        </w:rPr>
      </w:pPr>
      <w:r w:rsidRPr="00C338CB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C338CB">
        <w:rPr>
          <w:sz w:val="24"/>
          <w:szCs w:val="24"/>
        </w:rPr>
        <w:t>ratifikací Úmluva Mezinárodní organizace práce o práci na moři, přijatá v roce 2006 /sněmovní tisk 1126/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974AC8" w:rsidRDefault="00974AC8" w:rsidP="000953B7">
      <w:pPr>
        <w:spacing w:after="0"/>
        <w:rPr>
          <w:color w:val="000000"/>
          <w:szCs w:val="24"/>
        </w:rPr>
      </w:pPr>
    </w:p>
    <w:p w:rsidR="00974AC8" w:rsidRDefault="00974AC8" w:rsidP="000953B7">
      <w:pPr>
        <w:spacing w:after="0"/>
        <w:rPr>
          <w:color w:val="000000"/>
          <w:szCs w:val="24"/>
        </w:rPr>
      </w:pPr>
    </w:p>
    <w:p w:rsidR="00467574" w:rsidRDefault="00952C51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bookmarkStart w:id="0" w:name="_GoBack"/>
      <w:bookmarkEnd w:id="0"/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467574" w:rsidRDefault="00467574" w:rsidP="000953B7">
      <w:pPr>
        <w:spacing w:after="0"/>
      </w:pPr>
    </w:p>
    <w:p w:rsidR="000953B7" w:rsidRDefault="000953B7" w:rsidP="000953B7">
      <w:pPr>
        <w:spacing w:after="0"/>
      </w:pPr>
    </w:p>
    <w:p w:rsidR="00DC4364" w:rsidRDefault="00D54011" w:rsidP="003D1733">
      <w:pPr>
        <w:spacing w:after="0"/>
        <w:jc w:val="center"/>
      </w:pPr>
      <w:r>
        <w:t xml:space="preserve">Pavel Kováčik v. r. </w:t>
      </w:r>
      <w:r w:rsidR="0023162C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B7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953B7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3162C"/>
    <w:rsid w:val="00253CAD"/>
    <w:rsid w:val="00254049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3F2F51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F1A69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2C51"/>
    <w:rsid w:val="009552E2"/>
    <w:rsid w:val="00974AC8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2622D"/>
    <w:rsid w:val="00B53E8D"/>
    <w:rsid w:val="00B63628"/>
    <w:rsid w:val="00B715B6"/>
    <w:rsid w:val="00B74031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31B37"/>
    <w:rsid w:val="00D347AB"/>
    <w:rsid w:val="00D54011"/>
    <w:rsid w:val="00D76FB3"/>
    <w:rsid w:val="00D800A9"/>
    <w:rsid w:val="00D835D9"/>
    <w:rsid w:val="00D90B8B"/>
    <w:rsid w:val="00DB4562"/>
    <w:rsid w:val="00DC29E4"/>
    <w:rsid w:val="00DC4364"/>
    <w:rsid w:val="00DF5AE3"/>
    <w:rsid w:val="00E24AA7"/>
    <w:rsid w:val="00E277AE"/>
    <w:rsid w:val="00E57293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77364-69EC-47B3-AA5A-C8866047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23</TotalTime>
  <Pages>1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2017-06-19T08:34:00Z</cp:lastPrinted>
  <dcterms:created xsi:type="dcterms:W3CDTF">2017-04-05T08:17:00Z</dcterms:created>
  <dcterms:modified xsi:type="dcterms:W3CDTF">2017-06-19T08:34:00Z</dcterms:modified>
</cp:coreProperties>
</file>