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3F2F51">
        <w:t>7</w:t>
      </w:r>
      <w:r w:rsidR="00FF3B75">
        <w:t>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</w:t>
      </w:r>
      <w:r w:rsidR="00FF3B75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FF3B75">
        <w:t>5</w:t>
      </w:r>
      <w:r>
        <w:t xml:space="preserve">. </w:t>
      </w:r>
      <w:r w:rsidR="00FF3B75">
        <w:t>dubna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Default="00E24AA7" w:rsidP="008C7B29">
      <w:pPr>
        <w:pStyle w:val="StylPS-uvodnodstavecTun"/>
      </w:pPr>
      <w:r w:rsidRPr="00E24AA7">
        <w:t>Organizační výbor Poslanecké sněmovny</w:t>
      </w:r>
    </w:p>
    <w:p w:rsidR="00974AC8" w:rsidRPr="00974AC8" w:rsidRDefault="00974AC8" w:rsidP="00974AC8">
      <w:pPr>
        <w:pStyle w:val="Bezmezer"/>
      </w:pP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974AC8" w:rsidRDefault="00974AC8" w:rsidP="009B3082">
      <w:pPr>
        <w:spacing w:after="0"/>
        <w:ind w:firstLine="708"/>
        <w:jc w:val="both"/>
        <w:rPr>
          <w:szCs w:val="24"/>
        </w:rPr>
      </w:pPr>
    </w:p>
    <w:p w:rsidR="00FF3B75" w:rsidRPr="009D4BDE" w:rsidRDefault="00FF3B75" w:rsidP="00FF3B75">
      <w:pPr>
        <w:jc w:val="both"/>
        <w:rPr>
          <w:szCs w:val="24"/>
        </w:rPr>
      </w:pPr>
    </w:p>
    <w:p w:rsidR="00FF3B75" w:rsidRPr="009D4BDE" w:rsidRDefault="00FF3B75" w:rsidP="00FF3B75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9D4BDE">
        <w:rPr>
          <w:sz w:val="24"/>
          <w:szCs w:val="24"/>
        </w:rPr>
        <w:t xml:space="preserve">Návrh poslanců Pavla </w:t>
      </w:r>
      <w:proofErr w:type="spellStart"/>
      <w:r w:rsidRPr="009D4BDE">
        <w:rPr>
          <w:sz w:val="24"/>
          <w:szCs w:val="24"/>
        </w:rPr>
        <w:t>Kováčika</w:t>
      </w:r>
      <w:proofErr w:type="spellEnd"/>
      <w:r w:rsidRPr="009D4BDE">
        <w:rPr>
          <w:sz w:val="24"/>
          <w:szCs w:val="24"/>
        </w:rPr>
        <w:t xml:space="preserve">, Marie Pěnčíkové a Josefa </w:t>
      </w:r>
      <w:proofErr w:type="spellStart"/>
      <w:r w:rsidRPr="009D4BDE">
        <w:rPr>
          <w:sz w:val="24"/>
          <w:szCs w:val="24"/>
        </w:rPr>
        <w:t>Šenfelda</w:t>
      </w:r>
      <w:proofErr w:type="spellEnd"/>
      <w:r w:rsidRPr="009D4BDE">
        <w:rPr>
          <w:sz w:val="24"/>
          <w:szCs w:val="24"/>
        </w:rPr>
        <w:t xml:space="preserve"> na vydání zákona o některých otázkách spojených s převodem vlastnického práva k zemědělským pozemkům /sněmovní tisk 1046/</w:t>
      </w:r>
    </w:p>
    <w:p w:rsidR="00FF3B75" w:rsidRPr="009D4BDE" w:rsidRDefault="00FF3B75" w:rsidP="00FF3B75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9D4BDE">
        <w:rPr>
          <w:sz w:val="24"/>
          <w:szCs w:val="24"/>
        </w:rPr>
        <w:t>Vládní návrh zákona, kterým se mění zákon č. 239/1992 Sb., o Státním fondu kultury České republiky, ve znění pozdějších předpisů, a zákon č. 634/2004 Sb., o správních poplatcích, ve znění pozdějších předpisů /sněmovní tisk 1077/</w:t>
      </w:r>
    </w:p>
    <w:p w:rsidR="00FF3B75" w:rsidRDefault="00FF3B75" w:rsidP="00FF3B75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9D4BDE">
        <w:rPr>
          <w:sz w:val="24"/>
          <w:szCs w:val="24"/>
        </w:rPr>
        <w:t>Vládní návrh zákona o zálohovaném výživném na nezaopatřené dítě a o změně některých souvisejících zákonů (zákon o zálohovaném výživném) /sněmovní tisk 1078/</w:t>
      </w:r>
    </w:p>
    <w:p w:rsidR="00974AC8" w:rsidRDefault="00974AC8" w:rsidP="00974AC8">
      <w:pPr>
        <w:pStyle w:val="zaazen"/>
        <w:ind w:left="709" w:firstLine="0"/>
        <w:rPr>
          <w:sz w:val="24"/>
          <w:szCs w:val="24"/>
        </w:rPr>
      </w:pPr>
    </w:p>
    <w:p w:rsidR="00974AC8" w:rsidRDefault="00974AC8" w:rsidP="00974AC8">
      <w:pPr>
        <w:pStyle w:val="zaazen"/>
        <w:ind w:left="709" w:firstLine="0"/>
        <w:rPr>
          <w:sz w:val="24"/>
          <w:szCs w:val="24"/>
        </w:rPr>
      </w:pPr>
    </w:p>
    <w:p w:rsidR="00974AC8" w:rsidRDefault="00974AC8" w:rsidP="00974AC8">
      <w:pPr>
        <w:pStyle w:val="zaazen"/>
        <w:ind w:left="709" w:firstLine="0"/>
        <w:rPr>
          <w:sz w:val="24"/>
          <w:szCs w:val="24"/>
        </w:rPr>
      </w:pPr>
    </w:p>
    <w:p w:rsidR="00974AC8" w:rsidRDefault="00974AC8" w:rsidP="00974AC8">
      <w:pPr>
        <w:pStyle w:val="zaazen"/>
        <w:ind w:left="709" w:firstLine="0"/>
        <w:rPr>
          <w:sz w:val="24"/>
          <w:szCs w:val="24"/>
        </w:rPr>
      </w:pPr>
    </w:p>
    <w:p w:rsidR="00974AC8" w:rsidRPr="009D4BDE" w:rsidRDefault="00974AC8" w:rsidP="00974AC8">
      <w:pPr>
        <w:pStyle w:val="zaazen"/>
        <w:ind w:left="709" w:firstLine="0"/>
        <w:rPr>
          <w:sz w:val="24"/>
          <w:szCs w:val="24"/>
        </w:rPr>
      </w:pPr>
    </w:p>
    <w:p w:rsidR="00FF3B75" w:rsidRPr="009D4BDE" w:rsidRDefault="00FF3B75" w:rsidP="00FF3B75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9D4BDE">
        <w:rPr>
          <w:sz w:val="24"/>
          <w:szCs w:val="24"/>
        </w:rPr>
        <w:t>Vládní návrh zákona, kterým se mění zákon č. 108/2006 Sb., o sociálních službách, ve</w:t>
      </w:r>
      <w:r>
        <w:rPr>
          <w:sz w:val="24"/>
          <w:szCs w:val="24"/>
        </w:rPr>
        <w:t> </w:t>
      </w:r>
      <w:r w:rsidRPr="009D4BDE">
        <w:rPr>
          <w:sz w:val="24"/>
          <w:szCs w:val="24"/>
        </w:rPr>
        <w:t>znění pozdějších předpisů, a některé související zákony /sněmovní tisk 1081/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DC4364" w:rsidRDefault="00DC4364" w:rsidP="00974AC8">
      <w:pPr>
        <w:spacing w:after="0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467574" w:rsidRDefault="0023162C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  <w:r w:rsidR="00B2622D">
        <w:rPr>
          <w:color w:val="000000"/>
          <w:szCs w:val="24"/>
        </w:rPr>
        <w:t xml:space="preserve"> </w:t>
      </w:r>
      <w:r w:rsidR="00E57293">
        <w:rPr>
          <w:color w:val="000000"/>
          <w:szCs w:val="24"/>
        </w:rPr>
        <w:t xml:space="preserve">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F2F51">
      <w:pPr>
        <w:spacing w:after="0"/>
        <w:jc w:val="center"/>
      </w:pPr>
    </w:p>
    <w:p w:rsidR="00DC4364" w:rsidRDefault="0023162C" w:rsidP="003D1733">
      <w:pPr>
        <w:spacing w:after="0"/>
        <w:jc w:val="center"/>
      </w:pPr>
      <w:r>
        <w:t xml:space="preserve">Pavel </w:t>
      </w:r>
      <w:proofErr w:type="spellStart"/>
      <w:r>
        <w:t>Kováčik</w:t>
      </w:r>
      <w:proofErr w:type="spellEnd"/>
      <w:r>
        <w:t xml:space="preserve">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162C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3162C"/>
    <w:rsid w:val="00253CAD"/>
    <w:rsid w:val="00254049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A329C"/>
    <w:rsid w:val="003D1733"/>
    <w:rsid w:val="003D2033"/>
    <w:rsid w:val="003F2F51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0ACC"/>
    <w:rsid w:val="00566A4C"/>
    <w:rsid w:val="00572996"/>
    <w:rsid w:val="00581B5C"/>
    <w:rsid w:val="00592910"/>
    <w:rsid w:val="005A5EFD"/>
    <w:rsid w:val="005C2046"/>
    <w:rsid w:val="005C30D7"/>
    <w:rsid w:val="005E094C"/>
    <w:rsid w:val="005F1A69"/>
    <w:rsid w:val="005F6CAE"/>
    <w:rsid w:val="0060547A"/>
    <w:rsid w:val="006151A2"/>
    <w:rsid w:val="00616FE4"/>
    <w:rsid w:val="00620764"/>
    <w:rsid w:val="00640259"/>
    <w:rsid w:val="00661B5B"/>
    <w:rsid w:val="006B30A7"/>
    <w:rsid w:val="007610A4"/>
    <w:rsid w:val="007A4872"/>
    <w:rsid w:val="007C62DA"/>
    <w:rsid w:val="007D5EE1"/>
    <w:rsid w:val="007D6867"/>
    <w:rsid w:val="007E1D0B"/>
    <w:rsid w:val="007E44C3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74AC8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2622D"/>
    <w:rsid w:val="00B53E8D"/>
    <w:rsid w:val="00B63628"/>
    <w:rsid w:val="00B715B6"/>
    <w:rsid w:val="00B74031"/>
    <w:rsid w:val="00BB12D8"/>
    <w:rsid w:val="00BB34F7"/>
    <w:rsid w:val="00BB3646"/>
    <w:rsid w:val="00BC09E3"/>
    <w:rsid w:val="00BD634B"/>
    <w:rsid w:val="00BE5937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835D9"/>
    <w:rsid w:val="00D90B8B"/>
    <w:rsid w:val="00DB4562"/>
    <w:rsid w:val="00DC29E4"/>
    <w:rsid w:val="00DC4364"/>
    <w:rsid w:val="00DF5AE3"/>
    <w:rsid w:val="00E24AA7"/>
    <w:rsid w:val="00E277AE"/>
    <w:rsid w:val="00E57293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20A11-8FE2-4F65-94E5-4492B0E3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19</TotalTime>
  <Pages>2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2017-04-05T14:17:00Z</cp:lastPrinted>
  <dcterms:created xsi:type="dcterms:W3CDTF">2017-04-05T08:17:00Z</dcterms:created>
  <dcterms:modified xsi:type="dcterms:W3CDTF">2017-04-05T14:17:00Z</dcterms:modified>
</cp:coreProperties>
</file>