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4849D5" w:rsidP="000E730C">
      <w:pPr>
        <w:pStyle w:val="PS-slousnesen"/>
      </w:pPr>
      <w:r>
        <w:t>3</w:t>
      </w:r>
      <w:r w:rsidR="00572996">
        <w:t>4</w:t>
      </w:r>
      <w:r w:rsidR="00B02ED2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395A28">
        <w:t>e</w:t>
      </w:r>
      <w:r>
        <w:t xml:space="preserve"> </w:t>
      </w:r>
      <w:r w:rsidR="00395A28">
        <w:t>7</w:t>
      </w:r>
      <w:r w:rsidR="00B02ED2">
        <w:t>1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2720DD">
        <w:t xml:space="preserve"> </w:t>
      </w:r>
      <w:r w:rsidR="00B02ED2">
        <w:t>15</w:t>
      </w:r>
      <w:r>
        <w:t xml:space="preserve">. </w:t>
      </w:r>
      <w:r w:rsidR="00395A28">
        <w:t>prosince</w:t>
      </w:r>
      <w:r>
        <w:t xml:space="preserve"> 201</w:t>
      </w:r>
      <w:r w:rsidR="00920D8B">
        <w:t>6</w:t>
      </w:r>
    </w:p>
    <w:p w:rsidR="002720DD" w:rsidRDefault="002720DD" w:rsidP="002720DD">
      <w:pPr>
        <w:jc w:val="both"/>
      </w:pPr>
    </w:p>
    <w:p w:rsidR="002720DD" w:rsidRDefault="002720DD" w:rsidP="002720DD">
      <w:pPr>
        <w:pStyle w:val="PS-pedmtusnesen"/>
        <w:jc w:val="both"/>
      </w:pPr>
      <w:r>
        <w:t>k návrhu na zařazení návrhů zákonů a mezinárodních smluv do návrhu pořadu schůze Poslanecké sněmovny</w:t>
      </w:r>
    </w:p>
    <w:p w:rsidR="008C7B29" w:rsidRPr="008C7B29" w:rsidRDefault="00E24AA7" w:rsidP="008C7B29">
      <w:pPr>
        <w:pStyle w:val="StylPS-uvodnodstavecTun"/>
      </w:pPr>
      <w:r w:rsidRPr="00E24AA7">
        <w:t>Organizační výbor Poslanecké sněmovny</w:t>
      </w:r>
    </w:p>
    <w:p w:rsidR="008C7B29" w:rsidRDefault="002720DD" w:rsidP="009B3082">
      <w:pPr>
        <w:spacing w:after="0"/>
        <w:ind w:firstLine="708"/>
        <w:jc w:val="both"/>
        <w:rPr>
          <w:szCs w:val="24"/>
        </w:rPr>
      </w:pPr>
      <w:r>
        <w:rPr>
          <w:b/>
        </w:rPr>
        <w:t>doporučuje</w:t>
      </w:r>
      <w:r>
        <w:t xml:space="preserve"> předsedovi Poslanecké sněmovny podle § 46 odst. 4 písm. c) zákona </w:t>
      </w:r>
      <w:r w:rsidRPr="008C7B29">
        <w:rPr>
          <w:szCs w:val="24"/>
        </w:rPr>
        <w:t>č. 90/1995 Sb., o jednacím řádu Poslanecké sněmovny, ve znění pozdějších předpisů, zařadit</w:t>
      </w:r>
    </w:p>
    <w:p w:rsidR="00B02ED2" w:rsidRPr="008E4CAF" w:rsidRDefault="00B02ED2" w:rsidP="00B02ED2">
      <w:pPr>
        <w:jc w:val="both"/>
        <w:rPr>
          <w:szCs w:val="24"/>
        </w:rPr>
      </w:pPr>
    </w:p>
    <w:p w:rsidR="00B02ED2" w:rsidRPr="008E4CAF" w:rsidRDefault="00B02ED2" w:rsidP="00B02ED2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8E4CAF">
        <w:rPr>
          <w:sz w:val="24"/>
          <w:szCs w:val="24"/>
        </w:rPr>
        <w:t>Návrh poslanců Stanislava Grospiče, Jany Lorencové, Vojtěcha Filipa, Jaroslava Borky, Zdeňka Ondráčka a dalších na vydání zákona, kterým se mění zákon č. 40/2009 Sb., trestní zákoník, ve znění pozdějších předpisů /sněmovní tisk 955/</w:t>
      </w:r>
    </w:p>
    <w:p w:rsidR="00B02ED2" w:rsidRPr="008E4CAF" w:rsidRDefault="00B02ED2" w:rsidP="00B02ED2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8E4CAF">
        <w:rPr>
          <w:sz w:val="24"/>
          <w:szCs w:val="24"/>
        </w:rPr>
        <w:t xml:space="preserve">Návrh poslanců Jany Černochové, Ivana </w:t>
      </w:r>
      <w:proofErr w:type="spellStart"/>
      <w:r w:rsidRPr="008E4CAF">
        <w:rPr>
          <w:sz w:val="24"/>
          <w:szCs w:val="24"/>
        </w:rPr>
        <w:t>Gabala</w:t>
      </w:r>
      <w:proofErr w:type="spellEnd"/>
      <w:r w:rsidRPr="008E4CAF">
        <w:rPr>
          <w:sz w:val="24"/>
          <w:szCs w:val="24"/>
        </w:rPr>
        <w:t xml:space="preserve">, Jana Hamáčka, Davida </w:t>
      </w:r>
      <w:proofErr w:type="spellStart"/>
      <w:r w:rsidRPr="008E4CAF">
        <w:rPr>
          <w:sz w:val="24"/>
          <w:szCs w:val="24"/>
        </w:rPr>
        <w:t>Kádnera</w:t>
      </w:r>
      <w:proofErr w:type="spellEnd"/>
      <w:r w:rsidRPr="008E4CAF">
        <w:rPr>
          <w:sz w:val="24"/>
          <w:szCs w:val="24"/>
        </w:rPr>
        <w:t>, Martina Stropnického a Marka Ženíška na vydání ústavního zákona, kterým se mění ústavní zákon č. 1/1993 Sb., Ústava České republiky, ve znění pozdějších ústavních zákonů /sněmovní tisk 956/</w:t>
      </w:r>
    </w:p>
    <w:p w:rsidR="00B02ED2" w:rsidRPr="008E4CAF" w:rsidRDefault="00B02ED2" w:rsidP="00B02ED2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8E4CAF">
        <w:rPr>
          <w:sz w:val="24"/>
          <w:szCs w:val="24"/>
        </w:rPr>
        <w:t xml:space="preserve">Návrh poslanců Františka Váchy, Jiřího Zlatušky, Karla Raise, Vlasty Bohdalové, Anny Putnové, Miroslava Grebeníčka, Petra Kořenka, Simeona </w:t>
      </w:r>
      <w:proofErr w:type="spellStart"/>
      <w:r w:rsidRPr="008E4CAF">
        <w:rPr>
          <w:sz w:val="24"/>
          <w:szCs w:val="24"/>
        </w:rPr>
        <w:t>Karamazova</w:t>
      </w:r>
      <w:proofErr w:type="spellEnd"/>
      <w:r w:rsidRPr="008E4CAF">
        <w:rPr>
          <w:sz w:val="24"/>
          <w:szCs w:val="24"/>
        </w:rPr>
        <w:t xml:space="preserve">, Radima Holečka, Adolfa Beznosky, Františka </w:t>
      </w:r>
      <w:proofErr w:type="spellStart"/>
      <w:r w:rsidRPr="008E4CAF">
        <w:rPr>
          <w:sz w:val="24"/>
          <w:szCs w:val="24"/>
        </w:rPr>
        <w:t>Laudáta</w:t>
      </w:r>
      <w:proofErr w:type="spellEnd"/>
      <w:r w:rsidRPr="008E4CAF">
        <w:rPr>
          <w:sz w:val="24"/>
          <w:szCs w:val="24"/>
        </w:rPr>
        <w:t xml:space="preserve"> a Augustina Karla Andrleho </w:t>
      </w:r>
      <w:proofErr w:type="spellStart"/>
      <w:r w:rsidRPr="008E4CAF">
        <w:rPr>
          <w:sz w:val="24"/>
          <w:szCs w:val="24"/>
        </w:rPr>
        <w:t>Sylora</w:t>
      </w:r>
      <w:proofErr w:type="spellEnd"/>
      <w:r w:rsidRPr="008E4CAF">
        <w:rPr>
          <w:sz w:val="24"/>
          <w:szCs w:val="24"/>
        </w:rPr>
        <w:t xml:space="preserve"> na</w:t>
      </w:r>
      <w:r>
        <w:rPr>
          <w:sz w:val="24"/>
          <w:szCs w:val="24"/>
        </w:rPr>
        <w:t> </w:t>
      </w:r>
      <w:r w:rsidRPr="008E4CAF">
        <w:rPr>
          <w:sz w:val="24"/>
          <w:szCs w:val="24"/>
        </w:rPr>
        <w:t xml:space="preserve">vydání zákona, kterým se mění zákon č. 130/2002 Sb., o podpoře výzkumu, experimentálního vývoje a inovací z veřejných prostředků a o změně některých souvisejících zákonů (zákon o podpoře výzkumu, experimentálního vývoje a inovací), ve znění pozdějších předpisů /sněmovní tisk 960/ (jednání podle § 90 odst. 2) </w:t>
      </w:r>
    </w:p>
    <w:p w:rsidR="00B02ED2" w:rsidRPr="008E4CAF" w:rsidRDefault="00B02ED2" w:rsidP="00B02ED2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8E4CAF">
        <w:rPr>
          <w:sz w:val="24"/>
          <w:szCs w:val="24"/>
        </w:rPr>
        <w:t>Návrh poslanců Zdeňka Ondráčka, Vítězslava Jandáka, Zdeňka Soukupa, Marka Černocha, Petra Adama a dalších na vydání zákona, kterým se mění zákon č.</w:t>
      </w:r>
      <w:r>
        <w:rPr>
          <w:sz w:val="24"/>
          <w:szCs w:val="24"/>
        </w:rPr>
        <w:t> </w:t>
      </w:r>
      <w:r w:rsidRPr="008E4CAF">
        <w:rPr>
          <w:sz w:val="24"/>
          <w:szCs w:val="24"/>
        </w:rPr>
        <w:t>40/2009</w:t>
      </w:r>
      <w:r>
        <w:rPr>
          <w:sz w:val="24"/>
          <w:szCs w:val="24"/>
        </w:rPr>
        <w:t> </w:t>
      </w:r>
      <w:r w:rsidRPr="008E4CAF">
        <w:rPr>
          <w:sz w:val="24"/>
          <w:szCs w:val="24"/>
        </w:rPr>
        <w:t>Sb., trestní zákoník, ve znění pozdějších předpisů, a zákon č. 251/2016 Sb., o některých přestupcích /sněmovní tisk 961/</w:t>
      </w:r>
    </w:p>
    <w:p w:rsidR="00B02ED2" w:rsidRPr="008E4CAF" w:rsidRDefault="00B02ED2" w:rsidP="00B02ED2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8E4CAF">
        <w:rPr>
          <w:sz w:val="24"/>
          <w:szCs w:val="24"/>
        </w:rPr>
        <w:lastRenderedPageBreak/>
        <w:t xml:space="preserve">Návrh poslanců Martina Komárka, Marie Benešové, Karla Schwarzenberga, Petra Gazdíka, Ivana </w:t>
      </w:r>
      <w:proofErr w:type="spellStart"/>
      <w:r w:rsidRPr="008E4CAF">
        <w:rPr>
          <w:sz w:val="24"/>
          <w:szCs w:val="24"/>
        </w:rPr>
        <w:t>Gabala</w:t>
      </w:r>
      <w:proofErr w:type="spellEnd"/>
      <w:r w:rsidRPr="008E4CAF">
        <w:rPr>
          <w:sz w:val="24"/>
          <w:szCs w:val="24"/>
        </w:rPr>
        <w:t>, Marka Černocha a dalších na vydání zákona, kterým se mění zákon č. 483/1991 Sb., o České televizi, ve znění pozdějších předpisů, zákon č.</w:t>
      </w:r>
      <w:r>
        <w:rPr>
          <w:sz w:val="24"/>
          <w:szCs w:val="24"/>
        </w:rPr>
        <w:t> </w:t>
      </w:r>
      <w:r w:rsidRPr="008E4CAF">
        <w:rPr>
          <w:sz w:val="24"/>
          <w:szCs w:val="24"/>
        </w:rPr>
        <w:t>484/1991 Sb., o Českém rozhlasu, ve znění pozdějších předpisů, a zákon č.</w:t>
      </w:r>
      <w:r>
        <w:rPr>
          <w:sz w:val="24"/>
          <w:szCs w:val="24"/>
        </w:rPr>
        <w:t> </w:t>
      </w:r>
      <w:r w:rsidRPr="008E4CAF">
        <w:rPr>
          <w:sz w:val="24"/>
          <w:szCs w:val="24"/>
        </w:rPr>
        <w:t>90/1995</w:t>
      </w:r>
      <w:r>
        <w:rPr>
          <w:sz w:val="24"/>
          <w:szCs w:val="24"/>
        </w:rPr>
        <w:t> </w:t>
      </w:r>
      <w:r w:rsidRPr="008E4CAF">
        <w:rPr>
          <w:sz w:val="24"/>
          <w:szCs w:val="24"/>
        </w:rPr>
        <w:t>Sb., o jednacím řádu Poslanecké sněmovny, ve znění pozdějších předpisů /sněmovní tisk 965/</w:t>
      </w:r>
    </w:p>
    <w:p w:rsidR="00B02ED2" w:rsidRPr="008E4CAF" w:rsidRDefault="00B02ED2" w:rsidP="00B02ED2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8E4CAF">
        <w:rPr>
          <w:sz w:val="24"/>
          <w:szCs w:val="24"/>
        </w:rPr>
        <w:t xml:space="preserve">Návrh poslanců Zbyňka </w:t>
      </w:r>
      <w:proofErr w:type="spellStart"/>
      <w:r w:rsidRPr="008E4CAF">
        <w:rPr>
          <w:sz w:val="24"/>
          <w:szCs w:val="24"/>
        </w:rPr>
        <w:t>Stanjury</w:t>
      </w:r>
      <w:proofErr w:type="spellEnd"/>
      <w:r w:rsidRPr="008E4CAF">
        <w:rPr>
          <w:sz w:val="24"/>
          <w:szCs w:val="24"/>
        </w:rPr>
        <w:t>, Jany Černochové, Petra Fialy, Ivana Adamce a</w:t>
      </w:r>
      <w:r>
        <w:rPr>
          <w:sz w:val="24"/>
          <w:szCs w:val="24"/>
        </w:rPr>
        <w:t> </w:t>
      </w:r>
      <w:r w:rsidRPr="008E4CAF">
        <w:rPr>
          <w:sz w:val="24"/>
          <w:szCs w:val="24"/>
        </w:rPr>
        <w:t>dalších na vydání zákona, kterým se mění zákon č. 353/2003 Sb., o spotřebních daních, ve znění pozdějších předpisů /sněmovní tisk 966/</w:t>
      </w:r>
    </w:p>
    <w:p w:rsidR="00B02ED2" w:rsidRPr="008E4CAF" w:rsidRDefault="00B02ED2" w:rsidP="00B02ED2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8E4CAF">
        <w:rPr>
          <w:sz w:val="24"/>
          <w:szCs w:val="24"/>
        </w:rPr>
        <w:t>Vládní návrh zákona, kterým se mění zákon č. 181/2014 Sb., o kybernetické bezpečnosti a o změně souvisejících zákonů (zákon o kybernetické bezpečnosti), ve znění zákona č. …/2017 Sb., a zákon č. 106/1999 Sb., o svobodném přístupu k informacím, ve znění pozdějších předpisů /sněmovní tisk 984/</w:t>
      </w:r>
    </w:p>
    <w:p w:rsidR="00B02ED2" w:rsidRPr="008E4CAF" w:rsidRDefault="00B02ED2" w:rsidP="00B02ED2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8E4CAF">
        <w:rPr>
          <w:sz w:val="24"/>
          <w:szCs w:val="24"/>
        </w:rPr>
        <w:t>Vládní návrh zákona, kterým se mění zákon č. 99/1963 Sb., občanský soudní řád, ve</w:t>
      </w:r>
      <w:r>
        <w:rPr>
          <w:sz w:val="24"/>
          <w:szCs w:val="24"/>
        </w:rPr>
        <w:t> </w:t>
      </w:r>
      <w:r w:rsidRPr="008E4CAF">
        <w:rPr>
          <w:sz w:val="24"/>
          <w:szCs w:val="24"/>
        </w:rPr>
        <w:t>znění pozdějších předpisů, zákon č. 292/2013 Sb., o zvláštních řízeních soudních, ve</w:t>
      </w:r>
      <w:r>
        <w:rPr>
          <w:sz w:val="24"/>
          <w:szCs w:val="24"/>
        </w:rPr>
        <w:t> </w:t>
      </w:r>
      <w:r w:rsidRPr="008E4CAF">
        <w:rPr>
          <w:sz w:val="24"/>
          <w:szCs w:val="24"/>
        </w:rPr>
        <w:t>znění pozdějších předpisů, a některé další zákony /sněmovní tisk 987/</w:t>
      </w:r>
    </w:p>
    <w:p w:rsidR="00B02ED2" w:rsidRPr="008E4CAF" w:rsidRDefault="00B02ED2" w:rsidP="00B02ED2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8E4CAF">
        <w:rPr>
          <w:sz w:val="24"/>
          <w:szCs w:val="24"/>
        </w:rPr>
        <w:t>Vládní návrh, kterým se předkládá Parlamentu České republiky k vyslovení souhlasu s</w:t>
      </w:r>
      <w:r>
        <w:rPr>
          <w:sz w:val="24"/>
          <w:szCs w:val="24"/>
        </w:rPr>
        <w:t> </w:t>
      </w:r>
      <w:r w:rsidRPr="008E4CAF">
        <w:rPr>
          <w:sz w:val="24"/>
          <w:szCs w:val="24"/>
        </w:rPr>
        <w:t>ratifikací Dohoda o partnerství, vztazích a spolupráci mezi Evropskou unií a jejími členskými státy na jedné straně a Novým Zélandem na straně druhé podepsaná v Bruselu dne 5. října 2016 /sněmovní tisk 988/</w:t>
      </w:r>
    </w:p>
    <w:p w:rsidR="00B02ED2" w:rsidRPr="008E4CAF" w:rsidRDefault="00B02ED2" w:rsidP="00B02ED2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8E4CAF">
        <w:rPr>
          <w:sz w:val="24"/>
          <w:szCs w:val="24"/>
        </w:rPr>
        <w:t xml:space="preserve">Vládní návrh zákona, kterým se mění zákon č. 90/2016 Sb., o posuzování shody stanovených výrobků při jejich dodávání na trh /sněmovní tisk 989/ </w:t>
      </w:r>
    </w:p>
    <w:p w:rsidR="00B02ED2" w:rsidRPr="008E4CAF" w:rsidRDefault="00B02ED2" w:rsidP="00B02ED2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8E4CAF">
        <w:rPr>
          <w:sz w:val="24"/>
          <w:szCs w:val="24"/>
        </w:rPr>
        <w:t>Vládní návrh zákona, kterým se mění zákon č. 326/1999 Sb., o pobytu cizinců na území České republiky a o změně některých zákonů, ve znění pozdějších předpisů, a další související zákony /sněmovní tisk 990/</w:t>
      </w:r>
    </w:p>
    <w:p w:rsidR="00B02ED2" w:rsidRPr="008E4CAF" w:rsidRDefault="00B02ED2" w:rsidP="00B02ED2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8E4CAF">
        <w:rPr>
          <w:sz w:val="24"/>
          <w:szCs w:val="24"/>
        </w:rPr>
        <w:t>Vládní návrh zákona o náhradě škody v oblasti hospodářské soutěže a o změně zákona č. 143/2001 Sb., o ochraně hospodářské soutěže a o změně některých zákonů (zákon o</w:t>
      </w:r>
      <w:r>
        <w:rPr>
          <w:sz w:val="24"/>
          <w:szCs w:val="24"/>
        </w:rPr>
        <w:t> </w:t>
      </w:r>
      <w:r w:rsidRPr="008E4CAF">
        <w:rPr>
          <w:sz w:val="24"/>
          <w:szCs w:val="24"/>
        </w:rPr>
        <w:t xml:space="preserve">ochraně hospodářské soutěže), ve znění pozdějších předpisů (zákon o náhradě škody v oblasti hospodářské soutěže) /sněmovní tisk 991/ (jednání podle § 90 odst. 2) </w:t>
      </w:r>
    </w:p>
    <w:p w:rsidR="00B02ED2" w:rsidRPr="008E4CAF" w:rsidRDefault="00B02ED2" w:rsidP="00B02ED2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8E4CAF">
        <w:rPr>
          <w:sz w:val="24"/>
          <w:szCs w:val="24"/>
        </w:rPr>
        <w:t>Vládní návrh zákona, kterým se mění některé zákony v souvislosti s veřejným opatrovnictvím /sněmovní tisk 992/</w:t>
      </w:r>
    </w:p>
    <w:p w:rsidR="00B02ED2" w:rsidRDefault="00B02ED2" w:rsidP="00B02ED2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8E4CAF">
        <w:rPr>
          <w:sz w:val="24"/>
          <w:szCs w:val="24"/>
        </w:rPr>
        <w:t>Vládní návrh zákona o zahraniční službě a o změně některých zákonů (zákon o zahraniční službě) /sněmovní tisk 994/</w:t>
      </w:r>
    </w:p>
    <w:p w:rsidR="00B02ED2" w:rsidRPr="008E4CAF" w:rsidRDefault="00B02ED2" w:rsidP="00B02ED2">
      <w:pPr>
        <w:pStyle w:val="zaazen"/>
        <w:ind w:left="709" w:firstLine="0"/>
        <w:rPr>
          <w:sz w:val="24"/>
          <w:szCs w:val="24"/>
        </w:rPr>
      </w:pPr>
    </w:p>
    <w:p w:rsidR="00B02ED2" w:rsidRPr="008E4CAF" w:rsidRDefault="00B02ED2" w:rsidP="00B02ED2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8E4CAF">
        <w:rPr>
          <w:sz w:val="24"/>
          <w:szCs w:val="24"/>
        </w:rPr>
        <w:t>Vládní návrh zákona, kterým se mění zákon č. 64/1986 Sb., o České obchodní inspekci, ve znění pozdějších předpisů, a zákon č. 634/1992 Sb., o ochraně spotřebitele, ve znění pozdějších předpisů /sněmovní tisk 995/</w:t>
      </w:r>
    </w:p>
    <w:p w:rsidR="00B02ED2" w:rsidRPr="008E4CAF" w:rsidRDefault="00B02ED2" w:rsidP="00B02ED2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8E4CAF">
        <w:rPr>
          <w:sz w:val="24"/>
          <w:szCs w:val="24"/>
        </w:rPr>
        <w:t>Vládní návrh, kterým se předkládá Parlamentu České republiky k vyslovení souhlasu s ratifikací Dohoda o strategickém partnerství mezi Evropskou unií a jejími členskými státy na jedné straně a Kanadou na straně druhé podepsaná v Bruselu dne 30. října 2016 /sněmovní tisk 996/</w:t>
      </w:r>
    </w:p>
    <w:p w:rsidR="00B02ED2" w:rsidRPr="008E4CAF" w:rsidRDefault="00B02ED2" w:rsidP="00B02ED2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8E4CAF">
        <w:rPr>
          <w:sz w:val="24"/>
          <w:szCs w:val="24"/>
        </w:rPr>
        <w:t xml:space="preserve">Vládní návrh zákona, kterým se mění zákon č. 165/2012 Sb., o podporovaných zdrojích energie a o změně některých zákonů, ve znění pozdějších předpisů /sněmovní tisk 997/ (jednání podle § 90 odst. 2) </w:t>
      </w:r>
    </w:p>
    <w:p w:rsidR="003D1733" w:rsidRDefault="002720DD" w:rsidP="003D1733">
      <w:pPr>
        <w:spacing w:after="0"/>
        <w:rPr>
          <w:color w:val="000000"/>
          <w:szCs w:val="24"/>
        </w:rPr>
      </w:pPr>
      <w:r w:rsidRPr="00DE23AE">
        <w:rPr>
          <w:color w:val="000000"/>
          <w:szCs w:val="24"/>
        </w:rPr>
        <w:t>do návrhu pořadu schůze Poslanecké sněmovny.</w:t>
      </w:r>
    </w:p>
    <w:p w:rsidR="003D1733" w:rsidRDefault="003D1733" w:rsidP="003D1733">
      <w:pPr>
        <w:spacing w:after="0"/>
        <w:rPr>
          <w:color w:val="000000"/>
          <w:szCs w:val="24"/>
        </w:rPr>
      </w:pPr>
    </w:p>
    <w:p w:rsidR="003D1733" w:rsidRDefault="003D1733" w:rsidP="003D1733">
      <w:pPr>
        <w:spacing w:after="0"/>
        <w:rPr>
          <w:color w:val="000000"/>
          <w:szCs w:val="24"/>
        </w:rPr>
      </w:pPr>
    </w:p>
    <w:p w:rsidR="001A3DFA" w:rsidRDefault="001A3DFA" w:rsidP="007610A4">
      <w:pPr>
        <w:spacing w:after="0"/>
        <w:jc w:val="center"/>
        <w:rPr>
          <w:color w:val="000000"/>
          <w:szCs w:val="24"/>
        </w:rPr>
      </w:pPr>
    </w:p>
    <w:p w:rsidR="001A3DFA" w:rsidRDefault="001A3DFA" w:rsidP="007610A4">
      <w:pPr>
        <w:spacing w:after="0"/>
        <w:jc w:val="center"/>
        <w:rPr>
          <w:color w:val="000000"/>
          <w:szCs w:val="24"/>
        </w:rPr>
      </w:pPr>
    </w:p>
    <w:p w:rsidR="00B02ED2" w:rsidRDefault="00B02ED2" w:rsidP="007610A4">
      <w:pPr>
        <w:spacing w:after="0"/>
        <w:jc w:val="center"/>
        <w:rPr>
          <w:color w:val="000000"/>
          <w:szCs w:val="24"/>
        </w:rPr>
      </w:pPr>
    </w:p>
    <w:p w:rsidR="00B02ED2" w:rsidRDefault="00B02ED2" w:rsidP="007610A4">
      <w:pPr>
        <w:spacing w:after="0"/>
        <w:jc w:val="center"/>
        <w:rPr>
          <w:color w:val="000000"/>
          <w:szCs w:val="24"/>
        </w:rPr>
      </w:pPr>
    </w:p>
    <w:p w:rsidR="00B02ED2" w:rsidRDefault="00B02ED2" w:rsidP="007610A4">
      <w:pPr>
        <w:spacing w:after="0"/>
        <w:jc w:val="center"/>
        <w:rPr>
          <w:color w:val="000000"/>
          <w:szCs w:val="24"/>
        </w:rPr>
      </w:pPr>
    </w:p>
    <w:p w:rsidR="00B02ED2" w:rsidRDefault="00B02ED2" w:rsidP="007610A4">
      <w:pPr>
        <w:spacing w:after="0"/>
        <w:jc w:val="center"/>
        <w:rPr>
          <w:color w:val="000000"/>
          <w:szCs w:val="24"/>
        </w:rPr>
      </w:pPr>
    </w:p>
    <w:p w:rsidR="00B02ED2" w:rsidRDefault="00B02ED2" w:rsidP="007610A4">
      <w:pPr>
        <w:spacing w:after="0"/>
        <w:jc w:val="center"/>
        <w:rPr>
          <w:color w:val="000000"/>
          <w:szCs w:val="24"/>
        </w:rPr>
      </w:pPr>
    </w:p>
    <w:p w:rsidR="00B02ED2" w:rsidRDefault="00B02ED2" w:rsidP="007610A4">
      <w:pPr>
        <w:spacing w:after="0"/>
        <w:jc w:val="center"/>
        <w:rPr>
          <w:color w:val="000000"/>
          <w:szCs w:val="24"/>
        </w:rPr>
      </w:pPr>
    </w:p>
    <w:p w:rsidR="00B02ED2" w:rsidRDefault="00B02ED2" w:rsidP="007610A4">
      <w:pPr>
        <w:spacing w:after="0"/>
        <w:jc w:val="center"/>
        <w:rPr>
          <w:color w:val="000000"/>
          <w:szCs w:val="24"/>
        </w:rPr>
      </w:pPr>
    </w:p>
    <w:p w:rsidR="001A3DFA" w:rsidRDefault="001A3DFA" w:rsidP="007610A4">
      <w:pPr>
        <w:spacing w:after="0"/>
        <w:jc w:val="center"/>
        <w:rPr>
          <w:color w:val="000000"/>
          <w:szCs w:val="24"/>
        </w:rPr>
      </w:pPr>
    </w:p>
    <w:p w:rsidR="003D1733" w:rsidRDefault="009F45A6" w:rsidP="007610A4">
      <w:pPr>
        <w:spacing w:after="0"/>
        <w:jc w:val="center"/>
        <w:rPr>
          <w:color w:val="000000"/>
          <w:szCs w:val="24"/>
        </w:rPr>
      </w:pPr>
      <w:r>
        <w:rPr>
          <w:color w:val="000000"/>
          <w:szCs w:val="24"/>
        </w:rPr>
        <w:t xml:space="preserve">Jan Hamáček v. r. </w:t>
      </w:r>
      <w:r w:rsidR="001C2780">
        <w:rPr>
          <w:color w:val="000000"/>
          <w:szCs w:val="24"/>
        </w:rPr>
        <w:t xml:space="preserve"> </w:t>
      </w:r>
      <w:r w:rsidR="007610A4">
        <w:rPr>
          <w:color w:val="000000"/>
          <w:szCs w:val="24"/>
        </w:rPr>
        <w:t xml:space="preserve"> </w:t>
      </w:r>
    </w:p>
    <w:p w:rsidR="003D1733" w:rsidRDefault="003D1733" w:rsidP="003D1733">
      <w:pPr>
        <w:spacing w:after="0"/>
        <w:jc w:val="center"/>
      </w:pPr>
      <w:r>
        <w:t>předseda Poslanecké sněmovny</w:t>
      </w:r>
    </w:p>
    <w:p w:rsidR="003D1733" w:rsidRDefault="003D1733" w:rsidP="003D1733">
      <w:pPr>
        <w:spacing w:after="0"/>
        <w:jc w:val="center"/>
      </w:pPr>
    </w:p>
    <w:p w:rsidR="001A3DFA" w:rsidRDefault="001A3DFA" w:rsidP="003D1733">
      <w:pPr>
        <w:spacing w:after="0"/>
        <w:jc w:val="center"/>
      </w:pPr>
    </w:p>
    <w:p w:rsidR="003D1733" w:rsidRDefault="003D1733" w:rsidP="003D1733">
      <w:pPr>
        <w:spacing w:after="0"/>
        <w:jc w:val="center"/>
      </w:pPr>
    </w:p>
    <w:p w:rsidR="003D1733" w:rsidRDefault="009F45A6" w:rsidP="003D1733">
      <w:pPr>
        <w:spacing w:after="0"/>
        <w:jc w:val="center"/>
      </w:pPr>
      <w:r>
        <w:t xml:space="preserve">Pavel </w:t>
      </w:r>
      <w:proofErr w:type="spellStart"/>
      <w:r>
        <w:t>Kováčik</w:t>
      </w:r>
      <w:proofErr w:type="spellEnd"/>
      <w:r>
        <w:t xml:space="preserve"> v. r. </w:t>
      </w:r>
      <w:bookmarkStart w:id="0" w:name="_GoBack"/>
      <w:bookmarkEnd w:id="0"/>
      <w:r w:rsidR="001C2780">
        <w:t xml:space="preserve"> </w:t>
      </w:r>
      <w:r w:rsidR="007610A4">
        <w:t xml:space="preserve"> </w:t>
      </w:r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F03AB9">
      <w:footerReference w:type="default" r:id="rId8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8418839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45A6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4"/>
  </w:num>
  <w:num w:numId="8">
    <w:abstractNumId w:val="1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2756A"/>
    <w:rsid w:val="000476E4"/>
    <w:rsid w:val="00092206"/>
    <w:rsid w:val="000C140B"/>
    <w:rsid w:val="000C5278"/>
    <w:rsid w:val="000E730C"/>
    <w:rsid w:val="000F21A3"/>
    <w:rsid w:val="00103C04"/>
    <w:rsid w:val="00106842"/>
    <w:rsid w:val="00170F33"/>
    <w:rsid w:val="001A3DFA"/>
    <w:rsid w:val="001B45F3"/>
    <w:rsid w:val="001C2780"/>
    <w:rsid w:val="00207DEA"/>
    <w:rsid w:val="00214DE6"/>
    <w:rsid w:val="00230024"/>
    <w:rsid w:val="00253CAD"/>
    <w:rsid w:val="00254049"/>
    <w:rsid w:val="002720DD"/>
    <w:rsid w:val="00272E1B"/>
    <w:rsid w:val="00286414"/>
    <w:rsid w:val="002876F3"/>
    <w:rsid w:val="002A2F32"/>
    <w:rsid w:val="002B0FB6"/>
    <w:rsid w:val="002B60B3"/>
    <w:rsid w:val="002C248D"/>
    <w:rsid w:val="002C6BED"/>
    <w:rsid w:val="00304A52"/>
    <w:rsid w:val="003467A3"/>
    <w:rsid w:val="00356011"/>
    <w:rsid w:val="00377253"/>
    <w:rsid w:val="00387497"/>
    <w:rsid w:val="00395A28"/>
    <w:rsid w:val="003A0A08"/>
    <w:rsid w:val="003D1733"/>
    <w:rsid w:val="003D2033"/>
    <w:rsid w:val="0040244B"/>
    <w:rsid w:val="00467674"/>
    <w:rsid w:val="004849D5"/>
    <w:rsid w:val="004D571D"/>
    <w:rsid w:val="004E099C"/>
    <w:rsid w:val="004F14FB"/>
    <w:rsid w:val="005227BF"/>
    <w:rsid w:val="005260C2"/>
    <w:rsid w:val="005437F7"/>
    <w:rsid w:val="00566A4C"/>
    <w:rsid w:val="00572996"/>
    <w:rsid w:val="00581B5C"/>
    <w:rsid w:val="005C30D7"/>
    <w:rsid w:val="005E094C"/>
    <w:rsid w:val="005F6CAE"/>
    <w:rsid w:val="0060547A"/>
    <w:rsid w:val="006151A2"/>
    <w:rsid w:val="00616FE4"/>
    <w:rsid w:val="00620764"/>
    <w:rsid w:val="00661B5B"/>
    <w:rsid w:val="006B30A7"/>
    <w:rsid w:val="007610A4"/>
    <w:rsid w:val="007A4872"/>
    <w:rsid w:val="007C62DA"/>
    <w:rsid w:val="007D5EE1"/>
    <w:rsid w:val="007E1D0B"/>
    <w:rsid w:val="00812496"/>
    <w:rsid w:val="00830BFE"/>
    <w:rsid w:val="008843CD"/>
    <w:rsid w:val="00893C29"/>
    <w:rsid w:val="008C7B29"/>
    <w:rsid w:val="008D25C1"/>
    <w:rsid w:val="008D6488"/>
    <w:rsid w:val="00903269"/>
    <w:rsid w:val="00920D8B"/>
    <w:rsid w:val="0094705D"/>
    <w:rsid w:val="009552E2"/>
    <w:rsid w:val="009B3082"/>
    <w:rsid w:val="009B41D3"/>
    <w:rsid w:val="009D61D8"/>
    <w:rsid w:val="009F45A6"/>
    <w:rsid w:val="00A41028"/>
    <w:rsid w:val="00A46CDA"/>
    <w:rsid w:val="00A62F67"/>
    <w:rsid w:val="00AA0D27"/>
    <w:rsid w:val="00AB4EDD"/>
    <w:rsid w:val="00B02ED2"/>
    <w:rsid w:val="00B13892"/>
    <w:rsid w:val="00B53E8D"/>
    <w:rsid w:val="00B63628"/>
    <w:rsid w:val="00B715B6"/>
    <w:rsid w:val="00B74031"/>
    <w:rsid w:val="00BB12D8"/>
    <w:rsid w:val="00BB34F7"/>
    <w:rsid w:val="00BC09E3"/>
    <w:rsid w:val="00BE5937"/>
    <w:rsid w:val="00C30A55"/>
    <w:rsid w:val="00C37D77"/>
    <w:rsid w:val="00C40F29"/>
    <w:rsid w:val="00C56014"/>
    <w:rsid w:val="00C56585"/>
    <w:rsid w:val="00D31B37"/>
    <w:rsid w:val="00D347AB"/>
    <w:rsid w:val="00D76FB3"/>
    <w:rsid w:val="00D800A9"/>
    <w:rsid w:val="00D90B8B"/>
    <w:rsid w:val="00DB4562"/>
    <w:rsid w:val="00DC29E4"/>
    <w:rsid w:val="00E24AA7"/>
    <w:rsid w:val="00E65C08"/>
    <w:rsid w:val="00ED15A8"/>
    <w:rsid w:val="00EF3B15"/>
    <w:rsid w:val="00EF679B"/>
    <w:rsid w:val="00EF78B2"/>
    <w:rsid w:val="00F03AB9"/>
    <w:rsid w:val="00F27CE5"/>
    <w:rsid w:val="00F32160"/>
    <w:rsid w:val="00F46B82"/>
    <w:rsid w:val="00F94863"/>
    <w:rsid w:val="00FC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C4A70-E6E0-4894-BED5-86725C04C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2</TotalTime>
  <Pages>3</Pages>
  <Words>721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4</cp:revision>
  <cp:lastPrinted>2016-12-15T14:00:00Z</cp:lastPrinted>
  <dcterms:created xsi:type="dcterms:W3CDTF">2016-12-15T10:47:00Z</dcterms:created>
  <dcterms:modified xsi:type="dcterms:W3CDTF">2016-12-15T14:00:00Z</dcterms:modified>
</cp:coreProperties>
</file>