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4849D5" w:rsidP="000E730C">
      <w:pPr>
        <w:pStyle w:val="PS-slousnesen"/>
      </w:pPr>
      <w:r>
        <w:t>3</w:t>
      </w:r>
      <w:r w:rsidR="00B63628">
        <w:t>32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 xml:space="preserve">z </w:t>
      </w:r>
      <w:r w:rsidR="00C37D77">
        <w:t>6</w:t>
      </w:r>
      <w:r w:rsidR="00B63628">
        <w:t>8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2720DD">
        <w:t xml:space="preserve"> </w:t>
      </w:r>
      <w:r w:rsidR="00B63628">
        <w:t>15</w:t>
      </w:r>
      <w:r>
        <w:t xml:space="preserve">. </w:t>
      </w:r>
      <w:r w:rsidR="00B63628">
        <w:t>listopadu</w:t>
      </w:r>
      <w:r>
        <w:t xml:space="preserve"> 201</w:t>
      </w:r>
      <w:r w:rsidR="00920D8B">
        <w:t>6</w:t>
      </w:r>
    </w:p>
    <w:p w:rsidR="002720DD" w:rsidRDefault="002720DD" w:rsidP="002720DD">
      <w:pPr>
        <w:jc w:val="both"/>
      </w:pPr>
    </w:p>
    <w:p w:rsidR="002720DD" w:rsidRDefault="002720DD" w:rsidP="002720DD">
      <w:pPr>
        <w:pStyle w:val="PS-pedmtusnesen"/>
        <w:jc w:val="both"/>
      </w:pPr>
      <w:r>
        <w:t>k návrhu na zařazení návrhů zákonů a mezinárodních smluv do návrhu pořadu schůze Poslanecké sněmovny</w:t>
      </w:r>
    </w:p>
    <w:p w:rsidR="008C7B29" w:rsidRPr="008C7B29" w:rsidRDefault="00E24AA7" w:rsidP="008C7B29">
      <w:pPr>
        <w:pStyle w:val="StylPS-uvodnodstavecTun"/>
      </w:pPr>
      <w:r w:rsidRPr="00E24AA7">
        <w:t>Organizační výbor Poslanecké sněmovny</w:t>
      </w:r>
    </w:p>
    <w:p w:rsidR="008C7B29" w:rsidRDefault="002720DD" w:rsidP="009B3082">
      <w:pPr>
        <w:spacing w:after="0"/>
        <w:ind w:firstLine="708"/>
        <w:jc w:val="both"/>
        <w:rPr>
          <w:szCs w:val="24"/>
        </w:rPr>
      </w:pPr>
      <w:r>
        <w:rPr>
          <w:b/>
        </w:rPr>
        <w:t>doporučuje</w:t>
      </w:r>
      <w:r>
        <w:t xml:space="preserve"> předsedovi Poslanecké sněmovny podle § 46 odst. 4 písm. c) zákona </w:t>
      </w:r>
      <w:r w:rsidRPr="008C7B29">
        <w:rPr>
          <w:szCs w:val="24"/>
        </w:rPr>
        <w:t>č. 90/1995 Sb., o jednacím řádu Poslanecké sněmovny, ve znění pozdějších předpisů, zařadit</w:t>
      </w:r>
    </w:p>
    <w:p w:rsidR="00F46B82" w:rsidRDefault="00F46B82" w:rsidP="009B3082">
      <w:pPr>
        <w:spacing w:after="0"/>
        <w:ind w:firstLine="708"/>
        <w:jc w:val="both"/>
        <w:rPr>
          <w:szCs w:val="24"/>
        </w:rPr>
      </w:pPr>
    </w:p>
    <w:p w:rsidR="00B63628" w:rsidRPr="00167EED" w:rsidRDefault="00B63628" w:rsidP="00B63628">
      <w:pPr>
        <w:jc w:val="both"/>
        <w:rPr>
          <w:szCs w:val="24"/>
        </w:rPr>
      </w:pPr>
    </w:p>
    <w:p w:rsidR="00B63628" w:rsidRPr="00167EED" w:rsidRDefault="00B63628" w:rsidP="00B63628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167EED">
        <w:rPr>
          <w:sz w:val="24"/>
          <w:szCs w:val="24"/>
        </w:rPr>
        <w:t>Návrh poslanců Víta Kaňkovského, Jana Bartoška a Jaroslava Zavadila na vydání zákona, kterým se mění zákon č. 329/2011 Sb., o poskytování dávek osobám se</w:t>
      </w:r>
      <w:r>
        <w:rPr>
          <w:sz w:val="24"/>
          <w:szCs w:val="24"/>
        </w:rPr>
        <w:t> </w:t>
      </w:r>
      <w:r w:rsidRPr="00167EED">
        <w:rPr>
          <w:sz w:val="24"/>
          <w:szCs w:val="24"/>
        </w:rPr>
        <w:t>zdravotním postižením a o změně souvisejících zákonů, ve znění pozdějších předpisů /sněmovní tisk 935/</w:t>
      </w:r>
    </w:p>
    <w:p w:rsidR="00B63628" w:rsidRPr="00167EED" w:rsidRDefault="00B63628" w:rsidP="00B63628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167EED">
        <w:rPr>
          <w:sz w:val="24"/>
          <w:szCs w:val="24"/>
        </w:rPr>
        <w:t>Vládní návrh ústavního zákona, kterým se mění ústavní zákon č. 1/1993 Sb., Ústava České republiky, ve znění pozdějších ústavních zákonů /sněmovní tisk 947/</w:t>
      </w:r>
    </w:p>
    <w:p w:rsidR="00B63628" w:rsidRPr="00167EED" w:rsidRDefault="00B63628" w:rsidP="00B63628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167EED">
        <w:rPr>
          <w:sz w:val="24"/>
          <w:szCs w:val="24"/>
        </w:rPr>
        <w:t>Vládní návrh zákona, kterým se mění zákon č. 166/1993 Sb., o Nejvyšším kontrolním úřadu, ve znění pozdějších předpisů, a další související zákony /sněmovní tisk 948/</w:t>
      </w:r>
    </w:p>
    <w:p w:rsidR="00B63628" w:rsidRPr="00167EED" w:rsidRDefault="00B63628" w:rsidP="00B63628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167EED">
        <w:rPr>
          <w:sz w:val="24"/>
          <w:szCs w:val="24"/>
        </w:rPr>
        <w:t>Vládní návrh zákona, kterým se mění zákon č. 256/2001 Sb., o pohřebnictví a o změně některých zákonů, ve znění pozdějších předpisů, a další související zákony /sněmovní tisk 954/</w:t>
      </w:r>
    </w:p>
    <w:p w:rsidR="00B63628" w:rsidRDefault="00B63628" w:rsidP="00B63628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167EED">
        <w:rPr>
          <w:sz w:val="24"/>
          <w:szCs w:val="24"/>
        </w:rPr>
        <w:t>Vládní návrh zákona, kterým se mění zákon č. 115/2006 Sb., o registrovaném partnerství a o změně některých souvisejících zákonů, ve znění pozdějších předpisů, a</w:t>
      </w:r>
      <w:r>
        <w:rPr>
          <w:sz w:val="24"/>
          <w:szCs w:val="24"/>
        </w:rPr>
        <w:t> </w:t>
      </w:r>
      <w:r w:rsidRPr="00167EED">
        <w:rPr>
          <w:sz w:val="24"/>
          <w:szCs w:val="24"/>
        </w:rPr>
        <w:t>další související zákony /sněmovní tisk 957/</w:t>
      </w:r>
    </w:p>
    <w:p w:rsidR="00B63628" w:rsidRDefault="00B63628" w:rsidP="00B63628">
      <w:pPr>
        <w:pStyle w:val="zaazen"/>
        <w:ind w:left="709" w:firstLine="0"/>
        <w:rPr>
          <w:sz w:val="24"/>
          <w:szCs w:val="24"/>
        </w:rPr>
      </w:pPr>
    </w:p>
    <w:p w:rsidR="00B63628" w:rsidRPr="00167EED" w:rsidRDefault="00B63628" w:rsidP="00B63628">
      <w:pPr>
        <w:pStyle w:val="zaazen"/>
        <w:ind w:left="709" w:firstLine="0"/>
        <w:rPr>
          <w:sz w:val="24"/>
          <w:szCs w:val="24"/>
        </w:rPr>
      </w:pPr>
    </w:p>
    <w:p w:rsidR="00B63628" w:rsidRPr="00167EED" w:rsidRDefault="00B63628" w:rsidP="00B63628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167EED">
        <w:rPr>
          <w:sz w:val="24"/>
          <w:szCs w:val="24"/>
        </w:rPr>
        <w:t>Vládní návrh zákona, kterým se mění zákon č. 221/1999 Sb., o vojácích z povolání, ve</w:t>
      </w:r>
      <w:r>
        <w:rPr>
          <w:sz w:val="24"/>
          <w:szCs w:val="24"/>
        </w:rPr>
        <w:t> </w:t>
      </w:r>
      <w:r w:rsidRPr="00167EED">
        <w:rPr>
          <w:sz w:val="24"/>
          <w:szCs w:val="24"/>
        </w:rPr>
        <w:t>znění pozdějších předpisů /sněmovní tisk 958/</w:t>
      </w:r>
    </w:p>
    <w:p w:rsidR="00B63628" w:rsidRPr="00167EED" w:rsidRDefault="00B63628" w:rsidP="00B63628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167EED">
        <w:rPr>
          <w:sz w:val="24"/>
          <w:szCs w:val="24"/>
        </w:rPr>
        <w:t>Vládní návrh zákona, kterým se mění zákon č. 563/2004 Sb., o pedagogických pracovnících a o změně některých zákonů, ve znění pozdějších předpisů, a další související zákony /sněmovní tisk 959/</w:t>
      </w:r>
    </w:p>
    <w:p w:rsidR="00B63628" w:rsidRPr="00167EED" w:rsidRDefault="00B63628" w:rsidP="00B63628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167EED">
        <w:rPr>
          <w:sz w:val="24"/>
          <w:szCs w:val="24"/>
        </w:rPr>
        <w:t xml:space="preserve">Vládní návrh zákona, kterým se mění zákon č. 435/2004 Sb., o zaměstnanosti, ve znění pozdějších předpisů, zákon č. 251/2005 Sb., o inspekci práce, ve znění pozdějších předpisů, a zákon č. 262/2006 Sb., zákoník práce, ve znění pozdějších předpisů /sněmovní tisk 964/ (jednání podle § 90 odst. 2) </w:t>
      </w:r>
    </w:p>
    <w:p w:rsidR="009B3082" w:rsidRDefault="002720DD" w:rsidP="00616FE4">
      <w:pPr>
        <w:spacing w:after="0"/>
        <w:rPr>
          <w:color w:val="000000"/>
          <w:szCs w:val="24"/>
        </w:rPr>
      </w:pPr>
      <w:r w:rsidRPr="00DE23AE">
        <w:rPr>
          <w:color w:val="000000"/>
          <w:szCs w:val="24"/>
        </w:rPr>
        <w:t>do návrhu pořadu schůze Poslanecké sněmovny.</w:t>
      </w:r>
    </w:p>
    <w:p w:rsidR="00616FE4" w:rsidRDefault="00616FE4" w:rsidP="00616FE4">
      <w:pPr>
        <w:spacing w:after="0"/>
        <w:rPr>
          <w:color w:val="000000"/>
          <w:szCs w:val="24"/>
        </w:rPr>
      </w:pPr>
    </w:p>
    <w:p w:rsidR="00F46B82" w:rsidRDefault="00F46B82" w:rsidP="00616FE4">
      <w:pPr>
        <w:spacing w:after="0"/>
        <w:rPr>
          <w:color w:val="000000"/>
          <w:szCs w:val="24"/>
        </w:rPr>
      </w:pPr>
    </w:p>
    <w:p w:rsidR="00F46B82" w:rsidRDefault="00F46B82" w:rsidP="00616FE4">
      <w:pPr>
        <w:spacing w:after="0"/>
        <w:rPr>
          <w:color w:val="000000"/>
          <w:szCs w:val="24"/>
        </w:rPr>
      </w:pPr>
    </w:p>
    <w:p w:rsidR="00F46B82" w:rsidRDefault="00F46B82" w:rsidP="00616FE4">
      <w:pPr>
        <w:spacing w:after="0"/>
        <w:rPr>
          <w:color w:val="000000"/>
          <w:szCs w:val="24"/>
        </w:rPr>
      </w:pPr>
    </w:p>
    <w:p w:rsidR="00F46B82" w:rsidRDefault="00F46B82" w:rsidP="00616FE4">
      <w:pPr>
        <w:spacing w:after="0"/>
        <w:rPr>
          <w:color w:val="000000"/>
          <w:szCs w:val="24"/>
        </w:rPr>
      </w:pPr>
    </w:p>
    <w:p w:rsidR="00F46B82" w:rsidRDefault="00F46B82" w:rsidP="00616FE4">
      <w:pPr>
        <w:spacing w:after="0"/>
        <w:rPr>
          <w:color w:val="000000"/>
          <w:szCs w:val="24"/>
        </w:rPr>
      </w:pPr>
    </w:p>
    <w:p w:rsidR="00F46B82" w:rsidRDefault="00F46B82" w:rsidP="00616FE4">
      <w:pPr>
        <w:spacing w:after="0"/>
        <w:rPr>
          <w:color w:val="000000"/>
          <w:szCs w:val="24"/>
        </w:rPr>
      </w:pPr>
    </w:p>
    <w:p w:rsidR="00F46B82" w:rsidRDefault="00F46B82" w:rsidP="00616FE4">
      <w:pPr>
        <w:spacing w:after="0"/>
        <w:rPr>
          <w:color w:val="000000"/>
          <w:szCs w:val="24"/>
        </w:rPr>
      </w:pPr>
    </w:p>
    <w:p w:rsidR="00F46B82" w:rsidRDefault="00F46B82" w:rsidP="00616FE4">
      <w:pPr>
        <w:spacing w:after="0"/>
        <w:rPr>
          <w:color w:val="000000"/>
          <w:szCs w:val="24"/>
        </w:rPr>
      </w:pPr>
    </w:p>
    <w:p w:rsidR="00F46B82" w:rsidRDefault="00F46B82" w:rsidP="00616FE4">
      <w:pPr>
        <w:spacing w:after="0"/>
        <w:rPr>
          <w:color w:val="000000"/>
          <w:szCs w:val="24"/>
        </w:rPr>
      </w:pPr>
    </w:p>
    <w:p w:rsidR="00F46B82" w:rsidRDefault="00F46B82" w:rsidP="00616FE4">
      <w:pPr>
        <w:spacing w:after="0"/>
        <w:rPr>
          <w:color w:val="000000"/>
          <w:szCs w:val="24"/>
        </w:rPr>
      </w:pPr>
    </w:p>
    <w:p w:rsidR="00F46B82" w:rsidRDefault="00F46B82" w:rsidP="00616FE4">
      <w:pPr>
        <w:spacing w:after="0"/>
        <w:rPr>
          <w:color w:val="000000"/>
          <w:szCs w:val="24"/>
        </w:rPr>
      </w:pPr>
    </w:p>
    <w:p w:rsidR="00F46B82" w:rsidRDefault="00F46B82" w:rsidP="00616FE4">
      <w:pPr>
        <w:spacing w:after="0"/>
        <w:rPr>
          <w:color w:val="000000"/>
          <w:szCs w:val="24"/>
        </w:rPr>
      </w:pPr>
    </w:p>
    <w:p w:rsidR="00F46B82" w:rsidRDefault="00F46B82" w:rsidP="00616FE4">
      <w:pPr>
        <w:spacing w:after="0"/>
        <w:rPr>
          <w:color w:val="000000"/>
          <w:szCs w:val="24"/>
        </w:rPr>
      </w:pPr>
    </w:p>
    <w:p w:rsidR="00F46B82" w:rsidRDefault="00F46B82" w:rsidP="00616FE4">
      <w:pPr>
        <w:spacing w:after="0"/>
        <w:rPr>
          <w:color w:val="000000"/>
          <w:szCs w:val="24"/>
        </w:rPr>
      </w:pPr>
    </w:p>
    <w:p w:rsidR="00F46B82" w:rsidRDefault="00F46B82" w:rsidP="00616FE4">
      <w:pPr>
        <w:spacing w:after="0"/>
        <w:rPr>
          <w:color w:val="000000"/>
          <w:szCs w:val="24"/>
        </w:rPr>
      </w:pPr>
    </w:p>
    <w:p w:rsidR="00FC4E7E" w:rsidRDefault="00FC4E7E" w:rsidP="00616FE4">
      <w:pPr>
        <w:spacing w:after="0"/>
        <w:rPr>
          <w:color w:val="000000"/>
          <w:szCs w:val="24"/>
        </w:rPr>
      </w:pPr>
    </w:p>
    <w:p w:rsidR="008843CD" w:rsidRPr="008843CD" w:rsidRDefault="00F32160" w:rsidP="008843CD">
      <w:pPr>
        <w:pStyle w:val="podpissvzany"/>
      </w:pPr>
      <w:r>
        <w:t xml:space="preserve">v z. Jaroslava Pokorná Jermanová v. r.  </w:t>
      </w:r>
      <w:r w:rsidR="00E65C08">
        <w:t xml:space="preserve"> </w:t>
      </w:r>
      <w:r w:rsidR="00C56585">
        <w:t xml:space="preserve"> </w:t>
      </w:r>
    </w:p>
    <w:p w:rsidR="00E24AA7" w:rsidRDefault="00E24AA7" w:rsidP="00E24AA7">
      <w:pPr>
        <w:pStyle w:val="podpissvzany"/>
      </w:pPr>
      <w:r>
        <w:t>předseda Poslanecké sněmovny</w:t>
      </w:r>
    </w:p>
    <w:p w:rsidR="00E24AA7" w:rsidRDefault="00F32160" w:rsidP="008843CD">
      <w:pPr>
        <w:pStyle w:val="podpisovovatel"/>
      </w:pPr>
      <w:r>
        <w:t xml:space="preserve">Marek Benda v. r.  </w:t>
      </w:r>
      <w:bookmarkStart w:id="0" w:name="_GoBack"/>
      <w:bookmarkEnd w:id="0"/>
      <w:r w:rsidR="00E65C08">
        <w:t xml:space="preserve"> </w:t>
      </w:r>
      <w:r w:rsidR="00C56585">
        <w:t xml:space="preserve">  </w:t>
      </w:r>
    </w:p>
    <w:p w:rsidR="00F03AB9" w:rsidRPr="00F03AB9" w:rsidRDefault="00E24AA7" w:rsidP="009B3082">
      <w:pPr>
        <w:pStyle w:val="podpissvzany"/>
      </w:pPr>
      <w:r>
        <w:t>ověřovatel organizačního výboru</w:t>
      </w:r>
    </w:p>
    <w:sectPr w:rsidR="00F03AB9" w:rsidRPr="00F03AB9" w:rsidSect="00F03AB9">
      <w:footerReference w:type="default" r:id="rId8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8418839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4DE6">
          <w:rPr>
            <w:noProof/>
          </w:rPr>
          <w:t>2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4"/>
  </w:num>
  <w:num w:numId="8">
    <w:abstractNumId w:val="1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2756A"/>
    <w:rsid w:val="000476E4"/>
    <w:rsid w:val="00092206"/>
    <w:rsid w:val="000C140B"/>
    <w:rsid w:val="000C5278"/>
    <w:rsid w:val="000E730C"/>
    <w:rsid w:val="000F21A3"/>
    <w:rsid w:val="00103C04"/>
    <w:rsid w:val="00106842"/>
    <w:rsid w:val="00170F33"/>
    <w:rsid w:val="001B45F3"/>
    <w:rsid w:val="00207DEA"/>
    <w:rsid w:val="00214DE6"/>
    <w:rsid w:val="00230024"/>
    <w:rsid w:val="00253CAD"/>
    <w:rsid w:val="00254049"/>
    <w:rsid w:val="002720DD"/>
    <w:rsid w:val="00272E1B"/>
    <w:rsid w:val="00286414"/>
    <w:rsid w:val="002876F3"/>
    <w:rsid w:val="002A2F32"/>
    <w:rsid w:val="002B0FB6"/>
    <w:rsid w:val="002B60B3"/>
    <w:rsid w:val="002C248D"/>
    <w:rsid w:val="002C6BED"/>
    <w:rsid w:val="00304A52"/>
    <w:rsid w:val="003467A3"/>
    <w:rsid w:val="00356011"/>
    <w:rsid w:val="00377253"/>
    <w:rsid w:val="00387497"/>
    <w:rsid w:val="003A0A08"/>
    <w:rsid w:val="003D2033"/>
    <w:rsid w:val="0040244B"/>
    <w:rsid w:val="00467674"/>
    <w:rsid w:val="004849D5"/>
    <w:rsid w:val="004D571D"/>
    <w:rsid w:val="004E099C"/>
    <w:rsid w:val="004F14FB"/>
    <w:rsid w:val="005227BF"/>
    <w:rsid w:val="005260C2"/>
    <w:rsid w:val="005437F7"/>
    <w:rsid w:val="00566A4C"/>
    <w:rsid w:val="00581B5C"/>
    <w:rsid w:val="005C30D7"/>
    <w:rsid w:val="005E094C"/>
    <w:rsid w:val="005F6CAE"/>
    <w:rsid w:val="006151A2"/>
    <w:rsid w:val="00616FE4"/>
    <w:rsid w:val="00620764"/>
    <w:rsid w:val="00661B5B"/>
    <w:rsid w:val="006B30A7"/>
    <w:rsid w:val="007A4872"/>
    <w:rsid w:val="007C62DA"/>
    <w:rsid w:val="007D5EE1"/>
    <w:rsid w:val="007E1D0B"/>
    <w:rsid w:val="00812496"/>
    <w:rsid w:val="00830BFE"/>
    <w:rsid w:val="008843CD"/>
    <w:rsid w:val="00893C29"/>
    <w:rsid w:val="008C7B29"/>
    <w:rsid w:val="008D25C1"/>
    <w:rsid w:val="008D6488"/>
    <w:rsid w:val="00903269"/>
    <w:rsid w:val="00920D8B"/>
    <w:rsid w:val="0094705D"/>
    <w:rsid w:val="009552E2"/>
    <w:rsid w:val="009B3082"/>
    <w:rsid w:val="009B41D3"/>
    <w:rsid w:val="00A41028"/>
    <w:rsid w:val="00A46CDA"/>
    <w:rsid w:val="00A62F67"/>
    <w:rsid w:val="00AA0D27"/>
    <w:rsid w:val="00AB4EDD"/>
    <w:rsid w:val="00B13892"/>
    <w:rsid w:val="00B53E8D"/>
    <w:rsid w:val="00B63628"/>
    <w:rsid w:val="00B715B6"/>
    <w:rsid w:val="00B74031"/>
    <w:rsid w:val="00BB12D8"/>
    <w:rsid w:val="00BB34F7"/>
    <w:rsid w:val="00BC09E3"/>
    <w:rsid w:val="00C30A55"/>
    <w:rsid w:val="00C37D77"/>
    <w:rsid w:val="00C40F29"/>
    <w:rsid w:val="00C56014"/>
    <w:rsid w:val="00C56585"/>
    <w:rsid w:val="00D31B37"/>
    <w:rsid w:val="00D347AB"/>
    <w:rsid w:val="00D76FB3"/>
    <w:rsid w:val="00D800A9"/>
    <w:rsid w:val="00D90B8B"/>
    <w:rsid w:val="00DB4562"/>
    <w:rsid w:val="00DC29E4"/>
    <w:rsid w:val="00E24AA7"/>
    <w:rsid w:val="00E65C08"/>
    <w:rsid w:val="00ED15A8"/>
    <w:rsid w:val="00EF3B15"/>
    <w:rsid w:val="00EF679B"/>
    <w:rsid w:val="00EF78B2"/>
    <w:rsid w:val="00F03AB9"/>
    <w:rsid w:val="00F27CE5"/>
    <w:rsid w:val="00F32160"/>
    <w:rsid w:val="00F46B82"/>
    <w:rsid w:val="00F94863"/>
    <w:rsid w:val="00FC4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9DD05-F2B3-4CAE-81B9-401188EB8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5</TotalTime>
  <Pages>2</Pages>
  <Words>322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4</cp:revision>
  <cp:lastPrinted>2016-11-15T13:56:00Z</cp:lastPrinted>
  <dcterms:created xsi:type="dcterms:W3CDTF">2016-11-15T09:29:00Z</dcterms:created>
  <dcterms:modified xsi:type="dcterms:W3CDTF">2016-11-15T13:56:00Z</dcterms:modified>
</cp:coreProperties>
</file>